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864" w:rsidRPr="00722864" w:rsidRDefault="00722864" w:rsidP="00722864">
      <w:pPr>
        <w:suppressAutoHyphens/>
        <w:spacing w:after="120" w:line="240" w:lineRule="auto"/>
        <w:ind w:left="-284"/>
        <w:jc w:val="center"/>
        <w:rPr>
          <w:rFonts w:ascii="Calibri" w:eastAsia="Times New Roman" w:hAnsi="Calibri" w:cs="Calibri"/>
          <w:b/>
          <w:sz w:val="36"/>
          <w:szCs w:val="36"/>
          <w:u w:val="single"/>
          <w:lang w:eastAsia="zh-CN"/>
        </w:rPr>
      </w:pPr>
      <w:r w:rsidRPr="00722864">
        <w:rPr>
          <w:rFonts w:ascii="Calibri" w:eastAsia="Times New Roman" w:hAnsi="Calibri" w:cs="Calibri"/>
          <w:b/>
          <w:sz w:val="36"/>
          <w:szCs w:val="36"/>
          <w:lang w:eastAsia="zh-CN"/>
        </w:rPr>
        <w:t xml:space="preserve">   </w:t>
      </w:r>
      <w:r w:rsidRPr="00722864">
        <w:rPr>
          <w:rFonts w:ascii="Calibri" w:eastAsia="Times New Roman" w:hAnsi="Calibri" w:cs="Calibri"/>
          <w:b/>
          <w:sz w:val="36"/>
          <w:szCs w:val="36"/>
          <w:u w:val="single"/>
          <w:lang w:eastAsia="zh-CN"/>
        </w:rPr>
        <w:t>ΥΠΟΔΕΙΓΜ</w:t>
      </w:r>
      <w:bookmarkStart w:id="0" w:name="_GoBack"/>
      <w:bookmarkEnd w:id="0"/>
      <w:r w:rsidRPr="00722864">
        <w:rPr>
          <w:rFonts w:ascii="Calibri" w:eastAsia="Times New Roman" w:hAnsi="Calibri" w:cs="Calibri"/>
          <w:b/>
          <w:sz w:val="36"/>
          <w:szCs w:val="36"/>
          <w:u w:val="single"/>
          <w:lang w:eastAsia="zh-CN"/>
        </w:rPr>
        <w:t>Α ΤΕΧΝΙΚΗΣ ΠΡΟΣΦΟΡΑΣ</w:t>
      </w:r>
    </w:p>
    <w:p w:rsidR="00722864" w:rsidRPr="00722864" w:rsidRDefault="00722864" w:rsidP="00722864">
      <w:pPr>
        <w:suppressAutoHyphens/>
        <w:spacing w:after="120" w:line="240" w:lineRule="auto"/>
        <w:ind w:left="-567"/>
        <w:jc w:val="center"/>
        <w:rPr>
          <w:rFonts w:ascii="Calibri" w:eastAsia="Times New Roman" w:hAnsi="Calibri" w:cs="Calibri"/>
          <w:b/>
          <w:sz w:val="36"/>
          <w:szCs w:val="36"/>
          <w:u w:val="single"/>
          <w:lang w:eastAsia="zh-CN"/>
        </w:rPr>
      </w:pPr>
    </w:p>
    <w:tbl>
      <w:tblPr>
        <w:tblW w:w="977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994"/>
        <w:gridCol w:w="1308"/>
        <w:gridCol w:w="1425"/>
        <w:gridCol w:w="1284"/>
        <w:gridCol w:w="1244"/>
        <w:gridCol w:w="1545"/>
      </w:tblGrid>
      <w:tr w:rsidR="00722864" w:rsidRPr="00722864" w:rsidTr="00722864">
        <w:trPr>
          <w:trHeight w:val="390"/>
        </w:trPr>
        <w:tc>
          <w:tcPr>
            <w:tcW w:w="9778" w:type="dxa"/>
            <w:gridSpan w:val="7"/>
            <w:shd w:val="clear" w:color="000000" w:fill="FFFF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2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ΤΜΗΜΑ 1: ΠΡΟΪΟΝΤΑ ΚΑΘΑΡΙΣΜΟΥ</w:t>
            </w: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val="en-GB" w:eastAsia="zh-CN"/>
              </w:rPr>
            </w:pPr>
          </w:p>
        </w:tc>
        <w:tc>
          <w:tcPr>
            <w:tcW w:w="1994" w:type="dxa"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GB" w:eastAsia="zh-CN"/>
              </w:rPr>
            </w:pPr>
          </w:p>
        </w:tc>
        <w:tc>
          <w:tcPr>
            <w:tcW w:w="1308" w:type="dxa"/>
            <w:noWrap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  <w:t>ΜΟΝΑΔΑ ΜΕΤΡΗΣΗΣ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Α.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ΧΩΡΑ ΠΡΟΕΛΕΥΣΗΣ ΤΩΝ ΕΙΔΩΝ</w:t>
            </w: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Β. ΕΡΓΟΣΤΑΣΙΟ ΚΑΤΑΣΚΕΥΗΣ/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ΠΑΡΑΣΚΕΥΗΣ/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ΣΥΣΚΕΥΑΣΙΑΣ</w:t>
            </w: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Γ. ΜΑΡΚΑ Ή ΠΕΡΙΓΡΑΦΙΚΗ ΟΝΟΜΑΣΙΑ ΕΙΔΟΥΣ (ΓΙΑ ΟΣΑ ΔΕΝ ΕΧΟΥΝ ΜΑΡΚΑ)</w:t>
            </w:r>
          </w:p>
        </w:tc>
        <w:tc>
          <w:tcPr>
            <w:tcW w:w="1545" w:type="dxa"/>
            <w:shd w:val="clear" w:color="auto" w:fill="99CC00"/>
            <w:noWrap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 xml:space="preserve">Δ. ΠΛΗΡΕΙ ΟΛΕΣ ΤΙΣ ΤΕΧΝΙΚΕΣ ΠΡΟΔΙΑΓΡΑΦΕΣ ΤΗΣ ΜΕ ΑΡΙΘΜ.  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27372/28-08-2019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r w:rsidRPr="0072286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zh-CN"/>
              </w:rPr>
              <w:t>ΜΕΛΕΤΗΣ</w:t>
            </w: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Aπολυμαντικό</w:t>
            </w:r>
            <w:proofErr w:type="spellEnd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χεριών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Αλάτι πλυντηρίου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Απιονισμένο</w:t>
            </w:r>
            <w:proofErr w:type="spellEnd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νερό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Απολυμαντικό επιφανειών τύπου </w:t>
            </w:r>
            <w:proofErr w:type="spellStart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Dettol</w:t>
            </w:r>
            <w:proofErr w:type="spellEnd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Αποσκληρυντικό πλυντηρίου ρούχων 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 (2 ΤΕΜΑΧΙΩΝ)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Αποσμητικό χώρου σε σπρέι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Αποσμητικό χώρου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Αποφρακτικό υγρό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Αφαλατικό</w:t>
            </w:r>
            <w:proofErr w:type="spellEnd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επαγγελματικού πλυντηρίου πιάτων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Εκθαμβωτικό επαγγελματικού πλυντηρίου πιάτων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Εκθαμβωτικό πλυντηρίου πιάτων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Καθαριστικό ανοξείδωτων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Καθαριστικό σκουριάς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Καθαριστικό χαλιών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lastRenderedPageBreak/>
              <w:t>15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Κεζάπ</w:t>
            </w:r>
            <w:proofErr w:type="spellEnd"/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Κρέμα Γενικού Καθαρισμού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Λευκαντικό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Μαλακτικό ρούχων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Πάστα καθαρισμού για χέρια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Σκόνη για πλύσιμο στο χέρι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Σκόνη καθαρισμού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Σκόνη πλυντηρίου ρούχων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49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Σπρέι ξύλινων επιφανειών 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 (2 ΤΕΜΑΧΙΩΝ)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Ταμπλέτες πλυντηρίου πιάτων 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απορρυπαντικό πλυντηρίου ρούχων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Υγρό για εντός της τουαλέτας (παπί)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για τα λίπη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center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καθαρισμού αλάτων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καθαρισμού πιάτων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καθαρισμού τζαμιών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καθαριστικό δαπέδου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καθαριστικό δαπέδου για μάρμαρα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78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απορρυπαντικό για επαγγελματικό πλυντήριο πιάτων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lastRenderedPageBreak/>
              <w:t>34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Υγρό απορρυπαντικό για οικιακό πλυντήριο πιάτων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Χλωρίνη απλή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Χλωρίνη παχύρρευστη 1250ml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Χλωρίνη παχύρρευστη 4 λίτρων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25" w:type="dxa"/>
            <w:shd w:val="clear" w:color="auto" w:fill="99CC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4" w:type="dxa"/>
            <w:shd w:val="clear" w:color="auto" w:fill="99CC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44" w:type="dxa"/>
            <w:shd w:val="clear" w:color="auto" w:fill="99CC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5" w:type="dxa"/>
            <w:shd w:val="clear" w:color="000000" w:fill="99CC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722864" w:rsidRPr="00722864" w:rsidTr="00722864">
        <w:trPr>
          <w:trHeight w:val="405"/>
        </w:trPr>
        <w:tc>
          <w:tcPr>
            <w:tcW w:w="9778" w:type="dxa"/>
            <w:gridSpan w:val="7"/>
            <w:shd w:val="clear" w:color="000000" w:fill="FFFF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2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ΤΜΗΜΑ 2: ΕΙΔΗ ΧΑΡΤΙΚΩΝ-ΥΛΙΚΑ ΕΥΠΡΕΠΙΣΜΟΥ ΚΑΙ ΒΡΕΦΙΚΗΣ ΠΕΡΙΠΟΙΗΣΗΣ (χαρτί υγείας, κουζίνας, χαρτοπετσέτες, παιδικές πάνες, </w:t>
            </w:r>
            <w:proofErr w:type="spellStart"/>
            <w:r w:rsidRPr="0072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κτλ</w:t>
            </w:r>
            <w:proofErr w:type="spellEnd"/>
            <w:r w:rsidRPr="0072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)</w:t>
            </w: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noWrap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  <w:t>ΜΟΝΑΔΑ ΜΕΤΡΗΣΗΣ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Α.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ΧΩΡΑ ΠΡΟΕΛΕΥΣΗΣ ΤΩΝ ΕΙΔΩΝ</w:t>
            </w: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Β. ΕΡΓΟΣΤΑΣΙΟ ΚΑΤΑΣΚΕΥΗΣ/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ΠΑΡΑΣΚΕΥΗΣ/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ΣΥΣΚΕΥΑΣΙΑΣ</w:t>
            </w: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Γ. ΜΑΡΚΑ Ή ΠΕΡΙΓΡΑΦΙΚΗ ΟΝΟΜΑΣΙΑ ΕΙΔΟΥΣ (ΓΙΑ ΟΣΑ ΔΕΝ ΕΧΟΥΝ ΜΑΡΚΑ)</w:t>
            </w:r>
          </w:p>
        </w:tc>
        <w:tc>
          <w:tcPr>
            <w:tcW w:w="1545" w:type="dxa"/>
            <w:shd w:val="clear" w:color="auto" w:fill="99CC00"/>
            <w:noWrap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 xml:space="preserve">Δ. ΠΛΗΡΕΙ ΟΛΕΣ ΤΙΣ ΤΕΧΝΙΚΕΣ ΠΡΟΔΙΑΓΡΑΦΕΣ ΤΗΣ ΜΕ ΑΡΙΘΜ.  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27372/28-08-2019</w:t>
            </w:r>
            <w:r w:rsidRPr="0072286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zh-CN"/>
              </w:rPr>
              <w:t xml:space="preserve"> ΜΕΛΕΤΗΣ</w:t>
            </w: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Αεροστόπ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Αφρόλουτρο παιδικό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49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Κολόνια τύπου Μυρτώ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 (2 ΤΕΜΑΧΙΩΝ)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Κρεμοσάπουνο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επαγγελματικό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Κρεμοσάπουνο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Μωρομάντιλα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Πάνες βρεφικές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Unisex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(42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 τουλάχιστον)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Πάνες βρεφικές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Unisex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(47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 τουλάχιστον)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42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Χαρτί κουζίνας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Χαρτί υγείας επαγγελματικό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Χαρτί υγείας οικιακό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Χαρτοβάμβακας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TEMAXIO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Χαρτομάντιλα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Χαρτοπετσέτες εστιατορίου (24x24)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Χαρτοπετσέτες εστιατορίου (28x28)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Χειροπετσέτες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495"/>
        </w:trPr>
        <w:tc>
          <w:tcPr>
            <w:tcW w:w="9778" w:type="dxa"/>
            <w:gridSpan w:val="7"/>
            <w:shd w:val="clear" w:color="000000" w:fill="FFFF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2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ΤΜΗΜΑ 3:  ΕΙΔΗ ΟΙΚΙΑΚΗΣ ΧΡΗΣΗΣ ΚΑΙ ΑΝΑΛΩΣΙΜΑ -ΥΛΙΚΑ ΤΡΟΦΟΔΟΣΙΑΣ</w:t>
            </w: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noWrap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  <w:t>ΜΟΝΑΔΑ ΜΕΤΡΗΣΗΣ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Α.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ΧΩΡΑ ΠΡΟΕΛΕΥΣΗΣ ΤΩΝ ΕΙΔΩΝ</w:t>
            </w: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Β. ΕΡΓΟΣΤΑΣΙΟ ΚΑΤΑΣΚΕΥΗΣ/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ΠΑΡΑΣΚΕΥΗΣ/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ΣΥΣΚΕΥΑΣΙΑΣ</w:t>
            </w: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Γ. ΜΑΡΚΑ Ή ΠΕΡΙΓΡΑΦΙΚΗ ΟΝΟΜΑΣΙΑ ΕΙΔΟΥΣ (ΓΙΑ ΟΣΑ ΔΕΝ ΕΧΟΥΝ ΜΑΡΚΑ)</w:t>
            </w:r>
          </w:p>
        </w:tc>
        <w:tc>
          <w:tcPr>
            <w:tcW w:w="1545" w:type="dxa"/>
            <w:shd w:val="clear" w:color="auto" w:fill="99CC00"/>
            <w:noWrap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 xml:space="preserve">Δ. ΠΛΗΡΕΙ ΟΛΕΣ ΤΙΣ ΤΕΧΝΙΚΕΣ ΠΡΟΔΙΑΓΡΑΦΕΣ ΤΗΣ ΜΕ ΑΡΙΘΜ.  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27372/28-08-2019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r w:rsidRPr="0072286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zh-CN"/>
              </w:rPr>
              <w:t>ΜΕΛΕΤΗΣ</w:t>
            </w: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Αλουμινόχαρτο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Απορροφητικές πετσέτες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Βαφή αυγών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Γκαζάκι φιαλίδιο υγραερίου τύπου ΕΛ ΓΚΡΕΚΟ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Γκαζάκι φιαλίδιο υγραερίου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Εντομοκτόνο οικιακής χρήσεως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Καλαμάκια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Καλαμάκια με σελοφάν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Καλαμάκια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φρέντο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με σελοφάν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Καπάκι για ποτήρι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Κατσαριδοκτόνο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ενισχυμένο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Κουπάκια (240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Κουπάκια (320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Κουπάκια (640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Καπάκια (240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Καπάκια (320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Καπάκια (640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.)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Λαδόκολλα ψησίματος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Μεμβράνη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Ξυλάκια για σουβλάκια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Οδοντογλυφίδες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Οδοντογλυφίδες με σελοφάν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Οινόπνευμα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6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Παγοκυψέλες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Πιάτα μεγάλα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Πιάτα μεσαία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Πιρούνια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Κουτάλια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Μαχαίρια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lastRenderedPageBreak/>
              <w:t>83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Ποντικοφάρμακο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Ποτήρια μεγάλα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Ποτήρια μικρά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Ποτήρια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φελιζόλ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μεγάλα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Ποτήρια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φελιζόλ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μικρά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Ποτήρια πλαστικά διάφανα PET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89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Καπάκια για πλαστικά ποτήρια διάφανα PET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Ποτήρια χάρτινα για καπουτσίνο 8oz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Καπάκια για ποτήρια χάρτινα για καπουτσίνο 8oz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Ποτήρια χάρτινα μικρά για ελληνικό 4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oz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Σακούλες ψυγείου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Σακούλες τροφίμων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40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Σακούλες τροφίμων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45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Σακουλάκι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βεζετάλ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Σκεύος αλουμινίου μιας χρήσης (22,5x18x4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Καπάκι για σκεύος αλουμινίου μιας χρήσης (22x17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)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99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Σουπλά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χάρτινο μιας χρήσης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Σύρμα πιάτων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Σύρμα χοντρό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lastRenderedPageBreak/>
              <w:t>102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Σφουγγαράκια κουζίνας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Σφουγγάρι πιάτων μεγάλο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Τραπεζομάντιλα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Φίλτρα καφετιέρας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25" w:type="dxa"/>
            <w:shd w:val="clear" w:color="auto" w:fill="99CC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84" w:type="dxa"/>
            <w:shd w:val="clear" w:color="auto" w:fill="99CC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44" w:type="dxa"/>
            <w:shd w:val="clear" w:color="auto" w:fill="99CC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5" w:type="dxa"/>
            <w:shd w:val="clear" w:color="auto" w:fill="99CC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 </w:t>
            </w:r>
          </w:p>
        </w:tc>
      </w:tr>
      <w:tr w:rsidR="00722864" w:rsidRPr="00722864" w:rsidTr="00722864">
        <w:trPr>
          <w:trHeight w:val="465"/>
        </w:trPr>
        <w:tc>
          <w:tcPr>
            <w:tcW w:w="9778" w:type="dxa"/>
            <w:gridSpan w:val="7"/>
            <w:shd w:val="clear" w:color="000000" w:fill="FFFF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2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ΤΜΗΜΑ 4: ΕΞΟΠΛΙΣΜΟΣ ΚΑΘΑΡΙΟΤΗΤΑΣ-ΣΥΣΚΕΥΕΣ</w:t>
            </w:r>
          </w:p>
        </w:tc>
      </w:tr>
      <w:tr w:rsidR="00722864" w:rsidRPr="00722864" w:rsidTr="00722864">
        <w:trPr>
          <w:trHeight w:val="465"/>
        </w:trPr>
        <w:tc>
          <w:tcPr>
            <w:tcW w:w="978" w:type="dxa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val="en-GB" w:eastAsia="zh-CN"/>
              </w:rPr>
            </w:pPr>
          </w:p>
        </w:tc>
        <w:tc>
          <w:tcPr>
            <w:tcW w:w="1994" w:type="dxa"/>
            <w:noWrap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GB" w:eastAsia="zh-CN"/>
              </w:rPr>
            </w:pPr>
          </w:p>
        </w:tc>
        <w:tc>
          <w:tcPr>
            <w:tcW w:w="1308" w:type="dxa"/>
            <w:noWrap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  <w:t>ΜΟΝΑΔΑ ΜΕΤΡΗΣΗΣ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Α.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ΧΩΡΑ ΠΡΟΕΛΕΥΣΗΣ ΤΩΝ ΕΙΔΩΝ</w:t>
            </w: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Β. ΕΡΓΟΣΤΑΣΙΟ ΚΑΤΑΣΚΕΥΗΣ/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ΠΑΡΑΣΚΕΥΗΣ/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ΣΥΣΚΕΥΑΣΙΑΣ</w:t>
            </w: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Γ. ΜΑΡΚΑ Ή ΠΕΡΙΓΡΑΦΙΚΗ ΟΝΟΜΑΣΙΑ ΕΙΔΟΥΣ (ΓΙΑ ΟΣΑ ΔΕΝ ΕΧΟΥΝ ΜΑΡΚΑ)</w:t>
            </w:r>
          </w:p>
        </w:tc>
        <w:tc>
          <w:tcPr>
            <w:tcW w:w="1545" w:type="dxa"/>
            <w:shd w:val="clear" w:color="auto" w:fill="99CC00"/>
            <w:noWrap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 xml:space="preserve">Δ. ΠΛΗΡΕΙ ΟΛΕΣ ΤΙΣ ΤΕΧΝΙΚΕΣ ΠΡΟΔΙΑΓΡΑΦΕΣ ΤΗΣ ΜΕ ΑΡΙΘΜ.  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27372/28-08-2019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</w:rPr>
              <w:t xml:space="preserve"> Μ</w:t>
            </w:r>
            <w:r w:rsidRPr="0072286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zh-CN"/>
              </w:rPr>
              <w:t>ΕΛΕΤΗΣ</w:t>
            </w:r>
          </w:p>
        </w:tc>
      </w:tr>
      <w:tr w:rsidR="00722864" w:rsidRPr="00722864" w:rsidTr="00722864">
        <w:trPr>
          <w:trHeight w:val="46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106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Σκούπα χόρτου με κοντάρι με έξι ραφές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Ανταλλακτικό σκούπας ασφάλτου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Ανταλλακτικό σκούπας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7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Ανταλλακτικό σφουγγαρίστρας επαγγελματικής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Ανταλλακτικό σφουγγαρίστρας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ημιεπαγγελματικής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Ανταλλακτικό σφουγγαρίστρας  τύπου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wettex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Αντλία ψεκασμού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Απλώστρα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Βούρτσα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Γάντια φούρνου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Δοχεία τουαλέτας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lastRenderedPageBreak/>
              <w:t>117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Κάδοι απορριμμάτων (35 λίτρων)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Κάδοι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απορριμάτων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(10 λίτρων)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119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Καλαθάκια απορριμμάτων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Καρότσι επαγγελματικού τύπου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Καρότσι επαγγελματικού τύπου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Λάστιχο πατώματος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Κοντάρι αλουμινίου για λάστιχο πατώματος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Κεφαλή επαγγελματικής σφουγγαρίστρας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Κοντάρι επαγγελματικό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Κοντάρι με πάσο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Κοντάρι ξύλου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Κοντάρι πτυσσόμενο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Κουβάς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Κουβάς απορριμμάτων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Κουβάς επαγγελματικός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Κουβάς πλαστικός απλός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Κουβάς σφουγγαρίσματος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Λεκάνες πλαστικές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Μανταλάκια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lastRenderedPageBreak/>
              <w:t>136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Μηχανισμός για γκαζάκι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Ξεραχνιάστρα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Ξεσκονόπανο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139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Ξύστρα τζαμιών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Πιγκάλ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τουαλέτας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Ποδόμακτρα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Πρέσα στίφτης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Σιδερόπανο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Σιδερώστρα ατμού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Σκούπα με πλαστική τρίχα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Σκούπα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Συσκευή για γκαζάκι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Συσκευή για γκαζάκι τύπου ΕΛ ΓΚΡΕΚΟ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149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Συσκευή για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κρεμοσάπουνο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Συσκευή για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χειροπετσέτες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Υαλοκαθαριστήρας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Φαράσι απλό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Φαράσι μεταλλικό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154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Φαράσι μεταλλικό με κοντάρι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ορθοστατικό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lastRenderedPageBreak/>
              <w:t>155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Φαράσι πλαστικό όρθιο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156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Φτερό ξεσκονίσματος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157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Ποδιές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158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 xml:space="preserve">Καπελάκια 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  <w:r w:rsidRPr="00722864"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300"/>
        </w:trPr>
        <w:tc>
          <w:tcPr>
            <w:tcW w:w="978" w:type="dxa"/>
            <w:shd w:val="clear" w:color="auto" w:fill="auto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994" w:type="dxa"/>
            <w:shd w:val="clear" w:color="auto" w:fill="auto"/>
            <w:vAlign w:val="bottom"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308" w:type="dxa"/>
            <w:shd w:val="clear" w:color="auto" w:fill="auto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465"/>
        </w:trPr>
        <w:tc>
          <w:tcPr>
            <w:tcW w:w="9778" w:type="dxa"/>
            <w:gridSpan w:val="7"/>
            <w:shd w:val="clear" w:color="000000" w:fill="FFFF00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72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ΤΜΗΜΑ 5: ΣΑΚΟΥΛΕΣ</w:t>
            </w: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val="en-GB" w:eastAsia="zh-CN"/>
              </w:rPr>
            </w:pPr>
          </w:p>
        </w:tc>
        <w:tc>
          <w:tcPr>
            <w:tcW w:w="1994" w:type="dxa"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GB" w:eastAsia="zh-CN"/>
              </w:rPr>
            </w:pPr>
          </w:p>
        </w:tc>
        <w:tc>
          <w:tcPr>
            <w:tcW w:w="1308" w:type="dxa"/>
            <w:noWrap/>
            <w:vAlign w:val="center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sz w:val="18"/>
                <w:szCs w:val="18"/>
                <w:lang w:val="en-GB" w:eastAsia="zh-CN"/>
              </w:rPr>
              <w:t>ΜΟΝΑΔΑ ΜΕΤΡΗΣΗΣ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Α.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ΧΩΡΑ ΠΡΟΕΛΕΥΣΗΣ ΤΩΝ ΕΙΔΩΝ</w:t>
            </w: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Β. ΕΡΓΟΣΤΑΣΙΟ ΚΑΤΑΣΚΕΥΗΣ/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ΠΑΡΑΣΚΕΥΗΣ/</w:t>
            </w: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ΣΥΣΚΕΥΑΣΙΑΣ</w:t>
            </w: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>Γ. ΜΑΡΚΑ Ή ΠΕΡΙΓΡΑΦΙΚΗ ΟΝΟΜΑΣΙΑ ΕΙΔΟΥΣ (ΓΙΑ ΟΣΑ ΔΕΝ ΕΧΟΥΝ ΜΑΡΚΑ)</w:t>
            </w:r>
          </w:p>
        </w:tc>
        <w:tc>
          <w:tcPr>
            <w:tcW w:w="1545" w:type="dxa"/>
            <w:shd w:val="clear" w:color="auto" w:fill="99CC00"/>
            <w:noWrap/>
          </w:tcPr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</w:pPr>
          </w:p>
          <w:p w:rsidR="00722864" w:rsidRPr="00722864" w:rsidRDefault="00722864" w:rsidP="0072286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val="en-GB" w:eastAsia="zh-CN"/>
              </w:rPr>
            </w:pPr>
            <w:r w:rsidRPr="00722864">
              <w:rPr>
                <w:rFonts w:ascii="Calibri" w:eastAsia="Times New Roman" w:hAnsi="Calibri" w:cs="Calibri"/>
                <w:b/>
                <w:sz w:val="18"/>
                <w:szCs w:val="18"/>
                <w:lang w:eastAsia="zh-CN"/>
              </w:rPr>
              <w:t xml:space="preserve">Δ. ΠΛΗΡΕΙ ΟΛΕΣ ΤΙΣ ΤΕΧΝΙΚΕΣ ΠΡΟΔΙΑΓΡΑΦΕΣ ΤΗΣ ΜΕ ΑΡΙΘΜ.  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27372/28-08-2019</w:t>
            </w:r>
            <w:r w:rsidRPr="00722864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r w:rsidRPr="0072286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zh-CN"/>
              </w:rPr>
              <w:t>ΜΕΛΕΤΗΣ</w:t>
            </w: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159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Σακουλάκια γραφείου 50x55 50τμχ.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160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Σακούλες σκουπιδιών με κορδόνι 52x75 10τμχ.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70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161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Σακούλες σκουπιδιών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διπλοραμμένες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80x110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52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162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Σακούλες σκουπιδιών </w:t>
            </w:r>
            <w:proofErr w:type="spellStart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διπλοραμμένες</w:t>
            </w:r>
            <w:proofErr w:type="spellEnd"/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65x85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  <w:tr w:rsidR="00722864" w:rsidRPr="00722864" w:rsidTr="00722864">
        <w:trPr>
          <w:trHeight w:val="495"/>
        </w:trPr>
        <w:tc>
          <w:tcPr>
            <w:tcW w:w="97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163</w:t>
            </w:r>
          </w:p>
        </w:tc>
        <w:tc>
          <w:tcPr>
            <w:tcW w:w="1994" w:type="dxa"/>
            <w:shd w:val="clear" w:color="auto" w:fill="auto"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722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Σακούλες σκουπιδιών </w:t>
            </w:r>
            <w:proofErr w:type="spellStart"/>
            <w:r w:rsidRPr="00722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διπλοραμμένες</w:t>
            </w:r>
            <w:proofErr w:type="spellEnd"/>
            <w:r w:rsidRPr="00722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γίγας 90-95 x 120 εκ.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22864" w:rsidRPr="00722864" w:rsidRDefault="00722864" w:rsidP="00722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7228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2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8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244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  <w:tc>
          <w:tcPr>
            <w:tcW w:w="1545" w:type="dxa"/>
            <w:shd w:val="clear" w:color="auto" w:fill="99CC00"/>
            <w:noWrap/>
            <w:vAlign w:val="bottom"/>
          </w:tcPr>
          <w:p w:rsidR="00722864" w:rsidRPr="00722864" w:rsidRDefault="00722864" w:rsidP="00722864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0"/>
                <w:szCs w:val="20"/>
                <w:lang w:eastAsia="el-GR"/>
              </w:rPr>
            </w:pPr>
          </w:p>
        </w:tc>
      </w:tr>
    </w:tbl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722864" w:rsidRPr="00722864" w:rsidRDefault="00722864" w:rsidP="0072286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6A2F47" w:rsidRDefault="006A2F47"/>
    <w:sectPr w:rsidR="006A2F47" w:rsidSect="00722864">
      <w:pgSz w:w="11906" w:h="16838"/>
      <w:pgMar w:top="1440" w:right="180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OpenSymbol">
    <w:charset w:val="00"/>
    <w:family w:val="auto"/>
    <w:pitch w:val="variable"/>
  </w:font>
  <w:font w:name="Angsana New">
    <w:altName w:val="Microsoft Sans Serif"/>
    <w:panose1 w:val="02020603050405020304"/>
    <w:charset w:val="DE"/>
    <w:family w:val="roman"/>
    <w:pitch w:val="variable"/>
    <w:sig w:usb0="01000000" w:usb1="00000000" w:usb2="00000000" w:usb3="00000000" w:csb0="0001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4B254FA"/>
    <w:multiLevelType w:val="hybridMultilevel"/>
    <w:tmpl w:val="F712FB4C"/>
    <w:lvl w:ilvl="0" w:tplc="F86CE092">
      <w:start w:val="2513"/>
      <w:numFmt w:val="bullet"/>
      <w:lvlText w:val="6"/>
      <w:lvlJc w:val="left"/>
      <w:pPr>
        <w:ind w:left="496" w:hanging="360"/>
      </w:pPr>
      <w:rPr>
        <w:rFonts w:ascii="Wingdings 2" w:eastAsia="Times New Roman" w:hAnsi="Wingdings 2" w:hint="default"/>
      </w:rPr>
    </w:lvl>
    <w:lvl w:ilvl="1" w:tplc="04080003">
      <w:start w:val="1"/>
      <w:numFmt w:val="bullet"/>
      <w:lvlText w:val="o"/>
      <w:lvlJc w:val="left"/>
      <w:pPr>
        <w:ind w:left="1216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1" w15:restartNumberingAfterBreak="0">
    <w:nsid w:val="10C503E8"/>
    <w:multiLevelType w:val="hybridMultilevel"/>
    <w:tmpl w:val="1E9CB16E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107862"/>
    <w:multiLevelType w:val="hybridMultilevel"/>
    <w:tmpl w:val="2FECCB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E7071"/>
    <w:multiLevelType w:val="multilevel"/>
    <w:tmpl w:val="3A9498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8693358"/>
    <w:multiLevelType w:val="hybridMultilevel"/>
    <w:tmpl w:val="E51629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A26B4"/>
    <w:multiLevelType w:val="hybridMultilevel"/>
    <w:tmpl w:val="E382724C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7E138B"/>
    <w:multiLevelType w:val="hybridMultilevel"/>
    <w:tmpl w:val="D5E09032"/>
    <w:lvl w:ilvl="0" w:tplc="4440B9B4">
      <w:start w:val="1"/>
      <w:numFmt w:val="decimal"/>
      <w:lvlText w:val="%1."/>
      <w:lvlJc w:val="left"/>
      <w:pPr>
        <w:ind w:left="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3AE5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857B6">
      <w:start w:val="1"/>
      <w:numFmt w:val="bullet"/>
      <w:lvlText w:val="▪"/>
      <w:lvlJc w:val="left"/>
      <w:pPr>
        <w:ind w:left="1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8CC6F4">
      <w:start w:val="1"/>
      <w:numFmt w:val="bullet"/>
      <w:lvlText w:val="•"/>
      <w:lvlJc w:val="left"/>
      <w:pPr>
        <w:ind w:left="2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EE4FF8">
      <w:start w:val="1"/>
      <w:numFmt w:val="bullet"/>
      <w:lvlText w:val="o"/>
      <w:lvlJc w:val="left"/>
      <w:pPr>
        <w:ind w:left="2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D25CFC">
      <w:start w:val="1"/>
      <w:numFmt w:val="bullet"/>
      <w:lvlText w:val="▪"/>
      <w:lvlJc w:val="left"/>
      <w:pPr>
        <w:ind w:left="3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7A011E">
      <w:start w:val="1"/>
      <w:numFmt w:val="bullet"/>
      <w:lvlText w:val="•"/>
      <w:lvlJc w:val="left"/>
      <w:pPr>
        <w:ind w:left="4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BC726C">
      <w:start w:val="1"/>
      <w:numFmt w:val="bullet"/>
      <w:lvlText w:val="o"/>
      <w:lvlJc w:val="left"/>
      <w:pPr>
        <w:ind w:left="5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CC7C6E">
      <w:start w:val="1"/>
      <w:numFmt w:val="bullet"/>
      <w:lvlText w:val="▪"/>
      <w:lvlJc w:val="left"/>
      <w:pPr>
        <w:ind w:left="5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070BA2"/>
    <w:multiLevelType w:val="hybridMultilevel"/>
    <w:tmpl w:val="E2740C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323A"/>
    <w:multiLevelType w:val="hybridMultilevel"/>
    <w:tmpl w:val="7D8A8E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1A3B59"/>
    <w:multiLevelType w:val="multilevel"/>
    <w:tmpl w:val="10BC5FD6"/>
    <w:lvl w:ilvl="0">
      <w:start w:val="1"/>
      <w:numFmt w:val="decimal"/>
      <w:lvlText w:val="%1."/>
      <w:lvlJc w:val="left"/>
      <w:rPr>
        <w:rFonts w:ascii="Microsoft Sans Serif" w:eastAsia="Times New Roman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)"/>
      <w:lvlJc w:val="left"/>
      <w:rPr>
        <w:rFonts w:ascii="Microsoft Sans Serif" w:eastAsia="Times New Roman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"/>
      <w:numFmt w:val="decimal"/>
      <w:lvlText w:val="%3."/>
      <w:lvlJc w:val="left"/>
      <w:rPr>
        <w:rFonts w:ascii="Microsoft Sans Serif" w:eastAsia="Times New Roman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4)"/>
      <w:lvlJc w:val="left"/>
      <w:rPr>
        <w:rFonts w:ascii="Microsoft Sans Serif" w:eastAsia="Times New Roman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DC17824"/>
    <w:multiLevelType w:val="hybridMultilevel"/>
    <w:tmpl w:val="8DAA3D6C"/>
    <w:lvl w:ilvl="0" w:tplc="E19CA59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8C81C4">
      <w:start w:val="1"/>
      <w:numFmt w:val="decimal"/>
      <w:lvlText w:val="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04E5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8C56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445B0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344FA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7C97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2E66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A8A7E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DCB703A"/>
    <w:multiLevelType w:val="hybridMultilevel"/>
    <w:tmpl w:val="C22CAF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682CB4"/>
    <w:multiLevelType w:val="hybridMultilevel"/>
    <w:tmpl w:val="1404530C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EC1E3C"/>
    <w:multiLevelType w:val="hybridMultilevel"/>
    <w:tmpl w:val="47A62868"/>
    <w:lvl w:ilvl="0" w:tplc="040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F252724"/>
    <w:multiLevelType w:val="hybridMultilevel"/>
    <w:tmpl w:val="7862E0B6"/>
    <w:lvl w:ilvl="0" w:tplc="0408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2A2B84"/>
    <w:multiLevelType w:val="hybridMultilevel"/>
    <w:tmpl w:val="370C3D4A"/>
    <w:lvl w:ilvl="0" w:tplc="C2AA6D74">
      <w:start w:val="4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FC2B4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6E7D8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141CC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FEACF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1256F8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DC531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B65CB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96A1D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6FB533C"/>
    <w:multiLevelType w:val="hybridMultilevel"/>
    <w:tmpl w:val="BBA2E3EC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B1563A"/>
    <w:multiLevelType w:val="hybridMultilevel"/>
    <w:tmpl w:val="8F4A9C8C"/>
    <w:lvl w:ilvl="0" w:tplc="3B442DF0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3697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F6010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6E6D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A81CF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CE37C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2053DE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94F12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1C02D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EE269AA"/>
    <w:multiLevelType w:val="hybridMultilevel"/>
    <w:tmpl w:val="CEECB8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C5976"/>
    <w:multiLevelType w:val="hybridMultilevel"/>
    <w:tmpl w:val="8716BA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60E2A"/>
    <w:multiLevelType w:val="hybridMultilevel"/>
    <w:tmpl w:val="052E11A6"/>
    <w:lvl w:ilvl="0" w:tplc="937C600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72B52"/>
    <w:multiLevelType w:val="hybridMultilevel"/>
    <w:tmpl w:val="388811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C94EFC"/>
    <w:multiLevelType w:val="hybridMultilevel"/>
    <w:tmpl w:val="5A3C353E"/>
    <w:lvl w:ilvl="0" w:tplc="FA16A184">
      <w:start w:val="5"/>
      <w:numFmt w:val="bullet"/>
      <w:lvlText w:val="8"/>
      <w:lvlJc w:val="left"/>
      <w:pPr>
        <w:tabs>
          <w:tab w:val="num" w:pos="615"/>
        </w:tabs>
        <w:ind w:left="615" w:hanging="615"/>
      </w:pPr>
      <w:rPr>
        <w:rFonts w:ascii="Wingdings" w:eastAsia="Times New Roman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34" w15:restartNumberingAfterBreak="0">
    <w:nsid w:val="650F359E"/>
    <w:multiLevelType w:val="hybridMultilevel"/>
    <w:tmpl w:val="5E6E23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95F33"/>
    <w:multiLevelType w:val="hybridMultilevel"/>
    <w:tmpl w:val="CF4C1256"/>
    <w:lvl w:ilvl="0" w:tplc="04080001">
      <w:start w:val="1"/>
      <w:numFmt w:val="bullet"/>
      <w:lvlText w:val=""/>
      <w:lvlJc w:val="left"/>
      <w:pPr>
        <w:tabs>
          <w:tab w:val="num" w:pos="140"/>
        </w:tabs>
        <w:ind w:left="1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860"/>
        </w:tabs>
        <w:ind w:left="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580"/>
        </w:tabs>
        <w:ind w:left="1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020"/>
        </w:tabs>
        <w:ind w:left="3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740"/>
        </w:tabs>
        <w:ind w:left="3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460"/>
        </w:tabs>
        <w:ind w:left="4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180"/>
        </w:tabs>
        <w:ind w:left="5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900"/>
        </w:tabs>
        <w:ind w:left="5900" w:hanging="360"/>
      </w:pPr>
      <w:rPr>
        <w:rFonts w:ascii="Wingdings" w:hAnsi="Wingdings" w:hint="default"/>
      </w:rPr>
    </w:lvl>
  </w:abstractNum>
  <w:abstractNum w:abstractNumId="36" w15:restartNumberingAfterBreak="0">
    <w:nsid w:val="6B3226D1"/>
    <w:multiLevelType w:val="hybridMultilevel"/>
    <w:tmpl w:val="985A26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317156"/>
    <w:multiLevelType w:val="hybridMultilevel"/>
    <w:tmpl w:val="86BEA4E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54C2B"/>
    <w:multiLevelType w:val="hybridMultilevel"/>
    <w:tmpl w:val="DF86D52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46C43"/>
    <w:multiLevelType w:val="hybridMultilevel"/>
    <w:tmpl w:val="660A204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D21FE"/>
    <w:multiLevelType w:val="hybridMultilevel"/>
    <w:tmpl w:val="7870FFA2"/>
    <w:lvl w:ilvl="0" w:tplc="6ADC0C98">
      <w:numFmt w:val="bullet"/>
      <w:lvlText w:val=""/>
      <w:lvlJc w:val="left"/>
      <w:pPr>
        <w:tabs>
          <w:tab w:val="num" w:pos="360"/>
        </w:tabs>
        <w:ind w:left="360" w:hanging="360"/>
      </w:pPr>
      <w:rPr>
        <w:rFonts w:ascii="Wingdings 2" w:eastAsia="Times New Roman" w:hAnsi="Wingdings 2" w:hint="default"/>
      </w:rPr>
    </w:lvl>
    <w:lvl w:ilvl="1" w:tplc="04080003">
      <w:start w:val="1"/>
      <w:numFmt w:val="decimal"/>
      <w:lvlText w:val="%2."/>
      <w:lvlJc w:val="left"/>
      <w:pPr>
        <w:tabs>
          <w:tab w:val="num" w:pos="975"/>
        </w:tabs>
        <w:ind w:left="975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415"/>
        </w:tabs>
        <w:ind w:left="2415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4575"/>
        </w:tabs>
        <w:ind w:left="4575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015"/>
        </w:tabs>
        <w:ind w:left="6015" w:hanging="360"/>
      </w:pPr>
      <w:rPr>
        <w:rFonts w:cs="Times New Roman"/>
      </w:rPr>
    </w:lvl>
  </w:abstractNum>
  <w:abstractNum w:abstractNumId="41" w15:restartNumberingAfterBreak="0">
    <w:nsid w:val="73E1499A"/>
    <w:multiLevelType w:val="hybridMultilevel"/>
    <w:tmpl w:val="CD9C712E"/>
    <w:lvl w:ilvl="0" w:tplc="9340899C">
      <w:start w:val="1"/>
      <w:numFmt w:val="bullet"/>
      <w:lvlText w:val="•"/>
      <w:lvlJc w:val="left"/>
      <w:pPr>
        <w:ind w:left="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8657D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70959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1A7F2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66B2D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06F0F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D278A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9C26A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A621E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F473C0"/>
    <w:multiLevelType w:val="hybridMultilevel"/>
    <w:tmpl w:val="C234DE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B07FE5"/>
    <w:multiLevelType w:val="hybridMultilevel"/>
    <w:tmpl w:val="A7FCE3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00FE4"/>
    <w:multiLevelType w:val="hybridMultilevel"/>
    <w:tmpl w:val="C04A64B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A560F28"/>
    <w:multiLevelType w:val="hybridMultilevel"/>
    <w:tmpl w:val="2CDC61D4"/>
    <w:lvl w:ilvl="0" w:tplc="0408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6" w15:restartNumberingAfterBreak="0">
    <w:nsid w:val="7D300010"/>
    <w:multiLevelType w:val="hybridMultilevel"/>
    <w:tmpl w:val="3C94654E"/>
    <w:lvl w:ilvl="0" w:tplc="8F10DE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2"/>
  </w:num>
  <w:num w:numId="12">
    <w:abstractNumId w:val="45"/>
  </w:num>
  <w:num w:numId="13">
    <w:abstractNumId w:val="46"/>
  </w:num>
  <w:num w:numId="14">
    <w:abstractNumId w:val="11"/>
  </w:num>
  <w:num w:numId="15">
    <w:abstractNumId w:val="12"/>
  </w:num>
  <w:num w:numId="16">
    <w:abstractNumId w:val="38"/>
  </w:num>
  <w:num w:numId="17">
    <w:abstractNumId w:val="31"/>
  </w:num>
  <w:num w:numId="18">
    <w:abstractNumId w:val="18"/>
  </w:num>
  <w:num w:numId="19">
    <w:abstractNumId w:val="13"/>
  </w:num>
  <w:num w:numId="20">
    <w:abstractNumId w:val="37"/>
  </w:num>
  <w:num w:numId="21">
    <w:abstractNumId w:val="15"/>
  </w:num>
  <w:num w:numId="22">
    <w:abstractNumId w:val="23"/>
  </w:num>
  <w:num w:numId="23">
    <w:abstractNumId w:val="35"/>
  </w:num>
  <w:num w:numId="24">
    <w:abstractNumId w:val="39"/>
  </w:num>
  <w:num w:numId="25">
    <w:abstractNumId w:val="36"/>
  </w:num>
  <w:num w:numId="26">
    <w:abstractNumId w:val="27"/>
  </w:num>
  <w:num w:numId="27">
    <w:abstractNumId w:val="24"/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4"/>
  </w:num>
  <w:num w:numId="31">
    <w:abstractNumId w:val="25"/>
  </w:num>
  <w:num w:numId="32">
    <w:abstractNumId w:val="43"/>
  </w:num>
  <w:num w:numId="33">
    <w:abstractNumId w:val="30"/>
  </w:num>
  <w:num w:numId="34">
    <w:abstractNumId w:val="17"/>
  </w:num>
  <w:num w:numId="35">
    <w:abstractNumId w:val="32"/>
  </w:num>
  <w:num w:numId="36">
    <w:abstractNumId w:val="29"/>
  </w:num>
  <w:num w:numId="37">
    <w:abstractNumId w:val="21"/>
  </w:num>
  <w:num w:numId="3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10"/>
  </w:num>
  <w:num w:numId="42">
    <w:abstractNumId w:val="14"/>
  </w:num>
  <w:num w:numId="43">
    <w:abstractNumId w:val="28"/>
  </w:num>
  <w:num w:numId="44">
    <w:abstractNumId w:val="26"/>
  </w:num>
  <w:num w:numId="45">
    <w:abstractNumId w:val="16"/>
  </w:num>
  <w:num w:numId="46">
    <w:abstractNumId w:val="41"/>
  </w:num>
  <w:num w:numId="47">
    <w:abstractNumId w:val="20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9F"/>
    <w:rsid w:val="004538F4"/>
    <w:rsid w:val="004E439F"/>
    <w:rsid w:val="006A2F47"/>
    <w:rsid w:val="0072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189A"/>
  <w15:chartTrackingRefBased/>
  <w15:docId w15:val="{432249A2-54FC-4012-BB67-EE592DDB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9"/>
    <w:qFormat/>
    <w:rsid w:val="0072286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line="240" w:lineRule="auto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paragraph" w:styleId="20">
    <w:name w:val="heading 2"/>
    <w:basedOn w:val="1"/>
    <w:next w:val="a"/>
    <w:link w:val="2Char"/>
    <w:uiPriority w:val="9"/>
    <w:qFormat/>
    <w:rsid w:val="0072286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722864"/>
    <w:pPr>
      <w:keepNext/>
      <w:suppressAutoHyphens/>
      <w:spacing w:before="240" w:after="60" w:line="240" w:lineRule="auto"/>
      <w:ind w:left="567" w:hanging="567"/>
      <w:jc w:val="both"/>
      <w:outlineLvl w:val="2"/>
    </w:pPr>
    <w:rPr>
      <w:rFonts w:ascii="Arial" w:eastAsia="Times New Roman" w:hAnsi="Arial" w:cs="Times New Roman"/>
      <w:b/>
      <w:bCs/>
      <w:szCs w:val="26"/>
      <w:lang w:val="en-GB" w:eastAsia="zh-CN"/>
    </w:rPr>
  </w:style>
  <w:style w:type="paragraph" w:styleId="4">
    <w:name w:val="heading 4"/>
    <w:basedOn w:val="a"/>
    <w:next w:val="a"/>
    <w:link w:val="4Char"/>
    <w:qFormat/>
    <w:rsid w:val="00722864"/>
    <w:pPr>
      <w:keepNext/>
      <w:suppressAutoHyphens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bCs/>
      <w:szCs w:val="28"/>
      <w:lang w:val="en-GB" w:eastAsia="zh-CN"/>
    </w:rPr>
  </w:style>
  <w:style w:type="paragraph" w:styleId="5">
    <w:name w:val="heading 5"/>
    <w:basedOn w:val="a"/>
    <w:next w:val="a"/>
    <w:link w:val="5Char"/>
    <w:qFormat/>
    <w:rsid w:val="00722864"/>
    <w:pPr>
      <w:numPr>
        <w:ilvl w:val="4"/>
        <w:numId w:val="1"/>
      </w:numPr>
      <w:suppressAutoHyphens/>
      <w:spacing w:before="200" w:after="200" w:line="280" w:lineRule="exact"/>
      <w:jc w:val="both"/>
      <w:outlineLvl w:val="4"/>
    </w:pPr>
    <w:rPr>
      <w:rFonts w:ascii="Lucida Sans" w:eastAsia="Times New Roman" w:hAnsi="Lucida Sans" w:cs="Lucida Sans"/>
      <w:b/>
      <w:szCs w:val="20"/>
      <w:lang w:val="en-US" w:eastAsia="zh-CN"/>
    </w:rPr>
  </w:style>
  <w:style w:type="paragraph" w:styleId="8">
    <w:name w:val="heading 8"/>
    <w:basedOn w:val="a"/>
    <w:next w:val="a"/>
    <w:link w:val="8Char"/>
    <w:uiPriority w:val="99"/>
    <w:qFormat/>
    <w:rsid w:val="00722864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72286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72286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0"/>
    <w:uiPriority w:val="9"/>
    <w:rsid w:val="0072286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72286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72286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72286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8Char">
    <w:name w:val="Επικεφαλίδα 8 Char"/>
    <w:basedOn w:val="a0"/>
    <w:link w:val="8"/>
    <w:uiPriority w:val="99"/>
    <w:rsid w:val="0072286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9"/>
    <w:rsid w:val="00722864"/>
    <w:rPr>
      <w:rFonts w:ascii="Times New Roman" w:eastAsia="Times New Roman" w:hAnsi="Times New Roman" w:cs="Times New Roman"/>
      <w:b/>
      <w:szCs w:val="20"/>
      <w:lang w:eastAsia="el-GR"/>
    </w:rPr>
  </w:style>
  <w:style w:type="numbering" w:customStyle="1" w:styleId="10">
    <w:name w:val="Χωρίς λίστα1"/>
    <w:next w:val="a2"/>
    <w:uiPriority w:val="99"/>
    <w:semiHidden/>
    <w:unhideWhenUsed/>
    <w:rsid w:val="00722864"/>
  </w:style>
  <w:style w:type="character" w:customStyle="1" w:styleId="WW8Num1z0">
    <w:name w:val="WW8Num1z0"/>
    <w:rsid w:val="00722864"/>
  </w:style>
  <w:style w:type="character" w:customStyle="1" w:styleId="WW8Num1z1">
    <w:name w:val="WW8Num1z1"/>
    <w:rsid w:val="00722864"/>
  </w:style>
  <w:style w:type="character" w:customStyle="1" w:styleId="WW8Num1z2">
    <w:name w:val="WW8Num1z2"/>
    <w:rsid w:val="00722864"/>
  </w:style>
  <w:style w:type="character" w:customStyle="1" w:styleId="WW8Num1z3">
    <w:name w:val="WW8Num1z3"/>
    <w:rsid w:val="00722864"/>
  </w:style>
  <w:style w:type="character" w:customStyle="1" w:styleId="WW8Num1z4">
    <w:name w:val="WW8Num1z4"/>
    <w:rsid w:val="0072286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722864"/>
  </w:style>
  <w:style w:type="character" w:customStyle="1" w:styleId="WW8Num1z6">
    <w:name w:val="WW8Num1z6"/>
    <w:rsid w:val="00722864"/>
  </w:style>
  <w:style w:type="character" w:customStyle="1" w:styleId="WW8Num1z7">
    <w:name w:val="WW8Num1z7"/>
    <w:rsid w:val="00722864"/>
  </w:style>
  <w:style w:type="character" w:customStyle="1" w:styleId="WW8Num1z8">
    <w:name w:val="WW8Num1z8"/>
    <w:rsid w:val="00722864"/>
  </w:style>
  <w:style w:type="character" w:customStyle="1" w:styleId="WW8Num2z0">
    <w:name w:val="WW8Num2z0"/>
    <w:rsid w:val="00722864"/>
    <w:rPr>
      <w:rFonts w:ascii="Symbol" w:hAnsi="Symbol" w:cs="Symbol"/>
      <w:lang w:val="el-GR"/>
    </w:rPr>
  </w:style>
  <w:style w:type="character" w:customStyle="1" w:styleId="WW8Num3z0">
    <w:name w:val="WW8Num3z0"/>
    <w:rsid w:val="00722864"/>
    <w:rPr>
      <w:lang w:val="el-GR"/>
    </w:rPr>
  </w:style>
  <w:style w:type="character" w:customStyle="1" w:styleId="WW8Num4z0">
    <w:name w:val="WW8Num4z0"/>
    <w:rsid w:val="00722864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722864"/>
    <w:rPr>
      <w:highlight w:val="yellow"/>
      <w:lang w:val="el-GR"/>
    </w:rPr>
  </w:style>
  <w:style w:type="character" w:customStyle="1" w:styleId="WW8Num6z0">
    <w:name w:val="WW8Num6z0"/>
    <w:rsid w:val="00722864"/>
    <w:rPr>
      <w:b/>
      <w:bCs/>
      <w:szCs w:val="22"/>
      <w:lang w:val="el-GR"/>
    </w:rPr>
  </w:style>
  <w:style w:type="character" w:customStyle="1" w:styleId="WW8Num6z1">
    <w:name w:val="WW8Num6z1"/>
    <w:rsid w:val="00722864"/>
  </w:style>
  <w:style w:type="character" w:customStyle="1" w:styleId="WW8Num6z2">
    <w:name w:val="WW8Num6z2"/>
    <w:rsid w:val="00722864"/>
  </w:style>
  <w:style w:type="character" w:customStyle="1" w:styleId="WW8Num6z3">
    <w:name w:val="WW8Num6z3"/>
    <w:rsid w:val="00722864"/>
  </w:style>
  <w:style w:type="character" w:customStyle="1" w:styleId="WW8Num6z4">
    <w:name w:val="WW8Num6z4"/>
    <w:rsid w:val="00722864"/>
  </w:style>
  <w:style w:type="character" w:customStyle="1" w:styleId="WW8Num6z5">
    <w:name w:val="WW8Num6z5"/>
    <w:rsid w:val="00722864"/>
  </w:style>
  <w:style w:type="character" w:customStyle="1" w:styleId="WW8Num6z6">
    <w:name w:val="WW8Num6z6"/>
    <w:rsid w:val="00722864"/>
  </w:style>
  <w:style w:type="character" w:customStyle="1" w:styleId="WW8Num6z7">
    <w:name w:val="WW8Num6z7"/>
    <w:rsid w:val="00722864"/>
  </w:style>
  <w:style w:type="character" w:customStyle="1" w:styleId="WW8Num6z8">
    <w:name w:val="WW8Num6z8"/>
    <w:rsid w:val="00722864"/>
  </w:style>
  <w:style w:type="character" w:customStyle="1" w:styleId="WW8Num7z0">
    <w:name w:val="WW8Num7z0"/>
    <w:rsid w:val="00722864"/>
    <w:rPr>
      <w:b/>
      <w:bCs/>
      <w:szCs w:val="22"/>
      <w:lang w:val="el-GR"/>
    </w:rPr>
  </w:style>
  <w:style w:type="character" w:customStyle="1" w:styleId="WW8Num7z1">
    <w:name w:val="WW8Num7z1"/>
    <w:rsid w:val="00722864"/>
    <w:rPr>
      <w:rFonts w:eastAsia="Calibri"/>
      <w:lang w:val="el-GR"/>
    </w:rPr>
  </w:style>
  <w:style w:type="character" w:customStyle="1" w:styleId="WW8Num7z2">
    <w:name w:val="WW8Num7z2"/>
    <w:rsid w:val="00722864"/>
  </w:style>
  <w:style w:type="character" w:customStyle="1" w:styleId="WW8Num7z3">
    <w:name w:val="WW8Num7z3"/>
    <w:rsid w:val="00722864"/>
  </w:style>
  <w:style w:type="character" w:customStyle="1" w:styleId="WW8Num7z4">
    <w:name w:val="WW8Num7z4"/>
    <w:rsid w:val="00722864"/>
  </w:style>
  <w:style w:type="character" w:customStyle="1" w:styleId="WW8Num7z5">
    <w:name w:val="WW8Num7z5"/>
    <w:rsid w:val="00722864"/>
  </w:style>
  <w:style w:type="character" w:customStyle="1" w:styleId="WW8Num7z6">
    <w:name w:val="WW8Num7z6"/>
    <w:rsid w:val="00722864"/>
  </w:style>
  <w:style w:type="character" w:customStyle="1" w:styleId="WW8Num7z7">
    <w:name w:val="WW8Num7z7"/>
    <w:rsid w:val="00722864"/>
  </w:style>
  <w:style w:type="character" w:customStyle="1" w:styleId="WW8Num7z8">
    <w:name w:val="WW8Num7z8"/>
    <w:rsid w:val="00722864"/>
  </w:style>
  <w:style w:type="character" w:customStyle="1" w:styleId="WW8Num8z0">
    <w:name w:val="WW8Num8z0"/>
    <w:rsid w:val="00722864"/>
    <w:rPr>
      <w:rFonts w:ascii="Symbol" w:hAnsi="Symbol" w:cs="OpenSymbol"/>
      <w:color w:val="5B9BD5"/>
    </w:rPr>
  </w:style>
  <w:style w:type="character" w:customStyle="1" w:styleId="WW8Num9z0">
    <w:name w:val="WW8Num9z0"/>
    <w:rsid w:val="00722864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722864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722864"/>
  </w:style>
  <w:style w:type="character" w:customStyle="1" w:styleId="WW8Num10z2">
    <w:name w:val="WW8Num10z2"/>
    <w:rsid w:val="00722864"/>
  </w:style>
  <w:style w:type="character" w:customStyle="1" w:styleId="WW8Num10z3">
    <w:name w:val="WW8Num10z3"/>
    <w:rsid w:val="00722864"/>
  </w:style>
  <w:style w:type="character" w:customStyle="1" w:styleId="WW8Num10z4">
    <w:name w:val="WW8Num10z4"/>
    <w:rsid w:val="00722864"/>
  </w:style>
  <w:style w:type="character" w:customStyle="1" w:styleId="WW8Num10z5">
    <w:name w:val="WW8Num10z5"/>
    <w:rsid w:val="00722864"/>
  </w:style>
  <w:style w:type="character" w:customStyle="1" w:styleId="WW8Num10z6">
    <w:name w:val="WW8Num10z6"/>
    <w:rsid w:val="00722864"/>
  </w:style>
  <w:style w:type="character" w:customStyle="1" w:styleId="WW8Num10z7">
    <w:name w:val="WW8Num10z7"/>
    <w:rsid w:val="00722864"/>
  </w:style>
  <w:style w:type="character" w:customStyle="1" w:styleId="WW8Num10z8">
    <w:name w:val="WW8Num10z8"/>
    <w:rsid w:val="00722864"/>
  </w:style>
  <w:style w:type="character" w:customStyle="1" w:styleId="WW8Num11z0">
    <w:name w:val="WW8Num11z0"/>
    <w:rsid w:val="00722864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722864"/>
    <w:rPr>
      <w:rFonts w:ascii="Courier New" w:hAnsi="Courier New" w:cs="Courier New" w:hint="default"/>
    </w:rPr>
  </w:style>
  <w:style w:type="character" w:customStyle="1" w:styleId="WW8Num11z2">
    <w:name w:val="WW8Num11z2"/>
    <w:rsid w:val="00722864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722864"/>
  </w:style>
  <w:style w:type="character" w:customStyle="1" w:styleId="WW-DefaultParagraphFont">
    <w:name w:val="WW-Default Paragraph Font"/>
    <w:rsid w:val="00722864"/>
  </w:style>
  <w:style w:type="character" w:customStyle="1" w:styleId="WW8Num8z1">
    <w:name w:val="WW8Num8z1"/>
    <w:rsid w:val="00722864"/>
    <w:rPr>
      <w:rFonts w:eastAsia="Calibri"/>
      <w:lang w:val="el-GR"/>
    </w:rPr>
  </w:style>
  <w:style w:type="character" w:customStyle="1" w:styleId="WW8Num8z2">
    <w:name w:val="WW8Num8z2"/>
    <w:rsid w:val="00722864"/>
  </w:style>
  <w:style w:type="character" w:customStyle="1" w:styleId="WW8Num8z3">
    <w:name w:val="WW8Num8z3"/>
    <w:rsid w:val="00722864"/>
  </w:style>
  <w:style w:type="character" w:customStyle="1" w:styleId="WW8Num8z4">
    <w:name w:val="WW8Num8z4"/>
    <w:rsid w:val="00722864"/>
  </w:style>
  <w:style w:type="character" w:customStyle="1" w:styleId="WW8Num8z5">
    <w:name w:val="WW8Num8z5"/>
    <w:rsid w:val="00722864"/>
  </w:style>
  <w:style w:type="character" w:customStyle="1" w:styleId="WW8Num8z6">
    <w:name w:val="WW8Num8z6"/>
    <w:rsid w:val="00722864"/>
  </w:style>
  <w:style w:type="character" w:customStyle="1" w:styleId="WW8Num8z7">
    <w:name w:val="WW8Num8z7"/>
    <w:rsid w:val="00722864"/>
  </w:style>
  <w:style w:type="character" w:customStyle="1" w:styleId="WW8Num8z8">
    <w:name w:val="WW8Num8z8"/>
    <w:rsid w:val="00722864"/>
  </w:style>
  <w:style w:type="character" w:customStyle="1" w:styleId="WW8Num11z3">
    <w:name w:val="WW8Num11z3"/>
    <w:rsid w:val="00722864"/>
  </w:style>
  <w:style w:type="character" w:customStyle="1" w:styleId="WW8Num11z4">
    <w:name w:val="WW8Num11z4"/>
    <w:rsid w:val="00722864"/>
  </w:style>
  <w:style w:type="character" w:customStyle="1" w:styleId="WW8Num11z5">
    <w:name w:val="WW8Num11z5"/>
    <w:rsid w:val="00722864"/>
  </w:style>
  <w:style w:type="character" w:customStyle="1" w:styleId="WW8Num11z6">
    <w:name w:val="WW8Num11z6"/>
    <w:rsid w:val="00722864"/>
  </w:style>
  <w:style w:type="character" w:customStyle="1" w:styleId="WW8Num11z7">
    <w:name w:val="WW8Num11z7"/>
    <w:rsid w:val="00722864"/>
  </w:style>
  <w:style w:type="character" w:customStyle="1" w:styleId="WW8Num11z8">
    <w:name w:val="WW8Num11z8"/>
    <w:rsid w:val="00722864"/>
  </w:style>
  <w:style w:type="character" w:customStyle="1" w:styleId="WW-DefaultParagraphFont1">
    <w:name w:val="WW-Default Paragraph Font1"/>
    <w:rsid w:val="00722864"/>
  </w:style>
  <w:style w:type="character" w:customStyle="1" w:styleId="40">
    <w:name w:val="Προεπιλεγμένη γραμματοσειρά4"/>
    <w:rsid w:val="00722864"/>
  </w:style>
  <w:style w:type="character" w:customStyle="1" w:styleId="WW8Num2z1">
    <w:name w:val="WW8Num2z1"/>
    <w:rsid w:val="00722864"/>
  </w:style>
  <w:style w:type="character" w:customStyle="1" w:styleId="WW8Num2z2">
    <w:name w:val="WW8Num2z2"/>
    <w:rsid w:val="00722864"/>
  </w:style>
  <w:style w:type="character" w:customStyle="1" w:styleId="WW8Num2z3">
    <w:name w:val="WW8Num2z3"/>
    <w:rsid w:val="00722864"/>
  </w:style>
  <w:style w:type="character" w:customStyle="1" w:styleId="WW8Num2z4">
    <w:name w:val="WW8Num2z4"/>
    <w:rsid w:val="0072286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722864"/>
  </w:style>
  <w:style w:type="character" w:customStyle="1" w:styleId="WW8Num2z6">
    <w:name w:val="WW8Num2z6"/>
    <w:rsid w:val="00722864"/>
  </w:style>
  <w:style w:type="character" w:customStyle="1" w:styleId="WW8Num2z7">
    <w:name w:val="WW8Num2z7"/>
    <w:rsid w:val="00722864"/>
  </w:style>
  <w:style w:type="character" w:customStyle="1" w:styleId="WW8Num2z8">
    <w:name w:val="WW8Num2z8"/>
    <w:rsid w:val="00722864"/>
  </w:style>
  <w:style w:type="character" w:customStyle="1" w:styleId="WW8Num9z1">
    <w:name w:val="WW8Num9z1"/>
    <w:rsid w:val="00722864"/>
    <w:rPr>
      <w:rFonts w:eastAsia="Calibri"/>
      <w:lang w:val="el-GR"/>
    </w:rPr>
  </w:style>
  <w:style w:type="character" w:customStyle="1" w:styleId="WW8Num9z2">
    <w:name w:val="WW8Num9z2"/>
    <w:rsid w:val="00722864"/>
  </w:style>
  <w:style w:type="character" w:customStyle="1" w:styleId="WW8Num9z3">
    <w:name w:val="WW8Num9z3"/>
    <w:rsid w:val="00722864"/>
  </w:style>
  <w:style w:type="character" w:customStyle="1" w:styleId="WW8Num9z4">
    <w:name w:val="WW8Num9z4"/>
    <w:rsid w:val="00722864"/>
  </w:style>
  <w:style w:type="character" w:customStyle="1" w:styleId="WW8Num9z5">
    <w:name w:val="WW8Num9z5"/>
    <w:rsid w:val="00722864"/>
  </w:style>
  <w:style w:type="character" w:customStyle="1" w:styleId="WW8Num9z6">
    <w:name w:val="WW8Num9z6"/>
    <w:rsid w:val="00722864"/>
  </w:style>
  <w:style w:type="character" w:customStyle="1" w:styleId="WW8Num9z7">
    <w:name w:val="WW8Num9z7"/>
    <w:rsid w:val="00722864"/>
  </w:style>
  <w:style w:type="character" w:customStyle="1" w:styleId="WW8Num9z8">
    <w:name w:val="WW8Num9z8"/>
    <w:rsid w:val="00722864"/>
  </w:style>
  <w:style w:type="character" w:customStyle="1" w:styleId="WW-DefaultParagraphFont11">
    <w:name w:val="WW-Default Paragraph Font11"/>
    <w:rsid w:val="00722864"/>
  </w:style>
  <w:style w:type="character" w:customStyle="1" w:styleId="WW8Num12z0">
    <w:name w:val="WW8Num12z0"/>
    <w:rsid w:val="00722864"/>
    <w:rPr>
      <w:rFonts w:ascii="Symbol" w:hAnsi="Symbol" w:cs="Symbol"/>
    </w:rPr>
  </w:style>
  <w:style w:type="character" w:customStyle="1" w:styleId="WW8Num12z1">
    <w:name w:val="WW8Num12z1"/>
    <w:rsid w:val="00722864"/>
    <w:rPr>
      <w:rFonts w:ascii="Courier New" w:hAnsi="Courier New" w:cs="Courier New"/>
    </w:rPr>
  </w:style>
  <w:style w:type="character" w:customStyle="1" w:styleId="WW8Num12z2">
    <w:name w:val="WW8Num12z2"/>
    <w:rsid w:val="00722864"/>
    <w:rPr>
      <w:rFonts w:ascii="Wingdings" w:hAnsi="Wingdings" w:cs="Wingdings"/>
    </w:rPr>
  </w:style>
  <w:style w:type="character" w:customStyle="1" w:styleId="WW-DefaultParagraphFont111">
    <w:name w:val="WW-Default Paragraph Font111"/>
    <w:rsid w:val="00722864"/>
  </w:style>
  <w:style w:type="character" w:customStyle="1" w:styleId="WW-DefaultParagraphFont1111">
    <w:name w:val="WW-Default Paragraph Font1111"/>
    <w:rsid w:val="00722864"/>
  </w:style>
  <w:style w:type="character" w:customStyle="1" w:styleId="WW-DefaultParagraphFont11111">
    <w:name w:val="WW-Default Paragraph Font11111"/>
    <w:rsid w:val="00722864"/>
  </w:style>
  <w:style w:type="character" w:customStyle="1" w:styleId="30">
    <w:name w:val="Προεπιλεγμένη γραμματοσειρά3"/>
    <w:rsid w:val="00722864"/>
  </w:style>
  <w:style w:type="character" w:customStyle="1" w:styleId="WW-DefaultParagraphFont111111">
    <w:name w:val="WW-Default Paragraph Font111111"/>
    <w:rsid w:val="00722864"/>
  </w:style>
  <w:style w:type="character" w:customStyle="1" w:styleId="DefaultParagraphFont2">
    <w:name w:val="Default Paragraph Font2"/>
    <w:rsid w:val="00722864"/>
  </w:style>
  <w:style w:type="character" w:customStyle="1" w:styleId="WW8Num12z3">
    <w:name w:val="WW8Num12z3"/>
    <w:rsid w:val="00722864"/>
  </w:style>
  <w:style w:type="character" w:customStyle="1" w:styleId="WW8Num12z4">
    <w:name w:val="WW8Num12z4"/>
    <w:rsid w:val="00722864"/>
  </w:style>
  <w:style w:type="character" w:customStyle="1" w:styleId="WW8Num12z5">
    <w:name w:val="WW8Num12z5"/>
    <w:rsid w:val="00722864"/>
  </w:style>
  <w:style w:type="character" w:customStyle="1" w:styleId="WW8Num12z6">
    <w:name w:val="WW8Num12z6"/>
    <w:rsid w:val="00722864"/>
  </w:style>
  <w:style w:type="character" w:customStyle="1" w:styleId="WW8Num12z7">
    <w:name w:val="WW8Num12z7"/>
    <w:rsid w:val="00722864"/>
  </w:style>
  <w:style w:type="character" w:customStyle="1" w:styleId="WW8Num12z8">
    <w:name w:val="WW8Num12z8"/>
    <w:rsid w:val="00722864"/>
  </w:style>
  <w:style w:type="character" w:customStyle="1" w:styleId="WW8Num13z0">
    <w:name w:val="WW8Num13z0"/>
    <w:rsid w:val="00722864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722864"/>
  </w:style>
  <w:style w:type="character" w:customStyle="1" w:styleId="WW8Num13z1">
    <w:name w:val="WW8Num13z1"/>
    <w:rsid w:val="00722864"/>
    <w:rPr>
      <w:rFonts w:eastAsia="Calibri"/>
      <w:lang w:val="el-GR"/>
    </w:rPr>
  </w:style>
  <w:style w:type="character" w:customStyle="1" w:styleId="WW8Num13z2">
    <w:name w:val="WW8Num13z2"/>
    <w:rsid w:val="00722864"/>
  </w:style>
  <w:style w:type="character" w:customStyle="1" w:styleId="WW8Num13z3">
    <w:name w:val="WW8Num13z3"/>
    <w:rsid w:val="00722864"/>
  </w:style>
  <w:style w:type="character" w:customStyle="1" w:styleId="WW8Num13z4">
    <w:name w:val="WW8Num13z4"/>
    <w:rsid w:val="00722864"/>
  </w:style>
  <w:style w:type="character" w:customStyle="1" w:styleId="WW8Num13z5">
    <w:name w:val="WW8Num13z5"/>
    <w:rsid w:val="00722864"/>
  </w:style>
  <w:style w:type="character" w:customStyle="1" w:styleId="WW8Num13z6">
    <w:name w:val="WW8Num13z6"/>
    <w:rsid w:val="00722864"/>
  </w:style>
  <w:style w:type="character" w:customStyle="1" w:styleId="WW8Num13z7">
    <w:name w:val="WW8Num13z7"/>
    <w:rsid w:val="00722864"/>
  </w:style>
  <w:style w:type="character" w:customStyle="1" w:styleId="WW8Num13z8">
    <w:name w:val="WW8Num13z8"/>
    <w:rsid w:val="00722864"/>
  </w:style>
  <w:style w:type="character" w:customStyle="1" w:styleId="WW8Num14z0">
    <w:name w:val="WW8Num14z0"/>
    <w:rsid w:val="00722864"/>
    <w:rPr>
      <w:rFonts w:ascii="Symbol" w:hAnsi="Symbol" w:cs="OpenSymbol"/>
    </w:rPr>
  </w:style>
  <w:style w:type="character" w:customStyle="1" w:styleId="WW8Num14z1">
    <w:name w:val="WW8Num14z1"/>
    <w:rsid w:val="00722864"/>
  </w:style>
  <w:style w:type="character" w:customStyle="1" w:styleId="WW8Num14z2">
    <w:name w:val="WW8Num14z2"/>
    <w:rsid w:val="00722864"/>
  </w:style>
  <w:style w:type="character" w:customStyle="1" w:styleId="WW8Num14z3">
    <w:name w:val="WW8Num14z3"/>
    <w:rsid w:val="00722864"/>
  </w:style>
  <w:style w:type="character" w:customStyle="1" w:styleId="WW8Num14z4">
    <w:name w:val="WW8Num14z4"/>
    <w:rsid w:val="00722864"/>
  </w:style>
  <w:style w:type="character" w:customStyle="1" w:styleId="WW8Num14z5">
    <w:name w:val="WW8Num14z5"/>
    <w:rsid w:val="00722864"/>
  </w:style>
  <w:style w:type="character" w:customStyle="1" w:styleId="WW8Num14z6">
    <w:name w:val="WW8Num14z6"/>
    <w:rsid w:val="00722864"/>
  </w:style>
  <w:style w:type="character" w:customStyle="1" w:styleId="WW8Num14z7">
    <w:name w:val="WW8Num14z7"/>
    <w:rsid w:val="00722864"/>
  </w:style>
  <w:style w:type="character" w:customStyle="1" w:styleId="WW8Num14z8">
    <w:name w:val="WW8Num14z8"/>
    <w:rsid w:val="00722864"/>
  </w:style>
  <w:style w:type="character" w:customStyle="1" w:styleId="WW8Num15z0">
    <w:name w:val="WW8Num15z0"/>
    <w:rsid w:val="00722864"/>
  </w:style>
  <w:style w:type="character" w:customStyle="1" w:styleId="WW8Num15z1">
    <w:name w:val="WW8Num15z1"/>
    <w:rsid w:val="00722864"/>
  </w:style>
  <w:style w:type="character" w:customStyle="1" w:styleId="WW8Num15z2">
    <w:name w:val="WW8Num15z2"/>
    <w:rsid w:val="00722864"/>
  </w:style>
  <w:style w:type="character" w:customStyle="1" w:styleId="WW8Num15z3">
    <w:name w:val="WW8Num15z3"/>
    <w:rsid w:val="00722864"/>
  </w:style>
  <w:style w:type="character" w:customStyle="1" w:styleId="WW8Num15z4">
    <w:name w:val="WW8Num15z4"/>
    <w:rsid w:val="00722864"/>
  </w:style>
  <w:style w:type="character" w:customStyle="1" w:styleId="WW8Num15z5">
    <w:name w:val="WW8Num15z5"/>
    <w:rsid w:val="00722864"/>
  </w:style>
  <w:style w:type="character" w:customStyle="1" w:styleId="WW8Num15z6">
    <w:name w:val="WW8Num15z6"/>
    <w:rsid w:val="00722864"/>
  </w:style>
  <w:style w:type="character" w:customStyle="1" w:styleId="WW8Num15z7">
    <w:name w:val="WW8Num15z7"/>
    <w:rsid w:val="00722864"/>
  </w:style>
  <w:style w:type="character" w:customStyle="1" w:styleId="WW8Num15z8">
    <w:name w:val="WW8Num15z8"/>
    <w:rsid w:val="00722864"/>
  </w:style>
  <w:style w:type="character" w:customStyle="1" w:styleId="WW8Num16z0">
    <w:name w:val="WW8Num16z0"/>
    <w:rsid w:val="00722864"/>
  </w:style>
  <w:style w:type="character" w:customStyle="1" w:styleId="WW8Num16z1">
    <w:name w:val="WW8Num16z1"/>
    <w:rsid w:val="00722864"/>
  </w:style>
  <w:style w:type="character" w:customStyle="1" w:styleId="WW8Num16z2">
    <w:name w:val="WW8Num16z2"/>
    <w:rsid w:val="00722864"/>
  </w:style>
  <w:style w:type="character" w:customStyle="1" w:styleId="WW8Num16z3">
    <w:name w:val="WW8Num16z3"/>
    <w:rsid w:val="00722864"/>
  </w:style>
  <w:style w:type="character" w:customStyle="1" w:styleId="WW8Num16z4">
    <w:name w:val="WW8Num16z4"/>
    <w:rsid w:val="00722864"/>
  </w:style>
  <w:style w:type="character" w:customStyle="1" w:styleId="WW8Num16z5">
    <w:name w:val="WW8Num16z5"/>
    <w:rsid w:val="00722864"/>
  </w:style>
  <w:style w:type="character" w:customStyle="1" w:styleId="WW8Num16z6">
    <w:name w:val="WW8Num16z6"/>
    <w:rsid w:val="00722864"/>
  </w:style>
  <w:style w:type="character" w:customStyle="1" w:styleId="WW8Num16z7">
    <w:name w:val="WW8Num16z7"/>
    <w:rsid w:val="00722864"/>
  </w:style>
  <w:style w:type="character" w:customStyle="1" w:styleId="WW8Num16z8">
    <w:name w:val="WW8Num16z8"/>
    <w:rsid w:val="00722864"/>
  </w:style>
  <w:style w:type="character" w:customStyle="1" w:styleId="WW-DefaultParagraphFont11111111">
    <w:name w:val="WW-Default Paragraph Font11111111"/>
    <w:rsid w:val="00722864"/>
  </w:style>
  <w:style w:type="character" w:customStyle="1" w:styleId="WW-DefaultParagraphFont111111111">
    <w:name w:val="WW-Default Paragraph Font111111111"/>
    <w:rsid w:val="00722864"/>
  </w:style>
  <w:style w:type="character" w:customStyle="1" w:styleId="WW-DefaultParagraphFont1111111111">
    <w:name w:val="WW-Default Paragraph Font1111111111"/>
    <w:rsid w:val="00722864"/>
  </w:style>
  <w:style w:type="character" w:customStyle="1" w:styleId="WW-DefaultParagraphFont11111111111">
    <w:name w:val="WW-Default Paragraph Font11111111111"/>
    <w:rsid w:val="00722864"/>
  </w:style>
  <w:style w:type="character" w:customStyle="1" w:styleId="WW-DefaultParagraphFont111111111111">
    <w:name w:val="WW-Default Paragraph Font111111111111"/>
    <w:rsid w:val="00722864"/>
  </w:style>
  <w:style w:type="character" w:customStyle="1" w:styleId="WW8Num17z0">
    <w:name w:val="WW8Num17z0"/>
    <w:rsid w:val="00722864"/>
  </w:style>
  <w:style w:type="character" w:customStyle="1" w:styleId="WW8Num17z1">
    <w:name w:val="WW8Num17z1"/>
    <w:rsid w:val="00722864"/>
  </w:style>
  <w:style w:type="character" w:customStyle="1" w:styleId="WW8Num17z2">
    <w:name w:val="WW8Num17z2"/>
    <w:rsid w:val="00722864"/>
  </w:style>
  <w:style w:type="character" w:customStyle="1" w:styleId="WW8Num17z3">
    <w:name w:val="WW8Num17z3"/>
    <w:rsid w:val="00722864"/>
  </w:style>
  <w:style w:type="character" w:customStyle="1" w:styleId="WW8Num17z4">
    <w:name w:val="WW8Num17z4"/>
    <w:rsid w:val="00722864"/>
  </w:style>
  <w:style w:type="character" w:customStyle="1" w:styleId="WW8Num17z5">
    <w:name w:val="WW8Num17z5"/>
    <w:rsid w:val="00722864"/>
  </w:style>
  <w:style w:type="character" w:customStyle="1" w:styleId="WW8Num17z6">
    <w:name w:val="WW8Num17z6"/>
    <w:rsid w:val="00722864"/>
  </w:style>
  <w:style w:type="character" w:customStyle="1" w:styleId="WW8Num17z7">
    <w:name w:val="WW8Num17z7"/>
    <w:rsid w:val="00722864"/>
  </w:style>
  <w:style w:type="character" w:customStyle="1" w:styleId="WW8Num17z8">
    <w:name w:val="WW8Num17z8"/>
    <w:rsid w:val="00722864"/>
  </w:style>
  <w:style w:type="character" w:customStyle="1" w:styleId="WW8Num18z0">
    <w:name w:val="WW8Num18z0"/>
    <w:rsid w:val="00722864"/>
  </w:style>
  <w:style w:type="character" w:customStyle="1" w:styleId="WW8Num18z1">
    <w:name w:val="WW8Num18z1"/>
    <w:rsid w:val="00722864"/>
  </w:style>
  <w:style w:type="character" w:customStyle="1" w:styleId="WW8Num18z2">
    <w:name w:val="WW8Num18z2"/>
    <w:rsid w:val="00722864"/>
  </w:style>
  <w:style w:type="character" w:customStyle="1" w:styleId="WW8Num18z3">
    <w:name w:val="WW8Num18z3"/>
    <w:rsid w:val="00722864"/>
  </w:style>
  <w:style w:type="character" w:customStyle="1" w:styleId="WW8Num18z4">
    <w:name w:val="WW8Num18z4"/>
    <w:rsid w:val="00722864"/>
  </w:style>
  <w:style w:type="character" w:customStyle="1" w:styleId="WW8Num18z5">
    <w:name w:val="WW8Num18z5"/>
    <w:rsid w:val="00722864"/>
  </w:style>
  <w:style w:type="character" w:customStyle="1" w:styleId="WW8Num18z6">
    <w:name w:val="WW8Num18z6"/>
    <w:rsid w:val="00722864"/>
  </w:style>
  <w:style w:type="character" w:customStyle="1" w:styleId="WW8Num18z7">
    <w:name w:val="WW8Num18z7"/>
    <w:rsid w:val="00722864"/>
  </w:style>
  <w:style w:type="character" w:customStyle="1" w:styleId="WW8Num18z8">
    <w:name w:val="WW8Num18z8"/>
    <w:rsid w:val="00722864"/>
  </w:style>
  <w:style w:type="character" w:customStyle="1" w:styleId="WW8Num3z1">
    <w:name w:val="WW8Num3z1"/>
    <w:rsid w:val="00722864"/>
  </w:style>
  <w:style w:type="character" w:customStyle="1" w:styleId="WW8Num3z2">
    <w:name w:val="WW8Num3z2"/>
    <w:rsid w:val="00722864"/>
  </w:style>
  <w:style w:type="character" w:customStyle="1" w:styleId="WW8Num3z3">
    <w:name w:val="WW8Num3z3"/>
    <w:rsid w:val="00722864"/>
  </w:style>
  <w:style w:type="character" w:customStyle="1" w:styleId="WW8Num3z4">
    <w:name w:val="WW8Num3z4"/>
    <w:rsid w:val="0072286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722864"/>
  </w:style>
  <w:style w:type="character" w:customStyle="1" w:styleId="WW8Num3z6">
    <w:name w:val="WW8Num3z6"/>
    <w:rsid w:val="00722864"/>
  </w:style>
  <w:style w:type="character" w:customStyle="1" w:styleId="WW8Num3z7">
    <w:name w:val="WW8Num3z7"/>
    <w:rsid w:val="00722864"/>
  </w:style>
  <w:style w:type="character" w:customStyle="1" w:styleId="WW8Num3z8">
    <w:name w:val="WW8Num3z8"/>
    <w:rsid w:val="00722864"/>
  </w:style>
  <w:style w:type="character" w:customStyle="1" w:styleId="WW-DefaultParagraphFont1111111111111">
    <w:name w:val="WW-Default Paragraph Font1111111111111"/>
    <w:rsid w:val="00722864"/>
  </w:style>
  <w:style w:type="character" w:customStyle="1" w:styleId="WW-DefaultParagraphFont11111111111111">
    <w:name w:val="WW-Default Paragraph Font11111111111111"/>
    <w:rsid w:val="00722864"/>
  </w:style>
  <w:style w:type="character" w:customStyle="1" w:styleId="WW-DefaultParagraphFont111111111111111">
    <w:name w:val="WW-Default Paragraph Font111111111111111"/>
    <w:rsid w:val="00722864"/>
  </w:style>
  <w:style w:type="character" w:customStyle="1" w:styleId="WW-DefaultParagraphFont1111111111111111">
    <w:name w:val="WW-Default Paragraph Font1111111111111111"/>
    <w:rsid w:val="00722864"/>
  </w:style>
  <w:style w:type="character" w:customStyle="1" w:styleId="21">
    <w:name w:val="Προεπιλεγμένη γραμματοσειρά2"/>
    <w:rsid w:val="00722864"/>
  </w:style>
  <w:style w:type="character" w:customStyle="1" w:styleId="WW8Num19z0">
    <w:name w:val="WW8Num19z0"/>
    <w:rsid w:val="00722864"/>
    <w:rPr>
      <w:rFonts w:ascii="Calibri" w:hAnsi="Calibri" w:cs="Calibri"/>
    </w:rPr>
  </w:style>
  <w:style w:type="character" w:customStyle="1" w:styleId="WW8Num19z1">
    <w:name w:val="WW8Num19z1"/>
    <w:rsid w:val="00722864"/>
  </w:style>
  <w:style w:type="character" w:customStyle="1" w:styleId="WW8Num20z0">
    <w:name w:val="WW8Num20z0"/>
    <w:rsid w:val="00722864"/>
    <w:rPr>
      <w:rFonts w:ascii="Calibri" w:eastAsia="Calibri" w:hAnsi="Calibri" w:cs="Times New Roman"/>
    </w:rPr>
  </w:style>
  <w:style w:type="character" w:customStyle="1" w:styleId="WW8Num20z1">
    <w:name w:val="WW8Num20z1"/>
    <w:rsid w:val="00722864"/>
    <w:rPr>
      <w:rFonts w:ascii="Courier New" w:hAnsi="Courier New" w:cs="Courier New"/>
    </w:rPr>
  </w:style>
  <w:style w:type="character" w:customStyle="1" w:styleId="WW8Num20z2">
    <w:name w:val="WW8Num20z2"/>
    <w:rsid w:val="00722864"/>
    <w:rPr>
      <w:rFonts w:ascii="Wingdings" w:hAnsi="Wingdings" w:cs="Wingdings"/>
    </w:rPr>
  </w:style>
  <w:style w:type="character" w:customStyle="1" w:styleId="WW8Num20z3">
    <w:name w:val="WW8Num20z3"/>
    <w:rsid w:val="00722864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722864"/>
  </w:style>
  <w:style w:type="character" w:customStyle="1" w:styleId="WW8Num19z2">
    <w:name w:val="WW8Num19z2"/>
    <w:rsid w:val="00722864"/>
  </w:style>
  <w:style w:type="character" w:customStyle="1" w:styleId="WW8Num19z3">
    <w:name w:val="WW8Num19z3"/>
    <w:rsid w:val="00722864"/>
  </w:style>
  <w:style w:type="character" w:customStyle="1" w:styleId="WW8Num19z4">
    <w:name w:val="WW8Num19z4"/>
    <w:rsid w:val="00722864"/>
  </w:style>
  <w:style w:type="character" w:customStyle="1" w:styleId="WW8Num19z5">
    <w:name w:val="WW8Num19z5"/>
    <w:rsid w:val="00722864"/>
  </w:style>
  <w:style w:type="character" w:customStyle="1" w:styleId="WW8Num19z6">
    <w:name w:val="WW8Num19z6"/>
    <w:rsid w:val="00722864"/>
  </w:style>
  <w:style w:type="character" w:customStyle="1" w:styleId="WW8Num19z7">
    <w:name w:val="WW8Num19z7"/>
    <w:rsid w:val="00722864"/>
  </w:style>
  <w:style w:type="character" w:customStyle="1" w:styleId="WW8Num19z8">
    <w:name w:val="WW8Num19z8"/>
    <w:rsid w:val="00722864"/>
  </w:style>
  <w:style w:type="character" w:customStyle="1" w:styleId="WW8Num20z4">
    <w:name w:val="WW8Num20z4"/>
    <w:rsid w:val="00722864"/>
  </w:style>
  <w:style w:type="character" w:customStyle="1" w:styleId="WW8Num20z5">
    <w:name w:val="WW8Num20z5"/>
    <w:rsid w:val="00722864"/>
  </w:style>
  <w:style w:type="character" w:customStyle="1" w:styleId="WW8Num20z6">
    <w:name w:val="WW8Num20z6"/>
    <w:rsid w:val="00722864"/>
  </w:style>
  <w:style w:type="character" w:customStyle="1" w:styleId="WW8Num20z7">
    <w:name w:val="WW8Num20z7"/>
    <w:rsid w:val="00722864"/>
  </w:style>
  <w:style w:type="character" w:customStyle="1" w:styleId="WW8Num20z8">
    <w:name w:val="WW8Num20z8"/>
    <w:rsid w:val="00722864"/>
  </w:style>
  <w:style w:type="character" w:customStyle="1" w:styleId="WW-DefaultParagraphFont111111111111111111">
    <w:name w:val="WW-Default Paragraph Font111111111111111111"/>
    <w:rsid w:val="00722864"/>
  </w:style>
  <w:style w:type="character" w:customStyle="1" w:styleId="WW-DefaultParagraphFont1111111111111111111">
    <w:name w:val="WW-Default Paragraph Font1111111111111111111"/>
    <w:rsid w:val="00722864"/>
  </w:style>
  <w:style w:type="character" w:customStyle="1" w:styleId="WW8Num21z0">
    <w:name w:val="WW8Num21z0"/>
    <w:rsid w:val="00722864"/>
    <w:rPr>
      <w:rFonts w:ascii="Calibri" w:eastAsia="Times New Roman" w:hAnsi="Calibri" w:cs="Calibri"/>
    </w:rPr>
  </w:style>
  <w:style w:type="character" w:customStyle="1" w:styleId="WW8Num21z1">
    <w:name w:val="WW8Num21z1"/>
    <w:rsid w:val="00722864"/>
    <w:rPr>
      <w:rFonts w:ascii="Courier New" w:hAnsi="Courier New" w:cs="Courier New"/>
    </w:rPr>
  </w:style>
  <w:style w:type="character" w:customStyle="1" w:styleId="WW8Num21z2">
    <w:name w:val="WW8Num21z2"/>
    <w:rsid w:val="00722864"/>
    <w:rPr>
      <w:rFonts w:ascii="Wingdings" w:hAnsi="Wingdings" w:cs="Wingdings"/>
    </w:rPr>
  </w:style>
  <w:style w:type="character" w:customStyle="1" w:styleId="WW8Num21z3">
    <w:name w:val="WW8Num21z3"/>
    <w:rsid w:val="00722864"/>
    <w:rPr>
      <w:rFonts w:ascii="Symbol" w:hAnsi="Symbol" w:cs="Symbol"/>
    </w:rPr>
  </w:style>
  <w:style w:type="character" w:customStyle="1" w:styleId="WW8Num22z0">
    <w:name w:val="WW8Num22z0"/>
    <w:rsid w:val="00722864"/>
    <w:rPr>
      <w:rFonts w:ascii="Symbol" w:hAnsi="Symbol" w:cs="Symbol"/>
    </w:rPr>
  </w:style>
  <w:style w:type="character" w:customStyle="1" w:styleId="WW8Num22z1">
    <w:name w:val="WW8Num22z1"/>
    <w:rsid w:val="00722864"/>
    <w:rPr>
      <w:rFonts w:ascii="Courier New" w:hAnsi="Courier New" w:cs="Courier New"/>
    </w:rPr>
  </w:style>
  <w:style w:type="character" w:customStyle="1" w:styleId="WW8Num22z2">
    <w:name w:val="WW8Num22z2"/>
    <w:rsid w:val="00722864"/>
    <w:rPr>
      <w:rFonts w:ascii="Wingdings" w:hAnsi="Wingdings" w:cs="Wingdings"/>
    </w:rPr>
  </w:style>
  <w:style w:type="character" w:customStyle="1" w:styleId="WW8Num23z0">
    <w:name w:val="WW8Num23z0"/>
    <w:rsid w:val="00722864"/>
    <w:rPr>
      <w:rFonts w:ascii="Calibri" w:eastAsia="Times New Roman" w:hAnsi="Calibri" w:cs="Calibri"/>
    </w:rPr>
  </w:style>
  <w:style w:type="character" w:customStyle="1" w:styleId="WW8Num23z1">
    <w:name w:val="WW8Num23z1"/>
    <w:rsid w:val="00722864"/>
    <w:rPr>
      <w:rFonts w:ascii="Courier New" w:hAnsi="Courier New" w:cs="Courier New"/>
    </w:rPr>
  </w:style>
  <w:style w:type="character" w:customStyle="1" w:styleId="WW8Num23z2">
    <w:name w:val="WW8Num23z2"/>
    <w:rsid w:val="00722864"/>
    <w:rPr>
      <w:rFonts w:ascii="Wingdings" w:hAnsi="Wingdings" w:cs="Wingdings"/>
    </w:rPr>
  </w:style>
  <w:style w:type="character" w:customStyle="1" w:styleId="WW8Num23z3">
    <w:name w:val="WW8Num23z3"/>
    <w:rsid w:val="00722864"/>
    <w:rPr>
      <w:rFonts w:ascii="Symbol" w:hAnsi="Symbol" w:cs="Symbol"/>
    </w:rPr>
  </w:style>
  <w:style w:type="character" w:customStyle="1" w:styleId="WW8Num24z0">
    <w:name w:val="WW8Num24z0"/>
    <w:rsid w:val="0072286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722864"/>
    <w:rPr>
      <w:rFonts w:ascii="Courier New" w:hAnsi="Courier New" w:cs="Courier New"/>
    </w:rPr>
  </w:style>
  <w:style w:type="character" w:customStyle="1" w:styleId="WW8Num24z2">
    <w:name w:val="WW8Num24z2"/>
    <w:rsid w:val="00722864"/>
    <w:rPr>
      <w:rFonts w:ascii="Wingdings" w:hAnsi="Wingdings" w:cs="Wingdings"/>
    </w:rPr>
  </w:style>
  <w:style w:type="character" w:customStyle="1" w:styleId="WW8Num25z0">
    <w:name w:val="WW8Num25z0"/>
    <w:rsid w:val="00722864"/>
    <w:rPr>
      <w:rFonts w:ascii="Symbol" w:hAnsi="Symbol" w:cs="Symbol"/>
    </w:rPr>
  </w:style>
  <w:style w:type="character" w:customStyle="1" w:styleId="WW8Num25z1">
    <w:name w:val="WW8Num25z1"/>
    <w:rsid w:val="00722864"/>
    <w:rPr>
      <w:rFonts w:ascii="Courier New" w:hAnsi="Courier New" w:cs="Courier New"/>
    </w:rPr>
  </w:style>
  <w:style w:type="character" w:customStyle="1" w:styleId="WW8Num25z2">
    <w:name w:val="WW8Num25z2"/>
    <w:rsid w:val="00722864"/>
    <w:rPr>
      <w:rFonts w:ascii="Wingdings" w:hAnsi="Wingdings" w:cs="Wingdings"/>
    </w:rPr>
  </w:style>
  <w:style w:type="character" w:customStyle="1" w:styleId="WW8Num26z0">
    <w:name w:val="WW8Num26z0"/>
    <w:rsid w:val="00722864"/>
    <w:rPr>
      <w:rFonts w:ascii="Symbol" w:hAnsi="Symbol" w:cs="Symbol"/>
    </w:rPr>
  </w:style>
  <w:style w:type="character" w:customStyle="1" w:styleId="WW8Num26z1">
    <w:name w:val="WW8Num26z1"/>
    <w:rsid w:val="00722864"/>
    <w:rPr>
      <w:rFonts w:ascii="Courier New" w:hAnsi="Courier New" w:cs="Courier New"/>
    </w:rPr>
  </w:style>
  <w:style w:type="character" w:customStyle="1" w:styleId="WW8Num26z2">
    <w:name w:val="WW8Num26z2"/>
    <w:rsid w:val="00722864"/>
    <w:rPr>
      <w:rFonts w:ascii="Wingdings" w:hAnsi="Wingdings" w:cs="Wingdings"/>
    </w:rPr>
  </w:style>
  <w:style w:type="character" w:customStyle="1" w:styleId="WW8Num27z0">
    <w:name w:val="WW8Num27z0"/>
    <w:rsid w:val="00722864"/>
    <w:rPr>
      <w:rFonts w:ascii="Calibri" w:eastAsia="Times New Roman" w:hAnsi="Calibri" w:cs="Calibri"/>
    </w:rPr>
  </w:style>
  <w:style w:type="character" w:customStyle="1" w:styleId="WW8Num27z1">
    <w:name w:val="WW8Num27z1"/>
    <w:rsid w:val="00722864"/>
    <w:rPr>
      <w:rFonts w:ascii="Courier New" w:hAnsi="Courier New" w:cs="Courier New"/>
    </w:rPr>
  </w:style>
  <w:style w:type="character" w:customStyle="1" w:styleId="WW8Num27z2">
    <w:name w:val="WW8Num27z2"/>
    <w:rsid w:val="00722864"/>
    <w:rPr>
      <w:rFonts w:ascii="Wingdings" w:hAnsi="Wingdings" w:cs="Wingdings"/>
    </w:rPr>
  </w:style>
  <w:style w:type="character" w:customStyle="1" w:styleId="WW8Num27z3">
    <w:name w:val="WW8Num27z3"/>
    <w:rsid w:val="00722864"/>
    <w:rPr>
      <w:rFonts w:ascii="Symbol" w:hAnsi="Symbol" w:cs="Symbol"/>
    </w:rPr>
  </w:style>
  <w:style w:type="character" w:customStyle="1" w:styleId="WW8Num28z0">
    <w:name w:val="WW8Num28z0"/>
    <w:rsid w:val="00722864"/>
    <w:rPr>
      <w:rFonts w:ascii="Symbol" w:hAnsi="Symbol" w:cs="Symbol"/>
    </w:rPr>
  </w:style>
  <w:style w:type="character" w:customStyle="1" w:styleId="WW8Num28z1">
    <w:name w:val="WW8Num28z1"/>
    <w:rsid w:val="00722864"/>
    <w:rPr>
      <w:rFonts w:ascii="Courier New" w:hAnsi="Courier New" w:cs="Courier New"/>
    </w:rPr>
  </w:style>
  <w:style w:type="character" w:customStyle="1" w:styleId="WW8Num28z2">
    <w:name w:val="WW8Num28z2"/>
    <w:rsid w:val="00722864"/>
    <w:rPr>
      <w:rFonts w:ascii="Wingdings" w:hAnsi="Wingdings" w:cs="Wingdings"/>
    </w:rPr>
  </w:style>
  <w:style w:type="character" w:customStyle="1" w:styleId="WW8Num29z0">
    <w:name w:val="WW8Num29z0"/>
    <w:rsid w:val="00722864"/>
    <w:rPr>
      <w:rFonts w:ascii="Calibri" w:eastAsia="Times New Roman" w:hAnsi="Calibri" w:cs="Calibri"/>
    </w:rPr>
  </w:style>
  <w:style w:type="character" w:customStyle="1" w:styleId="WW8Num29z1">
    <w:name w:val="WW8Num29z1"/>
    <w:rsid w:val="00722864"/>
    <w:rPr>
      <w:rFonts w:ascii="Courier New" w:hAnsi="Courier New" w:cs="Courier New"/>
    </w:rPr>
  </w:style>
  <w:style w:type="character" w:customStyle="1" w:styleId="WW8Num29z2">
    <w:name w:val="WW8Num29z2"/>
    <w:rsid w:val="00722864"/>
    <w:rPr>
      <w:rFonts w:ascii="Wingdings" w:hAnsi="Wingdings" w:cs="Wingdings"/>
    </w:rPr>
  </w:style>
  <w:style w:type="character" w:customStyle="1" w:styleId="WW8Num29z3">
    <w:name w:val="WW8Num29z3"/>
    <w:rsid w:val="00722864"/>
    <w:rPr>
      <w:rFonts w:ascii="Symbol" w:hAnsi="Symbol" w:cs="Symbol"/>
    </w:rPr>
  </w:style>
  <w:style w:type="character" w:customStyle="1" w:styleId="WW8Num30z0">
    <w:name w:val="WW8Num30z0"/>
    <w:rsid w:val="0072286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722864"/>
    <w:rPr>
      <w:rFonts w:ascii="Courier New" w:hAnsi="Courier New" w:cs="Courier New"/>
    </w:rPr>
  </w:style>
  <w:style w:type="character" w:customStyle="1" w:styleId="WW8Num30z2">
    <w:name w:val="WW8Num30z2"/>
    <w:rsid w:val="00722864"/>
    <w:rPr>
      <w:rFonts w:ascii="Wingdings" w:hAnsi="Wingdings" w:cs="Wingdings"/>
    </w:rPr>
  </w:style>
  <w:style w:type="character" w:customStyle="1" w:styleId="WW8Num31z0">
    <w:name w:val="WW8Num31z0"/>
    <w:rsid w:val="00722864"/>
    <w:rPr>
      <w:rFonts w:cs="Times New Roman"/>
    </w:rPr>
  </w:style>
  <w:style w:type="character" w:customStyle="1" w:styleId="WW8Num32z0">
    <w:name w:val="WW8Num32z0"/>
    <w:rsid w:val="00722864"/>
  </w:style>
  <w:style w:type="character" w:customStyle="1" w:styleId="WW8Num32z1">
    <w:name w:val="WW8Num32z1"/>
    <w:rsid w:val="00722864"/>
  </w:style>
  <w:style w:type="character" w:customStyle="1" w:styleId="WW8Num32z2">
    <w:name w:val="WW8Num32z2"/>
    <w:rsid w:val="00722864"/>
  </w:style>
  <w:style w:type="character" w:customStyle="1" w:styleId="WW8Num32z3">
    <w:name w:val="WW8Num32z3"/>
    <w:rsid w:val="00722864"/>
  </w:style>
  <w:style w:type="character" w:customStyle="1" w:styleId="WW8Num32z4">
    <w:name w:val="WW8Num32z4"/>
    <w:rsid w:val="00722864"/>
  </w:style>
  <w:style w:type="character" w:customStyle="1" w:styleId="WW8Num32z5">
    <w:name w:val="WW8Num32z5"/>
    <w:rsid w:val="00722864"/>
  </w:style>
  <w:style w:type="character" w:customStyle="1" w:styleId="WW8Num32z6">
    <w:name w:val="WW8Num32z6"/>
    <w:rsid w:val="00722864"/>
  </w:style>
  <w:style w:type="character" w:customStyle="1" w:styleId="WW8Num32z7">
    <w:name w:val="WW8Num32z7"/>
    <w:rsid w:val="00722864"/>
  </w:style>
  <w:style w:type="character" w:customStyle="1" w:styleId="WW8Num32z8">
    <w:name w:val="WW8Num32z8"/>
    <w:rsid w:val="00722864"/>
  </w:style>
  <w:style w:type="character" w:customStyle="1" w:styleId="WW8Num33z0">
    <w:name w:val="WW8Num33z0"/>
    <w:rsid w:val="00722864"/>
    <w:rPr>
      <w:rFonts w:ascii="Symbol" w:eastAsia="Calibri" w:hAnsi="Symbol" w:cs="Symbol"/>
    </w:rPr>
  </w:style>
  <w:style w:type="character" w:customStyle="1" w:styleId="WW8Num33z1">
    <w:name w:val="WW8Num33z1"/>
    <w:rsid w:val="00722864"/>
    <w:rPr>
      <w:rFonts w:ascii="Courier New" w:hAnsi="Courier New" w:cs="Courier New"/>
    </w:rPr>
  </w:style>
  <w:style w:type="character" w:customStyle="1" w:styleId="WW8Num33z2">
    <w:name w:val="WW8Num33z2"/>
    <w:rsid w:val="00722864"/>
    <w:rPr>
      <w:rFonts w:ascii="Wingdings" w:hAnsi="Wingdings" w:cs="Wingdings"/>
    </w:rPr>
  </w:style>
  <w:style w:type="character" w:customStyle="1" w:styleId="WW8Num34z0">
    <w:name w:val="WW8Num34z0"/>
    <w:rsid w:val="00722864"/>
    <w:rPr>
      <w:rFonts w:ascii="Symbol" w:hAnsi="Symbol" w:cs="Symbol"/>
    </w:rPr>
  </w:style>
  <w:style w:type="character" w:customStyle="1" w:styleId="WW8Num34z1">
    <w:name w:val="WW8Num34z1"/>
    <w:rsid w:val="00722864"/>
    <w:rPr>
      <w:rFonts w:ascii="Courier New" w:hAnsi="Courier New" w:cs="Courier New"/>
    </w:rPr>
  </w:style>
  <w:style w:type="character" w:customStyle="1" w:styleId="WW8Num34z2">
    <w:name w:val="WW8Num34z2"/>
    <w:rsid w:val="00722864"/>
    <w:rPr>
      <w:rFonts w:ascii="Wingdings" w:hAnsi="Wingdings" w:cs="Wingdings"/>
    </w:rPr>
  </w:style>
  <w:style w:type="character" w:customStyle="1" w:styleId="WW8Num35z0">
    <w:name w:val="WW8Num35z0"/>
    <w:rsid w:val="00722864"/>
    <w:rPr>
      <w:rFonts w:ascii="Calibri" w:eastAsia="Times New Roman" w:hAnsi="Calibri" w:cs="Calibri"/>
    </w:rPr>
  </w:style>
  <w:style w:type="character" w:customStyle="1" w:styleId="WW8Num35z1">
    <w:name w:val="WW8Num35z1"/>
    <w:rsid w:val="00722864"/>
    <w:rPr>
      <w:rFonts w:ascii="Courier New" w:hAnsi="Courier New" w:cs="Courier New"/>
    </w:rPr>
  </w:style>
  <w:style w:type="character" w:customStyle="1" w:styleId="WW8Num35z2">
    <w:name w:val="WW8Num35z2"/>
    <w:rsid w:val="00722864"/>
    <w:rPr>
      <w:rFonts w:ascii="Wingdings" w:hAnsi="Wingdings" w:cs="Wingdings"/>
    </w:rPr>
  </w:style>
  <w:style w:type="character" w:customStyle="1" w:styleId="WW8Num35z3">
    <w:name w:val="WW8Num35z3"/>
    <w:rsid w:val="00722864"/>
    <w:rPr>
      <w:rFonts w:ascii="Symbol" w:hAnsi="Symbol" w:cs="Symbol"/>
    </w:rPr>
  </w:style>
  <w:style w:type="character" w:customStyle="1" w:styleId="WW8Num36z0">
    <w:name w:val="WW8Num36z0"/>
    <w:rsid w:val="00722864"/>
    <w:rPr>
      <w:lang w:val="el-GR"/>
    </w:rPr>
  </w:style>
  <w:style w:type="character" w:customStyle="1" w:styleId="WW8Num36z1">
    <w:name w:val="WW8Num36z1"/>
    <w:rsid w:val="00722864"/>
  </w:style>
  <w:style w:type="character" w:customStyle="1" w:styleId="WW8Num36z2">
    <w:name w:val="WW8Num36z2"/>
    <w:rsid w:val="00722864"/>
  </w:style>
  <w:style w:type="character" w:customStyle="1" w:styleId="WW8Num36z3">
    <w:name w:val="WW8Num36z3"/>
    <w:rsid w:val="00722864"/>
  </w:style>
  <w:style w:type="character" w:customStyle="1" w:styleId="WW8Num36z4">
    <w:name w:val="WW8Num36z4"/>
    <w:rsid w:val="00722864"/>
  </w:style>
  <w:style w:type="character" w:customStyle="1" w:styleId="WW8Num36z5">
    <w:name w:val="WW8Num36z5"/>
    <w:rsid w:val="00722864"/>
  </w:style>
  <w:style w:type="character" w:customStyle="1" w:styleId="WW8Num36z6">
    <w:name w:val="WW8Num36z6"/>
    <w:rsid w:val="00722864"/>
  </w:style>
  <w:style w:type="character" w:customStyle="1" w:styleId="WW8Num36z7">
    <w:name w:val="WW8Num36z7"/>
    <w:rsid w:val="00722864"/>
  </w:style>
  <w:style w:type="character" w:customStyle="1" w:styleId="WW8Num36z8">
    <w:name w:val="WW8Num36z8"/>
    <w:rsid w:val="00722864"/>
  </w:style>
  <w:style w:type="character" w:customStyle="1" w:styleId="WW8Num37z0">
    <w:name w:val="WW8Num37z0"/>
    <w:rsid w:val="00722864"/>
    <w:rPr>
      <w:rFonts w:ascii="Calibri" w:eastAsia="Times New Roman" w:hAnsi="Calibri" w:cs="Calibri"/>
    </w:rPr>
  </w:style>
  <w:style w:type="character" w:customStyle="1" w:styleId="WW8Num37z1">
    <w:name w:val="WW8Num37z1"/>
    <w:rsid w:val="00722864"/>
    <w:rPr>
      <w:rFonts w:ascii="Courier New" w:hAnsi="Courier New" w:cs="Courier New"/>
    </w:rPr>
  </w:style>
  <w:style w:type="character" w:customStyle="1" w:styleId="WW8Num37z2">
    <w:name w:val="WW8Num37z2"/>
    <w:rsid w:val="00722864"/>
    <w:rPr>
      <w:rFonts w:ascii="Wingdings" w:hAnsi="Wingdings" w:cs="Wingdings"/>
    </w:rPr>
  </w:style>
  <w:style w:type="character" w:customStyle="1" w:styleId="WW8Num37z3">
    <w:name w:val="WW8Num37z3"/>
    <w:rsid w:val="00722864"/>
    <w:rPr>
      <w:rFonts w:ascii="Symbol" w:hAnsi="Symbol" w:cs="Symbol"/>
    </w:rPr>
  </w:style>
  <w:style w:type="character" w:customStyle="1" w:styleId="WW8Num38z0">
    <w:name w:val="WW8Num38z0"/>
    <w:rsid w:val="00722864"/>
  </w:style>
  <w:style w:type="character" w:customStyle="1" w:styleId="WW8Num38z1">
    <w:name w:val="WW8Num38z1"/>
    <w:rsid w:val="00722864"/>
  </w:style>
  <w:style w:type="character" w:customStyle="1" w:styleId="WW8Num38z2">
    <w:name w:val="WW8Num38z2"/>
    <w:rsid w:val="00722864"/>
  </w:style>
  <w:style w:type="character" w:customStyle="1" w:styleId="WW8Num38z3">
    <w:name w:val="WW8Num38z3"/>
    <w:rsid w:val="00722864"/>
  </w:style>
  <w:style w:type="character" w:customStyle="1" w:styleId="WW8Num38z4">
    <w:name w:val="WW8Num38z4"/>
    <w:rsid w:val="00722864"/>
  </w:style>
  <w:style w:type="character" w:customStyle="1" w:styleId="WW8Num38z5">
    <w:name w:val="WW8Num38z5"/>
    <w:rsid w:val="00722864"/>
  </w:style>
  <w:style w:type="character" w:customStyle="1" w:styleId="WW8Num38z6">
    <w:name w:val="WW8Num38z6"/>
    <w:rsid w:val="00722864"/>
  </w:style>
  <w:style w:type="character" w:customStyle="1" w:styleId="WW8Num38z7">
    <w:name w:val="WW8Num38z7"/>
    <w:rsid w:val="00722864"/>
  </w:style>
  <w:style w:type="character" w:customStyle="1" w:styleId="WW8Num38z8">
    <w:name w:val="WW8Num38z8"/>
    <w:rsid w:val="00722864"/>
  </w:style>
  <w:style w:type="character" w:customStyle="1" w:styleId="WW-DefaultParagraphFont11111111111111111111">
    <w:name w:val="WW-Default Paragraph Font11111111111111111111"/>
    <w:rsid w:val="00722864"/>
  </w:style>
  <w:style w:type="character" w:customStyle="1" w:styleId="WW8Num4z1">
    <w:name w:val="WW8Num4z1"/>
    <w:rsid w:val="00722864"/>
    <w:rPr>
      <w:rFonts w:cs="Times New Roman"/>
    </w:rPr>
  </w:style>
  <w:style w:type="character" w:customStyle="1" w:styleId="WW8Num5z1">
    <w:name w:val="WW8Num5z1"/>
    <w:rsid w:val="00722864"/>
    <w:rPr>
      <w:rFonts w:cs="Times New Roman"/>
    </w:rPr>
  </w:style>
  <w:style w:type="character" w:customStyle="1" w:styleId="WW8Num29z4">
    <w:name w:val="WW8Num29z4"/>
    <w:rsid w:val="00722864"/>
  </w:style>
  <w:style w:type="character" w:customStyle="1" w:styleId="WW8Num29z5">
    <w:name w:val="WW8Num29z5"/>
    <w:rsid w:val="00722864"/>
  </w:style>
  <w:style w:type="character" w:customStyle="1" w:styleId="WW8Num29z6">
    <w:name w:val="WW8Num29z6"/>
    <w:rsid w:val="00722864"/>
  </w:style>
  <w:style w:type="character" w:customStyle="1" w:styleId="WW8Num29z7">
    <w:name w:val="WW8Num29z7"/>
    <w:rsid w:val="00722864"/>
  </w:style>
  <w:style w:type="character" w:customStyle="1" w:styleId="WW8Num29z8">
    <w:name w:val="WW8Num29z8"/>
    <w:rsid w:val="00722864"/>
  </w:style>
  <w:style w:type="character" w:customStyle="1" w:styleId="WW8Num30z3">
    <w:name w:val="WW8Num30z3"/>
    <w:rsid w:val="00722864"/>
    <w:rPr>
      <w:rFonts w:ascii="Symbol" w:hAnsi="Symbol" w:cs="Symbol"/>
    </w:rPr>
  </w:style>
  <w:style w:type="character" w:customStyle="1" w:styleId="WW8Num31z1">
    <w:name w:val="WW8Num31z1"/>
    <w:rsid w:val="00722864"/>
  </w:style>
  <w:style w:type="character" w:customStyle="1" w:styleId="WW8Num31z2">
    <w:name w:val="WW8Num31z2"/>
    <w:rsid w:val="00722864"/>
  </w:style>
  <w:style w:type="character" w:customStyle="1" w:styleId="WW8Num31z3">
    <w:name w:val="WW8Num31z3"/>
    <w:rsid w:val="00722864"/>
  </w:style>
  <w:style w:type="character" w:customStyle="1" w:styleId="WW8Num31z4">
    <w:name w:val="WW8Num31z4"/>
    <w:rsid w:val="00722864"/>
  </w:style>
  <w:style w:type="character" w:customStyle="1" w:styleId="WW8Num31z5">
    <w:name w:val="WW8Num31z5"/>
    <w:rsid w:val="00722864"/>
  </w:style>
  <w:style w:type="character" w:customStyle="1" w:styleId="WW8Num31z6">
    <w:name w:val="WW8Num31z6"/>
    <w:rsid w:val="00722864"/>
  </w:style>
  <w:style w:type="character" w:customStyle="1" w:styleId="WW8Num31z7">
    <w:name w:val="WW8Num31z7"/>
    <w:rsid w:val="00722864"/>
  </w:style>
  <w:style w:type="character" w:customStyle="1" w:styleId="WW8Num31z8">
    <w:name w:val="WW8Num31z8"/>
    <w:rsid w:val="00722864"/>
  </w:style>
  <w:style w:type="character" w:customStyle="1" w:styleId="WW8Num39z0">
    <w:name w:val="WW8Num39z0"/>
    <w:rsid w:val="00722864"/>
    <w:rPr>
      <w:rFonts w:ascii="Calibri" w:eastAsia="Times New Roman" w:hAnsi="Calibri" w:cs="Calibri"/>
    </w:rPr>
  </w:style>
  <w:style w:type="character" w:customStyle="1" w:styleId="WW8Num39z1">
    <w:name w:val="WW8Num39z1"/>
    <w:rsid w:val="00722864"/>
    <w:rPr>
      <w:rFonts w:ascii="Courier New" w:hAnsi="Courier New" w:cs="Courier New"/>
    </w:rPr>
  </w:style>
  <w:style w:type="character" w:customStyle="1" w:styleId="WW8Num39z2">
    <w:name w:val="WW8Num39z2"/>
    <w:rsid w:val="00722864"/>
    <w:rPr>
      <w:rFonts w:ascii="Wingdings" w:hAnsi="Wingdings" w:cs="Wingdings"/>
    </w:rPr>
  </w:style>
  <w:style w:type="character" w:customStyle="1" w:styleId="WW8Num39z3">
    <w:name w:val="WW8Num39z3"/>
    <w:rsid w:val="00722864"/>
    <w:rPr>
      <w:rFonts w:ascii="Symbol" w:hAnsi="Symbol" w:cs="Symbol"/>
    </w:rPr>
  </w:style>
  <w:style w:type="character" w:customStyle="1" w:styleId="WW8Num40z0">
    <w:name w:val="WW8Num40z0"/>
    <w:rsid w:val="00722864"/>
    <w:rPr>
      <w:rFonts w:ascii="Symbol" w:hAnsi="Symbol" w:cs="Symbol"/>
    </w:rPr>
  </w:style>
  <w:style w:type="character" w:customStyle="1" w:styleId="WW8Num40z1">
    <w:name w:val="WW8Num40z1"/>
    <w:rsid w:val="00722864"/>
    <w:rPr>
      <w:rFonts w:ascii="Courier New" w:hAnsi="Courier New" w:cs="Courier New"/>
    </w:rPr>
  </w:style>
  <w:style w:type="character" w:customStyle="1" w:styleId="WW8Num40z2">
    <w:name w:val="WW8Num40z2"/>
    <w:rsid w:val="00722864"/>
    <w:rPr>
      <w:rFonts w:ascii="Wingdings" w:hAnsi="Wingdings" w:cs="Wingdings"/>
    </w:rPr>
  </w:style>
  <w:style w:type="character" w:customStyle="1" w:styleId="WW8Num41z0">
    <w:name w:val="WW8Num41z0"/>
    <w:rsid w:val="0072286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722864"/>
    <w:rPr>
      <w:rFonts w:cs="Times New Roman"/>
    </w:rPr>
  </w:style>
  <w:style w:type="character" w:customStyle="1" w:styleId="WW8Num41z2">
    <w:name w:val="WW8Num41z2"/>
    <w:rsid w:val="0072286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72286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uiPriority w:val="99"/>
    <w:rsid w:val="00722864"/>
  </w:style>
  <w:style w:type="character" w:customStyle="1" w:styleId="Heading1Char">
    <w:name w:val="Heading 1 Char"/>
    <w:rsid w:val="0072286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72286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72286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722864"/>
    <w:rPr>
      <w:sz w:val="24"/>
      <w:szCs w:val="24"/>
      <w:lang w:val="en-GB"/>
    </w:rPr>
  </w:style>
  <w:style w:type="character" w:customStyle="1" w:styleId="FooterChar">
    <w:name w:val="Footer Char"/>
    <w:rsid w:val="00722864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sid w:val="00722864"/>
    <w:rPr>
      <w:sz w:val="16"/>
    </w:rPr>
  </w:style>
  <w:style w:type="character" w:styleId="-">
    <w:name w:val="Hyperlink"/>
    <w:uiPriority w:val="99"/>
    <w:rsid w:val="00722864"/>
    <w:rPr>
      <w:color w:val="0000FF"/>
      <w:u w:val="single"/>
    </w:rPr>
  </w:style>
  <w:style w:type="character" w:customStyle="1" w:styleId="HeaderChar">
    <w:name w:val="Header Char"/>
    <w:rsid w:val="00722864"/>
    <w:rPr>
      <w:rFonts w:cs="Times New Roman"/>
      <w:sz w:val="24"/>
      <w:szCs w:val="24"/>
      <w:lang w:val="en-GB"/>
    </w:rPr>
  </w:style>
  <w:style w:type="character" w:styleId="a4">
    <w:name w:val="page number"/>
    <w:uiPriority w:val="99"/>
    <w:rsid w:val="00722864"/>
    <w:rPr>
      <w:rFonts w:cs="Times New Roman"/>
    </w:rPr>
  </w:style>
  <w:style w:type="character" w:customStyle="1" w:styleId="BalloonTextChar">
    <w:name w:val="Balloon Text Char"/>
    <w:rsid w:val="0072286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722864"/>
    <w:rPr>
      <w:rFonts w:cs="Times New Roman"/>
      <w:lang w:val="en-GB"/>
    </w:rPr>
  </w:style>
  <w:style w:type="character" w:customStyle="1" w:styleId="CommentSubjectChar">
    <w:name w:val="Comment Subject Char"/>
    <w:rsid w:val="00722864"/>
    <w:rPr>
      <w:rFonts w:cs="Times New Roman"/>
      <w:b/>
      <w:bCs/>
      <w:lang w:val="en-GB"/>
    </w:rPr>
  </w:style>
  <w:style w:type="character" w:customStyle="1" w:styleId="BodyTextChar">
    <w:name w:val="Body Text Char"/>
    <w:rsid w:val="00722864"/>
    <w:rPr>
      <w:rFonts w:cs="Times New Roman"/>
      <w:sz w:val="24"/>
      <w:szCs w:val="24"/>
      <w:lang w:val="en-GB"/>
    </w:rPr>
  </w:style>
  <w:style w:type="character" w:styleId="a5">
    <w:name w:val="Placeholder Text"/>
    <w:rsid w:val="00722864"/>
    <w:rPr>
      <w:rFonts w:cs="Times New Roman"/>
      <w:color w:val="808080"/>
    </w:rPr>
  </w:style>
  <w:style w:type="character" w:customStyle="1" w:styleId="a6">
    <w:name w:val="Χαρακτήρες υποσημείωσης"/>
    <w:rsid w:val="00722864"/>
    <w:rPr>
      <w:rFonts w:cs="Times New Roman"/>
      <w:vertAlign w:val="superscript"/>
    </w:rPr>
  </w:style>
  <w:style w:type="character" w:customStyle="1" w:styleId="FootnoteTextChar">
    <w:name w:val="Footnote Text Char"/>
    <w:rsid w:val="00722864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72286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72286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72286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72286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72286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722864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722864"/>
    <w:rPr>
      <w:vertAlign w:val="superscript"/>
    </w:rPr>
  </w:style>
  <w:style w:type="character" w:customStyle="1" w:styleId="FootnoteReference2">
    <w:name w:val="Footnote Reference2"/>
    <w:rsid w:val="00722864"/>
    <w:rPr>
      <w:vertAlign w:val="superscript"/>
    </w:rPr>
  </w:style>
  <w:style w:type="character" w:customStyle="1" w:styleId="EndnoteReference1">
    <w:name w:val="Endnote Reference1"/>
    <w:rsid w:val="00722864"/>
    <w:rPr>
      <w:vertAlign w:val="superscript"/>
    </w:rPr>
  </w:style>
  <w:style w:type="character" w:customStyle="1" w:styleId="a8">
    <w:name w:val="Κουκκίδες"/>
    <w:rsid w:val="00722864"/>
    <w:rPr>
      <w:rFonts w:ascii="OpenSymbol" w:eastAsia="OpenSymbol" w:hAnsi="OpenSymbol" w:cs="OpenSymbol"/>
    </w:rPr>
  </w:style>
  <w:style w:type="character" w:styleId="a9">
    <w:name w:val="Strong"/>
    <w:uiPriority w:val="22"/>
    <w:qFormat/>
    <w:rsid w:val="00722864"/>
    <w:rPr>
      <w:b/>
      <w:bCs/>
    </w:rPr>
  </w:style>
  <w:style w:type="character" w:customStyle="1" w:styleId="11">
    <w:name w:val="Προεπιλεγμένη γραμματοσειρά1"/>
    <w:rsid w:val="00722864"/>
  </w:style>
  <w:style w:type="character" w:customStyle="1" w:styleId="aa">
    <w:name w:val="Σύμβολο υποσημείωσης"/>
    <w:rsid w:val="00722864"/>
    <w:rPr>
      <w:vertAlign w:val="superscript"/>
    </w:rPr>
  </w:style>
  <w:style w:type="character" w:styleId="ab">
    <w:name w:val="Emphasis"/>
    <w:qFormat/>
    <w:rsid w:val="00722864"/>
    <w:rPr>
      <w:i/>
      <w:iCs/>
    </w:rPr>
  </w:style>
  <w:style w:type="character" w:customStyle="1" w:styleId="ac">
    <w:name w:val="Χαρακτήρες αρίθμησης"/>
    <w:rsid w:val="00722864"/>
  </w:style>
  <w:style w:type="character" w:customStyle="1" w:styleId="normalwithoutspacingChar">
    <w:name w:val="normal_without_spacing Char"/>
    <w:rsid w:val="0072286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72286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72286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72286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722864"/>
  </w:style>
  <w:style w:type="character" w:customStyle="1" w:styleId="BodyTextIndent3Char">
    <w:name w:val="Body Text Indent 3 Char"/>
    <w:rsid w:val="0072286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722864"/>
    <w:rPr>
      <w:vertAlign w:val="superscript"/>
    </w:rPr>
  </w:style>
  <w:style w:type="character" w:customStyle="1" w:styleId="WW-EndnoteReference">
    <w:name w:val="WW-Endnote Reference"/>
    <w:rsid w:val="00722864"/>
    <w:rPr>
      <w:vertAlign w:val="superscript"/>
    </w:rPr>
  </w:style>
  <w:style w:type="character" w:customStyle="1" w:styleId="FootnoteReference1">
    <w:name w:val="Footnote Reference1"/>
    <w:rsid w:val="00722864"/>
    <w:rPr>
      <w:vertAlign w:val="superscript"/>
    </w:rPr>
  </w:style>
  <w:style w:type="character" w:customStyle="1" w:styleId="FootnoteTextChar2">
    <w:name w:val="Footnote Text Char2"/>
    <w:rsid w:val="0072286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72286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72286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72286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72286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72286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722864"/>
    <w:rPr>
      <w:vertAlign w:val="superscript"/>
    </w:rPr>
  </w:style>
  <w:style w:type="character" w:customStyle="1" w:styleId="WW-EndnoteReference1">
    <w:name w:val="WW-Endnote Reference1"/>
    <w:rsid w:val="00722864"/>
    <w:rPr>
      <w:vertAlign w:val="superscript"/>
    </w:rPr>
  </w:style>
  <w:style w:type="character" w:customStyle="1" w:styleId="WW-FootnoteReference2">
    <w:name w:val="WW-Footnote Reference2"/>
    <w:rsid w:val="00722864"/>
    <w:rPr>
      <w:vertAlign w:val="superscript"/>
    </w:rPr>
  </w:style>
  <w:style w:type="character" w:customStyle="1" w:styleId="WW-EndnoteReference2">
    <w:name w:val="WW-Endnote Reference2"/>
    <w:rsid w:val="00722864"/>
    <w:rPr>
      <w:vertAlign w:val="superscript"/>
    </w:rPr>
  </w:style>
  <w:style w:type="character" w:customStyle="1" w:styleId="FootnoteTextChar3">
    <w:name w:val="Footnote Text Char3"/>
    <w:rsid w:val="0072286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72286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72286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722864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722864"/>
    <w:rPr>
      <w:vertAlign w:val="superscript"/>
    </w:rPr>
  </w:style>
  <w:style w:type="character" w:customStyle="1" w:styleId="13">
    <w:name w:val="Παραπομπή σημείωσης τέλους1"/>
    <w:rsid w:val="00722864"/>
    <w:rPr>
      <w:vertAlign w:val="superscript"/>
    </w:rPr>
  </w:style>
  <w:style w:type="character" w:customStyle="1" w:styleId="Char">
    <w:name w:val="Κείμενο πλαισίου Char"/>
    <w:uiPriority w:val="99"/>
    <w:rsid w:val="00722864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722864"/>
    <w:rPr>
      <w:sz w:val="16"/>
      <w:szCs w:val="16"/>
    </w:rPr>
  </w:style>
  <w:style w:type="character" w:customStyle="1" w:styleId="Char0">
    <w:name w:val="Κείμενο σχολίου Char"/>
    <w:uiPriority w:val="99"/>
    <w:rsid w:val="00722864"/>
    <w:rPr>
      <w:rFonts w:ascii="Calibri" w:hAnsi="Calibri" w:cs="Calibri"/>
      <w:lang w:val="en-GB"/>
    </w:rPr>
  </w:style>
  <w:style w:type="character" w:customStyle="1" w:styleId="Char1">
    <w:name w:val="Θέμα σχολίου Char"/>
    <w:uiPriority w:val="99"/>
    <w:rsid w:val="0072286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72286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722864"/>
    <w:rPr>
      <w:vertAlign w:val="superscript"/>
    </w:rPr>
  </w:style>
  <w:style w:type="character" w:customStyle="1" w:styleId="WW-EndnoteReference3">
    <w:name w:val="WW-Endnote Reference3"/>
    <w:rsid w:val="00722864"/>
    <w:rPr>
      <w:vertAlign w:val="superscript"/>
    </w:rPr>
  </w:style>
  <w:style w:type="character" w:customStyle="1" w:styleId="WW-FootnoteReference4">
    <w:name w:val="WW-Footnote Reference4"/>
    <w:rsid w:val="00722864"/>
    <w:rPr>
      <w:vertAlign w:val="superscript"/>
    </w:rPr>
  </w:style>
  <w:style w:type="character" w:customStyle="1" w:styleId="WW-EndnoteReference4">
    <w:name w:val="WW-Endnote Reference4"/>
    <w:rsid w:val="00722864"/>
    <w:rPr>
      <w:vertAlign w:val="superscript"/>
    </w:rPr>
  </w:style>
  <w:style w:type="character" w:customStyle="1" w:styleId="WW-FootnoteReference5">
    <w:name w:val="WW-Footnote Reference5"/>
    <w:rsid w:val="00722864"/>
    <w:rPr>
      <w:vertAlign w:val="superscript"/>
    </w:rPr>
  </w:style>
  <w:style w:type="character" w:customStyle="1" w:styleId="WW-EndnoteReference5">
    <w:name w:val="WW-Endnote Reference5"/>
    <w:rsid w:val="00722864"/>
    <w:rPr>
      <w:vertAlign w:val="superscript"/>
    </w:rPr>
  </w:style>
  <w:style w:type="character" w:customStyle="1" w:styleId="WW-FootnoteReference6">
    <w:name w:val="WW-Footnote Reference6"/>
    <w:rsid w:val="00722864"/>
    <w:rPr>
      <w:vertAlign w:val="superscript"/>
    </w:rPr>
  </w:style>
  <w:style w:type="character" w:styleId="-0">
    <w:name w:val="FollowedHyperlink"/>
    <w:uiPriority w:val="99"/>
    <w:rsid w:val="00722864"/>
    <w:rPr>
      <w:color w:val="800000"/>
      <w:u w:val="single"/>
      <w:lang/>
    </w:rPr>
  </w:style>
  <w:style w:type="character" w:customStyle="1" w:styleId="WW-EndnoteReference6">
    <w:name w:val="WW-Endnote Reference6"/>
    <w:rsid w:val="00722864"/>
    <w:rPr>
      <w:vertAlign w:val="superscript"/>
    </w:rPr>
  </w:style>
  <w:style w:type="character" w:customStyle="1" w:styleId="WW-FootnoteReference7">
    <w:name w:val="WW-Footnote Reference7"/>
    <w:rsid w:val="00722864"/>
    <w:rPr>
      <w:vertAlign w:val="superscript"/>
    </w:rPr>
  </w:style>
  <w:style w:type="character" w:customStyle="1" w:styleId="WW-EndnoteReference7">
    <w:name w:val="WW-Endnote Reference7"/>
    <w:rsid w:val="00722864"/>
    <w:rPr>
      <w:vertAlign w:val="superscript"/>
    </w:rPr>
  </w:style>
  <w:style w:type="character" w:customStyle="1" w:styleId="WW-FootnoteReference8">
    <w:name w:val="WW-Footnote Reference8"/>
    <w:rsid w:val="00722864"/>
    <w:rPr>
      <w:vertAlign w:val="superscript"/>
    </w:rPr>
  </w:style>
  <w:style w:type="character" w:customStyle="1" w:styleId="WW-EndnoteReference8">
    <w:name w:val="WW-Endnote Reference8"/>
    <w:rsid w:val="00722864"/>
    <w:rPr>
      <w:vertAlign w:val="superscript"/>
    </w:rPr>
  </w:style>
  <w:style w:type="character" w:customStyle="1" w:styleId="WW-FootnoteReference9">
    <w:name w:val="WW-Footnote Reference9"/>
    <w:rsid w:val="00722864"/>
    <w:rPr>
      <w:vertAlign w:val="superscript"/>
    </w:rPr>
  </w:style>
  <w:style w:type="character" w:customStyle="1" w:styleId="WW-EndnoteReference9">
    <w:name w:val="WW-Endnote Reference9"/>
    <w:rsid w:val="00722864"/>
    <w:rPr>
      <w:vertAlign w:val="superscript"/>
    </w:rPr>
  </w:style>
  <w:style w:type="character" w:customStyle="1" w:styleId="WW-FootnoteReference10">
    <w:name w:val="WW-Footnote Reference10"/>
    <w:rsid w:val="00722864"/>
    <w:rPr>
      <w:vertAlign w:val="superscript"/>
    </w:rPr>
  </w:style>
  <w:style w:type="character" w:customStyle="1" w:styleId="WW-EndnoteReference10">
    <w:name w:val="WW-Endnote Reference10"/>
    <w:rsid w:val="00722864"/>
    <w:rPr>
      <w:vertAlign w:val="superscript"/>
    </w:rPr>
  </w:style>
  <w:style w:type="character" w:customStyle="1" w:styleId="WW-FootnoteReference11">
    <w:name w:val="WW-Footnote Reference11"/>
    <w:rsid w:val="00722864"/>
    <w:rPr>
      <w:vertAlign w:val="superscript"/>
    </w:rPr>
  </w:style>
  <w:style w:type="character" w:customStyle="1" w:styleId="WW-EndnoteReference11">
    <w:name w:val="WW-Endnote Reference11"/>
    <w:rsid w:val="00722864"/>
    <w:rPr>
      <w:vertAlign w:val="superscript"/>
    </w:rPr>
  </w:style>
  <w:style w:type="character" w:customStyle="1" w:styleId="WW-FootnoteReference12">
    <w:name w:val="WW-Footnote Reference12"/>
    <w:rsid w:val="00722864"/>
    <w:rPr>
      <w:vertAlign w:val="superscript"/>
    </w:rPr>
  </w:style>
  <w:style w:type="character" w:customStyle="1" w:styleId="WW-EndnoteReference12">
    <w:name w:val="WW-Endnote Reference12"/>
    <w:rsid w:val="00722864"/>
    <w:rPr>
      <w:vertAlign w:val="superscript"/>
    </w:rPr>
  </w:style>
  <w:style w:type="character" w:customStyle="1" w:styleId="WW-FootnoteReference13">
    <w:name w:val="WW-Footnote Reference13"/>
    <w:rsid w:val="00722864"/>
    <w:rPr>
      <w:vertAlign w:val="superscript"/>
    </w:rPr>
  </w:style>
  <w:style w:type="character" w:customStyle="1" w:styleId="WW-EndnoteReference13">
    <w:name w:val="WW-Endnote Reference13"/>
    <w:rsid w:val="00722864"/>
    <w:rPr>
      <w:vertAlign w:val="superscript"/>
    </w:rPr>
  </w:style>
  <w:style w:type="character" w:customStyle="1" w:styleId="41">
    <w:name w:val="Παραπομπή υποσημείωσης4"/>
    <w:rsid w:val="00722864"/>
    <w:rPr>
      <w:vertAlign w:val="superscript"/>
    </w:rPr>
  </w:style>
  <w:style w:type="character" w:customStyle="1" w:styleId="42">
    <w:name w:val="Παραπομπή σημείωσης τέλους4"/>
    <w:rsid w:val="00722864"/>
    <w:rPr>
      <w:vertAlign w:val="superscript"/>
    </w:rPr>
  </w:style>
  <w:style w:type="character" w:customStyle="1" w:styleId="22">
    <w:name w:val="Παραπομπή υποσημείωσης2"/>
    <w:rsid w:val="00722864"/>
    <w:rPr>
      <w:vertAlign w:val="superscript"/>
    </w:rPr>
  </w:style>
  <w:style w:type="character" w:customStyle="1" w:styleId="23">
    <w:name w:val="Παραπομπή σημείωσης τέλους2"/>
    <w:rsid w:val="00722864"/>
    <w:rPr>
      <w:vertAlign w:val="superscript"/>
    </w:rPr>
  </w:style>
  <w:style w:type="character" w:customStyle="1" w:styleId="WW-FootnoteReference14">
    <w:name w:val="WW-Footnote Reference14"/>
    <w:rsid w:val="00722864"/>
    <w:rPr>
      <w:vertAlign w:val="superscript"/>
    </w:rPr>
  </w:style>
  <w:style w:type="character" w:customStyle="1" w:styleId="WW-EndnoteReference14">
    <w:name w:val="WW-Endnote Reference14"/>
    <w:rsid w:val="00722864"/>
    <w:rPr>
      <w:vertAlign w:val="superscript"/>
    </w:rPr>
  </w:style>
  <w:style w:type="character" w:customStyle="1" w:styleId="WW-FootnoteReference15">
    <w:name w:val="WW-Footnote Reference15"/>
    <w:rsid w:val="00722864"/>
    <w:rPr>
      <w:vertAlign w:val="superscript"/>
    </w:rPr>
  </w:style>
  <w:style w:type="character" w:customStyle="1" w:styleId="WW-EndnoteReference15">
    <w:name w:val="WW-Endnote Reference15"/>
    <w:rsid w:val="00722864"/>
    <w:rPr>
      <w:vertAlign w:val="superscript"/>
    </w:rPr>
  </w:style>
  <w:style w:type="character" w:customStyle="1" w:styleId="WW-FootnoteReference16">
    <w:name w:val="WW-Footnote Reference16"/>
    <w:rsid w:val="00722864"/>
    <w:rPr>
      <w:vertAlign w:val="superscript"/>
    </w:rPr>
  </w:style>
  <w:style w:type="character" w:customStyle="1" w:styleId="WW-EndnoteReference16">
    <w:name w:val="WW-Endnote Reference16"/>
    <w:rsid w:val="00722864"/>
    <w:rPr>
      <w:vertAlign w:val="superscript"/>
    </w:rPr>
  </w:style>
  <w:style w:type="character" w:customStyle="1" w:styleId="WW-FootnoteReference17">
    <w:name w:val="WW-Footnote Reference17"/>
    <w:rsid w:val="00722864"/>
    <w:rPr>
      <w:vertAlign w:val="superscript"/>
    </w:rPr>
  </w:style>
  <w:style w:type="character" w:customStyle="1" w:styleId="WW-EndnoteReference17">
    <w:name w:val="WW-Endnote Reference17"/>
    <w:rsid w:val="00722864"/>
    <w:rPr>
      <w:vertAlign w:val="superscript"/>
    </w:rPr>
  </w:style>
  <w:style w:type="character" w:customStyle="1" w:styleId="31">
    <w:name w:val="Παραπομπή υποσημείωσης3"/>
    <w:rsid w:val="00722864"/>
    <w:rPr>
      <w:vertAlign w:val="superscript"/>
    </w:rPr>
  </w:style>
  <w:style w:type="character" w:customStyle="1" w:styleId="32">
    <w:name w:val="Παραπομπή σημείωσης τέλους3"/>
    <w:rsid w:val="00722864"/>
    <w:rPr>
      <w:vertAlign w:val="superscript"/>
    </w:rPr>
  </w:style>
  <w:style w:type="character" w:customStyle="1" w:styleId="WW-FootnoteReference18">
    <w:name w:val="WW-Footnote Reference18"/>
    <w:rsid w:val="00722864"/>
    <w:rPr>
      <w:vertAlign w:val="superscript"/>
    </w:rPr>
  </w:style>
  <w:style w:type="character" w:customStyle="1" w:styleId="WW-EndnoteReference18">
    <w:name w:val="WW-Endnote Reference18"/>
    <w:rsid w:val="00722864"/>
    <w:rPr>
      <w:vertAlign w:val="superscript"/>
    </w:rPr>
  </w:style>
  <w:style w:type="character" w:customStyle="1" w:styleId="WW-FootnoteReference19">
    <w:name w:val="WW-Footnote Reference19"/>
    <w:rsid w:val="00722864"/>
    <w:rPr>
      <w:vertAlign w:val="superscript"/>
    </w:rPr>
  </w:style>
  <w:style w:type="character" w:customStyle="1" w:styleId="WW-EndnoteReference19">
    <w:name w:val="WW-Endnote Reference19"/>
    <w:rsid w:val="00722864"/>
    <w:rPr>
      <w:vertAlign w:val="superscript"/>
    </w:rPr>
  </w:style>
  <w:style w:type="character" w:customStyle="1" w:styleId="WW-FootnoteReference20">
    <w:name w:val="WW-Footnote Reference20"/>
    <w:rsid w:val="00722864"/>
    <w:rPr>
      <w:vertAlign w:val="superscript"/>
    </w:rPr>
  </w:style>
  <w:style w:type="character" w:customStyle="1" w:styleId="WW-EndnoteReference20">
    <w:name w:val="WW-Endnote Reference20"/>
    <w:rsid w:val="00722864"/>
    <w:rPr>
      <w:vertAlign w:val="superscript"/>
    </w:rPr>
  </w:style>
  <w:style w:type="character" w:customStyle="1" w:styleId="ad">
    <w:name w:val="Σύνδεση ευρετηρίου"/>
    <w:rsid w:val="00722864"/>
  </w:style>
  <w:style w:type="character" w:styleId="ae">
    <w:name w:val="footnote reference"/>
    <w:uiPriority w:val="99"/>
    <w:rsid w:val="00722864"/>
    <w:rPr>
      <w:vertAlign w:val="superscript"/>
    </w:rPr>
  </w:style>
  <w:style w:type="character" w:styleId="af">
    <w:name w:val="endnote reference"/>
    <w:rsid w:val="00722864"/>
    <w:rPr>
      <w:vertAlign w:val="superscript"/>
    </w:rPr>
  </w:style>
  <w:style w:type="paragraph" w:customStyle="1" w:styleId="af0">
    <w:name w:val="Επικεφαλίδα"/>
    <w:basedOn w:val="a"/>
    <w:next w:val="af1"/>
    <w:uiPriority w:val="99"/>
    <w:rsid w:val="00722864"/>
    <w:pPr>
      <w:keepNext/>
      <w:suppressAutoHyphens/>
      <w:spacing w:before="240" w:after="120" w:line="240" w:lineRule="auto"/>
      <w:jc w:val="both"/>
    </w:pPr>
    <w:rPr>
      <w:rFonts w:ascii="Liberation Sans" w:eastAsia="Microsoft YaHei" w:hAnsi="Liberation Sans" w:cs="Mangal"/>
      <w:sz w:val="28"/>
      <w:szCs w:val="28"/>
      <w:lang w:val="en-GB" w:eastAsia="zh-CN"/>
    </w:rPr>
  </w:style>
  <w:style w:type="paragraph" w:styleId="af1">
    <w:name w:val="Body Text"/>
    <w:basedOn w:val="a"/>
    <w:link w:val="Char2"/>
    <w:uiPriority w:val="99"/>
    <w:rsid w:val="00722864"/>
    <w:pPr>
      <w:suppressAutoHyphens/>
      <w:spacing w:after="24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customStyle="1" w:styleId="Char2">
    <w:name w:val="Σώμα κειμένου Char"/>
    <w:basedOn w:val="a0"/>
    <w:link w:val="af1"/>
    <w:uiPriority w:val="99"/>
    <w:rsid w:val="00722864"/>
    <w:rPr>
      <w:rFonts w:ascii="Calibri" w:eastAsia="Times New Roman" w:hAnsi="Calibri" w:cs="Calibri"/>
      <w:szCs w:val="24"/>
      <w:lang w:val="en-GB" w:eastAsia="zh-CN"/>
    </w:rPr>
  </w:style>
  <w:style w:type="paragraph" w:styleId="af2">
    <w:name w:val="List"/>
    <w:basedOn w:val="af1"/>
    <w:uiPriority w:val="99"/>
    <w:rsid w:val="00722864"/>
    <w:rPr>
      <w:rFonts w:cs="Mangal"/>
    </w:rPr>
  </w:style>
  <w:style w:type="paragraph" w:customStyle="1" w:styleId="43">
    <w:name w:val="Λεζάντα4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af3">
    <w:name w:val="Ευρετήριο"/>
    <w:basedOn w:val="a"/>
    <w:uiPriority w:val="99"/>
    <w:rsid w:val="00722864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Mangal"/>
      <w:szCs w:val="24"/>
      <w:lang w:val="en-GB" w:eastAsia="zh-CN"/>
    </w:rPr>
  </w:style>
  <w:style w:type="paragraph" w:styleId="af4">
    <w:name w:val="caption"/>
    <w:basedOn w:val="a"/>
    <w:qFormat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">
    <w:name w:val="WW-Caption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">
    <w:name w:val="WW-Caption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33">
    <w:name w:val="Λεζάντα3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">
    <w:name w:val="WW-Caption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">
    <w:name w:val="WW-Caption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">
    <w:name w:val="WW-Caption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">
    <w:name w:val="WW-Caption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24">
    <w:name w:val="Λεζάντα2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Caption1">
    <w:name w:val="Caption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">
    <w:name w:val="WW-Caption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">
    <w:name w:val="WW-Caption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">
    <w:name w:val="WW-Caption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">
    <w:name w:val="WW-Caption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">
    <w:name w:val="WW-Caption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">
    <w:name w:val="WW-Caption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">
    <w:name w:val="WW-Caption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">
    <w:name w:val="WW-Caption1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">
    <w:name w:val="WW-Caption11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">
    <w:name w:val="WW-Caption111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">
    <w:name w:val="WW-Caption1111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15">
    <w:name w:val="Λεζάντα1"/>
    <w:basedOn w:val="a"/>
    <w:uiPriority w:val="99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">
    <w:name w:val="WW-Caption11111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">
    <w:name w:val="WW-Caption111111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1">
    <w:name w:val="WW-Caption1111111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11">
    <w:name w:val="WW-Caption11111111111111111111"/>
    <w:basedOn w:val="a"/>
    <w:rsid w:val="00722864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Bullet">
    <w:name w:val="Bullet"/>
    <w:basedOn w:val="a"/>
    <w:rsid w:val="00722864"/>
    <w:pPr>
      <w:numPr>
        <w:numId w:val="4"/>
      </w:num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5">
    <w:name w:val="Date"/>
    <w:basedOn w:val="a"/>
    <w:next w:val="a"/>
    <w:link w:val="Char3"/>
    <w:rsid w:val="00722864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3">
    <w:name w:val="Ημερομηνία Char"/>
    <w:basedOn w:val="a0"/>
    <w:link w:val="af5"/>
    <w:rsid w:val="00722864"/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722864"/>
  </w:style>
  <w:style w:type="paragraph" w:customStyle="1" w:styleId="inserttext">
    <w:name w:val="insert text"/>
    <w:basedOn w:val="a"/>
    <w:rsid w:val="00722864"/>
    <w:pPr>
      <w:suppressAutoHyphens/>
      <w:spacing w:after="100" w:line="240" w:lineRule="auto"/>
      <w:ind w:left="794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6">
    <w:name w:val="footer"/>
    <w:basedOn w:val="a"/>
    <w:link w:val="Char4"/>
    <w:uiPriority w:val="99"/>
    <w:rsid w:val="00722864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4">
    <w:name w:val="Υποσέλιδο Char"/>
    <w:basedOn w:val="a0"/>
    <w:link w:val="af6"/>
    <w:uiPriority w:val="99"/>
    <w:rsid w:val="00722864"/>
    <w:rPr>
      <w:rFonts w:ascii="Calibri" w:eastAsia="MS Mincho" w:hAnsi="Calibri" w:cs="Calibri"/>
      <w:szCs w:val="24"/>
      <w:lang w:val="en-US" w:eastAsia="ja-JP"/>
    </w:rPr>
  </w:style>
  <w:style w:type="paragraph" w:styleId="af7">
    <w:name w:val="header"/>
    <w:basedOn w:val="a"/>
    <w:link w:val="Char5"/>
    <w:uiPriority w:val="99"/>
    <w:rsid w:val="0072286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customStyle="1" w:styleId="Char5">
    <w:name w:val="Κεφαλίδα Char"/>
    <w:basedOn w:val="a0"/>
    <w:link w:val="af7"/>
    <w:uiPriority w:val="99"/>
    <w:rsid w:val="00722864"/>
    <w:rPr>
      <w:rFonts w:ascii="Calibri" w:eastAsia="Times New Roman" w:hAnsi="Calibri" w:cs="Calibri"/>
      <w:szCs w:val="24"/>
      <w:lang w:val="en-GB" w:eastAsia="zh-CN"/>
    </w:rPr>
  </w:style>
  <w:style w:type="paragraph" w:styleId="af8">
    <w:name w:val="Balloon Text"/>
    <w:basedOn w:val="a"/>
    <w:link w:val="Char10"/>
    <w:uiPriority w:val="99"/>
    <w:rsid w:val="00722864"/>
    <w:pPr>
      <w:suppressAutoHyphens/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val="en-GB" w:eastAsia="zh-CN"/>
    </w:rPr>
  </w:style>
  <w:style w:type="character" w:customStyle="1" w:styleId="Char10">
    <w:name w:val="Κείμενο πλαισίου Char1"/>
    <w:basedOn w:val="a0"/>
    <w:link w:val="af8"/>
    <w:uiPriority w:val="99"/>
    <w:rsid w:val="00722864"/>
    <w:rPr>
      <w:rFonts w:ascii="Tahoma" w:eastAsia="Times New Roman" w:hAnsi="Tahoma" w:cs="Tahoma"/>
      <w:sz w:val="16"/>
      <w:szCs w:val="16"/>
      <w:lang w:val="en-GB" w:eastAsia="zh-CN"/>
    </w:rPr>
  </w:style>
  <w:style w:type="paragraph" w:styleId="af9">
    <w:name w:val="annotation text"/>
    <w:basedOn w:val="a"/>
    <w:link w:val="Char11"/>
    <w:uiPriority w:val="99"/>
    <w:rsid w:val="00722864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character" w:customStyle="1" w:styleId="Char11">
    <w:name w:val="Κείμενο σχολίου Char1"/>
    <w:basedOn w:val="a0"/>
    <w:link w:val="af9"/>
    <w:uiPriority w:val="99"/>
    <w:rsid w:val="0072286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a">
    <w:name w:val="annotation subject"/>
    <w:basedOn w:val="af9"/>
    <w:next w:val="af9"/>
    <w:link w:val="Char12"/>
    <w:uiPriority w:val="99"/>
    <w:rsid w:val="00722864"/>
    <w:rPr>
      <w:b/>
      <w:bCs/>
    </w:rPr>
  </w:style>
  <w:style w:type="character" w:customStyle="1" w:styleId="Char12">
    <w:name w:val="Θέμα σχολίου Char1"/>
    <w:basedOn w:val="Char11"/>
    <w:link w:val="afa"/>
    <w:uiPriority w:val="99"/>
    <w:rsid w:val="0072286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afb">
    <w:name w:val="Revision"/>
    <w:rsid w:val="007228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722864"/>
    <w:pPr>
      <w:suppressAutoHyphens/>
      <w:spacing w:before="280" w:after="200" w:line="240" w:lineRule="auto"/>
      <w:jc w:val="both"/>
    </w:pPr>
    <w:rPr>
      <w:rFonts w:ascii="Arial Unicode MS" w:eastAsia="Arial Unicode MS" w:hAnsi="Arial Unicode MS" w:cs="Arial Unicode MS"/>
      <w:szCs w:val="24"/>
      <w:lang w:val="en-GB" w:eastAsia="zh-CN"/>
    </w:rPr>
  </w:style>
  <w:style w:type="paragraph" w:styleId="afc">
    <w:name w:val="List Paragraph"/>
    <w:basedOn w:val="a"/>
    <w:uiPriority w:val="34"/>
    <w:qFormat/>
    <w:rsid w:val="00722864"/>
    <w:pPr>
      <w:suppressAutoHyphens/>
      <w:spacing w:after="200" w:line="240" w:lineRule="auto"/>
      <w:ind w:left="720"/>
      <w:contextualSpacing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afd">
    <w:name w:val="footnote text"/>
    <w:basedOn w:val="a"/>
    <w:link w:val="Char6"/>
    <w:uiPriority w:val="99"/>
    <w:rsid w:val="00722864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Char6">
    <w:name w:val="Κείμενο υποσημείωσης Char"/>
    <w:basedOn w:val="a0"/>
    <w:link w:val="afd"/>
    <w:uiPriority w:val="99"/>
    <w:rsid w:val="0072286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6">
    <w:name w:val="toc 1"/>
    <w:basedOn w:val="a"/>
    <w:next w:val="a"/>
    <w:uiPriority w:val="39"/>
    <w:rsid w:val="00722864"/>
    <w:pPr>
      <w:suppressAutoHyphens/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val="en-GB" w:eastAsia="zh-CN"/>
    </w:rPr>
  </w:style>
  <w:style w:type="paragraph" w:styleId="25">
    <w:name w:val="toc 2"/>
    <w:basedOn w:val="a"/>
    <w:next w:val="a"/>
    <w:uiPriority w:val="39"/>
    <w:rsid w:val="00722864"/>
    <w:pPr>
      <w:suppressAutoHyphens/>
      <w:spacing w:after="0" w:line="240" w:lineRule="auto"/>
      <w:ind w:left="220"/>
    </w:pPr>
    <w:rPr>
      <w:rFonts w:ascii="Calibri" w:eastAsia="Times New Roman" w:hAnsi="Calibri" w:cs="Calibri"/>
      <w:smallCaps/>
      <w:sz w:val="20"/>
      <w:szCs w:val="20"/>
      <w:lang w:val="en-GB" w:eastAsia="zh-CN"/>
    </w:rPr>
  </w:style>
  <w:style w:type="paragraph" w:styleId="34">
    <w:name w:val="toc 3"/>
    <w:basedOn w:val="a"/>
    <w:next w:val="a"/>
    <w:uiPriority w:val="39"/>
    <w:rsid w:val="00722864"/>
    <w:pPr>
      <w:suppressAutoHyphens/>
      <w:spacing w:after="0" w:line="240" w:lineRule="auto"/>
      <w:ind w:left="440"/>
    </w:pPr>
    <w:rPr>
      <w:rFonts w:ascii="Calibri" w:eastAsia="Times New Roman" w:hAnsi="Calibri" w:cs="Calibri"/>
      <w:i/>
      <w:iCs/>
      <w:sz w:val="20"/>
      <w:szCs w:val="20"/>
      <w:lang w:val="en-GB" w:eastAsia="zh-CN"/>
    </w:rPr>
  </w:style>
  <w:style w:type="paragraph" w:styleId="44">
    <w:name w:val="toc 4"/>
    <w:basedOn w:val="a"/>
    <w:next w:val="a"/>
    <w:uiPriority w:val="39"/>
    <w:rsid w:val="00722864"/>
    <w:pPr>
      <w:suppressAutoHyphens/>
      <w:spacing w:after="0" w:line="240" w:lineRule="auto"/>
      <w:ind w:left="66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51">
    <w:name w:val="toc 5"/>
    <w:basedOn w:val="a"/>
    <w:next w:val="a"/>
    <w:rsid w:val="00722864"/>
    <w:pPr>
      <w:suppressAutoHyphens/>
      <w:spacing w:after="0" w:line="240" w:lineRule="auto"/>
      <w:ind w:left="88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6">
    <w:name w:val="toc 6"/>
    <w:basedOn w:val="a"/>
    <w:next w:val="a"/>
    <w:rsid w:val="00722864"/>
    <w:pPr>
      <w:suppressAutoHyphens/>
      <w:spacing w:after="0" w:line="240" w:lineRule="auto"/>
      <w:ind w:left="110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7">
    <w:name w:val="toc 7"/>
    <w:basedOn w:val="a"/>
    <w:next w:val="a"/>
    <w:rsid w:val="00722864"/>
    <w:pPr>
      <w:suppressAutoHyphens/>
      <w:spacing w:after="0" w:line="240" w:lineRule="auto"/>
      <w:ind w:left="132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80">
    <w:name w:val="toc 8"/>
    <w:basedOn w:val="a"/>
    <w:next w:val="a"/>
    <w:rsid w:val="00722864"/>
    <w:pPr>
      <w:suppressAutoHyphens/>
      <w:spacing w:after="0" w:line="240" w:lineRule="auto"/>
      <w:ind w:left="154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90">
    <w:name w:val="toc 9"/>
    <w:basedOn w:val="a"/>
    <w:next w:val="a"/>
    <w:rsid w:val="00722864"/>
    <w:pPr>
      <w:suppressAutoHyphens/>
      <w:spacing w:after="0" w:line="240" w:lineRule="auto"/>
      <w:ind w:left="176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customStyle="1" w:styleId="Style1">
    <w:name w:val="Style1"/>
    <w:basedOn w:val="DocTitle"/>
    <w:rsid w:val="0072286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722864"/>
    <w:rPr>
      <w:rFonts w:ascii="Calibri" w:hAnsi="Calibri" w:cs="Calibri"/>
      <w:lang w:val="el-GR"/>
    </w:rPr>
  </w:style>
  <w:style w:type="paragraph" w:styleId="afe">
    <w:name w:val="endnote text"/>
    <w:basedOn w:val="a"/>
    <w:link w:val="Char7"/>
    <w:rsid w:val="00722864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character" w:customStyle="1" w:styleId="Char7">
    <w:name w:val="Κείμενο σημείωσης τέλους Char"/>
    <w:basedOn w:val="a0"/>
    <w:link w:val="afe"/>
    <w:rsid w:val="0072286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uiPriority w:val="99"/>
    <w:rsid w:val="0072286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72286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aff0">
    <w:name w:val="Body Text Indent"/>
    <w:basedOn w:val="a"/>
    <w:link w:val="Char8"/>
    <w:uiPriority w:val="99"/>
    <w:rsid w:val="00722864"/>
    <w:pPr>
      <w:suppressAutoHyphens/>
      <w:spacing w:after="120" w:line="240" w:lineRule="auto"/>
      <w:ind w:firstLine="1134"/>
      <w:jc w:val="both"/>
    </w:pPr>
    <w:rPr>
      <w:rFonts w:ascii="Arial" w:eastAsia="Times New Roman" w:hAnsi="Arial" w:cs="Arial"/>
      <w:szCs w:val="24"/>
      <w:lang w:val="en-GB" w:eastAsia="zh-CN"/>
    </w:rPr>
  </w:style>
  <w:style w:type="character" w:customStyle="1" w:styleId="Char8">
    <w:name w:val="Σώμα κείμενου με εσοχή Char"/>
    <w:basedOn w:val="a0"/>
    <w:link w:val="aff0"/>
    <w:uiPriority w:val="99"/>
    <w:rsid w:val="0072286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722864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customStyle="1" w:styleId="foothanging">
    <w:name w:val="foot_hanging"/>
    <w:basedOn w:val="afd"/>
    <w:rsid w:val="00722864"/>
    <w:pPr>
      <w:ind w:left="426" w:hanging="426"/>
    </w:pPr>
    <w:rPr>
      <w:szCs w:val="18"/>
    </w:rPr>
  </w:style>
  <w:style w:type="paragraph" w:styleId="-HTML">
    <w:name w:val="HTML Preformatted"/>
    <w:basedOn w:val="a"/>
    <w:link w:val="-HTMLChar1"/>
    <w:uiPriority w:val="99"/>
    <w:rsid w:val="007228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-HTMLChar1">
    <w:name w:val="Προ-διαμορφωμένο HTML Char1"/>
    <w:basedOn w:val="a0"/>
    <w:link w:val="-HTML"/>
    <w:uiPriority w:val="99"/>
    <w:rsid w:val="00722864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LO-normal">
    <w:name w:val="LO-normal"/>
    <w:rsid w:val="00722864"/>
    <w:pPr>
      <w:suppressAutoHyphens/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styleId="35">
    <w:name w:val="Body Text Indent 3"/>
    <w:basedOn w:val="a"/>
    <w:link w:val="3Char0"/>
    <w:rsid w:val="00722864"/>
    <w:pPr>
      <w:spacing w:after="120" w:line="312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en-GB" w:eastAsia="zh-CN"/>
    </w:rPr>
  </w:style>
  <w:style w:type="character" w:customStyle="1" w:styleId="3Char0">
    <w:name w:val="Σώμα κείμενου με εσοχή 3 Char"/>
    <w:basedOn w:val="a0"/>
    <w:link w:val="35"/>
    <w:rsid w:val="00722864"/>
    <w:rPr>
      <w:rFonts w:ascii="Calibri" w:eastAsia="Times New Roman" w:hAnsi="Calibri" w:cs="Times New Roman"/>
      <w:sz w:val="16"/>
      <w:szCs w:val="16"/>
      <w:lang w:val="en-GB" w:eastAsia="zh-CN"/>
    </w:rPr>
  </w:style>
  <w:style w:type="paragraph" w:styleId="aff1">
    <w:name w:val="No Spacing"/>
    <w:qFormat/>
    <w:rsid w:val="0072286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f2">
    <w:name w:val="Περιεχόμενα πίνακα"/>
    <w:basedOn w:val="a"/>
    <w:uiPriority w:val="99"/>
    <w:rsid w:val="00722864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f3">
    <w:name w:val="Επικεφαλίδα πίνακα"/>
    <w:basedOn w:val="aff2"/>
    <w:rsid w:val="0072286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722864"/>
  </w:style>
  <w:style w:type="paragraph" w:customStyle="1" w:styleId="Standard">
    <w:name w:val="Standard"/>
    <w:rsid w:val="0072286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22864"/>
    <w:pPr>
      <w:spacing w:after="120"/>
    </w:pPr>
  </w:style>
  <w:style w:type="paragraph" w:customStyle="1" w:styleId="Footnote">
    <w:name w:val="Footnote"/>
    <w:basedOn w:val="Standard"/>
    <w:rsid w:val="00722864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722864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16"/>
      <w:szCs w:val="16"/>
      <w:lang w:val="en-GB" w:eastAsia="zh-CN"/>
    </w:rPr>
  </w:style>
  <w:style w:type="character" w:customStyle="1" w:styleId="3Char1">
    <w:name w:val="Σώμα κείμενου 3 Char"/>
    <w:basedOn w:val="a0"/>
    <w:link w:val="36"/>
    <w:rsid w:val="00722864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fooot">
    <w:name w:val="fooot"/>
    <w:basedOn w:val="footers"/>
    <w:rsid w:val="00722864"/>
  </w:style>
  <w:style w:type="paragraph" w:customStyle="1" w:styleId="17">
    <w:name w:val="Κείμενο πλαισίου1"/>
    <w:basedOn w:val="a"/>
    <w:rsid w:val="00722864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8">
    <w:name w:val="Κείμενο σχολίου1"/>
    <w:basedOn w:val="a"/>
    <w:rsid w:val="00722864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19">
    <w:name w:val="Θέμα σχολίου1"/>
    <w:basedOn w:val="18"/>
    <w:next w:val="18"/>
    <w:rsid w:val="00722864"/>
    <w:rPr>
      <w:b/>
      <w:bCs/>
    </w:rPr>
  </w:style>
  <w:style w:type="paragraph" w:customStyle="1" w:styleId="-HTML1">
    <w:name w:val="Προ-διαμορφωμένο HTML1"/>
    <w:basedOn w:val="a"/>
    <w:rsid w:val="007228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1a">
    <w:name w:val="Αναθεώρηση1"/>
    <w:rsid w:val="0072286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List Bullet 2"/>
    <w:basedOn w:val="a"/>
    <w:rsid w:val="00722864"/>
    <w:pPr>
      <w:numPr>
        <w:numId w:val="2"/>
      </w:numPr>
      <w:spacing w:after="0" w:line="360" w:lineRule="auto"/>
      <w:jc w:val="both"/>
    </w:pPr>
    <w:rPr>
      <w:rFonts w:ascii="Trebuchet MS" w:eastAsia="Times New Roman" w:hAnsi="Trebuchet MS" w:cs="Times New Roman"/>
      <w:szCs w:val="20"/>
      <w:lang w:val="en-US" w:eastAsia="zh-CN"/>
    </w:rPr>
  </w:style>
  <w:style w:type="paragraph" w:customStyle="1" w:styleId="100">
    <w:name w:val="Περιεχόμενα 10"/>
    <w:basedOn w:val="af3"/>
    <w:rsid w:val="00722864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72286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83" w:line="240" w:lineRule="auto"/>
      <w:jc w:val="both"/>
    </w:pPr>
    <w:rPr>
      <w:rFonts w:ascii="Calibri" w:eastAsia="Times New Roman" w:hAnsi="Calibri" w:cs="Calibri"/>
      <w:sz w:val="12"/>
      <w:szCs w:val="12"/>
      <w:lang w:val="en-GB" w:eastAsia="zh-CN"/>
    </w:rPr>
  </w:style>
  <w:style w:type="paragraph" w:customStyle="1" w:styleId="210">
    <w:name w:val="Σώμα κείμενου 21"/>
    <w:basedOn w:val="a"/>
    <w:rsid w:val="0072286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zh-CN"/>
    </w:rPr>
  </w:style>
  <w:style w:type="paragraph" w:customStyle="1" w:styleId="para-1">
    <w:name w:val="para-1"/>
    <w:basedOn w:val="a"/>
    <w:rsid w:val="00722864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spacing w:after="0" w:line="240" w:lineRule="auto"/>
      <w:ind w:left="1021" w:hanging="1021"/>
      <w:jc w:val="both"/>
    </w:pPr>
    <w:rPr>
      <w:rFonts w:ascii="Arial" w:eastAsia="Times New Roman" w:hAnsi="Arial" w:cs="Arial"/>
      <w:spacing w:val="5"/>
      <w:szCs w:val="20"/>
      <w:lang w:eastAsia="zh-CN"/>
    </w:rPr>
  </w:style>
  <w:style w:type="paragraph" w:customStyle="1" w:styleId="msonormal0">
    <w:name w:val="msonormal"/>
    <w:basedOn w:val="a"/>
    <w:rsid w:val="0072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68">
    <w:name w:val="xl68"/>
    <w:basedOn w:val="a"/>
    <w:rsid w:val="0072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9">
    <w:name w:val="xl6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70">
    <w:name w:val="xl7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71">
    <w:name w:val="xl7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72">
    <w:name w:val="xl7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73">
    <w:name w:val="xl73"/>
    <w:basedOn w:val="a"/>
    <w:rsid w:val="0072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75">
    <w:name w:val="xl7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76">
    <w:name w:val="xl76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77">
    <w:name w:val="xl77"/>
    <w:basedOn w:val="a"/>
    <w:rsid w:val="00722864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79">
    <w:name w:val="xl7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80">
    <w:name w:val="xl8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81">
    <w:name w:val="xl8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82">
    <w:name w:val="xl82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83">
    <w:name w:val="xl83"/>
    <w:basedOn w:val="a"/>
    <w:rsid w:val="00722864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85">
    <w:name w:val="xl85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86">
    <w:name w:val="xl86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87">
    <w:name w:val="xl87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88">
    <w:name w:val="xl88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89">
    <w:name w:val="xl89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90">
    <w:name w:val="xl90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91">
    <w:name w:val="xl91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92">
    <w:name w:val="xl9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93">
    <w:name w:val="xl9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94">
    <w:name w:val="xl9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95">
    <w:name w:val="xl9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96">
    <w:name w:val="xl96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97">
    <w:name w:val="xl9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98">
    <w:name w:val="xl9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9">
    <w:name w:val="xl9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0">
    <w:name w:val="xl10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1">
    <w:name w:val="xl10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2">
    <w:name w:val="xl10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3">
    <w:name w:val="xl10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4">
    <w:name w:val="xl10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5">
    <w:name w:val="xl10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6">
    <w:name w:val="xl106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8">
    <w:name w:val="xl10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10">
    <w:name w:val="xl11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11">
    <w:name w:val="xl11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12">
    <w:name w:val="xl112"/>
    <w:basedOn w:val="a"/>
    <w:rsid w:val="00722864"/>
    <w:pP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722864"/>
    <w:pP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4">
    <w:name w:val="xl114"/>
    <w:basedOn w:val="a"/>
    <w:rsid w:val="00722864"/>
    <w:pP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5">
    <w:name w:val="xl115"/>
    <w:basedOn w:val="a"/>
    <w:rsid w:val="00722864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6">
    <w:name w:val="xl116"/>
    <w:basedOn w:val="a"/>
    <w:rsid w:val="00722864"/>
    <w:pPr>
      <w:shd w:val="clear" w:color="000000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7">
    <w:name w:val="xl117"/>
    <w:basedOn w:val="a"/>
    <w:rsid w:val="00722864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722864"/>
    <w:pP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9">
    <w:name w:val="xl119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20">
    <w:name w:val="xl12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21">
    <w:name w:val="xl12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2">
    <w:name w:val="xl122"/>
    <w:basedOn w:val="a"/>
    <w:rsid w:val="00722864"/>
    <w:pP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3">
    <w:name w:val="xl123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24">
    <w:name w:val="xl12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722864"/>
    <w:pPr>
      <w:shd w:val="clear" w:color="000000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6">
    <w:name w:val="xl126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28">
    <w:name w:val="xl12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9">
    <w:name w:val="xl129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30">
    <w:name w:val="xl13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1">
    <w:name w:val="xl13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2">
    <w:name w:val="xl132"/>
    <w:basedOn w:val="a"/>
    <w:rsid w:val="00722864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3">
    <w:name w:val="xl133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34">
    <w:name w:val="xl13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5">
    <w:name w:val="xl13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6">
    <w:name w:val="xl136"/>
    <w:basedOn w:val="a"/>
    <w:rsid w:val="00722864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8">
    <w:name w:val="xl138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39">
    <w:name w:val="xl139"/>
    <w:basedOn w:val="a"/>
    <w:rsid w:val="00722864"/>
    <w:pP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0">
    <w:name w:val="xl140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41">
    <w:name w:val="xl14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722864"/>
    <w:pP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3">
    <w:name w:val="xl14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44">
    <w:name w:val="xl14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45">
    <w:name w:val="xl14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46">
    <w:name w:val="xl14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47">
    <w:name w:val="xl14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48">
    <w:name w:val="xl14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49">
    <w:name w:val="xl14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50">
    <w:name w:val="xl15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1">
    <w:name w:val="xl15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2">
    <w:name w:val="xl15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3">
    <w:name w:val="xl15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4">
    <w:name w:val="xl15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6">
    <w:name w:val="xl156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7">
    <w:name w:val="xl15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8">
    <w:name w:val="xl15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9">
    <w:name w:val="xl15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0">
    <w:name w:val="xl16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1">
    <w:name w:val="xl161"/>
    <w:basedOn w:val="a"/>
    <w:rsid w:val="0072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62">
    <w:name w:val="xl16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3">
    <w:name w:val="xl16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4">
    <w:name w:val="xl164"/>
    <w:basedOn w:val="a"/>
    <w:rsid w:val="007228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65">
    <w:name w:val="xl165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6">
    <w:name w:val="xl166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7">
    <w:name w:val="xl167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8">
    <w:name w:val="xl168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9">
    <w:name w:val="xl169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0">
    <w:name w:val="xl170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1">
    <w:name w:val="xl171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2">
    <w:name w:val="xl172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73">
    <w:name w:val="xl173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4">
    <w:name w:val="xl174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5">
    <w:name w:val="xl175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6">
    <w:name w:val="xl176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7">
    <w:name w:val="xl177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8">
    <w:name w:val="xl178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9">
    <w:name w:val="xl179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0">
    <w:name w:val="xl18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1">
    <w:name w:val="xl18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2">
    <w:name w:val="xl18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3">
    <w:name w:val="xl18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4">
    <w:name w:val="xl18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5">
    <w:name w:val="xl18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6">
    <w:name w:val="xl18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7">
    <w:name w:val="xl18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8">
    <w:name w:val="xl18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89">
    <w:name w:val="xl18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90">
    <w:name w:val="xl19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91">
    <w:name w:val="xl19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92">
    <w:name w:val="xl19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93">
    <w:name w:val="xl19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94">
    <w:name w:val="xl19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95">
    <w:name w:val="xl19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96">
    <w:name w:val="xl19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97">
    <w:name w:val="xl19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8">
    <w:name w:val="xl19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9">
    <w:name w:val="xl19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0">
    <w:name w:val="xl20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1">
    <w:name w:val="xl20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2">
    <w:name w:val="xl20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3">
    <w:name w:val="xl20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4">
    <w:name w:val="xl204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05">
    <w:name w:val="xl205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06">
    <w:name w:val="xl206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07">
    <w:name w:val="xl207"/>
    <w:basedOn w:val="a"/>
    <w:rsid w:val="007228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208">
    <w:name w:val="xl208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09">
    <w:name w:val="xl20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10">
    <w:name w:val="xl21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11">
    <w:name w:val="xl21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12">
    <w:name w:val="xl21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13">
    <w:name w:val="xl21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14">
    <w:name w:val="xl21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15">
    <w:name w:val="xl21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16">
    <w:name w:val="xl216"/>
    <w:basedOn w:val="a"/>
    <w:rsid w:val="007228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17">
    <w:name w:val="xl21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18">
    <w:name w:val="xl21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19">
    <w:name w:val="xl21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20">
    <w:name w:val="xl22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21">
    <w:name w:val="xl22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22">
    <w:name w:val="xl22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23">
    <w:name w:val="xl22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24">
    <w:name w:val="xl22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25">
    <w:name w:val="xl22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26">
    <w:name w:val="xl226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27">
    <w:name w:val="xl22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28">
    <w:name w:val="xl22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29">
    <w:name w:val="xl22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30">
    <w:name w:val="xl23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31">
    <w:name w:val="xl23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32">
    <w:name w:val="xl23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33">
    <w:name w:val="xl23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34">
    <w:name w:val="xl23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35">
    <w:name w:val="xl23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36">
    <w:name w:val="xl236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37">
    <w:name w:val="xl23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38">
    <w:name w:val="xl23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39">
    <w:name w:val="xl23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40">
    <w:name w:val="xl240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41">
    <w:name w:val="xl24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42">
    <w:name w:val="xl24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43">
    <w:name w:val="xl24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44">
    <w:name w:val="xl24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245">
    <w:name w:val="xl24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46">
    <w:name w:val="xl246"/>
    <w:basedOn w:val="a"/>
    <w:rsid w:val="007228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47">
    <w:name w:val="xl247"/>
    <w:basedOn w:val="a"/>
    <w:rsid w:val="00722864"/>
    <w:pPr>
      <w:pBdr>
        <w:top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48">
    <w:name w:val="xl24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249">
    <w:name w:val="xl24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50">
    <w:name w:val="xl25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51">
    <w:name w:val="xl251"/>
    <w:basedOn w:val="a"/>
    <w:rsid w:val="007228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52">
    <w:name w:val="xl25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53">
    <w:name w:val="xl253"/>
    <w:basedOn w:val="a"/>
    <w:rsid w:val="0072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54">
    <w:name w:val="xl25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55">
    <w:name w:val="xl25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56">
    <w:name w:val="xl256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57">
    <w:name w:val="xl25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58">
    <w:name w:val="xl25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59">
    <w:name w:val="xl259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260">
    <w:name w:val="xl260"/>
    <w:basedOn w:val="a"/>
    <w:rsid w:val="00722864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261">
    <w:name w:val="xl26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262">
    <w:name w:val="xl262"/>
    <w:basedOn w:val="a"/>
    <w:rsid w:val="0072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63">
    <w:name w:val="xl263"/>
    <w:basedOn w:val="a"/>
    <w:rsid w:val="0072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264">
    <w:name w:val="xl264"/>
    <w:basedOn w:val="a"/>
    <w:rsid w:val="00722864"/>
    <w:pPr>
      <w:shd w:val="clear" w:color="000000" w:fill="00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65">
    <w:name w:val="xl265"/>
    <w:basedOn w:val="a"/>
    <w:rsid w:val="00722864"/>
    <w:pP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66">
    <w:name w:val="xl266"/>
    <w:basedOn w:val="a"/>
    <w:rsid w:val="00722864"/>
    <w:pP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67">
    <w:name w:val="xl267"/>
    <w:basedOn w:val="a"/>
    <w:rsid w:val="00722864"/>
    <w:pP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68">
    <w:name w:val="xl268"/>
    <w:basedOn w:val="a"/>
    <w:rsid w:val="00722864"/>
    <w:pP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69">
    <w:name w:val="xl269"/>
    <w:basedOn w:val="a"/>
    <w:rsid w:val="007228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70">
    <w:name w:val="xl270"/>
    <w:basedOn w:val="a"/>
    <w:rsid w:val="00722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71">
    <w:name w:val="xl271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72">
    <w:name w:val="xl27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73">
    <w:name w:val="xl273"/>
    <w:basedOn w:val="a"/>
    <w:rsid w:val="007228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74">
    <w:name w:val="xl27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75">
    <w:name w:val="xl275"/>
    <w:basedOn w:val="a"/>
    <w:rsid w:val="00722864"/>
    <w:pPr>
      <w:pBdr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76">
    <w:name w:val="xl276"/>
    <w:basedOn w:val="a"/>
    <w:rsid w:val="00722864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77">
    <w:name w:val="xl277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78">
    <w:name w:val="xl278"/>
    <w:basedOn w:val="a"/>
    <w:rsid w:val="007228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79">
    <w:name w:val="xl27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280">
    <w:name w:val="xl28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281">
    <w:name w:val="xl281"/>
    <w:basedOn w:val="a"/>
    <w:rsid w:val="00722864"/>
    <w:pPr>
      <w:pBdr>
        <w:lef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82">
    <w:name w:val="xl282"/>
    <w:basedOn w:val="a"/>
    <w:rsid w:val="0072286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83">
    <w:name w:val="xl283"/>
    <w:basedOn w:val="a"/>
    <w:rsid w:val="00722864"/>
    <w:pPr>
      <w:pBdr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84">
    <w:name w:val="xl284"/>
    <w:basedOn w:val="a"/>
    <w:rsid w:val="00722864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85">
    <w:name w:val="xl28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86">
    <w:name w:val="xl286"/>
    <w:basedOn w:val="a"/>
    <w:rsid w:val="00722864"/>
    <w:pPr>
      <w:pBdr>
        <w:top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87">
    <w:name w:val="xl287"/>
    <w:basedOn w:val="a"/>
    <w:rsid w:val="007228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88">
    <w:name w:val="xl28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89">
    <w:name w:val="xl289"/>
    <w:basedOn w:val="a"/>
    <w:rsid w:val="00722864"/>
    <w:pPr>
      <w:pBdr>
        <w:top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290">
    <w:name w:val="xl290"/>
    <w:basedOn w:val="a"/>
    <w:rsid w:val="007228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291">
    <w:name w:val="xl29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92">
    <w:name w:val="xl292"/>
    <w:basedOn w:val="a"/>
    <w:rsid w:val="0072286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93">
    <w:name w:val="xl293"/>
    <w:basedOn w:val="a"/>
    <w:rsid w:val="00722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94">
    <w:name w:val="xl29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95">
    <w:name w:val="xl295"/>
    <w:basedOn w:val="a"/>
    <w:rsid w:val="00722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96">
    <w:name w:val="xl29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97">
    <w:name w:val="xl297"/>
    <w:basedOn w:val="a"/>
    <w:rsid w:val="00722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98">
    <w:name w:val="xl298"/>
    <w:basedOn w:val="a"/>
    <w:rsid w:val="0072286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99">
    <w:name w:val="xl29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00">
    <w:name w:val="xl300"/>
    <w:basedOn w:val="a"/>
    <w:rsid w:val="0072286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01">
    <w:name w:val="xl301"/>
    <w:basedOn w:val="a"/>
    <w:rsid w:val="007228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numbering" w:customStyle="1" w:styleId="110">
    <w:name w:val="Χωρίς λίστα11"/>
    <w:next w:val="a2"/>
    <w:uiPriority w:val="99"/>
    <w:semiHidden/>
    <w:unhideWhenUsed/>
    <w:rsid w:val="00722864"/>
  </w:style>
  <w:style w:type="paragraph" w:styleId="26">
    <w:name w:val="Body Text 2"/>
    <w:basedOn w:val="a"/>
    <w:link w:val="2Char0"/>
    <w:uiPriority w:val="99"/>
    <w:unhideWhenUsed/>
    <w:rsid w:val="0072286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Char0">
    <w:name w:val="Σώμα κείμενου 2 Char"/>
    <w:basedOn w:val="a0"/>
    <w:link w:val="26"/>
    <w:uiPriority w:val="99"/>
    <w:rsid w:val="00722864"/>
    <w:rPr>
      <w:rFonts w:ascii="Calibri" w:eastAsia="Calibri" w:hAnsi="Calibri" w:cs="Times New Roman"/>
    </w:rPr>
  </w:style>
  <w:style w:type="table" w:styleId="aff5">
    <w:name w:val="Table Grid"/>
    <w:basedOn w:val="a1"/>
    <w:uiPriority w:val="99"/>
    <w:rsid w:val="007228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">
    <w:name w:val="font1"/>
    <w:basedOn w:val="a"/>
    <w:uiPriority w:val="99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el-GR"/>
    </w:rPr>
  </w:style>
  <w:style w:type="paragraph" w:customStyle="1" w:styleId="font5">
    <w:name w:val="font5"/>
    <w:basedOn w:val="a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70C0"/>
      <w:sz w:val="28"/>
      <w:szCs w:val="28"/>
      <w:lang w:eastAsia="el-GR"/>
    </w:rPr>
  </w:style>
  <w:style w:type="paragraph" w:customStyle="1" w:styleId="font6">
    <w:name w:val="font6"/>
    <w:basedOn w:val="a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70C0"/>
      <w:sz w:val="28"/>
      <w:szCs w:val="28"/>
      <w:u w:val="single"/>
      <w:lang w:eastAsia="el-GR"/>
    </w:rPr>
  </w:style>
  <w:style w:type="paragraph" w:customStyle="1" w:styleId="font7">
    <w:name w:val="font7"/>
    <w:basedOn w:val="a"/>
    <w:uiPriority w:val="99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el-GR"/>
    </w:rPr>
  </w:style>
  <w:style w:type="paragraph" w:customStyle="1" w:styleId="font8">
    <w:name w:val="font8"/>
    <w:basedOn w:val="a"/>
    <w:uiPriority w:val="99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el-GR"/>
    </w:rPr>
  </w:style>
  <w:style w:type="paragraph" w:customStyle="1" w:styleId="font9">
    <w:name w:val="font9"/>
    <w:basedOn w:val="a"/>
    <w:uiPriority w:val="99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32"/>
      <w:szCs w:val="32"/>
      <w:lang w:eastAsia="el-GR"/>
    </w:rPr>
  </w:style>
  <w:style w:type="paragraph" w:customStyle="1" w:styleId="font10">
    <w:name w:val="font10"/>
    <w:basedOn w:val="a"/>
    <w:uiPriority w:val="99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u w:val="single"/>
      <w:lang w:eastAsia="el-GR"/>
    </w:rPr>
  </w:style>
  <w:style w:type="paragraph" w:customStyle="1" w:styleId="font11">
    <w:name w:val="font11"/>
    <w:basedOn w:val="a"/>
    <w:uiPriority w:val="99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36"/>
      <w:szCs w:val="36"/>
      <w:u w:val="single"/>
      <w:lang w:eastAsia="el-GR"/>
    </w:rPr>
  </w:style>
  <w:style w:type="paragraph" w:customStyle="1" w:styleId="font12">
    <w:name w:val="font12"/>
    <w:basedOn w:val="a"/>
    <w:uiPriority w:val="99"/>
    <w:rsid w:val="007228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36"/>
      <w:szCs w:val="36"/>
      <w:u w:val="single"/>
      <w:lang w:eastAsia="el-GR"/>
    </w:rPr>
  </w:style>
  <w:style w:type="paragraph" w:customStyle="1" w:styleId="xl63">
    <w:name w:val="xl63"/>
    <w:basedOn w:val="a"/>
    <w:uiPriority w:val="99"/>
    <w:rsid w:val="007228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  <w:lang w:eastAsia="el-GR"/>
    </w:rPr>
  </w:style>
  <w:style w:type="paragraph" w:customStyle="1" w:styleId="xl64">
    <w:name w:val="xl64"/>
    <w:basedOn w:val="a"/>
    <w:uiPriority w:val="99"/>
    <w:rsid w:val="0072286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  <w:lang w:eastAsia="el-GR"/>
    </w:rPr>
  </w:style>
  <w:style w:type="paragraph" w:customStyle="1" w:styleId="xl65">
    <w:name w:val="xl65"/>
    <w:basedOn w:val="a"/>
    <w:uiPriority w:val="99"/>
    <w:rsid w:val="007228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  <w:lang w:eastAsia="el-GR"/>
    </w:rPr>
  </w:style>
  <w:style w:type="paragraph" w:customStyle="1" w:styleId="xl66">
    <w:name w:val="xl66"/>
    <w:basedOn w:val="a"/>
    <w:rsid w:val="0072286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72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numbering" w:customStyle="1" w:styleId="111">
    <w:name w:val="Χωρίς λίστα111"/>
    <w:next w:val="a2"/>
    <w:semiHidden/>
    <w:rsid w:val="00722864"/>
  </w:style>
  <w:style w:type="character" w:customStyle="1" w:styleId="27">
    <w:name w:val="Σώμα κειμένου (2)_"/>
    <w:link w:val="211"/>
    <w:uiPriority w:val="99"/>
    <w:locked/>
    <w:rsid w:val="00722864"/>
    <w:rPr>
      <w:rFonts w:ascii="Arial" w:hAnsi="Arial"/>
      <w:shd w:val="clear" w:color="auto" w:fill="FFFFFF"/>
    </w:rPr>
  </w:style>
  <w:style w:type="character" w:customStyle="1" w:styleId="220">
    <w:name w:val="Σώμα κειμένου (2)2"/>
    <w:uiPriority w:val="99"/>
    <w:rsid w:val="00722864"/>
    <w:rPr>
      <w:rFonts w:ascii="Arial" w:hAnsi="Arial"/>
      <w:color w:val="000000"/>
      <w:spacing w:val="0"/>
      <w:w w:val="100"/>
      <w:position w:val="0"/>
      <w:sz w:val="22"/>
      <w:szCs w:val="22"/>
      <w:lang w:val="el-GR" w:eastAsia="el-GR" w:bidi="ar-SA"/>
    </w:rPr>
  </w:style>
  <w:style w:type="character" w:customStyle="1" w:styleId="212">
    <w:name w:val="Σώμα κειμένου (2) + Έντονη γραφή1"/>
    <w:uiPriority w:val="99"/>
    <w:rsid w:val="00722864"/>
    <w:rPr>
      <w:rFonts w:ascii="Arial" w:hAnsi="Arial"/>
      <w:b/>
      <w:bCs/>
      <w:color w:val="000000"/>
      <w:spacing w:val="0"/>
      <w:w w:val="100"/>
      <w:position w:val="0"/>
      <w:sz w:val="22"/>
      <w:szCs w:val="22"/>
      <w:lang w:val="el-GR" w:eastAsia="el-GR" w:bidi="ar-SA"/>
    </w:rPr>
  </w:style>
  <w:style w:type="paragraph" w:customStyle="1" w:styleId="211">
    <w:name w:val="Σώμα κειμένου (2)1"/>
    <w:basedOn w:val="a"/>
    <w:link w:val="27"/>
    <w:uiPriority w:val="99"/>
    <w:rsid w:val="00722864"/>
    <w:pPr>
      <w:widowControl w:val="0"/>
      <w:shd w:val="clear" w:color="auto" w:fill="FFFFFF"/>
      <w:spacing w:after="60" w:line="240" w:lineRule="atLeast"/>
      <w:ind w:hanging="360"/>
      <w:jc w:val="both"/>
    </w:pPr>
    <w:rPr>
      <w:rFonts w:ascii="Arial" w:hAnsi="Arial"/>
    </w:rPr>
  </w:style>
  <w:style w:type="character" w:customStyle="1" w:styleId="DefaultParagraphFont">
    <w:name w:val="Default Paragraph Font"/>
    <w:rsid w:val="00722864"/>
  </w:style>
  <w:style w:type="character" w:customStyle="1" w:styleId="aff6">
    <w:name w:val="Λεζάντα εικόνας_"/>
    <w:uiPriority w:val="99"/>
    <w:rsid w:val="00722864"/>
    <w:rPr>
      <w:rFonts w:ascii="Arial" w:eastAsia="Times New Roman" w:hAnsi="Arial" w:cs="Arial"/>
      <w:spacing w:val="0"/>
      <w:sz w:val="9"/>
      <w:szCs w:val="9"/>
      <w:lang w:val="en-US"/>
    </w:rPr>
  </w:style>
  <w:style w:type="character" w:customStyle="1" w:styleId="aff7">
    <w:name w:val="Κεφαλίδα ή υποσέλιδο_"/>
    <w:uiPriority w:val="99"/>
    <w:rsid w:val="00722864"/>
    <w:rPr>
      <w:rFonts w:ascii="Times New Roman" w:hAnsi="Times New Roman" w:cs="Times New Roman"/>
      <w:sz w:val="20"/>
      <w:szCs w:val="20"/>
    </w:rPr>
  </w:style>
  <w:style w:type="character" w:customStyle="1" w:styleId="Arial">
    <w:name w:val="Κεφαλίδα ή υποσέλιδο + Arial"/>
    <w:uiPriority w:val="99"/>
    <w:rsid w:val="00722864"/>
    <w:rPr>
      <w:rFonts w:ascii="Arial" w:eastAsia="Times New Roman" w:hAnsi="Arial" w:cs="Arial"/>
      <w:spacing w:val="0"/>
      <w:sz w:val="23"/>
      <w:szCs w:val="23"/>
    </w:rPr>
  </w:style>
  <w:style w:type="character" w:customStyle="1" w:styleId="aff8">
    <w:name w:val="Σώμα κειμένου_"/>
    <w:link w:val="270"/>
    <w:uiPriority w:val="99"/>
    <w:rsid w:val="00722864"/>
    <w:rPr>
      <w:rFonts w:ascii="Arial" w:hAnsi="Arial" w:cs="Arial"/>
      <w:sz w:val="21"/>
      <w:szCs w:val="21"/>
      <w:shd w:val="clear" w:color="auto" w:fill="FFFFFF"/>
    </w:rPr>
  </w:style>
  <w:style w:type="character" w:customStyle="1" w:styleId="1b">
    <w:name w:val="Σώμα κειμένου1"/>
    <w:uiPriority w:val="99"/>
    <w:rsid w:val="00722864"/>
    <w:rPr>
      <w:lang w:val="en-US"/>
    </w:rPr>
  </w:style>
  <w:style w:type="character" w:customStyle="1" w:styleId="37">
    <w:name w:val="Σώμα κειμένου (3)_"/>
    <w:uiPriority w:val="99"/>
    <w:rsid w:val="00722864"/>
    <w:rPr>
      <w:rFonts w:ascii="Arial" w:eastAsia="Times New Roman" w:hAnsi="Arial" w:cs="Arial"/>
      <w:spacing w:val="0"/>
      <w:sz w:val="21"/>
      <w:szCs w:val="21"/>
    </w:rPr>
  </w:style>
  <w:style w:type="character" w:customStyle="1" w:styleId="28">
    <w:name w:val="Σώμα κειμένου (2)"/>
    <w:uiPriority w:val="99"/>
    <w:rsid w:val="00722864"/>
    <w:rPr>
      <w:lang w:val="en-US"/>
    </w:rPr>
  </w:style>
  <w:style w:type="character" w:customStyle="1" w:styleId="38">
    <w:name w:val="Σώμα κειμένου (3)"/>
    <w:uiPriority w:val="99"/>
    <w:rsid w:val="00722864"/>
    <w:rPr>
      <w:u w:val="single"/>
    </w:rPr>
  </w:style>
  <w:style w:type="character" w:customStyle="1" w:styleId="39">
    <w:name w:val="Σώμα κειμένου (3) + Χωρίς έντονη γραφή"/>
    <w:uiPriority w:val="99"/>
    <w:rsid w:val="00722864"/>
    <w:rPr>
      <w:b/>
      <w:bCs/>
    </w:rPr>
  </w:style>
  <w:style w:type="character" w:customStyle="1" w:styleId="aff9">
    <w:name w:val="Σώμα κειμένου + Έντονη γραφή"/>
    <w:uiPriority w:val="99"/>
    <w:rsid w:val="00722864"/>
    <w:rPr>
      <w:b/>
      <w:bCs/>
    </w:rPr>
  </w:style>
  <w:style w:type="character" w:customStyle="1" w:styleId="213">
    <w:name w:val="Σώμα κειμένου + Έντονη γραφή21"/>
    <w:uiPriority w:val="99"/>
    <w:rsid w:val="00722864"/>
    <w:rPr>
      <w:b/>
      <w:bCs/>
    </w:rPr>
  </w:style>
  <w:style w:type="character" w:customStyle="1" w:styleId="29">
    <w:name w:val="Σώμα κειμένου2"/>
    <w:uiPriority w:val="99"/>
    <w:rsid w:val="00722864"/>
  </w:style>
  <w:style w:type="character" w:customStyle="1" w:styleId="1c">
    <w:name w:val="Επικεφαλίδα #1_"/>
    <w:uiPriority w:val="99"/>
    <w:rsid w:val="00722864"/>
    <w:rPr>
      <w:rFonts w:ascii="Arial" w:eastAsia="Times New Roman" w:hAnsi="Arial" w:cs="Arial"/>
      <w:spacing w:val="0"/>
      <w:sz w:val="21"/>
      <w:szCs w:val="21"/>
    </w:rPr>
  </w:style>
  <w:style w:type="character" w:customStyle="1" w:styleId="200">
    <w:name w:val="Σώμα κειμένου + Έντονη γραφή20"/>
    <w:uiPriority w:val="99"/>
    <w:rsid w:val="00722864"/>
    <w:rPr>
      <w:b/>
      <w:bCs/>
    </w:rPr>
  </w:style>
  <w:style w:type="character" w:customStyle="1" w:styleId="91">
    <w:name w:val="Κεφαλίδα ή υποσέλιδο + 9"/>
    <w:uiPriority w:val="99"/>
    <w:rsid w:val="00722864"/>
    <w:rPr>
      <w:spacing w:val="0"/>
      <w:sz w:val="19"/>
      <w:szCs w:val="19"/>
    </w:rPr>
  </w:style>
  <w:style w:type="character" w:customStyle="1" w:styleId="360">
    <w:name w:val="Σώμα κειμένου (3) + Χωρίς έντονη γραφή6"/>
    <w:uiPriority w:val="99"/>
    <w:rsid w:val="00722864"/>
    <w:rPr>
      <w:b/>
      <w:bCs/>
    </w:rPr>
  </w:style>
  <w:style w:type="character" w:customStyle="1" w:styleId="350">
    <w:name w:val="Σώμα κειμένου (3) + Χωρίς έντονη γραφή5"/>
    <w:uiPriority w:val="99"/>
    <w:rsid w:val="00722864"/>
    <w:rPr>
      <w:b/>
      <w:bCs/>
    </w:rPr>
  </w:style>
  <w:style w:type="character" w:customStyle="1" w:styleId="330">
    <w:name w:val="Σώμα κειμένου (3)3"/>
    <w:uiPriority w:val="99"/>
    <w:rsid w:val="00722864"/>
  </w:style>
  <w:style w:type="character" w:customStyle="1" w:styleId="340">
    <w:name w:val="Σώμα κειμένου (3) + Διάστιχο 4 στ."/>
    <w:uiPriority w:val="99"/>
    <w:rsid w:val="00722864"/>
    <w:rPr>
      <w:spacing w:val="90"/>
    </w:rPr>
  </w:style>
  <w:style w:type="character" w:customStyle="1" w:styleId="320">
    <w:name w:val="Σώμα κειμένου (3) + Διάστιχο 2 στ."/>
    <w:uiPriority w:val="99"/>
    <w:rsid w:val="00722864"/>
    <w:rPr>
      <w:spacing w:val="50"/>
    </w:rPr>
  </w:style>
  <w:style w:type="character" w:customStyle="1" w:styleId="3a">
    <w:name w:val="Σώμα κειμένου3"/>
    <w:uiPriority w:val="99"/>
    <w:rsid w:val="00722864"/>
    <w:rPr>
      <w:u w:val="single"/>
      <w:lang w:val="en-US"/>
    </w:rPr>
  </w:style>
  <w:style w:type="character" w:customStyle="1" w:styleId="1d">
    <w:name w:val="Επικεφαλίδα #1 + Χωρίς έντονη γραφή"/>
    <w:uiPriority w:val="99"/>
    <w:rsid w:val="00722864"/>
    <w:rPr>
      <w:b/>
      <w:bCs/>
    </w:rPr>
  </w:style>
  <w:style w:type="character" w:customStyle="1" w:styleId="1e">
    <w:name w:val="Επικεφαλίδα #1"/>
    <w:uiPriority w:val="99"/>
    <w:rsid w:val="00722864"/>
    <w:rPr>
      <w:u w:val="single"/>
      <w:lang w:val="en-US"/>
    </w:rPr>
  </w:style>
  <w:style w:type="character" w:customStyle="1" w:styleId="190">
    <w:name w:val="Σώμα κειμένου + Έντονη γραφή19"/>
    <w:uiPriority w:val="99"/>
    <w:rsid w:val="00722864"/>
    <w:rPr>
      <w:b/>
      <w:bCs/>
    </w:rPr>
  </w:style>
  <w:style w:type="character" w:customStyle="1" w:styleId="92">
    <w:name w:val="Σώμα κειμένου + 9 στ."/>
    <w:uiPriority w:val="99"/>
    <w:rsid w:val="00722864"/>
    <w:rPr>
      <w:sz w:val="18"/>
      <w:szCs w:val="18"/>
    </w:rPr>
  </w:style>
  <w:style w:type="character" w:customStyle="1" w:styleId="160">
    <w:name w:val="Επικεφαλίδα #16"/>
    <w:uiPriority w:val="99"/>
    <w:rsid w:val="00722864"/>
    <w:rPr>
      <w:u w:val="single"/>
    </w:rPr>
  </w:style>
  <w:style w:type="character" w:customStyle="1" w:styleId="180">
    <w:name w:val="Σώμα κειμένου + Έντονη γραφή18"/>
    <w:uiPriority w:val="99"/>
    <w:rsid w:val="00722864"/>
    <w:rPr>
      <w:b/>
      <w:bCs/>
    </w:rPr>
  </w:style>
  <w:style w:type="character" w:customStyle="1" w:styleId="45">
    <w:name w:val="Σώμα κειμένου4"/>
    <w:uiPriority w:val="99"/>
    <w:rsid w:val="00722864"/>
    <w:rPr>
      <w:u w:val="single"/>
    </w:rPr>
  </w:style>
  <w:style w:type="character" w:customStyle="1" w:styleId="170">
    <w:name w:val="Σώμα κειμένου + Έντονη γραφή17"/>
    <w:uiPriority w:val="99"/>
    <w:rsid w:val="00722864"/>
    <w:rPr>
      <w:b/>
      <w:bCs/>
    </w:rPr>
  </w:style>
  <w:style w:type="character" w:customStyle="1" w:styleId="161">
    <w:name w:val="Σώμα κειμένου + Έντονη γραφή16"/>
    <w:uiPriority w:val="99"/>
    <w:rsid w:val="00722864"/>
    <w:rPr>
      <w:b/>
      <w:bCs/>
    </w:rPr>
  </w:style>
  <w:style w:type="character" w:customStyle="1" w:styleId="150">
    <w:name w:val="Σώμα κειμένου + Έντονη γραφή15"/>
    <w:uiPriority w:val="99"/>
    <w:rsid w:val="00722864"/>
    <w:rPr>
      <w:b/>
      <w:bCs/>
    </w:rPr>
  </w:style>
  <w:style w:type="character" w:customStyle="1" w:styleId="151">
    <w:name w:val="Επικεφαλίδα #15"/>
    <w:uiPriority w:val="99"/>
    <w:rsid w:val="00722864"/>
    <w:rPr>
      <w:u w:val="single"/>
    </w:rPr>
  </w:style>
  <w:style w:type="character" w:customStyle="1" w:styleId="affa">
    <w:name w:val="Σώμα κειμένου + Πλάγια γραφή"/>
    <w:uiPriority w:val="99"/>
    <w:rsid w:val="00722864"/>
    <w:rPr>
      <w:i/>
      <w:iCs/>
    </w:rPr>
  </w:style>
  <w:style w:type="character" w:customStyle="1" w:styleId="140">
    <w:name w:val="Σώμα κειμένου + Έντονη γραφή14"/>
    <w:uiPriority w:val="99"/>
    <w:rsid w:val="00722864"/>
    <w:rPr>
      <w:b/>
      <w:bCs/>
    </w:rPr>
  </w:style>
  <w:style w:type="character" w:customStyle="1" w:styleId="141">
    <w:name w:val="Επικεφαλίδα #14"/>
    <w:uiPriority w:val="99"/>
    <w:rsid w:val="00722864"/>
    <w:rPr>
      <w:u w:val="single"/>
    </w:rPr>
  </w:style>
  <w:style w:type="character" w:customStyle="1" w:styleId="130">
    <w:name w:val="Επικεφαλίδα #13"/>
    <w:uiPriority w:val="99"/>
    <w:rsid w:val="00722864"/>
    <w:rPr>
      <w:u w:val="single"/>
    </w:rPr>
  </w:style>
  <w:style w:type="character" w:customStyle="1" w:styleId="131">
    <w:name w:val="Σώμα κειμένου + Έντονη γραφή13"/>
    <w:uiPriority w:val="99"/>
    <w:rsid w:val="00722864"/>
    <w:rPr>
      <w:b/>
      <w:bCs/>
    </w:rPr>
  </w:style>
  <w:style w:type="character" w:customStyle="1" w:styleId="191">
    <w:name w:val="Επικεφαλίδα #1 + 9"/>
    <w:uiPriority w:val="99"/>
    <w:rsid w:val="00722864"/>
    <w:rPr>
      <w:smallCaps/>
      <w:sz w:val="19"/>
      <w:szCs w:val="19"/>
    </w:rPr>
  </w:style>
  <w:style w:type="character" w:customStyle="1" w:styleId="1910">
    <w:name w:val="Επικεφαλίδα #1 + 91"/>
    <w:uiPriority w:val="99"/>
    <w:rsid w:val="00722864"/>
    <w:rPr>
      <w:smallCaps/>
      <w:sz w:val="19"/>
      <w:szCs w:val="19"/>
      <w:u w:val="single"/>
    </w:rPr>
  </w:style>
  <w:style w:type="character" w:customStyle="1" w:styleId="120">
    <w:name w:val="Σώμα κειμένου + Έντονη γραφή12"/>
    <w:uiPriority w:val="99"/>
    <w:rsid w:val="00722864"/>
    <w:rPr>
      <w:b/>
      <w:bCs/>
    </w:rPr>
  </w:style>
  <w:style w:type="character" w:customStyle="1" w:styleId="112">
    <w:name w:val="Σώμα κειμένου + Έντονη γραφή11"/>
    <w:uiPriority w:val="99"/>
    <w:rsid w:val="00722864"/>
    <w:rPr>
      <w:b/>
      <w:bCs/>
    </w:rPr>
  </w:style>
  <w:style w:type="character" w:customStyle="1" w:styleId="341">
    <w:name w:val="Σώμα κειμένου (3) + Χωρίς έντονη γραφή4"/>
    <w:uiPriority w:val="99"/>
    <w:rsid w:val="00722864"/>
    <w:rPr>
      <w:b/>
      <w:bCs/>
    </w:rPr>
  </w:style>
  <w:style w:type="character" w:customStyle="1" w:styleId="121">
    <w:name w:val="Επικεφαλίδα #1 + Χωρίς έντονη γραφή2"/>
    <w:uiPriority w:val="99"/>
    <w:rsid w:val="00722864"/>
    <w:rPr>
      <w:b/>
      <w:bCs/>
    </w:rPr>
  </w:style>
  <w:style w:type="character" w:customStyle="1" w:styleId="101">
    <w:name w:val="Σώμα κειμένου + Έντονη γραφή10"/>
    <w:uiPriority w:val="99"/>
    <w:rsid w:val="00722864"/>
    <w:rPr>
      <w:b/>
      <w:bCs/>
    </w:rPr>
  </w:style>
  <w:style w:type="character" w:customStyle="1" w:styleId="93">
    <w:name w:val="Σώμα κειμένου + Έντονη γραφή9"/>
    <w:uiPriority w:val="99"/>
    <w:rsid w:val="00722864"/>
    <w:rPr>
      <w:b/>
      <w:bCs/>
    </w:rPr>
  </w:style>
  <w:style w:type="character" w:customStyle="1" w:styleId="331">
    <w:name w:val="Σώμα κειμένου (3) + Χωρίς έντονη γραφή3"/>
    <w:uiPriority w:val="99"/>
    <w:rsid w:val="00722864"/>
    <w:rPr>
      <w:b/>
      <w:bCs/>
    </w:rPr>
  </w:style>
  <w:style w:type="character" w:customStyle="1" w:styleId="81">
    <w:name w:val="Σώμα κειμένου + Έντονη γραφή8"/>
    <w:uiPriority w:val="99"/>
    <w:rsid w:val="00722864"/>
    <w:rPr>
      <w:b/>
      <w:bCs/>
    </w:rPr>
  </w:style>
  <w:style w:type="character" w:customStyle="1" w:styleId="321">
    <w:name w:val="Σώμα κειμένου (3) + Χωρίς έντονη γραφή2"/>
    <w:uiPriority w:val="99"/>
    <w:rsid w:val="00722864"/>
    <w:rPr>
      <w:b/>
      <w:bCs/>
    </w:rPr>
  </w:style>
  <w:style w:type="character" w:customStyle="1" w:styleId="122">
    <w:name w:val="Επικεφαλίδα #12"/>
    <w:uiPriority w:val="99"/>
    <w:rsid w:val="00722864"/>
    <w:rPr>
      <w:u w:val="single"/>
    </w:rPr>
  </w:style>
  <w:style w:type="character" w:customStyle="1" w:styleId="310">
    <w:name w:val="Σώμα κειμένου (3) + Χωρίς έντονη γραφή1"/>
    <w:uiPriority w:val="99"/>
    <w:rsid w:val="00722864"/>
    <w:rPr>
      <w:b/>
      <w:bCs/>
    </w:rPr>
  </w:style>
  <w:style w:type="character" w:customStyle="1" w:styleId="322">
    <w:name w:val="Σώμα κειμένου (3)2"/>
    <w:uiPriority w:val="99"/>
    <w:rsid w:val="00722864"/>
    <w:rPr>
      <w:u w:val="single"/>
    </w:rPr>
  </w:style>
  <w:style w:type="character" w:customStyle="1" w:styleId="70">
    <w:name w:val="Σώμα κειμένου + Έντονη γραφή7"/>
    <w:uiPriority w:val="99"/>
    <w:rsid w:val="00722864"/>
    <w:rPr>
      <w:b/>
      <w:bCs/>
    </w:rPr>
  </w:style>
  <w:style w:type="character" w:customStyle="1" w:styleId="60">
    <w:name w:val="Σώμα κειμένου + Έντονη γραφή6"/>
    <w:uiPriority w:val="99"/>
    <w:rsid w:val="00722864"/>
    <w:rPr>
      <w:b/>
      <w:bCs/>
    </w:rPr>
  </w:style>
  <w:style w:type="character" w:customStyle="1" w:styleId="1f">
    <w:name w:val="Σώμα κειμένου + Πλάγια γραφή1"/>
    <w:uiPriority w:val="99"/>
    <w:rsid w:val="00722864"/>
    <w:rPr>
      <w:i/>
      <w:iCs/>
    </w:rPr>
  </w:style>
  <w:style w:type="character" w:customStyle="1" w:styleId="2a">
    <w:name w:val="Σώμα κειμένου (2) + Έντονη γραφή"/>
    <w:uiPriority w:val="99"/>
    <w:rsid w:val="00722864"/>
    <w:rPr>
      <w:b/>
      <w:bCs/>
      <w:i/>
      <w:iCs/>
    </w:rPr>
  </w:style>
  <w:style w:type="character" w:customStyle="1" w:styleId="2b">
    <w:name w:val="Σώμα κειμένου (2) + Χωρίς πλάγια γραφή"/>
    <w:uiPriority w:val="99"/>
    <w:rsid w:val="00722864"/>
    <w:rPr>
      <w:i/>
      <w:iCs/>
    </w:rPr>
  </w:style>
  <w:style w:type="character" w:customStyle="1" w:styleId="52">
    <w:name w:val="Σώμα κειμένου + Έντονη γραφή5"/>
    <w:uiPriority w:val="99"/>
    <w:rsid w:val="00722864"/>
    <w:rPr>
      <w:b/>
      <w:bCs/>
    </w:rPr>
  </w:style>
  <w:style w:type="character" w:customStyle="1" w:styleId="46">
    <w:name w:val="Σώμα κειμένου + Έντονη γραφή4"/>
    <w:uiPriority w:val="99"/>
    <w:rsid w:val="00722864"/>
    <w:rPr>
      <w:b/>
      <w:bCs/>
    </w:rPr>
  </w:style>
  <w:style w:type="character" w:customStyle="1" w:styleId="3b">
    <w:name w:val="Σώμα κειμένου + Έντονη γραφή3"/>
    <w:uiPriority w:val="99"/>
    <w:rsid w:val="00722864"/>
    <w:rPr>
      <w:b/>
      <w:bCs/>
    </w:rPr>
  </w:style>
  <w:style w:type="character" w:customStyle="1" w:styleId="113">
    <w:name w:val="Επικεφαλίδα #1 + Χωρίς έντονη γραφή1"/>
    <w:uiPriority w:val="99"/>
    <w:rsid w:val="00722864"/>
    <w:rPr>
      <w:b/>
      <w:bCs/>
    </w:rPr>
  </w:style>
  <w:style w:type="character" w:customStyle="1" w:styleId="2c">
    <w:name w:val="Σώμα κειμένου + Έντονη γραφή2"/>
    <w:uiPriority w:val="99"/>
    <w:rsid w:val="00722864"/>
    <w:rPr>
      <w:b/>
      <w:bCs/>
    </w:rPr>
  </w:style>
  <w:style w:type="character" w:customStyle="1" w:styleId="1f0">
    <w:name w:val="Σώμα κειμένου + Έντονη γραφή1"/>
    <w:uiPriority w:val="99"/>
    <w:rsid w:val="00722864"/>
    <w:rPr>
      <w:b/>
      <w:bCs/>
    </w:rPr>
  </w:style>
  <w:style w:type="character" w:customStyle="1" w:styleId="53">
    <w:name w:val="Σώμα κειμένου5"/>
    <w:uiPriority w:val="99"/>
    <w:rsid w:val="00722864"/>
    <w:rPr>
      <w:u w:val="single"/>
      <w:lang w:val="en-US"/>
    </w:rPr>
  </w:style>
  <w:style w:type="character" w:customStyle="1" w:styleId="47">
    <w:name w:val="Σώμα κειμένου (4)_"/>
    <w:link w:val="410"/>
    <w:uiPriority w:val="99"/>
    <w:rsid w:val="00722864"/>
    <w:rPr>
      <w:rFonts w:ascii="Lucida Sans Unicode" w:hAnsi="Lucida Sans Unicode"/>
      <w:sz w:val="48"/>
      <w:szCs w:val="48"/>
      <w:shd w:val="clear" w:color="auto" w:fill="FFFFFF"/>
      <w:lang w:val="en-US"/>
    </w:rPr>
  </w:style>
  <w:style w:type="character" w:customStyle="1" w:styleId="54">
    <w:name w:val="Σώμα κειμένου (5)_"/>
    <w:uiPriority w:val="99"/>
    <w:rsid w:val="00722864"/>
    <w:rPr>
      <w:rFonts w:ascii="Arial" w:eastAsia="Times New Roman" w:hAnsi="Arial" w:cs="Arial"/>
      <w:spacing w:val="0"/>
      <w:sz w:val="9"/>
      <w:szCs w:val="9"/>
      <w:lang w:val="en-US"/>
    </w:rPr>
  </w:style>
  <w:style w:type="character" w:customStyle="1" w:styleId="5LucidaSansUnicode">
    <w:name w:val="Σώμα κειμένου (5) + Lucida Sans Unicode"/>
    <w:uiPriority w:val="99"/>
    <w:rsid w:val="00722864"/>
    <w:rPr>
      <w:rFonts w:ascii="Lucida Sans Unicode" w:hAnsi="Lucida Sans Unicode" w:cs="Lucida Sans Unicode"/>
      <w:sz w:val="11"/>
      <w:szCs w:val="11"/>
    </w:rPr>
  </w:style>
  <w:style w:type="character" w:customStyle="1" w:styleId="ListLabel1">
    <w:name w:val="ListLabel 1"/>
    <w:uiPriority w:val="99"/>
    <w:rsid w:val="00722864"/>
    <w:rPr>
      <w:rFonts w:eastAsia="Times New Roman"/>
      <w:b/>
      <w:i/>
      <w:smallCaps/>
      <w:strike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ListLabel2">
    <w:name w:val="ListLabel 2"/>
    <w:uiPriority w:val="99"/>
    <w:rsid w:val="00722864"/>
    <w:rPr>
      <w:rFonts w:eastAsia="Times New Roman" w:cs="Arial"/>
      <w:b/>
      <w:bCs/>
      <w:i/>
      <w:iCs/>
      <w:smallCaps/>
      <w:strike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3">
    <w:name w:val="ListLabel 3"/>
    <w:uiPriority w:val="99"/>
    <w:rsid w:val="00722864"/>
    <w:rPr>
      <w:rFonts w:cs="Times New Roman"/>
    </w:rPr>
  </w:style>
  <w:style w:type="paragraph" w:customStyle="1" w:styleId="affb">
    <w:name w:val="Λεζάντα εικόνας"/>
    <w:basedOn w:val="a"/>
    <w:uiPriority w:val="99"/>
    <w:rsid w:val="00722864"/>
    <w:pPr>
      <w:suppressAutoHyphens/>
      <w:spacing w:after="0" w:line="91" w:lineRule="exact"/>
    </w:pPr>
    <w:rPr>
      <w:rFonts w:ascii="Arial" w:eastAsia="Arial Unicode MS" w:hAnsi="Arial" w:cs="Arial"/>
      <w:color w:val="000000"/>
      <w:kern w:val="1"/>
      <w:sz w:val="9"/>
      <w:szCs w:val="9"/>
      <w:lang w:val="en-US" w:eastAsia="ar-SA"/>
    </w:rPr>
  </w:style>
  <w:style w:type="paragraph" w:customStyle="1" w:styleId="affc">
    <w:name w:val="Κεφαλίδα ή υποσέλιδο"/>
    <w:basedOn w:val="a"/>
    <w:uiPriority w:val="99"/>
    <w:rsid w:val="00722864"/>
    <w:pPr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61">
    <w:name w:val="Σώμα κειμένου6"/>
    <w:basedOn w:val="a"/>
    <w:uiPriority w:val="99"/>
    <w:rsid w:val="00722864"/>
    <w:pPr>
      <w:suppressAutoHyphens/>
      <w:spacing w:after="0" w:line="240" w:lineRule="atLeast"/>
      <w:ind w:hanging="580"/>
    </w:pPr>
    <w:rPr>
      <w:rFonts w:ascii="Arial" w:eastAsia="Arial Unicode MS" w:hAnsi="Arial" w:cs="Arial"/>
      <w:color w:val="000000"/>
      <w:kern w:val="1"/>
      <w:sz w:val="21"/>
      <w:szCs w:val="21"/>
      <w:lang w:eastAsia="ar-SA"/>
    </w:rPr>
  </w:style>
  <w:style w:type="paragraph" w:customStyle="1" w:styleId="311">
    <w:name w:val="Σώμα κειμένου (3)1"/>
    <w:basedOn w:val="a"/>
    <w:uiPriority w:val="99"/>
    <w:rsid w:val="00722864"/>
    <w:pPr>
      <w:suppressAutoHyphens/>
      <w:spacing w:before="60" w:after="0" w:line="254" w:lineRule="exact"/>
      <w:ind w:hanging="700"/>
    </w:pPr>
    <w:rPr>
      <w:rFonts w:ascii="Arial" w:eastAsia="Arial Unicode MS" w:hAnsi="Arial" w:cs="Arial"/>
      <w:b/>
      <w:bCs/>
      <w:color w:val="000000"/>
      <w:kern w:val="1"/>
      <w:sz w:val="21"/>
      <w:szCs w:val="21"/>
      <w:lang w:eastAsia="ar-SA"/>
    </w:rPr>
  </w:style>
  <w:style w:type="paragraph" w:customStyle="1" w:styleId="114">
    <w:name w:val="Επικεφαλίδα #11"/>
    <w:basedOn w:val="a"/>
    <w:uiPriority w:val="99"/>
    <w:rsid w:val="00722864"/>
    <w:pPr>
      <w:suppressAutoHyphens/>
      <w:spacing w:before="180" w:after="300" w:line="240" w:lineRule="atLeast"/>
      <w:ind w:hanging="400"/>
    </w:pPr>
    <w:rPr>
      <w:rFonts w:ascii="Arial" w:eastAsia="Arial Unicode MS" w:hAnsi="Arial" w:cs="Arial"/>
      <w:b/>
      <w:bCs/>
      <w:color w:val="000000"/>
      <w:kern w:val="1"/>
      <w:sz w:val="21"/>
      <w:szCs w:val="21"/>
      <w:lang w:eastAsia="ar-SA"/>
    </w:rPr>
  </w:style>
  <w:style w:type="paragraph" w:customStyle="1" w:styleId="48">
    <w:name w:val="Σώμα κειμένου (4)"/>
    <w:basedOn w:val="a"/>
    <w:uiPriority w:val="99"/>
    <w:rsid w:val="00722864"/>
    <w:pPr>
      <w:suppressAutoHyphens/>
      <w:spacing w:after="0" w:line="658" w:lineRule="exact"/>
    </w:pPr>
    <w:rPr>
      <w:rFonts w:ascii="Lucida Sans Unicode" w:eastAsia="Arial Unicode MS" w:hAnsi="Lucida Sans Unicode" w:cs="Lucida Sans Unicode"/>
      <w:color w:val="000000"/>
      <w:kern w:val="1"/>
      <w:sz w:val="48"/>
      <w:szCs w:val="48"/>
      <w:lang w:val="en-US" w:eastAsia="ar-SA"/>
    </w:rPr>
  </w:style>
  <w:style w:type="paragraph" w:customStyle="1" w:styleId="55">
    <w:name w:val="Σώμα κειμένου (5)"/>
    <w:basedOn w:val="a"/>
    <w:uiPriority w:val="99"/>
    <w:rsid w:val="00722864"/>
    <w:pPr>
      <w:suppressAutoHyphens/>
      <w:spacing w:after="0" w:line="240" w:lineRule="atLeast"/>
    </w:pPr>
    <w:rPr>
      <w:rFonts w:ascii="Arial" w:eastAsia="Arial Unicode MS" w:hAnsi="Arial" w:cs="Arial"/>
      <w:color w:val="000000"/>
      <w:kern w:val="1"/>
      <w:sz w:val="9"/>
      <w:szCs w:val="9"/>
      <w:lang w:val="en-US" w:eastAsia="ar-SA"/>
    </w:rPr>
  </w:style>
  <w:style w:type="paragraph" w:customStyle="1" w:styleId="affd">
    <w:name w:val="Περιεχόμενα πλαισίου"/>
    <w:basedOn w:val="af1"/>
    <w:uiPriority w:val="99"/>
    <w:rsid w:val="00722864"/>
    <w:pPr>
      <w:spacing w:after="0"/>
      <w:jc w:val="left"/>
    </w:pPr>
    <w:rPr>
      <w:rFonts w:ascii="Arial" w:eastAsia="Arial Unicode MS" w:hAnsi="Arial" w:cs="Times New Roman"/>
      <w:color w:val="0000FF"/>
      <w:kern w:val="1"/>
      <w:sz w:val="24"/>
      <w:szCs w:val="20"/>
      <w:lang w:val="el-GR" w:eastAsia="ar-SA"/>
    </w:rPr>
  </w:style>
  <w:style w:type="character" w:customStyle="1" w:styleId="221">
    <w:name w:val="Επικεφαλίδα #2 (2)_"/>
    <w:link w:val="2210"/>
    <w:uiPriority w:val="99"/>
    <w:rsid w:val="00722864"/>
    <w:rPr>
      <w:shd w:val="clear" w:color="auto" w:fill="FFFFFF"/>
    </w:rPr>
  </w:style>
  <w:style w:type="character" w:customStyle="1" w:styleId="222">
    <w:name w:val="Επικεφαλίδα #2 (2)"/>
    <w:uiPriority w:val="99"/>
    <w:rsid w:val="00722864"/>
    <w:rPr>
      <w:sz w:val="22"/>
      <w:szCs w:val="22"/>
      <w:u w:val="single"/>
      <w:lang w:bidi="ar-SA"/>
    </w:rPr>
  </w:style>
  <w:style w:type="character" w:customStyle="1" w:styleId="2d">
    <w:name w:val="Επικεφαλίδα #2_"/>
    <w:link w:val="214"/>
    <w:uiPriority w:val="99"/>
    <w:rsid w:val="00722864"/>
    <w:rPr>
      <w:b/>
      <w:bCs/>
      <w:shd w:val="clear" w:color="auto" w:fill="FFFFFF"/>
    </w:rPr>
  </w:style>
  <w:style w:type="character" w:customStyle="1" w:styleId="2e">
    <w:name w:val="Επικεφαλίδα #2"/>
    <w:uiPriority w:val="99"/>
    <w:rsid w:val="00722864"/>
    <w:rPr>
      <w:b/>
      <w:bCs/>
      <w:sz w:val="22"/>
      <w:szCs w:val="22"/>
      <w:u w:val="single"/>
      <w:lang w:bidi="ar-SA"/>
    </w:rPr>
  </w:style>
  <w:style w:type="paragraph" w:customStyle="1" w:styleId="214">
    <w:name w:val="Επικεφαλίδα #21"/>
    <w:basedOn w:val="a"/>
    <w:link w:val="2d"/>
    <w:uiPriority w:val="99"/>
    <w:rsid w:val="00722864"/>
    <w:pPr>
      <w:widowControl w:val="0"/>
      <w:shd w:val="clear" w:color="auto" w:fill="FFFFFF"/>
      <w:spacing w:before="240" w:after="0" w:line="240" w:lineRule="atLeast"/>
      <w:jc w:val="center"/>
      <w:outlineLvl w:val="1"/>
    </w:pPr>
    <w:rPr>
      <w:b/>
      <w:bCs/>
    </w:rPr>
  </w:style>
  <w:style w:type="paragraph" w:customStyle="1" w:styleId="2210">
    <w:name w:val="Επικεφαλίδα #2 (2)1"/>
    <w:basedOn w:val="a"/>
    <w:link w:val="221"/>
    <w:uiPriority w:val="99"/>
    <w:rsid w:val="00722864"/>
    <w:pPr>
      <w:widowControl w:val="0"/>
      <w:shd w:val="clear" w:color="auto" w:fill="FFFFFF"/>
      <w:spacing w:before="300" w:after="300" w:line="240" w:lineRule="atLeast"/>
      <w:jc w:val="center"/>
      <w:outlineLvl w:val="1"/>
    </w:pPr>
  </w:style>
  <w:style w:type="character" w:customStyle="1" w:styleId="2Exact">
    <w:name w:val="Σώμα κειμένου (2) Exact"/>
    <w:uiPriority w:val="99"/>
    <w:rsid w:val="00722864"/>
    <w:rPr>
      <w:rFonts w:ascii="Times New Roman" w:hAnsi="Times New Roman" w:cs="Times New Roman"/>
      <w:sz w:val="22"/>
      <w:szCs w:val="22"/>
      <w:u w:val="none"/>
    </w:rPr>
  </w:style>
  <w:style w:type="character" w:customStyle="1" w:styleId="2Exact0">
    <w:name w:val="Επικεφαλίδα #2 Exact"/>
    <w:uiPriority w:val="99"/>
    <w:rsid w:val="00722864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50">
    <w:name w:val="Σώμα κειμένου (2)5"/>
    <w:uiPriority w:val="99"/>
    <w:rsid w:val="00722864"/>
    <w:rPr>
      <w:rFonts w:ascii="Arial" w:eastAsia="Times New Roman" w:hAnsi="Arial" w:cs="Arial"/>
      <w:spacing w:val="0"/>
      <w:sz w:val="22"/>
      <w:szCs w:val="22"/>
      <w:u w:val="single"/>
      <w:lang w:val="en-US" w:eastAsia="en-US" w:bidi="ar-SA"/>
    </w:rPr>
  </w:style>
  <w:style w:type="character" w:customStyle="1" w:styleId="223">
    <w:name w:val="Σώμα κειμένου (2) + Έντονη γραφή2"/>
    <w:uiPriority w:val="99"/>
    <w:rsid w:val="00722864"/>
    <w:rPr>
      <w:rFonts w:ascii="Arial" w:eastAsia="Times New Roman" w:hAnsi="Arial" w:cs="Arial"/>
      <w:b/>
      <w:bCs/>
      <w:spacing w:val="0"/>
      <w:sz w:val="22"/>
      <w:szCs w:val="22"/>
      <w:lang w:bidi="ar-SA"/>
    </w:rPr>
  </w:style>
  <w:style w:type="character" w:customStyle="1" w:styleId="49">
    <w:name w:val="Σώμα κειμένου (4) + Χωρίς έντονη γραφή"/>
    <w:uiPriority w:val="99"/>
    <w:rsid w:val="00722864"/>
    <w:rPr>
      <w:rFonts w:ascii="Lucida Sans Unicode" w:hAnsi="Lucida Sans Unicode"/>
      <w:b/>
      <w:bCs/>
      <w:sz w:val="22"/>
      <w:szCs w:val="22"/>
      <w:lang w:val="en-US" w:bidi="ar-SA"/>
    </w:rPr>
  </w:style>
  <w:style w:type="character" w:customStyle="1" w:styleId="230">
    <w:name w:val="Σώμα κειμένου (2)3"/>
    <w:uiPriority w:val="99"/>
    <w:rsid w:val="00722864"/>
    <w:rPr>
      <w:rFonts w:ascii="Arial" w:eastAsia="Times New Roman" w:hAnsi="Arial" w:cs="Arial"/>
      <w:spacing w:val="0"/>
      <w:sz w:val="22"/>
      <w:szCs w:val="22"/>
      <w:lang w:bidi="ar-SA"/>
    </w:rPr>
  </w:style>
  <w:style w:type="character" w:customStyle="1" w:styleId="215">
    <w:name w:val="Επικεφαλίδα #2 + Χωρίς έντονη γραφή1"/>
    <w:uiPriority w:val="99"/>
    <w:rsid w:val="00722864"/>
    <w:rPr>
      <w:b/>
      <w:bCs/>
      <w:sz w:val="22"/>
      <w:szCs w:val="22"/>
      <w:u w:val="single"/>
      <w:lang w:bidi="ar-SA"/>
    </w:rPr>
  </w:style>
  <w:style w:type="character" w:customStyle="1" w:styleId="224">
    <w:name w:val="Επικεφαλίδα #2 (2) + Έντονη γραφή"/>
    <w:uiPriority w:val="99"/>
    <w:rsid w:val="00722864"/>
    <w:rPr>
      <w:b/>
      <w:bCs/>
      <w:sz w:val="22"/>
      <w:szCs w:val="22"/>
      <w:u w:val="single"/>
      <w:lang w:bidi="ar-SA"/>
    </w:rPr>
  </w:style>
  <w:style w:type="character" w:customStyle="1" w:styleId="2f">
    <w:name w:val="Σώμα κειμένου (2) + Πλάγια γραφή"/>
    <w:uiPriority w:val="99"/>
    <w:rsid w:val="00722864"/>
    <w:rPr>
      <w:rFonts w:ascii="Arial" w:eastAsia="Times New Roman" w:hAnsi="Arial" w:cs="Arial"/>
      <w:i/>
      <w:iCs/>
      <w:spacing w:val="0"/>
      <w:sz w:val="22"/>
      <w:szCs w:val="22"/>
      <w:lang w:bidi="ar-SA"/>
    </w:rPr>
  </w:style>
  <w:style w:type="character" w:customStyle="1" w:styleId="216">
    <w:name w:val="Σώμα κειμένου (2) + Πλάγια γραφή1"/>
    <w:uiPriority w:val="99"/>
    <w:rsid w:val="00722864"/>
    <w:rPr>
      <w:rFonts w:ascii="Arial" w:eastAsia="Times New Roman" w:hAnsi="Arial" w:cs="Arial"/>
      <w:i/>
      <w:iCs/>
      <w:spacing w:val="0"/>
      <w:sz w:val="22"/>
      <w:szCs w:val="22"/>
      <w:lang w:bidi="ar-SA"/>
    </w:rPr>
  </w:style>
  <w:style w:type="character" w:customStyle="1" w:styleId="5Exact">
    <w:name w:val="Σώμα κειμένου (5) Exact"/>
    <w:uiPriority w:val="99"/>
    <w:rsid w:val="00722864"/>
    <w:rPr>
      <w:rFonts w:ascii="Times New Roman" w:hAnsi="Times New Roman" w:cs="Times New Roman"/>
      <w:i/>
      <w:iCs/>
      <w:sz w:val="22"/>
      <w:szCs w:val="22"/>
      <w:u w:val="none"/>
    </w:rPr>
  </w:style>
  <w:style w:type="paragraph" w:customStyle="1" w:styleId="410">
    <w:name w:val="Σώμα κειμένου (4)1"/>
    <w:basedOn w:val="a"/>
    <w:link w:val="47"/>
    <w:uiPriority w:val="99"/>
    <w:rsid w:val="00722864"/>
    <w:pPr>
      <w:widowControl w:val="0"/>
      <w:shd w:val="clear" w:color="auto" w:fill="FFFFFF"/>
      <w:spacing w:after="0" w:line="250" w:lineRule="exact"/>
    </w:pPr>
    <w:rPr>
      <w:rFonts w:ascii="Lucida Sans Unicode" w:hAnsi="Lucida Sans Unicode"/>
      <w:sz w:val="48"/>
      <w:szCs w:val="48"/>
      <w:lang w:val="en-US"/>
    </w:rPr>
  </w:style>
  <w:style w:type="character" w:customStyle="1" w:styleId="Heading8Char">
    <w:name w:val="Heading 8 Char"/>
    <w:semiHidden/>
    <w:locked/>
    <w:rsid w:val="00722864"/>
    <w:rPr>
      <w:rFonts w:ascii="Calibri" w:hAnsi="Calibri" w:cs="Times New Roman"/>
      <w:i/>
      <w:sz w:val="24"/>
      <w:lang w:val="el-GR" w:eastAsia="en-US"/>
    </w:rPr>
  </w:style>
  <w:style w:type="character" w:customStyle="1" w:styleId="Heading9Char">
    <w:name w:val="Heading 9 Char"/>
    <w:locked/>
    <w:rsid w:val="00722864"/>
    <w:rPr>
      <w:rFonts w:cs="Times New Roman"/>
      <w:b/>
      <w:sz w:val="22"/>
      <w:lang w:val="el-GR" w:eastAsia="el-GR"/>
    </w:rPr>
  </w:style>
  <w:style w:type="character" w:customStyle="1" w:styleId="CharChar3">
    <w:name w:val="Char Char3"/>
    <w:uiPriority w:val="99"/>
    <w:semiHidden/>
    <w:rsid w:val="00722864"/>
    <w:rPr>
      <w:rFonts w:ascii="Tahoma" w:hAnsi="Tahoma"/>
      <w:sz w:val="16"/>
      <w:lang w:val="el-GR" w:eastAsia="en-US"/>
    </w:rPr>
  </w:style>
  <w:style w:type="character" w:customStyle="1" w:styleId="BodyText2Char">
    <w:name w:val="Body Text 2 Char"/>
    <w:locked/>
    <w:rsid w:val="00722864"/>
    <w:rPr>
      <w:rFonts w:ascii="Calibri" w:hAnsi="Calibri" w:cs="Times New Roman"/>
      <w:sz w:val="22"/>
      <w:lang w:val="el-GR" w:eastAsia="en-US"/>
    </w:rPr>
  </w:style>
  <w:style w:type="character" w:customStyle="1" w:styleId="HeaderChar1">
    <w:name w:val="Header Char1"/>
    <w:uiPriority w:val="99"/>
    <w:locked/>
    <w:rsid w:val="00722864"/>
    <w:rPr>
      <w:rFonts w:ascii="Calibri" w:hAnsi="Calibri"/>
      <w:sz w:val="22"/>
      <w:lang w:val="el-GR" w:eastAsia="en-US"/>
    </w:rPr>
  </w:style>
  <w:style w:type="paragraph" w:customStyle="1" w:styleId="270">
    <w:name w:val="Σώμα κειμένου27"/>
    <w:basedOn w:val="a"/>
    <w:link w:val="aff8"/>
    <w:uiPriority w:val="99"/>
    <w:rsid w:val="00722864"/>
    <w:pPr>
      <w:shd w:val="clear" w:color="auto" w:fill="FFFFFF"/>
      <w:spacing w:before="480" w:after="0" w:line="240" w:lineRule="atLeast"/>
      <w:ind w:hanging="160"/>
    </w:pPr>
    <w:rPr>
      <w:rFonts w:ascii="Arial" w:hAnsi="Arial" w:cs="Arial"/>
      <w:sz w:val="21"/>
      <w:szCs w:val="21"/>
    </w:rPr>
  </w:style>
  <w:style w:type="paragraph" w:customStyle="1" w:styleId="xl302">
    <w:name w:val="xl302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03">
    <w:name w:val="xl303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04">
    <w:name w:val="xl304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05">
    <w:name w:val="xl305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06">
    <w:name w:val="xl306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07">
    <w:name w:val="xl30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08">
    <w:name w:val="xl30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09">
    <w:name w:val="xl30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0">
    <w:name w:val="xl31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1">
    <w:name w:val="xl31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2">
    <w:name w:val="xl31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3">
    <w:name w:val="xl31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4">
    <w:name w:val="xl31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5">
    <w:name w:val="xl31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6">
    <w:name w:val="xl31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7">
    <w:name w:val="xl31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8">
    <w:name w:val="xl31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19">
    <w:name w:val="xl31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20">
    <w:name w:val="xl32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21">
    <w:name w:val="xl32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22">
    <w:name w:val="xl32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23">
    <w:name w:val="xl32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324">
    <w:name w:val="xl32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325">
    <w:name w:val="xl32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326">
    <w:name w:val="xl32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327">
    <w:name w:val="xl32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328">
    <w:name w:val="xl32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329">
    <w:name w:val="xl32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330">
    <w:name w:val="xl330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31">
    <w:name w:val="xl331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32">
    <w:name w:val="xl332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33">
    <w:name w:val="xl333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34">
    <w:name w:val="xl334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35">
    <w:name w:val="xl335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36">
    <w:name w:val="xl33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37">
    <w:name w:val="xl33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38">
    <w:name w:val="xl33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39">
    <w:name w:val="xl33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40">
    <w:name w:val="xl34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41">
    <w:name w:val="xl34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42">
    <w:name w:val="xl34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43">
    <w:name w:val="xl34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44">
    <w:name w:val="xl34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45">
    <w:name w:val="xl34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46">
    <w:name w:val="xl34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47">
    <w:name w:val="xl34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48">
    <w:name w:val="xl34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49">
    <w:name w:val="xl34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50">
    <w:name w:val="xl35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351">
    <w:name w:val="xl35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52">
    <w:name w:val="xl35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53">
    <w:name w:val="xl35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54">
    <w:name w:val="xl35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55">
    <w:name w:val="xl35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56">
    <w:name w:val="xl35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57">
    <w:name w:val="xl35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58">
    <w:name w:val="xl35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59">
    <w:name w:val="xl35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60">
    <w:name w:val="xl36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61">
    <w:name w:val="xl361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362">
    <w:name w:val="xl362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63">
    <w:name w:val="xl363"/>
    <w:basedOn w:val="a"/>
    <w:rsid w:val="007228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64">
    <w:name w:val="xl364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365">
    <w:name w:val="xl365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66">
    <w:name w:val="xl366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67">
    <w:name w:val="xl367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68">
    <w:name w:val="xl368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69">
    <w:name w:val="xl369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70">
    <w:name w:val="xl370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71">
    <w:name w:val="xl371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72">
    <w:name w:val="xl37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73">
    <w:name w:val="xl37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74">
    <w:name w:val="xl37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75">
    <w:name w:val="xl37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76">
    <w:name w:val="xl37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77">
    <w:name w:val="xl37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78">
    <w:name w:val="xl37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79">
    <w:name w:val="xl37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80">
    <w:name w:val="xl38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81">
    <w:name w:val="xl38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82">
    <w:name w:val="xl38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83">
    <w:name w:val="xl38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84">
    <w:name w:val="xl38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85">
    <w:name w:val="xl38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86">
    <w:name w:val="xl38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87">
    <w:name w:val="xl38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388">
    <w:name w:val="xl38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89">
    <w:name w:val="xl38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90">
    <w:name w:val="xl39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91">
    <w:name w:val="xl39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92">
    <w:name w:val="xl39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93">
    <w:name w:val="xl39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94">
    <w:name w:val="xl39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95">
    <w:name w:val="xl39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96">
    <w:name w:val="xl396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397">
    <w:name w:val="xl39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398">
    <w:name w:val="xl39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399">
    <w:name w:val="xl399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400">
    <w:name w:val="xl400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01">
    <w:name w:val="xl401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02">
    <w:name w:val="xl40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403">
    <w:name w:val="xl403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04">
    <w:name w:val="xl404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05">
    <w:name w:val="xl405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06">
    <w:name w:val="xl406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07">
    <w:name w:val="xl407"/>
    <w:basedOn w:val="a"/>
    <w:rsid w:val="0072286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08">
    <w:name w:val="xl40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09">
    <w:name w:val="xl40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10">
    <w:name w:val="xl41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11">
    <w:name w:val="xl41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12">
    <w:name w:val="xl41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13">
    <w:name w:val="xl41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14">
    <w:name w:val="xl41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15">
    <w:name w:val="xl41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16">
    <w:name w:val="xl41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417">
    <w:name w:val="xl41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418">
    <w:name w:val="xl41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419">
    <w:name w:val="xl41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420">
    <w:name w:val="xl42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421">
    <w:name w:val="xl42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422">
    <w:name w:val="xl422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423">
    <w:name w:val="xl423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424">
    <w:name w:val="xl424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25">
    <w:name w:val="xl425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26">
    <w:name w:val="xl426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27">
    <w:name w:val="xl427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28">
    <w:name w:val="xl428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29">
    <w:name w:val="xl42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30">
    <w:name w:val="xl430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31">
    <w:name w:val="xl431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32">
    <w:name w:val="xl432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33">
    <w:name w:val="xl433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434">
    <w:name w:val="xl434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435">
    <w:name w:val="xl435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436">
    <w:name w:val="xl436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37">
    <w:name w:val="xl437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438">
    <w:name w:val="xl438"/>
    <w:basedOn w:val="a"/>
    <w:rsid w:val="007228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439">
    <w:name w:val="xl439"/>
    <w:basedOn w:val="a"/>
    <w:rsid w:val="007228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440">
    <w:name w:val="xl440"/>
    <w:basedOn w:val="a"/>
    <w:rsid w:val="007228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441">
    <w:name w:val="xl441"/>
    <w:basedOn w:val="a"/>
    <w:rsid w:val="007228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442">
    <w:name w:val="xl442"/>
    <w:basedOn w:val="a"/>
    <w:rsid w:val="007228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numbering" w:customStyle="1" w:styleId="2f0">
    <w:name w:val="Χωρίς λίστα2"/>
    <w:next w:val="a2"/>
    <w:uiPriority w:val="99"/>
    <w:semiHidden/>
    <w:unhideWhenUsed/>
    <w:rsid w:val="00722864"/>
  </w:style>
  <w:style w:type="numbering" w:customStyle="1" w:styleId="123">
    <w:name w:val="Χωρίς λίστα12"/>
    <w:next w:val="a2"/>
    <w:semiHidden/>
    <w:rsid w:val="00722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1341</Words>
  <Characters>7242</Characters>
  <Application>Microsoft Office Word</Application>
  <DocSecurity>0</DocSecurity>
  <Lines>60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2019-08-30T10:53:00Z</dcterms:created>
  <dcterms:modified xsi:type="dcterms:W3CDTF">2019-08-30T11:00:00Z</dcterms:modified>
</cp:coreProperties>
</file>