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D0F9370" w14:textId="77777777" w:rsidR="00C04AAE" w:rsidRPr="005035F5" w:rsidRDefault="00C04AAE" w:rsidP="003A7045">
      <w:pPr>
        <w:pStyle w:val="af5"/>
        <w:numPr>
          <w:ilvl w:val="0"/>
          <w:numId w:val="3"/>
        </w:numPr>
        <w:jc w:val="left"/>
        <w:rPr>
          <w:rFonts w:ascii="Cambria" w:hAnsi="Cambria"/>
        </w:rPr>
      </w:pPr>
    </w:p>
    <w:p w14:paraId="2997F0A7" w14:textId="77777777" w:rsidR="00C04AAE" w:rsidRPr="005035F5" w:rsidRDefault="00C04AAE" w:rsidP="005035F5">
      <w:pPr>
        <w:numPr>
          <w:ilvl w:val="0"/>
          <w:numId w:val="3"/>
        </w:numPr>
        <w:jc w:val="center"/>
        <w:rPr>
          <w:rFonts w:ascii="Cambria" w:hAnsi="Cambria" w:cs="Calibri"/>
          <w:b/>
          <w:color w:val="365F91"/>
          <w:sz w:val="22"/>
          <w:szCs w:val="22"/>
        </w:rPr>
      </w:pPr>
    </w:p>
    <w:p w14:paraId="44F7FCA7" w14:textId="77777777" w:rsidR="00C04AAE" w:rsidRPr="005035F5" w:rsidRDefault="00C04AAE" w:rsidP="005035F5">
      <w:pPr>
        <w:numPr>
          <w:ilvl w:val="0"/>
          <w:numId w:val="3"/>
        </w:numPr>
        <w:jc w:val="center"/>
        <w:rPr>
          <w:rFonts w:ascii="Cambria" w:hAnsi="Cambria" w:cs="Calibri"/>
          <w:b/>
          <w:color w:val="365F91"/>
          <w:sz w:val="22"/>
          <w:szCs w:val="22"/>
        </w:rPr>
      </w:pPr>
    </w:p>
    <w:p w14:paraId="78A45F2B" w14:textId="77777777" w:rsidR="00C04AAE" w:rsidRPr="005035F5" w:rsidRDefault="00C04AAE" w:rsidP="005035F5">
      <w:pPr>
        <w:numPr>
          <w:ilvl w:val="0"/>
          <w:numId w:val="3"/>
        </w:numPr>
        <w:jc w:val="center"/>
        <w:rPr>
          <w:rFonts w:ascii="Cambria" w:hAnsi="Cambria" w:cs="Calibri"/>
          <w:b/>
          <w:color w:val="365F91"/>
          <w:sz w:val="22"/>
          <w:szCs w:val="22"/>
        </w:rPr>
      </w:pPr>
    </w:p>
    <w:p w14:paraId="54E3DFEB" w14:textId="77777777" w:rsidR="00C04AAE" w:rsidRPr="005035F5" w:rsidRDefault="00C04AAE" w:rsidP="005035F5">
      <w:pPr>
        <w:numPr>
          <w:ilvl w:val="0"/>
          <w:numId w:val="3"/>
        </w:numPr>
        <w:jc w:val="center"/>
        <w:rPr>
          <w:rFonts w:ascii="Cambria" w:hAnsi="Cambria" w:cs="Calibri"/>
          <w:b/>
          <w:color w:val="365F91"/>
          <w:sz w:val="22"/>
          <w:szCs w:val="22"/>
        </w:rPr>
      </w:pPr>
    </w:p>
    <w:p w14:paraId="45121868" w14:textId="77777777" w:rsidR="00C04AAE" w:rsidRPr="005035F5" w:rsidRDefault="00C04AAE" w:rsidP="005035F5">
      <w:pPr>
        <w:numPr>
          <w:ilvl w:val="0"/>
          <w:numId w:val="3"/>
        </w:numPr>
        <w:jc w:val="center"/>
        <w:rPr>
          <w:rFonts w:ascii="Cambria" w:hAnsi="Cambria" w:cs="Calibri"/>
          <w:b/>
          <w:color w:val="365F91"/>
          <w:sz w:val="22"/>
          <w:szCs w:val="22"/>
        </w:rPr>
      </w:pPr>
    </w:p>
    <w:p w14:paraId="623F260C" w14:textId="77777777" w:rsidR="00C04AAE" w:rsidRPr="005035F5" w:rsidRDefault="00C04AAE" w:rsidP="005035F5">
      <w:pPr>
        <w:numPr>
          <w:ilvl w:val="0"/>
          <w:numId w:val="3"/>
        </w:numPr>
        <w:jc w:val="center"/>
        <w:rPr>
          <w:rFonts w:ascii="Cambria" w:hAnsi="Cambria" w:cs="Calibri"/>
          <w:b/>
          <w:sz w:val="22"/>
          <w:szCs w:val="22"/>
        </w:rPr>
      </w:pPr>
    </w:p>
    <w:p w14:paraId="2BA37327" w14:textId="77777777" w:rsidR="00C04AAE" w:rsidRPr="005035F5" w:rsidRDefault="00C04AAE" w:rsidP="005035F5">
      <w:pPr>
        <w:numPr>
          <w:ilvl w:val="0"/>
          <w:numId w:val="3"/>
        </w:numPr>
        <w:jc w:val="center"/>
        <w:rPr>
          <w:rFonts w:ascii="Cambria" w:hAnsi="Cambria" w:cs="Calibri"/>
          <w:b/>
          <w:sz w:val="22"/>
          <w:szCs w:val="22"/>
        </w:rPr>
      </w:pPr>
    </w:p>
    <w:p w14:paraId="38855C03" w14:textId="77777777" w:rsidR="00C04AAE" w:rsidRPr="005035F5" w:rsidRDefault="00C04AAE" w:rsidP="003A7045">
      <w:pPr>
        <w:pStyle w:val="Standard"/>
        <w:numPr>
          <w:ilvl w:val="0"/>
          <w:numId w:val="3"/>
        </w:numPr>
        <w:ind w:left="0" w:firstLine="0"/>
        <w:rPr>
          <w:rFonts w:ascii="Cambria" w:hAnsi="Cambria" w:cs="Calibri"/>
          <w:b/>
          <w:sz w:val="22"/>
          <w:szCs w:val="22"/>
        </w:rPr>
      </w:pPr>
    </w:p>
    <w:p w14:paraId="6F27A572" w14:textId="77777777" w:rsidR="00C04AAE" w:rsidRPr="005035F5" w:rsidRDefault="00C04AAE" w:rsidP="005035F5">
      <w:pPr>
        <w:pStyle w:val="Standard"/>
        <w:numPr>
          <w:ilvl w:val="0"/>
          <w:numId w:val="3"/>
        </w:numPr>
        <w:ind w:left="0" w:firstLine="0"/>
        <w:jc w:val="center"/>
        <w:rPr>
          <w:rFonts w:ascii="Cambria" w:hAnsi="Cambria" w:cs="Calibri"/>
          <w:b/>
          <w:sz w:val="22"/>
          <w:szCs w:val="22"/>
        </w:rPr>
      </w:pPr>
    </w:p>
    <w:p w14:paraId="5F02F5C2" w14:textId="77777777" w:rsidR="00C04AAE" w:rsidRPr="005035F5" w:rsidRDefault="00C04AAE" w:rsidP="005035F5">
      <w:pPr>
        <w:pStyle w:val="Standard"/>
        <w:numPr>
          <w:ilvl w:val="0"/>
          <w:numId w:val="3"/>
        </w:numPr>
        <w:ind w:left="0" w:firstLine="0"/>
        <w:jc w:val="center"/>
        <w:rPr>
          <w:rFonts w:ascii="Cambria" w:hAnsi="Cambria" w:cs="Calibri"/>
          <w:b/>
          <w:sz w:val="28"/>
          <w:szCs w:val="28"/>
        </w:rPr>
      </w:pPr>
      <w:r w:rsidRPr="005035F5">
        <w:rPr>
          <w:rFonts w:ascii="Cambria" w:hAnsi="Cambria" w:cs="Calibri"/>
          <w:b/>
          <w:sz w:val="28"/>
          <w:szCs w:val="28"/>
          <w:lang w:val="el-GR"/>
        </w:rPr>
        <w:t>ΠΑΡΑΡΤΗΜΑ Β</w:t>
      </w:r>
      <w:r w:rsidR="009C72D7" w:rsidRPr="005035F5">
        <w:rPr>
          <w:rFonts w:ascii="Cambria" w:hAnsi="Cambria" w:cs="Calibri"/>
          <w:b/>
          <w:sz w:val="28"/>
          <w:szCs w:val="28"/>
          <w:lang w:val="el-GR"/>
        </w:rPr>
        <w:t>’</w:t>
      </w:r>
      <w:r w:rsidRPr="005035F5">
        <w:rPr>
          <w:rFonts w:ascii="Cambria" w:hAnsi="Cambria" w:cs="Calibri"/>
          <w:b/>
          <w:sz w:val="28"/>
          <w:szCs w:val="28"/>
          <w:lang w:val="el-GR"/>
        </w:rPr>
        <w:t xml:space="preserve"> </w:t>
      </w:r>
    </w:p>
    <w:p w14:paraId="0F9AEA52" w14:textId="77777777" w:rsidR="00C04AAE" w:rsidRPr="005035F5" w:rsidRDefault="00C04AAE" w:rsidP="005035F5">
      <w:pPr>
        <w:numPr>
          <w:ilvl w:val="0"/>
          <w:numId w:val="3"/>
        </w:numPr>
        <w:jc w:val="center"/>
        <w:rPr>
          <w:rFonts w:ascii="Cambria" w:hAnsi="Cambria" w:cs="Calibri"/>
          <w:b/>
          <w:sz w:val="28"/>
          <w:szCs w:val="28"/>
        </w:rPr>
      </w:pPr>
    </w:p>
    <w:p w14:paraId="451C1345" w14:textId="77777777" w:rsidR="00C04AAE" w:rsidRPr="005035F5" w:rsidRDefault="00C04AAE" w:rsidP="005035F5">
      <w:pPr>
        <w:numPr>
          <w:ilvl w:val="0"/>
          <w:numId w:val="3"/>
        </w:numPr>
        <w:jc w:val="center"/>
        <w:rPr>
          <w:rFonts w:ascii="Cambria" w:hAnsi="Cambria" w:cs="Calibri"/>
          <w:b/>
          <w:sz w:val="28"/>
          <w:szCs w:val="28"/>
        </w:rPr>
      </w:pPr>
      <w:r w:rsidRPr="005035F5">
        <w:rPr>
          <w:rFonts w:ascii="Cambria" w:hAnsi="Cambria" w:cs="Calibri"/>
          <w:b/>
          <w:sz w:val="28"/>
          <w:szCs w:val="28"/>
        </w:rPr>
        <w:t xml:space="preserve">ΔΙΑΚΗΡΥΞΗ ΑΝΟΙΚΤΗΣ ΔΙΑΔΙΚΑΣΙΑΣ </w:t>
      </w:r>
    </w:p>
    <w:p w14:paraId="611C22D8" w14:textId="77777777" w:rsidR="00C04AAE" w:rsidRPr="005035F5" w:rsidRDefault="00C04AAE" w:rsidP="005035F5">
      <w:pPr>
        <w:numPr>
          <w:ilvl w:val="0"/>
          <w:numId w:val="3"/>
        </w:numPr>
        <w:jc w:val="center"/>
        <w:rPr>
          <w:rFonts w:ascii="Cambria" w:hAnsi="Cambria" w:cs="Calibri"/>
          <w:b/>
          <w:sz w:val="28"/>
          <w:szCs w:val="28"/>
        </w:rPr>
      </w:pPr>
      <w:r w:rsidRPr="005035F5">
        <w:rPr>
          <w:rFonts w:ascii="Cambria" w:hAnsi="Cambria" w:cs="Calibri"/>
          <w:b/>
          <w:sz w:val="28"/>
          <w:szCs w:val="28"/>
        </w:rPr>
        <w:t xml:space="preserve">ΓΙΑ ΤΗ ΣΥΝΑΨΗ ΗΛΕΚΤΡΟΝΙΚΩΝ ΔΗΜΟΣΙΩΝ ΣΥΜΒΑΣΕΩΝ ΕΡΓΟΥ </w:t>
      </w:r>
    </w:p>
    <w:p w14:paraId="0F719E13" w14:textId="77777777" w:rsidR="00C04AAE" w:rsidRPr="005035F5" w:rsidRDefault="00C04AAE" w:rsidP="005035F5">
      <w:pPr>
        <w:numPr>
          <w:ilvl w:val="0"/>
          <w:numId w:val="3"/>
        </w:numPr>
        <w:jc w:val="center"/>
        <w:rPr>
          <w:rFonts w:ascii="Cambria" w:hAnsi="Cambria" w:cs="Calibri"/>
          <w:b/>
          <w:sz w:val="28"/>
          <w:szCs w:val="28"/>
        </w:rPr>
      </w:pPr>
      <w:r w:rsidRPr="005035F5">
        <w:rPr>
          <w:rFonts w:ascii="Cambria" w:hAnsi="Cambria" w:cs="Calibri"/>
          <w:b/>
          <w:sz w:val="28"/>
          <w:szCs w:val="28"/>
        </w:rPr>
        <w:t>ΚΑΤΩ</w:t>
      </w:r>
      <w:r w:rsidRPr="005035F5">
        <w:rPr>
          <w:rStyle w:val="22"/>
          <w:rFonts w:ascii="Cambria" w:hAnsi="Cambria" w:cs="Calibri"/>
          <w:b/>
          <w:sz w:val="28"/>
          <w:szCs w:val="28"/>
        </w:rPr>
        <w:endnoteReference w:id="1"/>
      </w:r>
      <w:r w:rsidRPr="005035F5">
        <w:rPr>
          <w:rFonts w:ascii="Cambria" w:hAnsi="Cambria" w:cs="Calibri"/>
          <w:b/>
          <w:sz w:val="28"/>
          <w:szCs w:val="28"/>
        </w:rPr>
        <w:t xml:space="preserve"> ΤΩΝ ΟΡΙΩΝ ΤΟΥ Ν. 4412/2016</w:t>
      </w:r>
    </w:p>
    <w:p w14:paraId="14C9FE12" w14:textId="77777777" w:rsidR="00C04AAE" w:rsidRPr="005035F5" w:rsidRDefault="00C04AAE" w:rsidP="005035F5">
      <w:pPr>
        <w:numPr>
          <w:ilvl w:val="0"/>
          <w:numId w:val="3"/>
        </w:numPr>
        <w:jc w:val="center"/>
        <w:rPr>
          <w:rFonts w:ascii="Cambria" w:hAnsi="Cambria" w:cs="Calibri"/>
          <w:b/>
          <w:sz w:val="28"/>
          <w:szCs w:val="28"/>
        </w:rPr>
      </w:pPr>
      <w:r w:rsidRPr="005035F5">
        <w:rPr>
          <w:rFonts w:ascii="Cambria" w:hAnsi="Cambria" w:cs="Calibri"/>
          <w:b/>
          <w:sz w:val="28"/>
          <w:szCs w:val="28"/>
        </w:rPr>
        <w:t>ΜΕ ΚΡΙΤΗΡΙΟ ΑΝΑΘΕΣΗΣ ΤΗΝ ΠΛΕΟΝ ΣΥΜΦΕΡΟΥΣΑ ΑΠΟ ΟΙΚΟΝΟΜΙΚΗ ΑΠΟΨΗ ΠΡΟΣΦΟΡΑ ΜΕ ΒΑΣΗ ΤΗΝ ΤΙΜΗ</w:t>
      </w:r>
    </w:p>
    <w:p w14:paraId="2424B0BD" w14:textId="77777777" w:rsidR="00C04AAE" w:rsidRPr="005035F5" w:rsidRDefault="00C04AAE" w:rsidP="005035F5">
      <w:pPr>
        <w:numPr>
          <w:ilvl w:val="0"/>
          <w:numId w:val="3"/>
        </w:numPr>
        <w:jc w:val="center"/>
        <w:rPr>
          <w:rFonts w:ascii="Cambria" w:hAnsi="Cambria" w:cs="Calibri"/>
          <w:b/>
          <w:sz w:val="32"/>
          <w:szCs w:val="32"/>
        </w:rPr>
      </w:pPr>
    </w:p>
    <w:p w14:paraId="2E9CFEFB" w14:textId="77777777" w:rsidR="00C04AAE" w:rsidRPr="005035F5" w:rsidRDefault="00C04AAE" w:rsidP="005035F5">
      <w:pPr>
        <w:numPr>
          <w:ilvl w:val="0"/>
          <w:numId w:val="3"/>
        </w:numPr>
        <w:jc w:val="both"/>
        <w:rPr>
          <w:rFonts w:ascii="Cambria" w:hAnsi="Cambria" w:cs="Calibri"/>
          <w:b/>
          <w:sz w:val="22"/>
          <w:szCs w:val="22"/>
        </w:rPr>
      </w:pPr>
    </w:p>
    <w:p w14:paraId="57EE9F20" w14:textId="77777777" w:rsidR="00C04AAE" w:rsidRPr="005035F5" w:rsidRDefault="00C04AAE" w:rsidP="005035F5">
      <w:pPr>
        <w:numPr>
          <w:ilvl w:val="0"/>
          <w:numId w:val="3"/>
        </w:numPr>
        <w:jc w:val="both"/>
        <w:rPr>
          <w:rFonts w:ascii="Cambria" w:hAnsi="Cambria" w:cs="Calibri"/>
          <w:b/>
          <w:sz w:val="22"/>
          <w:szCs w:val="22"/>
        </w:rPr>
      </w:pPr>
    </w:p>
    <w:p w14:paraId="785B7473" w14:textId="77777777" w:rsidR="00C04AAE" w:rsidRPr="005035F5" w:rsidRDefault="00C04AAE" w:rsidP="005035F5">
      <w:pPr>
        <w:numPr>
          <w:ilvl w:val="0"/>
          <w:numId w:val="3"/>
        </w:numPr>
        <w:jc w:val="both"/>
        <w:rPr>
          <w:rFonts w:ascii="Cambria" w:hAnsi="Cambria" w:cs="Calibri"/>
          <w:b/>
          <w:sz w:val="22"/>
          <w:szCs w:val="22"/>
        </w:rPr>
      </w:pPr>
    </w:p>
    <w:p w14:paraId="678F5A35" w14:textId="77777777" w:rsidR="00C04AAE" w:rsidRPr="005035F5" w:rsidRDefault="00C04AAE" w:rsidP="005035F5">
      <w:pPr>
        <w:numPr>
          <w:ilvl w:val="0"/>
          <w:numId w:val="3"/>
        </w:numPr>
        <w:jc w:val="both"/>
        <w:rPr>
          <w:rFonts w:ascii="Cambria" w:hAnsi="Cambria" w:cs="Calibri"/>
          <w:b/>
          <w:sz w:val="22"/>
          <w:szCs w:val="22"/>
        </w:rPr>
      </w:pPr>
    </w:p>
    <w:p w14:paraId="01849BF8" w14:textId="77777777" w:rsidR="00C04AAE" w:rsidRPr="005035F5" w:rsidRDefault="00C04AAE" w:rsidP="005035F5">
      <w:pPr>
        <w:numPr>
          <w:ilvl w:val="0"/>
          <w:numId w:val="3"/>
        </w:numPr>
        <w:jc w:val="both"/>
        <w:rPr>
          <w:rFonts w:ascii="Cambria" w:hAnsi="Cambria" w:cs="Calibri"/>
          <w:b/>
          <w:sz w:val="22"/>
          <w:szCs w:val="22"/>
        </w:rPr>
      </w:pPr>
    </w:p>
    <w:p w14:paraId="57601E1B" w14:textId="77777777" w:rsidR="00C04AAE" w:rsidRPr="005035F5" w:rsidRDefault="00C04AAE" w:rsidP="005035F5">
      <w:pPr>
        <w:numPr>
          <w:ilvl w:val="0"/>
          <w:numId w:val="3"/>
        </w:numPr>
        <w:jc w:val="both"/>
        <w:rPr>
          <w:rFonts w:ascii="Cambria" w:hAnsi="Cambria" w:cs="Calibri"/>
          <w:b/>
          <w:sz w:val="22"/>
          <w:szCs w:val="22"/>
        </w:rPr>
      </w:pPr>
    </w:p>
    <w:p w14:paraId="1D6FE7AD" w14:textId="77777777" w:rsidR="00C04AAE" w:rsidRPr="004B2A5B" w:rsidRDefault="004B2A5B" w:rsidP="003A577D">
      <w:pPr>
        <w:numPr>
          <w:ilvl w:val="0"/>
          <w:numId w:val="3"/>
        </w:numPr>
        <w:jc w:val="both"/>
        <w:rPr>
          <w:rFonts w:ascii="Cambria" w:hAnsi="Cambria" w:cs="Calibri"/>
          <w:sz w:val="22"/>
          <w:szCs w:val="22"/>
        </w:rPr>
      </w:pPr>
      <w:r w:rsidRPr="004B2A5B">
        <w:rPr>
          <w:rFonts w:ascii="Cambria" w:hAnsi="Cambria" w:cs="Calibri"/>
          <w:b/>
          <w:sz w:val="22"/>
          <w:szCs w:val="22"/>
        </w:rPr>
        <w:br w:type="page"/>
      </w:r>
    </w:p>
    <w:tbl>
      <w:tblPr>
        <w:tblW w:w="10740" w:type="dxa"/>
        <w:tblInd w:w="-38" w:type="dxa"/>
        <w:tblLayout w:type="fixed"/>
        <w:tblCellMar>
          <w:left w:w="70" w:type="dxa"/>
          <w:right w:w="70" w:type="dxa"/>
        </w:tblCellMar>
        <w:tblLook w:val="0000" w:firstRow="0" w:lastRow="0" w:firstColumn="0" w:lastColumn="0" w:noHBand="0" w:noVBand="0"/>
      </w:tblPr>
      <w:tblGrid>
        <w:gridCol w:w="1194"/>
        <w:gridCol w:w="2742"/>
        <w:gridCol w:w="2409"/>
        <w:gridCol w:w="4395"/>
      </w:tblGrid>
      <w:tr w:rsidR="005B6E8D" w14:paraId="1BDA5AF3" w14:textId="77777777" w:rsidTr="002F0D28">
        <w:trPr>
          <w:cantSplit/>
          <w:trHeight w:val="419"/>
        </w:trPr>
        <w:tc>
          <w:tcPr>
            <w:tcW w:w="3936" w:type="dxa"/>
            <w:gridSpan w:val="2"/>
            <w:vMerge w:val="restart"/>
            <w:shd w:val="clear" w:color="auto" w:fill="auto"/>
          </w:tcPr>
          <w:p w14:paraId="69178C12" w14:textId="77777777" w:rsidR="00C04AAE" w:rsidRPr="005035F5" w:rsidRDefault="00C04AAE" w:rsidP="005035F5">
            <w:pPr>
              <w:pStyle w:val="af3"/>
              <w:numPr>
                <w:ilvl w:val="0"/>
                <w:numId w:val="3"/>
              </w:numPr>
              <w:tabs>
                <w:tab w:val="clear" w:pos="4320"/>
                <w:tab w:val="clear" w:pos="8640"/>
              </w:tabs>
              <w:snapToGrid w:val="0"/>
              <w:ind w:left="0" w:firstLine="180"/>
              <w:jc w:val="both"/>
              <w:rPr>
                <w:rFonts w:ascii="Cambria" w:hAnsi="Cambria"/>
                <w:b/>
              </w:rPr>
            </w:pPr>
            <w:r w:rsidRPr="005035F5">
              <w:rPr>
                <w:rFonts w:ascii="Cambria" w:eastAsia="Calibri" w:hAnsi="Cambria" w:cs="Calibri"/>
                <w:szCs w:val="22"/>
              </w:rPr>
              <w:t xml:space="preserve">          </w:t>
            </w:r>
            <w:r w:rsidR="004A038A">
              <w:rPr>
                <w:rFonts w:ascii="Cambria" w:hAnsi="Cambria" w:cs="Calibri"/>
                <w:szCs w:val="22"/>
              </w:rPr>
              <w:pict w14:anchorId="17FC05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42pt" filled="t">
                  <v:fill color2="black"/>
                  <v:imagedata r:id="rId8" o:title="" croptop="-76f" cropbottom="-76f" cropleft="-76f" cropright="-76f"/>
                </v:shape>
              </w:pict>
            </w:r>
          </w:p>
        </w:tc>
        <w:tc>
          <w:tcPr>
            <w:tcW w:w="6804" w:type="dxa"/>
            <w:gridSpan w:val="2"/>
            <w:vMerge w:val="restart"/>
            <w:shd w:val="clear" w:color="auto" w:fill="auto"/>
          </w:tcPr>
          <w:p w14:paraId="47657F88" w14:textId="77777777" w:rsidR="00C04AAE" w:rsidRPr="005035F5" w:rsidRDefault="00C04AAE" w:rsidP="005035F5">
            <w:pPr>
              <w:numPr>
                <w:ilvl w:val="0"/>
                <w:numId w:val="3"/>
              </w:numPr>
              <w:snapToGrid w:val="0"/>
              <w:jc w:val="both"/>
              <w:rPr>
                <w:rFonts w:ascii="Cambria" w:hAnsi="Cambria"/>
                <w:b/>
                <w:sz w:val="22"/>
              </w:rPr>
            </w:pPr>
          </w:p>
        </w:tc>
      </w:tr>
      <w:tr w:rsidR="005B6E8D" w14:paraId="0BE181EA" w14:textId="77777777" w:rsidTr="002F0D28">
        <w:trPr>
          <w:cantSplit/>
          <w:trHeight w:val="419"/>
        </w:trPr>
        <w:tc>
          <w:tcPr>
            <w:tcW w:w="3936" w:type="dxa"/>
            <w:gridSpan w:val="2"/>
            <w:vMerge/>
            <w:shd w:val="clear" w:color="auto" w:fill="auto"/>
          </w:tcPr>
          <w:p w14:paraId="22DFEE40" w14:textId="77777777" w:rsidR="00C04AAE" w:rsidRPr="005035F5" w:rsidRDefault="00C04AAE" w:rsidP="005035F5">
            <w:pPr>
              <w:snapToGrid w:val="0"/>
              <w:rPr>
                <w:rFonts w:ascii="Cambria" w:hAnsi="Cambria"/>
                <w:b/>
                <w:sz w:val="22"/>
              </w:rPr>
            </w:pPr>
          </w:p>
        </w:tc>
        <w:tc>
          <w:tcPr>
            <w:tcW w:w="6804" w:type="dxa"/>
            <w:gridSpan w:val="2"/>
            <w:vMerge/>
            <w:shd w:val="clear" w:color="auto" w:fill="auto"/>
          </w:tcPr>
          <w:p w14:paraId="03C3DC27" w14:textId="77777777" w:rsidR="00C04AAE" w:rsidRPr="005035F5" w:rsidRDefault="00C04AAE" w:rsidP="005035F5">
            <w:pPr>
              <w:snapToGrid w:val="0"/>
              <w:rPr>
                <w:rFonts w:ascii="Cambria" w:hAnsi="Cambria"/>
                <w:b/>
                <w:sz w:val="22"/>
              </w:rPr>
            </w:pPr>
          </w:p>
        </w:tc>
      </w:tr>
      <w:tr w:rsidR="005B6E8D" w14:paraId="53E3659A" w14:textId="77777777" w:rsidTr="00172947">
        <w:trPr>
          <w:cantSplit/>
          <w:trHeight w:val="419"/>
        </w:trPr>
        <w:tc>
          <w:tcPr>
            <w:tcW w:w="3936" w:type="dxa"/>
            <w:gridSpan w:val="2"/>
            <w:vMerge/>
            <w:shd w:val="clear" w:color="auto" w:fill="auto"/>
          </w:tcPr>
          <w:p w14:paraId="654194E5" w14:textId="77777777" w:rsidR="00C04AAE" w:rsidRPr="005035F5" w:rsidRDefault="00C04AAE" w:rsidP="005035F5">
            <w:pPr>
              <w:snapToGrid w:val="0"/>
              <w:rPr>
                <w:rFonts w:ascii="Cambria" w:hAnsi="Cambria"/>
                <w:b/>
                <w:sz w:val="22"/>
              </w:rPr>
            </w:pPr>
          </w:p>
        </w:tc>
        <w:tc>
          <w:tcPr>
            <w:tcW w:w="6804" w:type="dxa"/>
            <w:gridSpan w:val="2"/>
            <w:vMerge/>
            <w:shd w:val="clear" w:color="auto" w:fill="auto"/>
          </w:tcPr>
          <w:p w14:paraId="1FF9F973" w14:textId="77777777" w:rsidR="00C04AAE" w:rsidRPr="005035F5" w:rsidRDefault="00C04AAE" w:rsidP="005035F5">
            <w:pPr>
              <w:snapToGrid w:val="0"/>
              <w:rPr>
                <w:rFonts w:ascii="Cambria" w:hAnsi="Cambria"/>
                <w:b/>
                <w:sz w:val="22"/>
              </w:rPr>
            </w:pPr>
          </w:p>
        </w:tc>
      </w:tr>
      <w:tr w:rsidR="005B6E8D" w14:paraId="6C4B4B74" w14:textId="77777777" w:rsidTr="00172947">
        <w:trPr>
          <w:cantSplit/>
          <w:trHeight w:val="593"/>
        </w:trPr>
        <w:tc>
          <w:tcPr>
            <w:tcW w:w="3936" w:type="dxa"/>
            <w:gridSpan w:val="2"/>
            <w:vMerge w:val="restart"/>
            <w:shd w:val="clear" w:color="auto" w:fill="auto"/>
          </w:tcPr>
          <w:p w14:paraId="55BDA0F5" w14:textId="77777777" w:rsidR="00C04AAE" w:rsidRPr="008A39BB" w:rsidRDefault="00C04AAE" w:rsidP="005035F5">
            <w:pPr>
              <w:pStyle w:val="16"/>
              <w:spacing w:line="240" w:lineRule="auto"/>
              <w:rPr>
                <w:rFonts w:ascii="Cambria" w:hAnsi="Cambria"/>
                <w:b/>
                <w:bCs/>
              </w:rPr>
            </w:pPr>
            <w:r w:rsidRPr="008A39BB">
              <w:rPr>
                <w:rFonts w:ascii="Cambria" w:hAnsi="Cambria" w:cs="Calibri"/>
                <w:b/>
                <w:bCs/>
              </w:rPr>
              <w:t>ΕΛΛΗΝΙΚΗ ΔΗΜOΚΡΑΤΙΑ</w:t>
            </w:r>
          </w:p>
          <w:p w14:paraId="66D4B2F0" w14:textId="77777777" w:rsidR="00C04AAE" w:rsidRPr="008A39BB" w:rsidRDefault="00414263" w:rsidP="005035F5">
            <w:pPr>
              <w:pStyle w:val="16"/>
              <w:spacing w:line="240" w:lineRule="auto"/>
              <w:rPr>
                <w:rFonts w:ascii="Cambria" w:eastAsia="Calibri" w:hAnsi="Cambria" w:cs="Calibri"/>
                <w:b/>
                <w:bCs/>
              </w:rPr>
            </w:pPr>
            <w:r w:rsidRPr="008A39BB">
              <w:rPr>
                <w:rFonts w:ascii="Cambria" w:eastAsia="Calibri" w:hAnsi="Cambria" w:cs="Calibri"/>
                <w:b/>
                <w:bCs/>
                <w:color w:val="auto"/>
                <w:kern w:val="1"/>
                <w:vertAlign w:val="superscript"/>
                <w:lang w:val="en-US" w:bidi="en-US"/>
              </w:rPr>
              <w:endnoteReference w:id="2"/>
            </w:r>
            <w:r w:rsidR="00123D90" w:rsidRPr="008A39BB">
              <w:rPr>
                <w:rFonts w:ascii="Cambria" w:eastAsia="Calibri" w:hAnsi="Cambria" w:cs="Calibri"/>
                <w:b/>
                <w:bCs/>
              </w:rPr>
              <w:t>ΔΗΜΟΣ ΚΑΒΑΛΑΣ</w:t>
            </w:r>
          </w:p>
          <w:p w14:paraId="523E7368" w14:textId="58324AF1" w:rsidR="00C04AAE" w:rsidRPr="008A39BB" w:rsidRDefault="00123D90" w:rsidP="005035F5">
            <w:pPr>
              <w:pStyle w:val="16"/>
              <w:spacing w:line="240" w:lineRule="auto"/>
              <w:rPr>
                <w:rFonts w:ascii="Cambria" w:eastAsia="Calibri" w:hAnsi="Cambria" w:cs="Calibri"/>
                <w:b/>
                <w:bCs/>
              </w:rPr>
            </w:pPr>
            <w:r w:rsidRPr="008A39BB">
              <w:rPr>
                <w:rFonts w:ascii="Cambria" w:eastAsia="Calibri" w:hAnsi="Cambria" w:cs="Calibri"/>
                <w:b/>
                <w:bCs/>
              </w:rPr>
              <w:t>ΑΦΜ:997582067</w:t>
            </w:r>
          </w:p>
          <w:p w14:paraId="40DE357F" w14:textId="2968FDE5" w:rsidR="00C04AAE" w:rsidRPr="008A39BB" w:rsidRDefault="00C04AAE" w:rsidP="005035F5">
            <w:pPr>
              <w:pStyle w:val="16"/>
              <w:spacing w:line="240" w:lineRule="auto"/>
              <w:rPr>
                <w:rFonts w:ascii="Cambria" w:eastAsia="Calibri" w:hAnsi="Cambria" w:cs="Calibri"/>
                <w:b/>
                <w:bCs/>
              </w:rPr>
            </w:pPr>
          </w:p>
          <w:p w14:paraId="27B72560" w14:textId="77777777" w:rsidR="00C04AAE" w:rsidRPr="008A39BB" w:rsidRDefault="00C04AAE" w:rsidP="005035F5">
            <w:pPr>
              <w:pStyle w:val="3"/>
              <w:numPr>
                <w:ilvl w:val="2"/>
                <w:numId w:val="3"/>
              </w:numPr>
              <w:rPr>
                <w:rFonts w:ascii="Cambria" w:hAnsi="Cambria" w:cs="Calibri"/>
                <w:bCs/>
              </w:rPr>
            </w:pPr>
            <w:r w:rsidRPr="008A39BB">
              <w:rPr>
                <w:rFonts w:ascii="Cambria" w:eastAsia="Calibri" w:hAnsi="Cambria" w:cs="Calibri"/>
                <w:bCs/>
                <w:sz w:val="22"/>
                <w:szCs w:val="22"/>
              </w:rPr>
              <w:t xml:space="preserve"> </w:t>
            </w:r>
          </w:p>
        </w:tc>
        <w:tc>
          <w:tcPr>
            <w:tcW w:w="2409" w:type="dxa"/>
            <w:shd w:val="clear" w:color="auto" w:fill="auto"/>
          </w:tcPr>
          <w:p w14:paraId="38219E5B" w14:textId="77777777" w:rsidR="00C04AAE" w:rsidRPr="005035F5" w:rsidRDefault="0098034E" w:rsidP="005035F5">
            <w:pPr>
              <w:pStyle w:val="16"/>
              <w:spacing w:line="240" w:lineRule="auto"/>
              <w:rPr>
                <w:rFonts w:ascii="Cambria" w:hAnsi="Cambria" w:cs="Calibri"/>
                <w:b/>
              </w:rPr>
            </w:pPr>
            <w:r>
              <w:rPr>
                <w:rFonts w:ascii="Cambria" w:hAnsi="Cambria" w:cs="Calibri"/>
                <w:b/>
                <w:bCs/>
                <w:lang w:val="en-US"/>
              </w:rPr>
              <w:t>T</w:t>
            </w:r>
            <w:r>
              <w:rPr>
                <w:rFonts w:ascii="Cambria" w:hAnsi="Cambria" w:cs="Calibri"/>
                <w:b/>
                <w:bCs/>
              </w:rPr>
              <w:t xml:space="preserve">ΙΤΛΟΣ </w:t>
            </w:r>
            <w:r w:rsidR="00C04AAE" w:rsidRPr="005035F5">
              <w:rPr>
                <w:rFonts w:ascii="Cambria" w:hAnsi="Cambria" w:cs="Calibri"/>
                <w:b/>
                <w:bCs/>
              </w:rPr>
              <w:t>ΕΡΓΟ</w:t>
            </w:r>
            <w:r>
              <w:rPr>
                <w:rFonts w:ascii="Cambria" w:hAnsi="Cambria" w:cs="Calibri"/>
                <w:b/>
                <w:bCs/>
              </w:rPr>
              <w:t>Υ</w:t>
            </w:r>
            <w:r w:rsidR="00C04AAE" w:rsidRPr="005035F5">
              <w:rPr>
                <w:rFonts w:ascii="Cambria" w:hAnsi="Cambria" w:cs="Calibri"/>
              </w:rPr>
              <w:t>:</w:t>
            </w:r>
          </w:p>
          <w:p w14:paraId="7CC4D1A9" w14:textId="77777777" w:rsidR="00C04AAE" w:rsidRPr="005035F5" w:rsidRDefault="00C04AAE" w:rsidP="005035F5">
            <w:pPr>
              <w:numPr>
                <w:ilvl w:val="0"/>
                <w:numId w:val="3"/>
              </w:numPr>
              <w:jc w:val="both"/>
              <w:rPr>
                <w:rFonts w:ascii="Cambria" w:hAnsi="Cambria" w:cs="Calibri"/>
                <w:b/>
                <w:sz w:val="22"/>
                <w:szCs w:val="22"/>
              </w:rPr>
            </w:pPr>
          </w:p>
          <w:p w14:paraId="25AC40F9" w14:textId="77777777" w:rsidR="00C04AAE" w:rsidRPr="005035F5" w:rsidRDefault="00C04AAE" w:rsidP="005035F5">
            <w:pPr>
              <w:numPr>
                <w:ilvl w:val="0"/>
                <w:numId w:val="3"/>
              </w:numPr>
              <w:jc w:val="both"/>
              <w:rPr>
                <w:rFonts w:ascii="Cambria" w:hAnsi="Cambria" w:cs="Calibri"/>
                <w:b/>
                <w:sz w:val="22"/>
                <w:szCs w:val="22"/>
              </w:rPr>
            </w:pPr>
          </w:p>
        </w:tc>
        <w:tc>
          <w:tcPr>
            <w:tcW w:w="4395" w:type="dxa"/>
            <w:shd w:val="clear" w:color="auto" w:fill="auto"/>
          </w:tcPr>
          <w:p w14:paraId="5C455E9B" w14:textId="7B77AAB1" w:rsidR="00C04AAE" w:rsidRPr="00FE2DCA" w:rsidRDefault="00E14E3B" w:rsidP="008A39BB">
            <w:pPr>
              <w:pStyle w:val="Normalgr"/>
              <w:numPr>
                <w:ilvl w:val="0"/>
                <w:numId w:val="3"/>
              </w:numPr>
              <w:tabs>
                <w:tab w:val="clear" w:pos="1021"/>
                <w:tab w:val="clear" w:pos="1588"/>
              </w:tabs>
              <w:overflowPunct w:val="0"/>
              <w:autoSpaceDE w:val="0"/>
              <w:snapToGrid w:val="0"/>
              <w:ind w:left="0" w:firstLine="0"/>
              <w:textAlignment w:val="baseline"/>
              <w:rPr>
                <w:rFonts w:ascii="Cambria" w:hAnsi="Cambria"/>
                <w:lang w:val="el-GR"/>
              </w:rPr>
            </w:pPr>
            <w:r w:rsidRPr="00FE2DCA">
              <w:rPr>
                <w:rFonts w:ascii="Cambria" w:eastAsia="Calibri" w:hAnsi="Cambria" w:cs="Calibri"/>
                <w:b/>
                <w:spacing w:val="0"/>
                <w:sz w:val="22"/>
                <w:szCs w:val="22"/>
                <w:lang w:val="el-GR"/>
              </w:rPr>
              <w:t>Εκσυγχρονισμός και αναβάθμιση του 2</w:t>
            </w:r>
            <w:r w:rsidRPr="00FE2DCA">
              <w:rPr>
                <w:rFonts w:ascii="Cambria" w:eastAsia="Calibri" w:hAnsi="Cambria" w:cs="Calibri"/>
                <w:b/>
                <w:spacing w:val="0"/>
                <w:sz w:val="22"/>
                <w:szCs w:val="22"/>
                <w:vertAlign w:val="superscript"/>
                <w:lang w:val="el-GR"/>
              </w:rPr>
              <w:t>ου</w:t>
            </w:r>
            <w:r w:rsidRPr="00FE2DCA">
              <w:rPr>
                <w:rFonts w:ascii="Cambria" w:eastAsia="Calibri" w:hAnsi="Cambria" w:cs="Calibri"/>
                <w:b/>
                <w:spacing w:val="0"/>
                <w:sz w:val="22"/>
                <w:szCs w:val="22"/>
                <w:lang w:val="el-GR"/>
              </w:rPr>
              <w:t xml:space="preserve"> Δημοτικού Σχολείου Καβάλας</w:t>
            </w:r>
          </w:p>
        </w:tc>
      </w:tr>
      <w:tr w:rsidR="005B6E8D" w14:paraId="1E9A9AB4" w14:textId="77777777" w:rsidTr="00172947">
        <w:trPr>
          <w:cantSplit/>
          <w:trHeight w:hRule="exact" w:val="1686"/>
        </w:trPr>
        <w:tc>
          <w:tcPr>
            <w:tcW w:w="3936" w:type="dxa"/>
            <w:gridSpan w:val="2"/>
            <w:vMerge/>
            <w:shd w:val="clear" w:color="auto" w:fill="auto"/>
          </w:tcPr>
          <w:p w14:paraId="1F9A979B" w14:textId="77777777" w:rsidR="00C04AAE" w:rsidRPr="005035F5" w:rsidRDefault="00C04AAE" w:rsidP="005035F5">
            <w:pPr>
              <w:snapToGrid w:val="0"/>
              <w:rPr>
                <w:rFonts w:ascii="Cambria" w:hAnsi="Cambria" w:cs="Calibri"/>
                <w:sz w:val="22"/>
                <w:szCs w:val="22"/>
              </w:rPr>
            </w:pPr>
          </w:p>
        </w:tc>
        <w:tc>
          <w:tcPr>
            <w:tcW w:w="2409" w:type="dxa"/>
            <w:shd w:val="clear" w:color="auto" w:fill="auto"/>
            <w:vAlign w:val="center"/>
          </w:tcPr>
          <w:p w14:paraId="08B6CF88" w14:textId="572B041C" w:rsidR="00C04AAE" w:rsidRPr="005035F5" w:rsidRDefault="00C04AAE" w:rsidP="005035F5">
            <w:pPr>
              <w:pStyle w:val="16"/>
              <w:spacing w:line="240" w:lineRule="auto"/>
              <w:rPr>
                <w:rFonts w:ascii="Cambria" w:hAnsi="Cambria" w:cs="Calibri"/>
                <w:b/>
              </w:rPr>
            </w:pPr>
            <w:r w:rsidRPr="005035F5">
              <w:rPr>
                <w:rFonts w:ascii="Cambria" w:hAnsi="Cambria" w:cs="Calibri"/>
                <w:b/>
                <w:bCs/>
              </w:rPr>
              <w:t>ΧΡΗΜΑΤΟΔΟΤΗΣΗ</w:t>
            </w:r>
            <w:r w:rsidRPr="005035F5">
              <w:rPr>
                <w:rFonts w:ascii="Cambria" w:hAnsi="Cambria" w:cs="Calibri"/>
              </w:rPr>
              <w:t>:</w:t>
            </w:r>
            <w:r w:rsidR="00414263" w:rsidRPr="005035F5">
              <w:rPr>
                <w:rFonts w:ascii="Cambria" w:eastAsia="Andale Sans UI" w:hAnsi="Cambria" w:cs="Calibri"/>
                <w:b/>
                <w:color w:val="auto"/>
                <w:kern w:val="1"/>
                <w:vertAlign w:val="superscript"/>
                <w:lang w:val="en-US" w:bidi="en-US"/>
              </w:rPr>
              <w:t xml:space="preserve"> </w:t>
            </w:r>
            <w:r w:rsidR="00414263" w:rsidRPr="005035F5">
              <w:rPr>
                <w:rFonts w:ascii="Cambria" w:eastAsia="Andale Sans UI" w:hAnsi="Cambria" w:cs="Calibri"/>
                <w:b/>
                <w:color w:val="auto"/>
                <w:kern w:val="1"/>
                <w:vertAlign w:val="superscript"/>
                <w:lang w:val="en-US" w:bidi="en-US"/>
              </w:rPr>
              <w:endnoteReference w:id="3"/>
            </w:r>
          </w:p>
        </w:tc>
        <w:tc>
          <w:tcPr>
            <w:tcW w:w="4395" w:type="dxa"/>
            <w:shd w:val="clear" w:color="auto" w:fill="auto"/>
          </w:tcPr>
          <w:p w14:paraId="43594030" w14:textId="77777777" w:rsidR="00172947" w:rsidRPr="00FE2DCA" w:rsidRDefault="00172947" w:rsidP="00856E9F">
            <w:pPr>
              <w:jc w:val="both"/>
              <w:rPr>
                <w:rFonts w:ascii="Cambria" w:hAnsi="Cambria" w:cs="Calibri"/>
                <w:b/>
                <w:bCs/>
                <w:sz w:val="20"/>
                <w:szCs w:val="20"/>
              </w:rPr>
            </w:pPr>
          </w:p>
          <w:p w14:paraId="4A8881C6" w14:textId="4F8C7E20" w:rsidR="00856E9F" w:rsidRPr="00FE2DCA" w:rsidRDefault="00856E9F" w:rsidP="00856E9F">
            <w:pPr>
              <w:jc w:val="both"/>
              <w:rPr>
                <w:rFonts w:ascii="Cambria" w:hAnsi="Cambria" w:cs="Calibri"/>
                <w:b/>
                <w:bCs/>
                <w:sz w:val="20"/>
                <w:szCs w:val="20"/>
              </w:rPr>
            </w:pPr>
          </w:p>
          <w:p w14:paraId="71E777F8" w14:textId="77777777" w:rsidR="00856E9F" w:rsidRPr="00FE2DCA" w:rsidRDefault="00856E9F" w:rsidP="00856E9F">
            <w:pPr>
              <w:jc w:val="both"/>
              <w:rPr>
                <w:rFonts w:ascii="Cambria" w:hAnsi="Cambria" w:cs="Calibri"/>
                <w:b/>
                <w:bCs/>
                <w:sz w:val="20"/>
                <w:szCs w:val="20"/>
              </w:rPr>
            </w:pPr>
          </w:p>
          <w:p w14:paraId="7A220389" w14:textId="420D526E" w:rsidR="00A25C52" w:rsidRPr="00FE2DCA" w:rsidRDefault="00E14E3B" w:rsidP="00856E9F">
            <w:pPr>
              <w:jc w:val="both"/>
              <w:rPr>
                <w:rFonts w:ascii="Cambria" w:hAnsi="Cambria" w:cs="Calibri"/>
                <w:b/>
                <w:bCs/>
                <w:sz w:val="20"/>
                <w:szCs w:val="20"/>
              </w:rPr>
            </w:pPr>
            <w:r w:rsidRPr="00FE2DCA">
              <w:rPr>
                <w:rFonts w:ascii="Cambria" w:hAnsi="Cambria" w:cs="Calibri"/>
                <w:b/>
                <w:bCs/>
                <w:sz w:val="20"/>
                <w:szCs w:val="20"/>
              </w:rPr>
              <w:t>Πρόγραμμα «Ανατολική Μακεδονία, Θράκη 2021-2027» (ΕΣΠΑ)</w:t>
            </w:r>
          </w:p>
          <w:p w14:paraId="0A3E99B0" w14:textId="77777777" w:rsidR="00C04AAE" w:rsidRPr="00FE2DCA" w:rsidRDefault="00C04AAE" w:rsidP="005035F5">
            <w:pPr>
              <w:numPr>
                <w:ilvl w:val="0"/>
                <w:numId w:val="3"/>
              </w:numPr>
              <w:jc w:val="both"/>
              <w:rPr>
                <w:rFonts w:ascii="Cambria" w:hAnsi="Cambria" w:cs="Calibri"/>
                <w:sz w:val="22"/>
                <w:szCs w:val="22"/>
              </w:rPr>
            </w:pPr>
          </w:p>
        </w:tc>
      </w:tr>
      <w:tr w:rsidR="005B6E8D" w14:paraId="7FFF3A37" w14:textId="77777777" w:rsidTr="00172947">
        <w:trPr>
          <w:trHeight w:val="1019"/>
        </w:trPr>
        <w:tc>
          <w:tcPr>
            <w:tcW w:w="1194" w:type="dxa"/>
            <w:shd w:val="clear" w:color="auto" w:fill="auto"/>
          </w:tcPr>
          <w:p w14:paraId="2C2DB3D9" w14:textId="77777777" w:rsidR="00C04AAE" w:rsidRPr="005035F5" w:rsidRDefault="00C04AAE" w:rsidP="005035F5">
            <w:pPr>
              <w:numPr>
                <w:ilvl w:val="0"/>
                <w:numId w:val="3"/>
              </w:numPr>
              <w:snapToGrid w:val="0"/>
              <w:jc w:val="both"/>
              <w:rPr>
                <w:rFonts w:ascii="Cambria" w:hAnsi="Cambria" w:cs="Calibri"/>
                <w:sz w:val="22"/>
                <w:szCs w:val="22"/>
              </w:rPr>
            </w:pPr>
          </w:p>
        </w:tc>
        <w:tc>
          <w:tcPr>
            <w:tcW w:w="2742" w:type="dxa"/>
            <w:shd w:val="clear" w:color="auto" w:fill="auto"/>
          </w:tcPr>
          <w:p w14:paraId="7059581B" w14:textId="77777777" w:rsidR="00C04AAE" w:rsidRPr="005035F5" w:rsidRDefault="00C04AAE" w:rsidP="005035F5">
            <w:pPr>
              <w:numPr>
                <w:ilvl w:val="0"/>
                <w:numId w:val="3"/>
              </w:numPr>
              <w:snapToGrid w:val="0"/>
              <w:jc w:val="both"/>
              <w:rPr>
                <w:rFonts w:ascii="Cambria" w:hAnsi="Cambria" w:cs="Calibri"/>
                <w:sz w:val="22"/>
                <w:szCs w:val="22"/>
              </w:rPr>
            </w:pPr>
          </w:p>
        </w:tc>
        <w:tc>
          <w:tcPr>
            <w:tcW w:w="2409" w:type="dxa"/>
            <w:shd w:val="clear" w:color="auto" w:fill="auto"/>
          </w:tcPr>
          <w:p w14:paraId="2E960091" w14:textId="77777777" w:rsidR="00C04AAE" w:rsidRDefault="00C04AAE" w:rsidP="0098034E">
            <w:pPr>
              <w:snapToGrid w:val="0"/>
              <w:jc w:val="both"/>
              <w:rPr>
                <w:rFonts w:ascii="Cambria" w:hAnsi="Cambria" w:cs="Calibri"/>
                <w:b/>
                <w:strike/>
                <w:sz w:val="22"/>
                <w:szCs w:val="22"/>
              </w:rPr>
            </w:pPr>
          </w:p>
          <w:p w14:paraId="4BA07EC9" w14:textId="77777777" w:rsidR="0098034E" w:rsidRPr="0098034E" w:rsidRDefault="0098034E" w:rsidP="0098034E">
            <w:pPr>
              <w:snapToGrid w:val="0"/>
              <w:jc w:val="both"/>
              <w:rPr>
                <w:rFonts w:ascii="Cambria" w:hAnsi="Cambria" w:cs="Calibri"/>
                <w:b/>
                <w:bCs/>
                <w:strike/>
                <w:sz w:val="22"/>
                <w:szCs w:val="22"/>
              </w:rPr>
            </w:pPr>
            <w:r w:rsidRPr="0098034E">
              <w:rPr>
                <w:rFonts w:ascii="Cambria" w:hAnsi="Cambria" w:cs="Calibri"/>
                <w:b/>
                <w:bCs/>
                <w:sz w:val="22"/>
                <w:szCs w:val="22"/>
              </w:rPr>
              <w:t>ΠΡΟΥΠΟΛΟΓΙΣΜΟΣ:</w:t>
            </w:r>
          </w:p>
        </w:tc>
        <w:tc>
          <w:tcPr>
            <w:tcW w:w="4395" w:type="dxa"/>
            <w:shd w:val="clear" w:color="auto" w:fill="auto"/>
          </w:tcPr>
          <w:p w14:paraId="672CC321" w14:textId="77777777" w:rsidR="0098034E" w:rsidRPr="002F0D28" w:rsidRDefault="0098034E" w:rsidP="0098034E">
            <w:pPr>
              <w:jc w:val="both"/>
              <w:rPr>
                <w:rFonts w:ascii="Cambria" w:hAnsi="Cambria" w:cs="Calibri"/>
                <w:sz w:val="22"/>
                <w:szCs w:val="22"/>
              </w:rPr>
            </w:pPr>
          </w:p>
          <w:p w14:paraId="3B46A839" w14:textId="329E115C" w:rsidR="0098034E" w:rsidRPr="00FE2DCA" w:rsidRDefault="00E14E3B" w:rsidP="0098034E">
            <w:pPr>
              <w:jc w:val="both"/>
              <w:rPr>
                <w:rFonts w:ascii="Cambria" w:hAnsi="Cambria" w:cs="Calibri"/>
                <w:b/>
                <w:bCs/>
                <w:sz w:val="22"/>
                <w:szCs w:val="22"/>
              </w:rPr>
            </w:pPr>
            <w:r w:rsidRPr="00FE2DCA">
              <w:rPr>
                <w:rFonts w:ascii="Cambria" w:hAnsi="Cambria" w:cs="Calibri"/>
                <w:b/>
                <w:bCs/>
                <w:sz w:val="22"/>
                <w:szCs w:val="22"/>
              </w:rPr>
              <w:t>3.600.000,00</w:t>
            </w:r>
            <w:r w:rsidR="0098034E" w:rsidRPr="00FE2DCA">
              <w:rPr>
                <w:rFonts w:ascii="Cambria" w:hAnsi="Cambria" w:cs="Calibri"/>
                <w:b/>
                <w:bCs/>
                <w:sz w:val="22"/>
                <w:szCs w:val="22"/>
              </w:rPr>
              <w:t xml:space="preserve"> €</w:t>
            </w:r>
          </w:p>
          <w:p w14:paraId="20B06761" w14:textId="77777777" w:rsidR="0098034E" w:rsidRPr="002F0D28" w:rsidRDefault="0098034E" w:rsidP="0098034E">
            <w:pPr>
              <w:jc w:val="both"/>
              <w:rPr>
                <w:rFonts w:ascii="Cambria" w:hAnsi="Cambria" w:cs="Calibri"/>
                <w:sz w:val="22"/>
                <w:szCs w:val="22"/>
                <w:lang w:val="en-US"/>
              </w:rPr>
            </w:pPr>
          </w:p>
          <w:p w14:paraId="2A7AB175" w14:textId="60FA613F" w:rsidR="0098034E" w:rsidRPr="00FE2DCA" w:rsidRDefault="0098034E" w:rsidP="0098034E">
            <w:pPr>
              <w:jc w:val="both"/>
              <w:rPr>
                <w:rFonts w:ascii="Cambria" w:hAnsi="Cambria" w:cs="Calibri"/>
                <w:b/>
                <w:bCs/>
                <w:sz w:val="22"/>
                <w:szCs w:val="22"/>
                <w:lang w:val="en-US"/>
              </w:rPr>
            </w:pPr>
            <w:r w:rsidRPr="002F0D28">
              <w:rPr>
                <w:rFonts w:ascii="Cambria" w:hAnsi="Cambria" w:cs="Calibri"/>
                <w:b/>
                <w:bCs/>
                <w:sz w:val="22"/>
                <w:szCs w:val="22"/>
                <w:lang w:val="en-US"/>
              </w:rPr>
              <w:t>CPV</w:t>
            </w:r>
            <w:r w:rsidRPr="002F0D28">
              <w:rPr>
                <w:rFonts w:ascii="Cambria" w:hAnsi="Cambria" w:cs="Calibri"/>
                <w:b/>
                <w:bCs/>
                <w:sz w:val="22"/>
                <w:szCs w:val="22"/>
              </w:rPr>
              <w:t>:</w:t>
            </w:r>
            <w:r w:rsidR="005770B4" w:rsidRPr="002F0D28">
              <w:rPr>
                <w:rFonts w:ascii="Cambria" w:hAnsi="Cambria" w:cs="Calibri"/>
                <w:b/>
                <w:bCs/>
                <w:sz w:val="22"/>
                <w:szCs w:val="22"/>
              </w:rPr>
              <w:t xml:space="preserve"> </w:t>
            </w:r>
            <w:r w:rsidR="00B35D53" w:rsidRPr="00FE2DCA">
              <w:rPr>
                <w:rFonts w:ascii="Cambria" w:hAnsi="Cambria" w:cs="Calibri"/>
                <w:b/>
                <w:bCs/>
                <w:sz w:val="22"/>
                <w:szCs w:val="22"/>
                <w:lang w:val="en-US"/>
              </w:rPr>
              <w:t>45300000-0</w:t>
            </w:r>
          </w:p>
          <w:p w14:paraId="3FF69857" w14:textId="77777777" w:rsidR="00072E1E" w:rsidRPr="002F0D28" w:rsidRDefault="00072E1E" w:rsidP="0098034E">
            <w:pPr>
              <w:jc w:val="both"/>
              <w:rPr>
                <w:rFonts w:ascii="Cambria" w:hAnsi="Cambria" w:cs="Calibri"/>
                <w:b/>
                <w:bCs/>
                <w:sz w:val="22"/>
                <w:szCs w:val="22"/>
                <w:lang w:val="en-US"/>
              </w:rPr>
            </w:pPr>
          </w:p>
          <w:p w14:paraId="723F1C57" w14:textId="51D14FBB" w:rsidR="00072E1E" w:rsidRPr="00FE2DCA" w:rsidRDefault="00072E1E" w:rsidP="0098034E">
            <w:pPr>
              <w:jc w:val="both"/>
              <w:rPr>
                <w:rFonts w:ascii="Cambria" w:hAnsi="Cambria" w:cs="Calibri"/>
                <w:b/>
                <w:bCs/>
                <w:sz w:val="22"/>
                <w:szCs w:val="22"/>
              </w:rPr>
            </w:pPr>
            <w:r w:rsidRPr="002F0D28">
              <w:rPr>
                <w:rFonts w:ascii="Cambria" w:hAnsi="Cambria" w:cs="Calibri"/>
                <w:b/>
                <w:bCs/>
                <w:sz w:val="22"/>
                <w:szCs w:val="22"/>
                <w:lang w:val="en-US"/>
              </w:rPr>
              <w:t>KA</w:t>
            </w:r>
            <w:r w:rsidRPr="002F0D28">
              <w:rPr>
                <w:rFonts w:ascii="Cambria" w:hAnsi="Cambria" w:cs="Calibri"/>
                <w:b/>
                <w:bCs/>
                <w:sz w:val="22"/>
                <w:szCs w:val="22"/>
              </w:rPr>
              <w:t xml:space="preserve">: </w:t>
            </w:r>
            <w:r w:rsidR="00E14E3B" w:rsidRPr="00FE2DCA">
              <w:rPr>
                <w:rFonts w:ascii="Cambria" w:hAnsi="Cambria" w:cs="Calibri"/>
                <w:b/>
                <w:bCs/>
                <w:sz w:val="22"/>
                <w:szCs w:val="22"/>
              </w:rPr>
              <w:t>64.7341.0014</w:t>
            </w:r>
          </w:p>
          <w:p w14:paraId="383790E5" w14:textId="77777777" w:rsidR="00D700CE" w:rsidRDefault="00D700CE" w:rsidP="0098034E">
            <w:pPr>
              <w:jc w:val="both"/>
              <w:rPr>
                <w:rFonts w:ascii="Cambria" w:hAnsi="Cambria" w:cs="Calibri"/>
                <w:b/>
                <w:bCs/>
                <w:sz w:val="22"/>
                <w:szCs w:val="22"/>
              </w:rPr>
            </w:pPr>
          </w:p>
          <w:p w14:paraId="136060A5" w14:textId="6B2B4F19" w:rsidR="00D700CE" w:rsidRPr="002F0D28" w:rsidRDefault="00D700CE" w:rsidP="0098034E">
            <w:pPr>
              <w:jc w:val="both"/>
              <w:rPr>
                <w:rFonts w:ascii="Cambria" w:hAnsi="Cambria" w:cs="Calibri"/>
                <w:b/>
                <w:bCs/>
                <w:sz w:val="22"/>
                <w:szCs w:val="22"/>
              </w:rPr>
            </w:pPr>
            <w:r>
              <w:rPr>
                <w:rFonts w:ascii="Cambria" w:hAnsi="Cambria" w:cs="Calibri"/>
                <w:b/>
                <w:bCs/>
                <w:sz w:val="22"/>
                <w:szCs w:val="22"/>
              </w:rPr>
              <w:t xml:space="preserve">ΟΠΣ: </w:t>
            </w:r>
            <w:r w:rsidR="00E14E3B" w:rsidRPr="00FE2DCA">
              <w:rPr>
                <w:rFonts w:ascii="Cambria" w:hAnsi="Cambria" w:cs="Calibri"/>
                <w:b/>
                <w:bCs/>
                <w:sz w:val="22"/>
                <w:szCs w:val="22"/>
              </w:rPr>
              <w:t>6016209</w:t>
            </w:r>
          </w:p>
          <w:p w14:paraId="7A2F3488" w14:textId="77777777" w:rsidR="00856E9F" w:rsidRPr="002F0D28" w:rsidRDefault="00856E9F" w:rsidP="00856E9F">
            <w:pPr>
              <w:pStyle w:val="14"/>
              <w:tabs>
                <w:tab w:val="clear" w:pos="480"/>
                <w:tab w:val="clear" w:pos="960"/>
                <w:tab w:val="clear" w:pos="1440"/>
                <w:tab w:val="clear" w:pos="1920"/>
                <w:tab w:val="clear" w:pos="2400"/>
                <w:tab w:val="clear" w:pos="2880"/>
                <w:tab w:val="clear" w:pos="3360"/>
                <w:tab w:val="clear" w:pos="3840"/>
                <w:tab w:val="clear" w:pos="4320"/>
              </w:tabs>
              <w:snapToGrid w:val="0"/>
              <w:jc w:val="both"/>
              <w:rPr>
                <w:rFonts w:ascii="Cambria" w:hAnsi="Cambria" w:cs="Calibri"/>
                <w:b/>
                <w:strike/>
                <w:sz w:val="22"/>
                <w:szCs w:val="22"/>
                <w:lang w:val="en-US"/>
              </w:rPr>
            </w:pPr>
          </w:p>
        </w:tc>
      </w:tr>
      <w:tr w:rsidR="005B6E8D" w14:paraId="7853A0EE" w14:textId="77777777" w:rsidTr="00172947">
        <w:tblPrEx>
          <w:tblCellMar>
            <w:left w:w="108" w:type="dxa"/>
            <w:right w:w="108" w:type="dxa"/>
          </w:tblCellMar>
        </w:tblPrEx>
        <w:trPr>
          <w:trHeight w:val="328"/>
        </w:trPr>
        <w:tc>
          <w:tcPr>
            <w:tcW w:w="10740" w:type="dxa"/>
            <w:gridSpan w:val="4"/>
            <w:shd w:val="clear" w:color="auto" w:fill="auto"/>
          </w:tcPr>
          <w:p w14:paraId="6D1922A9" w14:textId="77777777" w:rsidR="00C04AAE" w:rsidRPr="005035F5" w:rsidRDefault="00C04AAE" w:rsidP="005035F5">
            <w:pPr>
              <w:numPr>
                <w:ilvl w:val="0"/>
                <w:numId w:val="3"/>
              </w:numPr>
              <w:snapToGrid w:val="0"/>
              <w:jc w:val="both"/>
              <w:rPr>
                <w:rFonts w:ascii="Cambria" w:hAnsi="Cambria" w:cs="Calibri"/>
                <w:b/>
                <w:strike/>
                <w:spacing w:val="40"/>
                <w:sz w:val="22"/>
                <w:szCs w:val="22"/>
                <w:lang w:val="en-US"/>
              </w:rPr>
            </w:pPr>
          </w:p>
        </w:tc>
      </w:tr>
      <w:tr w:rsidR="005B6E8D" w14:paraId="785F86ED" w14:textId="77777777" w:rsidTr="002F0D28">
        <w:tblPrEx>
          <w:tblCellMar>
            <w:left w:w="108" w:type="dxa"/>
            <w:right w:w="108" w:type="dxa"/>
          </w:tblCellMar>
        </w:tblPrEx>
        <w:trPr>
          <w:trHeight w:val="2609"/>
        </w:trPr>
        <w:tc>
          <w:tcPr>
            <w:tcW w:w="10740" w:type="dxa"/>
            <w:gridSpan w:val="4"/>
            <w:shd w:val="clear" w:color="auto" w:fill="auto"/>
          </w:tcPr>
          <w:p w14:paraId="3B51CE43" w14:textId="77777777" w:rsidR="00C04AAE" w:rsidRPr="005035F5" w:rsidRDefault="00C04AAE" w:rsidP="005035F5">
            <w:pPr>
              <w:pStyle w:val="8"/>
              <w:numPr>
                <w:ilvl w:val="7"/>
                <w:numId w:val="3"/>
              </w:numPr>
              <w:snapToGrid w:val="0"/>
              <w:rPr>
                <w:rFonts w:ascii="Cambria" w:hAnsi="Cambria" w:cs="Calibri"/>
                <w:strike/>
                <w:shadow/>
                <w:spacing w:val="40"/>
                <w:sz w:val="22"/>
                <w:szCs w:val="22"/>
                <w:lang w:val="en-US"/>
              </w:rPr>
            </w:pPr>
          </w:p>
          <w:p w14:paraId="4C62A74C" w14:textId="77777777" w:rsidR="00C04AAE" w:rsidRPr="005035F5" w:rsidRDefault="00C04AAE" w:rsidP="005035F5">
            <w:pPr>
              <w:pStyle w:val="Standard"/>
              <w:numPr>
                <w:ilvl w:val="0"/>
                <w:numId w:val="3"/>
              </w:numPr>
              <w:jc w:val="center"/>
              <w:rPr>
                <w:rFonts w:ascii="Cambria" w:hAnsi="Cambria" w:cs="Calibri"/>
                <w:b/>
                <w:spacing w:val="100"/>
                <w:sz w:val="28"/>
                <w:szCs w:val="28"/>
                <w:lang w:val="el-GR"/>
              </w:rPr>
            </w:pPr>
            <w:r w:rsidRPr="005035F5">
              <w:rPr>
                <w:rFonts w:ascii="Cambria" w:hAnsi="Cambria" w:cs="Calibri"/>
                <w:b/>
                <w:spacing w:val="100"/>
                <w:sz w:val="28"/>
                <w:szCs w:val="28"/>
                <w:lang w:val="el-GR"/>
              </w:rPr>
              <w:t xml:space="preserve">ΔΙΑΚΗΡΥΞΗ ΑΝΟΙΚΤΗΣ ΔΙΑΔΙΚΑΣΙΑΣ </w:t>
            </w:r>
          </w:p>
          <w:p w14:paraId="7FB8E8F8" w14:textId="77777777" w:rsidR="00C04AAE" w:rsidRPr="005035F5" w:rsidRDefault="00C04AAE" w:rsidP="005035F5">
            <w:pPr>
              <w:pStyle w:val="Standard"/>
              <w:numPr>
                <w:ilvl w:val="0"/>
                <w:numId w:val="3"/>
              </w:numPr>
              <w:jc w:val="center"/>
              <w:rPr>
                <w:rFonts w:ascii="Cambria" w:hAnsi="Cambria" w:cs="Calibri"/>
                <w:b/>
                <w:spacing w:val="100"/>
                <w:sz w:val="28"/>
                <w:szCs w:val="28"/>
                <w:lang w:val="el-GR"/>
              </w:rPr>
            </w:pPr>
            <w:r w:rsidRPr="005035F5">
              <w:rPr>
                <w:rFonts w:ascii="Cambria" w:hAnsi="Cambria" w:cs="Calibri"/>
                <w:b/>
                <w:spacing w:val="100"/>
                <w:sz w:val="28"/>
                <w:szCs w:val="28"/>
                <w:lang w:val="el-GR"/>
              </w:rPr>
              <w:t>ΜΕΣΩ ΤΟΥ ΕΘΝΙΚΟΥ ΣΥΣΤΗΜΑΤΟΣ</w:t>
            </w:r>
          </w:p>
          <w:p w14:paraId="73CE748B" w14:textId="77777777" w:rsidR="00C04AAE" w:rsidRPr="005035F5" w:rsidRDefault="00C04AAE" w:rsidP="005035F5">
            <w:pPr>
              <w:pStyle w:val="Standard"/>
              <w:numPr>
                <w:ilvl w:val="0"/>
                <w:numId w:val="3"/>
              </w:numPr>
              <w:jc w:val="center"/>
              <w:rPr>
                <w:rFonts w:ascii="Cambria" w:hAnsi="Cambria" w:cs="Calibri"/>
                <w:b/>
                <w:spacing w:val="100"/>
                <w:sz w:val="28"/>
                <w:szCs w:val="28"/>
                <w:lang w:val="el-GR"/>
              </w:rPr>
            </w:pPr>
            <w:r w:rsidRPr="005035F5">
              <w:rPr>
                <w:rFonts w:ascii="Cambria" w:hAnsi="Cambria" w:cs="Calibri"/>
                <w:b/>
                <w:spacing w:val="100"/>
                <w:sz w:val="28"/>
                <w:szCs w:val="28"/>
                <w:lang w:val="el-GR"/>
              </w:rPr>
              <w:t>ΗΛΕΚΤΡΟΝΙΚΩΝ ΔΗΜΟΣΙΩΝ ΣΥΜΒΑΣΕΩΝ (Ε.Σ.Η.ΔΗ.Σ.)</w:t>
            </w:r>
          </w:p>
          <w:p w14:paraId="5259DB7A" w14:textId="77777777" w:rsidR="00C04AAE" w:rsidRPr="005035F5" w:rsidRDefault="00C04AAE" w:rsidP="005035F5">
            <w:pPr>
              <w:pStyle w:val="Standard"/>
              <w:numPr>
                <w:ilvl w:val="0"/>
                <w:numId w:val="3"/>
              </w:numPr>
              <w:jc w:val="center"/>
              <w:rPr>
                <w:rFonts w:ascii="Cambria" w:hAnsi="Cambria" w:cs="Calibri"/>
                <w:b/>
                <w:bCs/>
                <w:shadow/>
                <w:spacing w:val="100"/>
                <w:sz w:val="22"/>
                <w:szCs w:val="22"/>
                <w:lang w:val="el-GR"/>
              </w:rPr>
            </w:pPr>
            <w:r w:rsidRPr="005035F5">
              <w:rPr>
                <w:rFonts w:ascii="Cambria" w:hAnsi="Cambria" w:cs="Calibri"/>
                <w:b/>
                <w:spacing w:val="100"/>
                <w:sz w:val="28"/>
                <w:szCs w:val="28"/>
                <w:lang w:val="el-GR"/>
              </w:rPr>
              <w:t>ΓΙΑ ΤΗΝ ΕΠΙΛΟΓΗ ΑΝΑΔΟΧΟΥ ΚΑΤΑΣΚΕΥΗΣ ΕΡΓΟΥ</w:t>
            </w:r>
          </w:p>
          <w:p w14:paraId="5C45AF36" w14:textId="77777777" w:rsidR="00C04AAE" w:rsidRPr="005035F5" w:rsidRDefault="00C04AAE" w:rsidP="005035F5">
            <w:pPr>
              <w:numPr>
                <w:ilvl w:val="7"/>
                <w:numId w:val="3"/>
              </w:numPr>
              <w:jc w:val="center"/>
              <w:rPr>
                <w:rFonts w:ascii="Cambria" w:hAnsi="Cambria" w:cs="Calibri"/>
                <w:b/>
                <w:bCs/>
                <w:shadow/>
                <w:spacing w:val="100"/>
                <w:sz w:val="22"/>
                <w:szCs w:val="22"/>
              </w:rPr>
            </w:pPr>
          </w:p>
        </w:tc>
      </w:tr>
    </w:tbl>
    <w:p w14:paraId="30FC9435" w14:textId="77777777" w:rsidR="00C04AAE" w:rsidRPr="005035F5" w:rsidRDefault="00C04AAE" w:rsidP="005035F5">
      <w:pPr>
        <w:pStyle w:val="9"/>
        <w:numPr>
          <w:ilvl w:val="8"/>
          <w:numId w:val="3"/>
        </w:numPr>
        <w:rPr>
          <w:rFonts w:ascii="Cambria" w:hAnsi="Cambria" w:cs="Calibri"/>
          <w:sz w:val="22"/>
          <w:szCs w:val="22"/>
        </w:rPr>
      </w:pPr>
      <w:r w:rsidRPr="005035F5">
        <w:rPr>
          <w:rStyle w:val="a3"/>
          <w:rFonts w:ascii="Cambria" w:eastAsia="Calibri" w:hAnsi="Cambria" w:cs="Calibri"/>
          <w:sz w:val="22"/>
          <w:szCs w:val="22"/>
        </w:rPr>
        <w:endnoteReference w:id="4"/>
      </w:r>
      <w:r w:rsidR="00856E9F">
        <w:rPr>
          <w:rFonts w:ascii="Cambria" w:eastAsia="Calibri" w:hAnsi="Cambria" w:cs="Calibri"/>
          <w:sz w:val="22"/>
          <w:szCs w:val="22"/>
        </w:rPr>
        <w:t>Ο ΔΗΜΟΣ ΚΑΒΑΛΑΣ</w:t>
      </w:r>
    </w:p>
    <w:p w14:paraId="64CE7072" w14:textId="77777777" w:rsidR="00C04AAE" w:rsidRPr="005035F5" w:rsidRDefault="00C04AAE" w:rsidP="005035F5">
      <w:pPr>
        <w:pStyle w:val="15"/>
        <w:numPr>
          <w:ilvl w:val="0"/>
          <w:numId w:val="3"/>
        </w:numPr>
        <w:jc w:val="center"/>
        <w:rPr>
          <w:rFonts w:ascii="Cambria" w:hAnsi="Cambria" w:cs="Calibri"/>
          <w:sz w:val="22"/>
          <w:szCs w:val="22"/>
        </w:rPr>
      </w:pPr>
    </w:p>
    <w:p w14:paraId="5EBCB249" w14:textId="77777777" w:rsidR="00C04AAE" w:rsidRPr="005035F5" w:rsidRDefault="00C04AAE" w:rsidP="005035F5">
      <w:pPr>
        <w:jc w:val="center"/>
        <w:rPr>
          <w:rFonts w:ascii="Cambria" w:hAnsi="Cambria" w:cs="Calibri"/>
          <w:sz w:val="22"/>
          <w:szCs w:val="22"/>
        </w:rPr>
      </w:pPr>
      <w:r w:rsidRPr="005035F5">
        <w:rPr>
          <w:rFonts w:ascii="Cambria" w:hAnsi="Cambria" w:cs="Calibri"/>
          <w:b/>
          <w:shadow/>
          <w:spacing w:val="100"/>
          <w:sz w:val="22"/>
          <w:szCs w:val="22"/>
        </w:rPr>
        <w:t>Διακηρύσσει</w:t>
      </w:r>
    </w:p>
    <w:p w14:paraId="08107171" w14:textId="77777777" w:rsidR="00C04AAE" w:rsidRPr="005035F5" w:rsidRDefault="00C04AAE" w:rsidP="005035F5">
      <w:pPr>
        <w:numPr>
          <w:ilvl w:val="0"/>
          <w:numId w:val="3"/>
        </w:numPr>
        <w:jc w:val="center"/>
        <w:rPr>
          <w:rFonts w:ascii="Cambria" w:hAnsi="Cambria" w:cs="Calibri"/>
          <w:sz w:val="22"/>
          <w:szCs w:val="22"/>
        </w:rPr>
      </w:pPr>
    </w:p>
    <w:p w14:paraId="2091B360" w14:textId="77777777" w:rsidR="00C04AAE" w:rsidRPr="005035F5" w:rsidRDefault="00C04AAE" w:rsidP="005035F5">
      <w:pPr>
        <w:pStyle w:val="1"/>
        <w:jc w:val="center"/>
        <w:rPr>
          <w:rFonts w:ascii="Cambria" w:hAnsi="Cambria" w:cs="Calibri"/>
          <w:sz w:val="22"/>
          <w:szCs w:val="22"/>
        </w:rPr>
      </w:pPr>
    </w:p>
    <w:p w14:paraId="109B29A4" w14:textId="77777777" w:rsidR="00C04AAE" w:rsidRPr="005035F5" w:rsidRDefault="00C04AAE" w:rsidP="002E7A45">
      <w:pPr>
        <w:numPr>
          <w:ilvl w:val="0"/>
          <w:numId w:val="3"/>
        </w:numPr>
        <w:jc w:val="center"/>
        <w:rPr>
          <w:rFonts w:ascii="Cambria" w:hAnsi="Cambria" w:cs="Calibri"/>
          <w:sz w:val="22"/>
          <w:szCs w:val="22"/>
        </w:rPr>
      </w:pPr>
      <w:r w:rsidRPr="005035F5">
        <w:rPr>
          <w:rFonts w:ascii="Cambria" w:eastAsia="Calibri" w:hAnsi="Cambria" w:cs="Calibri"/>
          <w:sz w:val="22"/>
          <w:szCs w:val="22"/>
        </w:rPr>
        <w:t xml:space="preserve"> </w:t>
      </w:r>
      <w:r w:rsidRPr="005035F5">
        <w:rPr>
          <w:rFonts w:ascii="Cambria" w:hAnsi="Cambria" w:cs="Calibri"/>
          <w:b/>
          <w:sz w:val="22"/>
          <w:szCs w:val="22"/>
        </w:rPr>
        <w:t xml:space="preserve">ανοικτή διαδικασία  για την επιλογή </w:t>
      </w:r>
      <w:r w:rsidRPr="005035F5">
        <w:rPr>
          <w:rFonts w:ascii="Cambria" w:hAnsi="Cambria" w:cs="Calibri"/>
          <w:sz w:val="22"/>
          <w:szCs w:val="22"/>
        </w:rPr>
        <w:t>αναδόχου  κατασκευής του έργου:</w:t>
      </w:r>
    </w:p>
    <w:p w14:paraId="2B994229" w14:textId="77777777" w:rsidR="00C04AAE" w:rsidRPr="005035F5" w:rsidRDefault="00C04AAE" w:rsidP="002E7A45">
      <w:pPr>
        <w:pStyle w:val="Standard"/>
        <w:numPr>
          <w:ilvl w:val="0"/>
          <w:numId w:val="3"/>
        </w:numPr>
        <w:jc w:val="center"/>
        <w:rPr>
          <w:rFonts w:ascii="Cambria" w:hAnsi="Cambria" w:cs="Calibri"/>
          <w:sz w:val="22"/>
          <w:szCs w:val="22"/>
          <w:lang w:val="el-GR"/>
        </w:rPr>
      </w:pPr>
    </w:p>
    <w:p w14:paraId="2206F4B0" w14:textId="231A38CE" w:rsidR="002E7A45" w:rsidRPr="00FE2DCA" w:rsidRDefault="00E14E3B" w:rsidP="00E14E3B">
      <w:pPr>
        <w:pStyle w:val="af2"/>
        <w:jc w:val="center"/>
        <w:rPr>
          <w:rFonts w:ascii="Cambria" w:hAnsi="Cambria" w:cs="Calibri"/>
          <w:b/>
          <w:sz w:val="22"/>
          <w:szCs w:val="22"/>
        </w:rPr>
      </w:pPr>
      <w:r w:rsidRPr="00FE2DCA">
        <w:rPr>
          <w:rFonts w:ascii="Cambria" w:hAnsi="Cambria" w:cs="Calibri"/>
          <w:b/>
          <w:sz w:val="22"/>
          <w:szCs w:val="22"/>
        </w:rPr>
        <w:t>«Εκσυγχρονισμός και αναβάθμιση του 2</w:t>
      </w:r>
      <w:r w:rsidRPr="00FE2DCA">
        <w:rPr>
          <w:rFonts w:ascii="Cambria" w:hAnsi="Cambria" w:cs="Calibri"/>
          <w:b/>
          <w:sz w:val="22"/>
          <w:szCs w:val="22"/>
          <w:vertAlign w:val="superscript"/>
        </w:rPr>
        <w:t>ου</w:t>
      </w:r>
      <w:r w:rsidRPr="00FE2DCA">
        <w:rPr>
          <w:rFonts w:ascii="Cambria" w:hAnsi="Cambria" w:cs="Calibri"/>
          <w:b/>
          <w:sz w:val="22"/>
          <w:szCs w:val="22"/>
        </w:rPr>
        <w:t xml:space="preserve"> Δημοτικού Σχολείου Καβάλας»</w:t>
      </w:r>
    </w:p>
    <w:p w14:paraId="1F1073B1" w14:textId="77777777" w:rsidR="00A90DD5" w:rsidRPr="00FE2DCA" w:rsidRDefault="00A90DD5" w:rsidP="002E7A45">
      <w:pPr>
        <w:pStyle w:val="Standard"/>
        <w:numPr>
          <w:ilvl w:val="0"/>
          <w:numId w:val="3"/>
        </w:numPr>
        <w:jc w:val="center"/>
        <w:rPr>
          <w:rFonts w:ascii="Cambria" w:hAnsi="Cambria" w:cs="Calibri"/>
          <w:b/>
          <w:sz w:val="22"/>
          <w:szCs w:val="22"/>
          <w:lang w:val="el-GR"/>
        </w:rPr>
      </w:pPr>
    </w:p>
    <w:p w14:paraId="553315FB" w14:textId="6D94538F" w:rsidR="00C04AAE" w:rsidRPr="00FE2DCA" w:rsidRDefault="00C04AAE" w:rsidP="002E7A45">
      <w:pPr>
        <w:pStyle w:val="Standard"/>
        <w:numPr>
          <w:ilvl w:val="0"/>
          <w:numId w:val="3"/>
        </w:numPr>
        <w:jc w:val="center"/>
        <w:rPr>
          <w:rFonts w:ascii="Cambria" w:hAnsi="Cambria" w:cs="Calibri"/>
          <w:b/>
          <w:sz w:val="22"/>
          <w:szCs w:val="22"/>
          <w:lang w:val="el-GR"/>
        </w:rPr>
      </w:pPr>
      <w:r w:rsidRPr="00FE2DCA">
        <w:rPr>
          <w:rFonts w:ascii="Cambria" w:hAnsi="Cambria" w:cs="Calibri"/>
          <w:b/>
          <w:sz w:val="22"/>
          <w:szCs w:val="22"/>
          <w:lang w:val="el-GR"/>
        </w:rPr>
        <w:t xml:space="preserve">Εκτιμώμενης αξίας  </w:t>
      </w:r>
      <w:r w:rsidR="00E14E3B" w:rsidRPr="00FE2DCA">
        <w:rPr>
          <w:rFonts w:ascii="Cambria" w:hAnsi="Cambria" w:cs="Calibri"/>
          <w:b/>
          <w:sz w:val="22"/>
          <w:szCs w:val="22"/>
          <w:lang w:val="el-GR"/>
        </w:rPr>
        <w:t>2.903.225,81</w:t>
      </w:r>
      <w:r w:rsidRPr="00FE2DCA">
        <w:rPr>
          <w:rFonts w:ascii="Cambria" w:hAnsi="Cambria" w:cs="Calibri"/>
          <w:b/>
          <w:sz w:val="22"/>
          <w:szCs w:val="22"/>
          <w:lang w:val="el-GR"/>
        </w:rPr>
        <w:t xml:space="preserve"> Ευρώ</w:t>
      </w:r>
    </w:p>
    <w:p w14:paraId="23DF1F5E" w14:textId="77777777" w:rsidR="00C04AAE" w:rsidRPr="00A90DD5" w:rsidRDefault="00C04AAE" w:rsidP="002E7A45">
      <w:pPr>
        <w:pStyle w:val="Standard"/>
        <w:numPr>
          <w:ilvl w:val="0"/>
          <w:numId w:val="3"/>
        </w:numPr>
        <w:jc w:val="center"/>
        <w:rPr>
          <w:rFonts w:ascii="Cambria" w:hAnsi="Cambria" w:cs="Calibri"/>
          <w:b/>
          <w:sz w:val="22"/>
          <w:szCs w:val="22"/>
          <w:lang w:val="el-GR"/>
        </w:rPr>
      </w:pPr>
      <w:r w:rsidRPr="00A90DD5">
        <w:rPr>
          <w:rFonts w:ascii="Cambria" w:hAnsi="Cambria" w:cs="Calibri"/>
          <w:b/>
          <w:sz w:val="22"/>
          <w:szCs w:val="22"/>
          <w:lang w:val="el-GR"/>
        </w:rPr>
        <w:t>(</w:t>
      </w:r>
      <w:r w:rsidRPr="005035F5">
        <w:rPr>
          <w:rFonts w:ascii="Cambria" w:hAnsi="Cambria" w:cs="Calibri"/>
          <w:b/>
          <w:sz w:val="22"/>
          <w:szCs w:val="22"/>
          <w:lang w:val="el-GR"/>
        </w:rPr>
        <w:t xml:space="preserve">πλέον </w:t>
      </w:r>
      <w:r w:rsidRPr="00A90DD5">
        <w:rPr>
          <w:rFonts w:ascii="Cambria" w:hAnsi="Cambria" w:cs="Calibri"/>
          <w:b/>
          <w:sz w:val="22"/>
          <w:szCs w:val="22"/>
          <w:lang w:val="el-GR"/>
        </w:rPr>
        <w:t>Φ.Π.Α.</w:t>
      </w:r>
      <w:r w:rsidR="005F155B" w:rsidRPr="00A90DD5">
        <w:rPr>
          <w:rFonts w:ascii="Cambria" w:hAnsi="Cambria" w:cs="Calibri"/>
          <w:b/>
          <w:sz w:val="22"/>
          <w:szCs w:val="22"/>
          <w:lang w:val="el-GR"/>
        </w:rPr>
        <w:t xml:space="preserve">  </w:t>
      </w:r>
      <w:r w:rsidR="00A90DD5">
        <w:rPr>
          <w:rFonts w:ascii="Cambria" w:eastAsia="Andale Sans UI" w:hAnsi="Cambria" w:cs="Calibri"/>
          <w:b/>
          <w:sz w:val="22"/>
          <w:szCs w:val="22"/>
          <w:lang w:val="el-GR" w:bidi="en-US"/>
        </w:rPr>
        <w:t>24</w:t>
      </w:r>
      <w:r w:rsidR="005F155B" w:rsidRPr="00A90DD5">
        <w:rPr>
          <w:rFonts w:ascii="Cambria" w:hAnsi="Cambria" w:cs="Calibri"/>
          <w:b/>
          <w:sz w:val="22"/>
          <w:szCs w:val="22"/>
          <w:lang w:val="el-GR"/>
        </w:rPr>
        <w:t xml:space="preserve">% </w:t>
      </w:r>
      <w:r w:rsidRPr="00A90DD5">
        <w:rPr>
          <w:rFonts w:ascii="Cambria" w:hAnsi="Cambria" w:cs="Calibri"/>
          <w:b/>
          <w:sz w:val="22"/>
          <w:szCs w:val="22"/>
          <w:lang w:val="el-GR"/>
        </w:rPr>
        <w:t>),</w:t>
      </w:r>
    </w:p>
    <w:p w14:paraId="41C3232E" w14:textId="77777777" w:rsidR="00C04AAE" w:rsidRPr="00A90DD5" w:rsidRDefault="00C04AAE" w:rsidP="005035F5">
      <w:pPr>
        <w:pStyle w:val="Standard"/>
        <w:numPr>
          <w:ilvl w:val="0"/>
          <w:numId w:val="3"/>
        </w:numPr>
        <w:jc w:val="both"/>
        <w:rPr>
          <w:rFonts w:ascii="Cambria" w:hAnsi="Cambria" w:cs="Calibri"/>
          <w:b/>
          <w:sz w:val="22"/>
          <w:szCs w:val="22"/>
          <w:lang w:val="el-GR"/>
        </w:rPr>
      </w:pPr>
    </w:p>
    <w:p w14:paraId="2C761797" w14:textId="77777777" w:rsidR="00C04AAE" w:rsidRPr="005035F5" w:rsidRDefault="00C04AAE" w:rsidP="005035F5">
      <w:pPr>
        <w:pStyle w:val="Normalgr"/>
        <w:numPr>
          <w:ilvl w:val="0"/>
          <w:numId w:val="3"/>
        </w:numPr>
        <w:tabs>
          <w:tab w:val="clear" w:pos="1021"/>
          <w:tab w:val="clear" w:pos="1588"/>
        </w:tabs>
        <w:overflowPunct w:val="0"/>
        <w:autoSpaceDE w:val="0"/>
        <w:jc w:val="center"/>
        <w:textAlignment w:val="baseline"/>
        <w:rPr>
          <w:rFonts w:ascii="Cambria" w:hAnsi="Cambria" w:cs="Calibri"/>
          <w:spacing w:val="0"/>
          <w:sz w:val="22"/>
          <w:szCs w:val="22"/>
          <w:lang w:val="el-GR"/>
        </w:rPr>
      </w:pPr>
      <w:r w:rsidRPr="005035F5">
        <w:rPr>
          <w:rFonts w:ascii="Cambria" w:hAnsi="Cambria" w:cs="Calibri"/>
          <w:spacing w:val="0"/>
          <w:sz w:val="22"/>
          <w:szCs w:val="22"/>
          <w:lang w:val="el-GR"/>
        </w:rPr>
        <w:t xml:space="preserve">που θα διεξαχθεί σύμφωνα με: </w:t>
      </w:r>
    </w:p>
    <w:p w14:paraId="4973C7E8" w14:textId="77777777" w:rsidR="00C04AAE" w:rsidRPr="005035F5" w:rsidRDefault="00C04AAE" w:rsidP="005035F5">
      <w:pPr>
        <w:pStyle w:val="Normalgr"/>
        <w:numPr>
          <w:ilvl w:val="0"/>
          <w:numId w:val="3"/>
        </w:numPr>
        <w:tabs>
          <w:tab w:val="clear" w:pos="1021"/>
          <w:tab w:val="clear" w:pos="1588"/>
        </w:tabs>
        <w:overflowPunct w:val="0"/>
        <w:autoSpaceDE w:val="0"/>
        <w:jc w:val="center"/>
        <w:textAlignment w:val="baseline"/>
        <w:rPr>
          <w:rFonts w:ascii="Cambria" w:hAnsi="Cambria" w:cs="Calibri"/>
          <w:b/>
          <w:spacing w:val="0"/>
          <w:sz w:val="22"/>
          <w:szCs w:val="22"/>
          <w:u w:val="single"/>
          <w:lang w:val="el-GR"/>
        </w:rPr>
      </w:pPr>
      <w:r w:rsidRPr="005035F5">
        <w:rPr>
          <w:rFonts w:ascii="Cambria" w:hAnsi="Cambria" w:cs="Calibri"/>
          <w:spacing w:val="0"/>
          <w:sz w:val="22"/>
          <w:szCs w:val="22"/>
          <w:lang w:val="el-GR"/>
        </w:rPr>
        <w:t>α) τις διατάξεις του ν. 4412/2016 (Α’ 147) και β) τους όρους της παρούσας</w:t>
      </w:r>
    </w:p>
    <w:p w14:paraId="79C8F721" w14:textId="77777777" w:rsidR="00C04AAE" w:rsidRPr="005035F5" w:rsidRDefault="00C04AAE" w:rsidP="005035F5">
      <w:pPr>
        <w:pStyle w:val="afa"/>
        <w:pageBreakBefore/>
        <w:jc w:val="center"/>
        <w:rPr>
          <w:rFonts w:ascii="Cambria" w:hAnsi="Cambria"/>
        </w:rPr>
      </w:pPr>
      <w:r w:rsidRPr="005035F5">
        <w:rPr>
          <w:rFonts w:ascii="Cambria" w:hAnsi="Cambria" w:cs="Calibri"/>
          <w:sz w:val="22"/>
          <w:szCs w:val="22"/>
        </w:rPr>
        <w:lastRenderedPageBreak/>
        <w:t>Πίνακας περιεχομένων</w:t>
      </w:r>
    </w:p>
    <w:p w14:paraId="2DBDA3C0" w14:textId="53CDE6FF" w:rsidR="008C6308" w:rsidRPr="00894E78" w:rsidRDefault="00C04AAE">
      <w:pPr>
        <w:pStyle w:val="18"/>
        <w:rPr>
          <w:rFonts w:ascii="Calibri" w:eastAsia="Times New Roman" w:hAnsi="Calibri" w:cs="Times New Roman"/>
          <w:b w:val="0"/>
          <w:kern w:val="0"/>
          <w:sz w:val="22"/>
          <w:szCs w:val="22"/>
          <w:lang w:eastAsia="el-GR"/>
        </w:rPr>
      </w:pPr>
      <w:r w:rsidRPr="005035F5">
        <w:fldChar w:fldCharType="begin"/>
      </w:r>
      <w:r w:rsidRPr="005035F5">
        <w:instrText xml:space="preserve"> TOC \f \o "1-2" \h</w:instrText>
      </w:r>
      <w:r w:rsidRPr="005035F5">
        <w:fldChar w:fldCharType="separate"/>
      </w:r>
      <w:hyperlink w:anchor="_Toc73524237" w:history="1">
        <w:r w:rsidR="008C6308" w:rsidRPr="000B49BE">
          <w:rPr>
            <w:rStyle w:val="-"/>
          </w:rPr>
          <w:t>ΚΕΦΑΛΑΙΟ Α΄</w:t>
        </w:r>
        <w:r w:rsidR="008C6308">
          <w:tab/>
        </w:r>
        <w:r w:rsidR="008C6308">
          <w:fldChar w:fldCharType="begin"/>
        </w:r>
        <w:r w:rsidR="008C6308">
          <w:instrText xml:space="preserve"> PAGEREF _Toc73524237 \h </w:instrText>
        </w:r>
        <w:r w:rsidR="008C6308">
          <w:fldChar w:fldCharType="separate"/>
        </w:r>
        <w:r w:rsidR="004A038A">
          <w:t>4</w:t>
        </w:r>
        <w:r w:rsidR="008C6308">
          <w:fldChar w:fldCharType="end"/>
        </w:r>
      </w:hyperlink>
    </w:p>
    <w:p w14:paraId="5F3FD2D7" w14:textId="7A2D43DE"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38" w:history="1">
        <w:r w:rsidRPr="000B49BE">
          <w:rPr>
            <w:rStyle w:val="-"/>
            <w:rFonts w:ascii="Cambria" w:hAnsi="Cambria" w:cs="Calibri"/>
            <w:noProof/>
          </w:rPr>
          <w:t>Άρθρο 1:  Κύριος του Έργου/ Αναθέτουσα Αρχή/ Στοιχεία επικοινωνίας</w:t>
        </w:r>
        <w:r>
          <w:rPr>
            <w:noProof/>
          </w:rPr>
          <w:tab/>
        </w:r>
        <w:r>
          <w:rPr>
            <w:noProof/>
          </w:rPr>
          <w:fldChar w:fldCharType="begin"/>
        </w:r>
        <w:r>
          <w:rPr>
            <w:noProof/>
          </w:rPr>
          <w:instrText xml:space="preserve"> PAGEREF _Toc73524238 \h </w:instrText>
        </w:r>
        <w:r>
          <w:rPr>
            <w:noProof/>
          </w:rPr>
        </w:r>
        <w:r>
          <w:rPr>
            <w:noProof/>
          </w:rPr>
          <w:fldChar w:fldCharType="separate"/>
        </w:r>
        <w:r w:rsidR="004A038A">
          <w:rPr>
            <w:noProof/>
          </w:rPr>
          <w:t>4</w:t>
        </w:r>
        <w:r>
          <w:rPr>
            <w:noProof/>
          </w:rPr>
          <w:fldChar w:fldCharType="end"/>
        </w:r>
      </w:hyperlink>
    </w:p>
    <w:p w14:paraId="2E8876FF" w14:textId="2F4B3DFA"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39" w:history="1">
        <w:r w:rsidRPr="000B49BE">
          <w:rPr>
            <w:rStyle w:val="-"/>
            <w:rFonts w:ascii="Cambria" w:hAnsi="Cambria" w:cs="Calibri"/>
            <w:noProof/>
          </w:rPr>
          <w:t>Άρθρο 2:  Έγγραφα της σύμβασης και τεύχη</w:t>
        </w:r>
        <w:r>
          <w:rPr>
            <w:noProof/>
          </w:rPr>
          <w:tab/>
        </w:r>
        <w:r>
          <w:rPr>
            <w:noProof/>
          </w:rPr>
          <w:fldChar w:fldCharType="begin"/>
        </w:r>
        <w:r>
          <w:rPr>
            <w:noProof/>
          </w:rPr>
          <w:instrText xml:space="preserve"> PAGEREF _Toc73524239 \h </w:instrText>
        </w:r>
        <w:r>
          <w:rPr>
            <w:noProof/>
          </w:rPr>
        </w:r>
        <w:r>
          <w:rPr>
            <w:noProof/>
          </w:rPr>
          <w:fldChar w:fldCharType="separate"/>
        </w:r>
        <w:r w:rsidR="004A038A">
          <w:rPr>
            <w:noProof/>
          </w:rPr>
          <w:t>4</w:t>
        </w:r>
        <w:r>
          <w:rPr>
            <w:noProof/>
          </w:rPr>
          <w:fldChar w:fldCharType="end"/>
        </w:r>
      </w:hyperlink>
    </w:p>
    <w:p w14:paraId="4449D5E6" w14:textId="22EDD6A6"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40" w:history="1">
        <w:r w:rsidRPr="000B49BE">
          <w:rPr>
            <w:rStyle w:val="-"/>
            <w:rFonts w:ascii="Cambria" w:hAnsi="Cambria" w:cs="Calibri"/>
            <w:noProof/>
          </w:rPr>
          <w:t>Άρθρο 3: Ηλεκτρονική υποβολή φακέλου προσφοράς</w:t>
        </w:r>
        <w:r>
          <w:rPr>
            <w:noProof/>
          </w:rPr>
          <w:tab/>
        </w:r>
        <w:r>
          <w:rPr>
            <w:noProof/>
          </w:rPr>
          <w:fldChar w:fldCharType="begin"/>
        </w:r>
        <w:r>
          <w:rPr>
            <w:noProof/>
          </w:rPr>
          <w:instrText xml:space="preserve"> PAGEREF _Toc73524240 \h </w:instrText>
        </w:r>
        <w:r>
          <w:rPr>
            <w:noProof/>
          </w:rPr>
        </w:r>
        <w:r>
          <w:rPr>
            <w:noProof/>
          </w:rPr>
          <w:fldChar w:fldCharType="separate"/>
        </w:r>
        <w:r w:rsidR="004A038A">
          <w:rPr>
            <w:noProof/>
          </w:rPr>
          <w:t>6</w:t>
        </w:r>
        <w:r>
          <w:rPr>
            <w:noProof/>
          </w:rPr>
          <w:fldChar w:fldCharType="end"/>
        </w:r>
      </w:hyperlink>
    </w:p>
    <w:p w14:paraId="5F9FBA69" w14:textId="3D9146F6"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41" w:history="1">
        <w:r w:rsidRPr="000B49BE">
          <w:rPr>
            <w:rStyle w:val="-"/>
            <w:rFonts w:ascii="Cambria" w:hAnsi="Cambria" w:cs="Calibri"/>
            <w:noProof/>
          </w:rPr>
          <w:t xml:space="preserve">Άρθρο 4: Διαδικασία  </w:t>
        </w:r>
        <w:r w:rsidRPr="000B49BE">
          <w:rPr>
            <w:rStyle w:val="-"/>
            <w:rFonts w:ascii="Cambria" w:hAnsi="Cambria" w:cs="Calibri"/>
            <w:bCs/>
            <w:noProof/>
          </w:rPr>
          <w:t>ηλεκτρονικής αποσφράγισης και αξιο</w:t>
        </w:r>
        <w:r w:rsidRPr="000B49BE">
          <w:rPr>
            <w:rStyle w:val="-"/>
            <w:rFonts w:ascii="Cambria" w:hAnsi="Cambria" w:cs="Calibri"/>
            <w:noProof/>
          </w:rPr>
          <w:t>λόγησης των προσφορών/ Κατακύρωση/  Σύναψη σύμβασης/ Προδικαστικές προσφυγές/Προσωρινή δικαστική προστασία</w:t>
        </w:r>
        <w:r>
          <w:rPr>
            <w:noProof/>
          </w:rPr>
          <w:tab/>
        </w:r>
        <w:r>
          <w:rPr>
            <w:noProof/>
          </w:rPr>
          <w:fldChar w:fldCharType="begin"/>
        </w:r>
        <w:r>
          <w:rPr>
            <w:noProof/>
          </w:rPr>
          <w:instrText xml:space="preserve"> PAGEREF _Toc73524241 \h </w:instrText>
        </w:r>
        <w:r>
          <w:rPr>
            <w:noProof/>
          </w:rPr>
        </w:r>
        <w:r>
          <w:rPr>
            <w:noProof/>
          </w:rPr>
          <w:fldChar w:fldCharType="separate"/>
        </w:r>
        <w:r w:rsidR="004A038A">
          <w:rPr>
            <w:noProof/>
          </w:rPr>
          <w:t>9</w:t>
        </w:r>
        <w:r>
          <w:rPr>
            <w:noProof/>
          </w:rPr>
          <w:fldChar w:fldCharType="end"/>
        </w:r>
      </w:hyperlink>
    </w:p>
    <w:p w14:paraId="0DBF3087" w14:textId="2DF84058"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42" w:history="1">
        <w:r w:rsidRPr="000B49BE">
          <w:rPr>
            <w:rStyle w:val="-"/>
            <w:rFonts w:ascii="Cambria" w:hAnsi="Cambria" w:cs="Calibri"/>
            <w:noProof/>
          </w:rPr>
          <w:t>Άρθρο 5:  Έγγραφα της σύμβασης κατά το στάδιο της εκτέλεσης – Σειρά ισχύος</w:t>
        </w:r>
        <w:r>
          <w:rPr>
            <w:noProof/>
          </w:rPr>
          <w:tab/>
        </w:r>
        <w:r>
          <w:rPr>
            <w:noProof/>
          </w:rPr>
          <w:fldChar w:fldCharType="begin"/>
        </w:r>
        <w:r>
          <w:rPr>
            <w:noProof/>
          </w:rPr>
          <w:instrText xml:space="preserve"> PAGEREF _Toc73524242 \h </w:instrText>
        </w:r>
        <w:r>
          <w:rPr>
            <w:noProof/>
          </w:rPr>
        </w:r>
        <w:r>
          <w:rPr>
            <w:noProof/>
          </w:rPr>
          <w:fldChar w:fldCharType="separate"/>
        </w:r>
        <w:r w:rsidR="004A038A">
          <w:rPr>
            <w:noProof/>
          </w:rPr>
          <w:t>18</w:t>
        </w:r>
        <w:r>
          <w:rPr>
            <w:noProof/>
          </w:rPr>
          <w:fldChar w:fldCharType="end"/>
        </w:r>
      </w:hyperlink>
    </w:p>
    <w:p w14:paraId="7AB57179" w14:textId="6C1C4A2B"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43" w:history="1">
        <w:r w:rsidRPr="000B49BE">
          <w:rPr>
            <w:rStyle w:val="-"/>
            <w:rFonts w:ascii="Cambria" w:hAnsi="Cambria" w:cs="Calibri"/>
            <w:noProof/>
          </w:rPr>
          <w:t>Άρθρο 6: Γλώσσα διαδικασίας</w:t>
        </w:r>
        <w:r>
          <w:rPr>
            <w:noProof/>
          </w:rPr>
          <w:tab/>
        </w:r>
        <w:r>
          <w:rPr>
            <w:noProof/>
          </w:rPr>
          <w:fldChar w:fldCharType="begin"/>
        </w:r>
        <w:r>
          <w:rPr>
            <w:noProof/>
          </w:rPr>
          <w:instrText xml:space="preserve"> PAGEREF _Toc73524243 \h </w:instrText>
        </w:r>
        <w:r>
          <w:rPr>
            <w:noProof/>
          </w:rPr>
        </w:r>
        <w:r>
          <w:rPr>
            <w:noProof/>
          </w:rPr>
          <w:fldChar w:fldCharType="separate"/>
        </w:r>
        <w:r w:rsidR="004A038A">
          <w:rPr>
            <w:noProof/>
          </w:rPr>
          <w:t>18</w:t>
        </w:r>
        <w:r>
          <w:rPr>
            <w:noProof/>
          </w:rPr>
          <w:fldChar w:fldCharType="end"/>
        </w:r>
      </w:hyperlink>
    </w:p>
    <w:p w14:paraId="1DCF2545" w14:textId="4BAA3C21"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44" w:history="1">
        <w:r w:rsidRPr="000B49BE">
          <w:rPr>
            <w:rStyle w:val="-"/>
            <w:rFonts w:ascii="Cambria" w:hAnsi="Cambria" w:cs="Calibri"/>
            <w:noProof/>
          </w:rPr>
          <w:t xml:space="preserve">Άρθρο 7: </w:t>
        </w:r>
        <w:r w:rsidRPr="000B49BE">
          <w:rPr>
            <w:rStyle w:val="-"/>
            <w:rFonts w:ascii="Cambria" w:hAnsi="Cambria" w:cs="Calibri"/>
            <w:noProof/>
            <w:lang w:bidi="en-US"/>
          </w:rPr>
          <w:t>Εφαρμοστέα νομοθεσία</w:t>
        </w:r>
        <w:r>
          <w:rPr>
            <w:noProof/>
          </w:rPr>
          <w:tab/>
        </w:r>
        <w:r>
          <w:rPr>
            <w:noProof/>
          </w:rPr>
          <w:fldChar w:fldCharType="begin"/>
        </w:r>
        <w:r>
          <w:rPr>
            <w:noProof/>
          </w:rPr>
          <w:instrText xml:space="preserve"> PAGEREF _Toc73524244 \h </w:instrText>
        </w:r>
        <w:r>
          <w:rPr>
            <w:noProof/>
          </w:rPr>
        </w:r>
        <w:r>
          <w:rPr>
            <w:noProof/>
          </w:rPr>
          <w:fldChar w:fldCharType="separate"/>
        </w:r>
        <w:r w:rsidR="004A038A">
          <w:rPr>
            <w:noProof/>
          </w:rPr>
          <w:t>19</w:t>
        </w:r>
        <w:r>
          <w:rPr>
            <w:noProof/>
          </w:rPr>
          <w:fldChar w:fldCharType="end"/>
        </w:r>
      </w:hyperlink>
    </w:p>
    <w:p w14:paraId="2ED59AB7" w14:textId="6DE02706"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45" w:history="1">
        <w:r w:rsidRPr="000B49BE">
          <w:rPr>
            <w:rStyle w:val="-"/>
            <w:rFonts w:ascii="Cambria" w:hAnsi="Cambria" w:cs="Calibri"/>
            <w:noProof/>
          </w:rPr>
          <w:t>Άρθρο 8: Χρηματοδότηση του Έργου, Φόροι, Δασμοί,  κ.λ.π.- Πληρωμή Αναδόχου</w:t>
        </w:r>
        <w:r>
          <w:rPr>
            <w:noProof/>
          </w:rPr>
          <w:tab/>
        </w:r>
        <w:r>
          <w:rPr>
            <w:noProof/>
          </w:rPr>
          <w:fldChar w:fldCharType="begin"/>
        </w:r>
        <w:r>
          <w:rPr>
            <w:noProof/>
          </w:rPr>
          <w:instrText xml:space="preserve"> PAGEREF _Toc73524245 \h </w:instrText>
        </w:r>
        <w:r>
          <w:rPr>
            <w:noProof/>
          </w:rPr>
        </w:r>
        <w:r>
          <w:rPr>
            <w:noProof/>
          </w:rPr>
          <w:fldChar w:fldCharType="separate"/>
        </w:r>
        <w:r w:rsidR="004A038A">
          <w:rPr>
            <w:noProof/>
          </w:rPr>
          <w:t>22</w:t>
        </w:r>
        <w:r>
          <w:rPr>
            <w:noProof/>
          </w:rPr>
          <w:fldChar w:fldCharType="end"/>
        </w:r>
      </w:hyperlink>
    </w:p>
    <w:p w14:paraId="539D1F5E" w14:textId="586F2148"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46" w:history="1">
        <w:r w:rsidRPr="000B49BE">
          <w:rPr>
            <w:rStyle w:val="-"/>
            <w:rFonts w:ascii="Cambria" w:hAnsi="Cambria" w:cs="Calibri"/>
            <w:noProof/>
          </w:rPr>
          <w:t>Άρθρο 9:  Συμπλήρωση – αποσαφήνιση πληροφοριών και δικαιολογητικών</w:t>
        </w:r>
        <w:r>
          <w:rPr>
            <w:noProof/>
          </w:rPr>
          <w:tab/>
        </w:r>
        <w:r>
          <w:rPr>
            <w:noProof/>
          </w:rPr>
          <w:fldChar w:fldCharType="begin"/>
        </w:r>
        <w:r>
          <w:rPr>
            <w:noProof/>
          </w:rPr>
          <w:instrText xml:space="preserve"> PAGEREF _Toc73524246 \h </w:instrText>
        </w:r>
        <w:r>
          <w:rPr>
            <w:noProof/>
          </w:rPr>
        </w:r>
        <w:r>
          <w:rPr>
            <w:noProof/>
          </w:rPr>
          <w:fldChar w:fldCharType="separate"/>
        </w:r>
        <w:r w:rsidR="004A038A">
          <w:rPr>
            <w:noProof/>
          </w:rPr>
          <w:t>22</w:t>
        </w:r>
        <w:r>
          <w:rPr>
            <w:noProof/>
          </w:rPr>
          <w:fldChar w:fldCharType="end"/>
        </w:r>
      </w:hyperlink>
    </w:p>
    <w:p w14:paraId="4DC93E87" w14:textId="131414B6"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47" w:history="1">
        <w:r w:rsidRPr="000B49BE">
          <w:rPr>
            <w:rStyle w:val="-"/>
            <w:rFonts w:ascii="Cambria" w:hAnsi="Cambria" w:cs="Calibri"/>
            <w:noProof/>
          </w:rPr>
          <w:t>Άρθρο 10:  Απόφαση ανάληψης υποχρέωσης - Έγκριση δέσμευσης πίστωσης</w:t>
        </w:r>
        <w:r>
          <w:rPr>
            <w:noProof/>
          </w:rPr>
          <w:tab/>
        </w:r>
        <w:r>
          <w:rPr>
            <w:noProof/>
          </w:rPr>
          <w:fldChar w:fldCharType="begin"/>
        </w:r>
        <w:r>
          <w:rPr>
            <w:noProof/>
          </w:rPr>
          <w:instrText xml:space="preserve"> PAGEREF _Toc73524247 \h </w:instrText>
        </w:r>
        <w:r>
          <w:rPr>
            <w:noProof/>
          </w:rPr>
        </w:r>
        <w:r>
          <w:rPr>
            <w:noProof/>
          </w:rPr>
          <w:fldChar w:fldCharType="separate"/>
        </w:r>
        <w:r w:rsidR="004A038A">
          <w:rPr>
            <w:noProof/>
          </w:rPr>
          <w:t>23</w:t>
        </w:r>
        <w:r>
          <w:rPr>
            <w:noProof/>
          </w:rPr>
          <w:fldChar w:fldCharType="end"/>
        </w:r>
      </w:hyperlink>
    </w:p>
    <w:p w14:paraId="3C7091AB" w14:textId="21E1997D" w:rsidR="008C6308" w:rsidRPr="00894E78" w:rsidRDefault="008C6308">
      <w:pPr>
        <w:pStyle w:val="18"/>
        <w:rPr>
          <w:rFonts w:ascii="Calibri" w:eastAsia="Times New Roman" w:hAnsi="Calibri" w:cs="Times New Roman"/>
          <w:b w:val="0"/>
          <w:kern w:val="0"/>
          <w:sz w:val="22"/>
          <w:szCs w:val="22"/>
          <w:lang w:eastAsia="el-GR"/>
        </w:rPr>
      </w:pPr>
      <w:hyperlink w:anchor="_Toc73524248" w:history="1">
        <w:r w:rsidRPr="000B49BE">
          <w:rPr>
            <w:rStyle w:val="-"/>
          </w:rPr>
          <w:t>ΚΕΦΑΛΑΙΟ Β΄</w:t>
        </w:r>
        <w:r>
          <w:tab/>
        </w:r>
        <w:r>
          <w:fldChar w:fldCharType="begin"/>
        </w:r>
        <w:r>
          <w:instrText xml:space="preserve"> PAGEREF _Toc73524248 \h </w:instrText>
        </w:r>
        <w:r>
          <w:fldChar w:fldCharType="separate"/>
        </w:r>
        <w:r w:rsidR="004A038A">
          <w:t>24</w:t>
        </w:r>
        <w:r>
          <w:fldChar w:fldCharType="end"/>
        </w:r>
      </w:hyperlink>
    </w:p>
    <w:p w14:paraId="459111AE" w14:textId="6F0C8CBF"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49" w:history="1">
        <w:r w:rsidRPr="000B49BE">
          <w:rPr>
            <w:rStyle w:val="-"/>
            <w:rFonts w:ascii="Cambria" w:hAnsi="Cambria" w:cs="Calibri"/>
            <w:noProof/>
          </w:rPr>
          <w:t>Άρθρο 11:  Τίτλος, προϋπολογισμός, τόπος, περιγραφή και ουσιώδη χαρακτηριστικά του έργου</w:t>
        </w:r>
        <w:r>
          <w:rPr>
            <w:noProof/>
          </w:rPr>
          <w:tab/>
        </w:r>
        <w:r>
          <w:rPr>
            <w:noProof/>
          </w:rPr>
          <w:fldChar w:fldCharType="begin"/>
        </w:r>
        <w:r>
          <w:rPr>
            <w:noProof/>
          </w:rPr>
          <w:instrText xml:space="preserve"> PAGEREF _Toc73524249 \h </w:instrText>
        </w:r>
        <w:r>
          <w:rPr>
            <w:noProof/>
          </w:rPr>
        </w:r>
        <w:r>
          <w:rPr>
            <w:noProof/>
          </w:rPr>
          <w:fldChar w:fldCharType="separate"/>
        </w:r>
        <w:r w:rsidR="004A038A">
          <w:rPr>
            <w:noProof/>
          </w:rPr>
          <w:t>24</w:t>
        </w:r>
        <w:r>
          <w:rPr>
            <w:noProof/>
          </w:rPr>
          <w:fldChar w:fldCharType="end"/>
        </w:r>
      </w:hyperlink>
    </w:p>
    <w:p w14:paraId="696021C4" w14:textId="0D2697A5"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50" w:history="1">
        <w:r w:rsidRPr="000B49BE">
          <w:rPr>
            <w:rStyle w:val="-"/>
            <w:rFonts w:ascii="Cambria" w:hAnsi="Cambria" w:cs="Calibri"/>
            <w:noProof/>
          </w:rPr>
          <w:t>Άρθρο 12: Προθεσμία εκτέλεσης του έργου</w:t>
        </w:r>
        <w:r>
          <w:rPr>
            <w:noProof/>
          </w:rPr>
          <w:tab/>
        </w:r>
        <w:r>
          <w:rPr>
            <w:noProof/>
          </w:rPr>
          <w:fldChar w:fldCharType="begin"/>
        </w:r>
        <w:r>
          <w:rPr>
            <w:noProof/>
          </w:rPr>
          <w:instrText xml:space="preserve"> PAGEREF _Toc73524250 \h </w:instrText>
        </w:r>
        <w:r>
          <w:rPr>
            <w:noProof/>
          </w:rPr>
        </w:r>
        <w:r>
          <w:rPr>
            <w:noProof/>
          </w:rPr>
          <w:fldChar w:fldCharType="separate"/>
        </w:r>
        <w:r w:rsidR="004A038A">
          <w:rPr>
            <w:noProof/>
          </w:rPr>
          <w:t>25</w:t>
        </w:r>
        <w:r>
          <w:rPr>
            <w:noProof/>
          </w:rPr>
          <w:fldChar w:fldCharType="end"/>
        </w:r>
      </w:hyperlink>
    </w:p>
    <w:p w14:paraId="27FC4913" w14:textId="01B90AE1"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51" w:history="1">
        <w:r w:rsidRPr="000B49BE">
          <w:rPr>
            <w:rStyle w:val="-"/>
            <w:rFonts w:ascii="Cambria" w:hAnsi="Cambria" w:cs="Calibri"/>
            <w:noProof/>
          </w:rPr>
          <w:t>Άρθρο 13: Διαδικασία σύναψης σύμβασης - Όροι υποβολής προσφορών</w:t>
        </w:r>
        <w:r>
          <w:rPr>
            <w:noProof/>
          </w:rPr>
          <w:tab/>
        </w:r>
        <w:r>
          <w:rPr>
            <w:noProof/>
          </w:rPr>
          <w:fldChar w:fldCharType="begin"/>
        </w:r>
        <w:r>
          <w:rPr>
            <w:noProof/>
          </w:rPr>
          <w:instrText xml:space="preserve"> PAGEREF _Toc73524251 \h </w:instrText>
        </w:r>
        <w:r>
          <w:rPr>
            <w:noProof/>
          </w:rPr>
        </w:r>
        <w:r>
          <w:rPr>
            <w:noProof/>
          </w:rPr>
          <w:fldChar w:fldCharType="separate"/>
        </w:r>
        <w:r w:rsidR="004A038A">
          <w:rPr>
            <w:noProof/>
          </w:rPr>
          <w:t>25</w:t>
        </w:r>
        <w:r>
          <w:rPr>
            <w:noProof/>
          </w:rPr>
          <w:fldChar w:fldCharType="end"/>
        </w:r>
      </w:hyperlink>
    </w:p>
    <w:p w14:paraId="148C34D2" w14:textId="4D6492CC"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52" w:history="1">
        <w:r w:rsidRPr="000B49BE">
          <w:rPr>
            <w:rStyle w:val="-"/>
            <w:rFonts w:ascii="Cambria" w:hAnsi="Cambria" w:cs="Calibri"/>
            <w:noProof/>
          </w:rPr>
          <w:t>Άρθρο 14: Κριτήριο Ανάθεσης</w:t>
        </w:r>
        <w:r>
          <w:rPr>
            <w:noProof/>
          </w:rPr>
          <w:tab/>
        </w:r>
        <w:r>
          <w:rPr>
            <w:noProof/>
          </w:rPr>
          <w:fldChar w:fldCharType="begin"/>
        </w:r>
        <w:r>
          <w:rPr>
            <w:noProof/>
          </w:rPr>
          <w:instrText xml:space="preserve"> PAGEREF _Toc73524252 \h </w:instrText>
        </w:r>
        <w:r>
          <w:rPr>
            <w:noProof/>
          </w:rPr>
        </w:r>
        <w:r>
          <w:rPr>
            <w:noProof/>
          </w:rPr>
          <w:fldChar w:fldCharType="separate"/>
        </w:r>
        <w:r w:rsidR="004A038A">
          <w:rPr>
            <w:noProof/>
          </w:rPr>
          <w:t>26</w:t>
        </w:r>
        <w:r>
          <w:rPr>
            <w:noProof/>
          </w:rPr>
          <w:fldChar w:fldCharType="end"/>
        </w:r>
      </w:hyperlink>
    </w:p>
    <w:p w14:paraId="61D32ABD" w14:textId="6017E03D"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53" w:history="1">
        <w:r w:rsidRPr="000B49BE">
          <w:rPr>
            <w:rStyle w:val="-"/>
            <w:rFonts w:ascii="Cambria" w:hAnsi="Cambria" w:cs="Calibri"/>
            <w:noProof/>
          </w:rPr>
          <w:t>Άρθρο 15: Εγγύηση συμμετοχής</w:t>
        </w:r>
        <w:r>
          <w:rPr>
            <w:noProof/>
          </w:rPr>
          <w:tab/>
        </w:r>
        <w:r>
          <w:rPr>
            <w:noProof/>
          </w:rPr>
          <w:fldChar w:fldCharType="begin"/>
        </w:r>
        <w:r>
          <w:rPr>
            <w:noProof/>
          </w:rPr>
          <w:instrText xml:space="preserve"> PAGEREF _Toc73524253 \h </w:instrText>
        </w:r>
        <w:r>
          <w:rPr>
            <w:noProof/>
          </w:rPr>
        </w:r>
        <w:r>
          <w:rPr>
            <w:noProof/>
          </w:rPr>
          <w:fldChar w:fldCharType="separate"/>
        </w:r>
        <w:r w:rsidR="004A038A">
          <w:rPr>
            <w:noProof/>
          </w:rPr>
          <w:t>26</w:t>
        </w:r>
        <w:r>
          <w:rPr>
            <w:noProof/>
          </w:rPr>
          <w:fldChar w:fldCharType="end"/>
        </w:r>
      </w:hyperlink>
    </w:p>
    <w:p w14:paraId="7D1B7550" w14:textId="69ABEE5C"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54" w:history="1">
        <w:r w:rsidRPr="000B49BE">
          <w:rPr>
            <w:rStyle w:val="-"/>
            <w:rFonts w:ascii="Cambria" w:hAnsi="Cambria" w:cs="Calibri"/>
            <w:noProof/>
          </w:rPr>
          <w:t>Άρθρο 19: Χρόνος ισχύος προσφορών</w:t>
        </w:r>
        <w:r>
          <w:rPr>
            <w:noProof/>
          </w:rPr>
          <w:tab/>
        </w:r>
        <w:r>
          <w:rPr>
            <w:noProof/>
          </w:rPr>
          <w:fldChar w:fldCharType="begin"/>
        </w:r>
        <w:r>
          <w:rPr>
            <w:noProof/>
          </w:rPr>
          <w:instrText xml:space="preserve"> PAGEREF _Toc73524254 \h </w:instrText>
        </w:r>
        <w:r>
          <w:rPr>
            <w:noProof/>
          </w:rPr>
        </w:r>
        <w:r>
          <w:rPr>
            <w:noProof/>
          </w:rPr>
          <w:fldChar w:fldCharType="separate"/>
        </w:r>
        <w:r w:rsidR="004A038A">
          <w:rPr>
            <w:noProof/>
          </w:rPr>
          <w:t>31</w:t>
        </w:r>
        <w:r>
          <w:rPr>
            <w:noProof/>
          </w:rPr>
          <w:fldChar w:fldCharType="end"/>
        </w:r>
      </w:hyperlink>
    </w:p>
    <w:p w14:paraId="21708A68" w14:textId="621FA033"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55" w:history="1">
        <w:r w:rsidRPr="000B49BE">
          <w:rPr>
            <w:rStyle w:val="-"/>
            <w:rFonts w:ascii="Cambria" w:hAnsi="Cambria" w:cs="Calibri"/>
            <w:noProof/>
          </w:rPr>
          <w:t>Άρθρο 20: Δημοσιότητα/ Δαπάνες δημοσίευσης</w:t>
        </w:r>
        <w:r>
          <w:rPr>
            <w:noProof/>
          </w:rPr>
          <w:tab/>
        </w:r>
        <w:r>
          <w:rPr>
            <w:noProof/>
          </w:rPr>
          <w:fldChar w:fldCharType="begin"/>
        </w:r>
        <w:r>
          <w:rPr>
            <w:noProof/>
          </w:rPr>
          <w:instrText xml:space="preserve"> PAGEREF _Toc73524255 \h </w:instrText>
        </w:r>
        <w:r>
          <w:rPr>
            <w:noProof/>
          </w:rPr>
        </w:r>
        <w:r>
          <w:rPr>
            <w:noProof/>
          </w:rPr>
          <w:fldChar w:fldCharType="separate"/>
        </w:r>
        <w:r w:rsidR="004A038A">
          <w:rPr>
            <w:noProof/>
          </w:rPr>
          <w:t>31</w:t>
        </w:r>
        <w:r>
          <w:rPr>
            <w:noProof/>
          </w:rPr>
          <w:fldChar w:fldCharType="end"/>
        </w:r>
      </w:hyperlink>
    </w:p>
    <w:p w14:paraId="757A737F" w14:textId="4057CC45" w:rsidR="008C6308" w:rsidRPr="00894E78" w:rsidRDefault="008C6308">
      <w:pPr>
        <w:pStyle w:val="18"/>
        <w:rPr>
          <w:rFonts w:ascii="Calibri" w:eastAsia="Times New Roman" w:hAnsi="Calibri" w:cs="Times New Roman"/>
          <w:b w:val="0"/>
          <w:kern w:val="0"/>
          <w:sz w:val="22"/>
          <w:szCs w:val="22"/>
          <w:lang w:eastAsia="el-GR"/>
        </w:rPr>
      </w:pPr>
      <w:hyperlink w:anchor="_Toc73524256" w:history="1">
        <w:r w:rsidRPr="000B49BE">
          <w:rPr>
            <w:rStyle w:val="-"/>
          </w:rPr>
          <w:t>ΚΕΦΑΛΑΙΟ Γ΄</w:t>
        </w:r>
        <w:r>
          <w:tab/>
        </w:r>
        <w:r>
          <w:fldChar w:fldCharType="begin"/>
        </w:r>
        <w:r>
          <w:instrText xml:space="preserve"> PAGEREF _Toc73524256 \h </w:instrText>
        </w:r>
        <w:r>
          <w:fldChar w:fldCharType="separate"/>
        </w:r>
        <w:r w:rsidR="004A038A">
          <w:t>33</w:t>
        </w:r>
        <w:r>
          <w:fldChar w:fldCharType="end"/>
        </w:r>
      </w:hyperlink>
    </w:p>
    <w:p w14:paraId="75ADC66B" w14:textId="6C92459C"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57" w:history="1">
        <w:r w:rsidRPr="000B49BE">
          <w:rPr>
            <w:rStyle w:val="-"/>
            <w:rFonts w:ascii="Cambria" w:hAnsi="Cambria" w:cs="Calibri"/>
            <w:noProof/>
          </w:rPr>
          <w:t>Άρθρο 21: Δικαιούμενοι συμμετοχής στη διαδικασία σύναψης σύμβασης</w:t>
        </w:r>
        <w:r>
          <w:rPr>
            <w:noProof/>
          </w:rPr>
          <w:tab/>
        </w:r>
        <w:r>
          <w:rPr>
            <w:noProof/>
          </w:rPr>
          <w:fldChar w:fldCharType="begin"/>
        </w:r>
        <w:r>
          <w:rPr>
            <w:noProof/>
          </w:rPr>
          <w:instrText xml:space="preserve"> PAGEREF _Toc73524257 \h </w:instrText>
        </w:r>
        <w:r>
          <w:rPr>
            <w:noProof/>
          </w:rPr>
        </w:r>
        <w:r>
          <w:rPr>
            <w:noProof/>
          </w:rPr>
          <w:fldChar w:fldCharType="separate"/>
        </w:r>
        <w:r w:rsidR="004A038A">
          <w:rPr>
            <w:noProof/>
          </w:rPr>
          <w:t>33</w:t>
        </w:r>
        <w:r>
          <w:rPr>
            <w:noProof/>
          </w:rPr>
          <w:fldChar w:fldCharType="end"/>
        </w:r>
      </w:hyperlink>
    </w:p>
    <w:p w14:paraId="26A1FDAB" w14:textId="10807451"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58" w:history="1">
        <w:r w:rsidRPr="000B49BE">
          <w:rPr>
            <w:rStyle w:val="-"/>
            <w:rFonts w:ascii="Cambria" w:eastAsia="Calibri" w:hAnsi="Cambria" w:cs="Calibri"/>
            <w:noProof/>
          </w:rPr>
          <w:t>Άρθρο 22: Κριτήρια ποιοτικής επιλογής</w:t>
        </w:r>
        <w:r>
          <w:rPr>
            <w:noProof/>
          </w:rPr>
          <w:tab/>
        </w:r>
        <w:r>
          <w:rPr>
            <w:noProof/>
          </w:rPr>
          <w:fldChar w:fldCharType="begin"/>
        </w:r>
        <w:r>
          <w:rPr>
            <w:noProof/>
          </w:rPr>
          <w:instrText xml:space="preserve"> PAGEREF _Toc73524258 \h </w:instrText>
        </w:r>
        <w:r>
          <w:rPr>
            <w:noProof/>
          </w:rPr>
        </w:r>
        <w:r>
          <w:rPr>
            <w:noProof/>
          </w:rPr>
          <w:fldChar w:fldCharType="separate"/>
        </w:r>
        <w:r w:rsidR="004A038A">
          <w:rPr>
            <w:noProof/>
          </w:rPr>
          <w:t>33</w:t>
        </w:r>
        <w:r>
          <w:rPr>
            <w:noProof/>
          </w:rPr>
          <w:fldChar w:fldCharType="end"/>
        </w:r>
      </w:hyperlink>
    </w:p>
    <w:p w14:paraId="2F8D5A45" w14:textId="7B7ACA70"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59" w:history="1">
        <w:r w:rsidRPr="000B49BE">
          <w:rPr>
            <w:rStyle w:val="-"/>
            <w:rFonts w:ascii="Cambria" w:eastAsia="Calibri" w:hAnsi="Cambria" w:cs="Calibri"/>
            <w:noProof/>
          </w:rPr>
          <w:t>Άρθρο 23: Αποδεικτικά μέσα κριτηρίων ποιοτικής επιλογής</w:t>
        </w:r>
        <w:r>
          <w:rPr>
            <w:noProof/>
          </w:rPr>
          <w:tab/>
        </w:r>
        <w:r>
          <w:rPr>
            <w:noProof/>
          </w:rPr>
          <w:fldChar w:fldCharType="begin"/>
        </w:r>
        <w:r>
          <w:rPr>
            <w:noProof/>
          </w:rPr>
          <w:instrText xml:space="preserve"> PAGEREF _Toc73524259 \h </w:instrText>
        </w:r>
        <w:r>
          <w:rPr>
            <w:noProof/>
          </w:rPr>
        </w:r>
        <w:r>
          <w:rPr>
            <w:noProof/>
          </w:rPr>
          <w:fldChar w:fldCharType="separate"/>
        </w:r>
        <w:r w:rsidR="004A038A">
          <w:rPr>
            <w:noProof/>
          </w:rPr>
          <w:t>41</w:t>
        </w:r>
        <w:r>
          <w:rPr>
            <w:noProof/>
          </w:rPr>
          <w:fldChar w:fldCharType="end"/>
        </w:r>
      </w:hyperlink>
    </w:p>
    <w:p w14:paraId="5CCCD80A" w14:textId="2FD9AE69"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60" w:history="1">
        <w:r w:rsidRPr="000B49BE">
          <w:rPr>
            <w:rStyle w:val="-"/>
            <w:rFonts w:ascii="Cambria" w:hAnsi="Cambria" w:cs="Calibri"/>
            <w:noProof/>
          </w:rPr>
          <w:t>Άρθρο 24 :  Περιεχόμενο Φακέλου Προσφοράς</w:t>
        </w:r>
        <w:r>
          <w:rPr>
            <w:noProof/>
          </w:rPr>
          <w:tab/>
        </w:r>
        <w:r>
          <w:rPr>
            <w:noProof/>
          </w:rPr>
          <w:fldChar w:fldCharType="begin"/>
        </w:r>
        <w:r>
          <w:rPr>
            <w:noProof/>
          </w:rPr>
          <w:instrText xml:space="preserve"> PAGEREF _Toc73524260 \h </w:instrText>
        </w:r>
        <w:r>
          <w:rPr>
            <w:noProof/>
          </w:rPr>
        </w:r>
        <w:r>
          <w:rPr>
            <w:noProof/>
          </w:rPr>
          <w:fldChar w:fldCharType="separate"/>
        </w:r>
        <w:r w:rsidR="004A038A">
          <w:rPr>
            <w:noProof/>
          </w:rPr>
          <w:t>52</w:t>
        </w:r>
        <w:r>
          <w:rPr>
            <w:noProof/>
          </w:rPr>
          <w:fldChar w:fldCharType="end"/>
        </w:r>
      </w:hyperlink>
    </w:p>
    <w:p w14:paraId="3988E2B5" w14:textId="477AA91D" w:rsidR="008C6308" w:rsidRPr="00894E78" w:rsidRDefault="008C6308">
      <w:pPr>
        <w:pStyle w:val="18"/>
        <w:rPr>
          <w:rFonts w:ascii="Calibri" w:eastAsia="Times New Roman" w:hAnsi="Calibri" w:cs="Times New Roman"/>
          <w:b w:val="0"/>
          <w:kern w:val="0"/>
          <w:sz w:val="22"/>
          <w:szCs w:val="22"/>
          <w:lang w:eastAsia="el-GR"/>
        </w:rPr>
      </w:pPr>
      <w:hyperlink w:anchor="_Toc73524261" w:history="1">
        <w:r w:rsidRPr="000B49BE">
          <w:rPr>
            <w:rStyle w:val="-"/>
          </w:rPr>
          <w:t>ΚΕΦΑΛΑΙΟ Δ΄</w:t>
        </w:r>
        <w:r>
          <w:tab/>
        </w:r>
        <w:r>
          <w:fldChar w:fldCharType="begin"/>
        </w:r>
        <w:r>
          <w:instrText xml:space="preserve"> PAGEREF _Toc73524261 \h </w:instrText>
        </w:r>
        <w:r>
          <w:fldChar w:fldCharType="separate"/>
        </w:r>
        <w:r w:rsidR="004A038A">
          <w:t>54</w:t>
        </w:r>
        <w:r>
          <w:fldChar w:fldCharType="end"/>
        </w:r>
      </w:hyperlink>
    </w:p>
    <w:p w14:paraId="536E02E2" w14:textId="4269F497"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62" w:history="1">
        <w:r w:rsidRPr="000B49BE">
          <w:rPr>
            <w:rStyle w:val="-"/>
            <w:rFonts w:ascii="Cambria" w:hAnsi="Cambria" w:cs="Calibri"/>
            <w:noProof/>
          </w:rPr>
          <w:t>Άρθρο 25:  Υπεργολαβία</w:t>
        </w:r>
        <w:r>
          <w:rPr>
            <w:noProof/>
          </w:rPr>
          <w:tab/>
        </w:r>
        <w:r>
          <w:rPr>
            <w:noProof/>
          </w:rPr>
          <w:fldChar w:fldCharType="begin"/>
        </w:r>
        <w:r>
          <w:rPr>
            <w:noProof/>
          </w:rPr>
          <w:instrText xml:space="preserve"> PAGEREF _Toc73524262 \h </w:instrText>
        </w:r>
        <w:r>
          <w:rPr>
            <w:noProof/>
          </w:rPr>
        </w:r>
        <w:r>
          <w:rPr>
            <w:noProof/>
          </w:rPr>
          <w:fldChar w:fldCharType="separate"/>
        </w:r>
        <w:r w:rsidR="004A038A">
          <w:rPr>
            <w:noProof/>
          </w:rPr>
          <w:t>54</w:t>
        </w:r>
        <w:r>
          <w:rPr>
            <w:noProof/>
          </w:rPr>
          <w:fldChar w:fldCharType="end"/>
        </w:r>
      </w:hyperlink>
    </w:p>
    <w:p w14:paraId="3E717CBB" w14:textId="2680F892"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63" w:history="1">
        <w:r w:rsidRPr="000B49BE">
          <w:rPr>
            <w:rStyle w:val="-"/>
            <w:rFonts w:ascii="Cambria" w:hAnsi="Cambria" w:cs="Calibri"/>
            <w:noProof/>
            <w:lang w:bidi="en-US"/>
          </w:rPr>
          <w:t>Άρθρο 25Α :  Εφαρμοστέο Δίκαιο- Επίλυση Διαφορών</w:t>
        </w:r>
        <w:r>
          <w:rPr>
            <w:noProof/>
          </w:rPr>
          <w:tab/>
        </w:r>
        <w:r>
          <w:rPr>
            <w:noProof/>
          </w:rPr>
          <w:fldChar w:fldCharType="begin"/>
        </w:r>
        <w:r>
          <w:rPr>
            <w:noProof/>
          </w:rPr>
          <w:instrText xml:space="preserve"> PAGEREF _Toc73524263 \h </w:instrText>
        </w:r>
        <w:r>
          <w:rPr>
            <w:noProof/>
          </w:rPr>
        </w:r>
        <w:r>
          <w:rPr>
            <w:noProof/>
          </w:rPr>
          <w:fldChar w:fldCharType="separate"/>
        </w:r>
        <w:r w:rsidR="004A038A">
          <w:rPr>
            <w:noProof/>
          </w:rPr>
          <w:t>54</w:t>
        </w:r>
        <w:r>
          <w:rPr>
            <w:noProof/>
          </w:rPr>
          <w:fldChar w:fldCharType="end"/>
        </w:r>
      </w:hyperlink>
    </w:p>
    <w:p w14:paraId="22CAE99A" w14:textId="143F4767" w:rsidR="008C6308" w:rsidRPr="00894E78" w:rsidRDefault="008C6308">
      <w:pPr>
        <w:pStyle w:val="24"/>
        <w:tabs>
          <w:tab w:val="right" w:leader="dot" w:pos="9628"/>
        </w:tabs>
        <w:rPr>
          <w:rFonts w:ascii="Calibri" w:eastAsia="Times New Roman" w:hAnsi="Calibri"/>
          <w:noProof/>
          <w:kern w:val="0"/>
          <w:sz w:val="22"/>
          <w:szCs w:val="22"/>
          <w:lang w:eastAsia="el-GR"/>
        </w:rPr>
      </w:pPr>
      <w:hyperlink w:anchor="_Toc73524264" w:history="1">
        <w:r w:rsidRPr="000B49BE">
          <w:rPr>
            <w:rStyle w:val="-"/>
            <w:rFonts w:ascii="Cambria" w:hAnsi="Cambria" w:cs="Calibri"/>
            <w:noProof/>
          </w:rPr>
          <w:t>Άρθρο 26 :  Διάφορες ρυθμίσεις</w:t>
        </w:r>
        <w:r>
          <w:rPr>
            <w:noProof/>
          </w:rPr>
          <w:tab/>
        </w:r>
        <w:r>
          <w:rPr>
            <w:noProof/>
          </w:rPr>
          <w:fldChar w:fldCharType="begin"/>
        </w:r>
        <w:r>
          <w:rPr>
            <w:noProof/>
          </w:rPr>
          <w:instrText xml:space="preserve"> PAGEREF _Toc73524264 \h </w:instrText>
        </w:r>
        <w:r>
          <w:rPr>
            <w:noProof/>
          </w:rPr>
        </w:r>
        <w:r>
          <w:rPr>
            <w:noProof/>
          </w:rPr>
          <w:fldChar w:fldCharType="separate"/>
        </w:r>
        <w:r w:rsidR="004A038A">
          <w:rPr>
            <w:noProof/>
          </w:rPr>
          <w:t>55</w:t>
        </w:r>
        <w:r>
          <w:rPr>
            <w:noProof/>
          </w:rPr>
          <w:fldChar w:fldCharType="end"/>
        </w:r>
      </w:hyperlink>
    </w:p>
    <w:p w14:paraId="5D70805A" w14:textId="77777777" w:rsidR="00C04AAE" w:rsidRPr="005035F5" w:rsidRDefault="00C04AAE" w:rsidP="005035F5">
      <w:pPr>
        <w:jc w:val="both"/>
        <w:rPr>
          <w:rFonts w:ascii="Cambria" w:hAnsi="Cambria" w:cs="Calibri"/>
          <w:sz w:val="22"/>
          <w:szCs w:val="22"/>
        </w:rPr>
      </w:pPr>
      <w:r w:rsidRPr="005035F5">
        <w:rPr>
          <w:rFonts w:ascii="Cambria" w:hAnsi="Cambria"/>
        </w:rPr>
        <w:fldChar w:fldCharType="end"/>
      </w:r>
    </w:p>
    <w:p w14:paraId="3FF8DA82" w14:textId="77777777" w:rsidR="00C04AAE" w:rsidRPr="005035F5" w:rsidRDefault="00C04AAE" w:rsidP="005035F5">
      <w:pPr>
        <w:pageBreakBefore/>
        <w:jc w:val="both"/>
        <w:rPr>
          <w:rFonts w:ascii="Cambria" w:hAnsi="Cambria" w:cs="Calibri"/>
          <w:sz w:val="22"/>
          <w:szCs w:val="22"/>
        </w:rPr>
      </w:pPr>
    </w:p>
    <w:p w14:paraId="48E37096" w14:textId="77777777" w:rsidR="00C04AAE" w:rsidRPr="005035F5" w:rsidRDefault="00C04AAE" w:rsidP="005035F5">
      <w:pPr>
        <w:pStyle w:val="1"/>
        <w:pBdr>
          <w:top w:val="single" w:sz="1" w:space="1" w:color="000000"/>
          <w:left w:val="single" w:sz="1" w:space="1" w:color="000000"/>
          <w:bottom w:val="single" w:sz="1" w:space="1" w:color="000000"/>
          <w:right w:val="single" w:sz="1" w:space="1" w:color="000000"/>
        </w:pBdr>
        <w:rPr>
          <w:rFonts w:ascii="Cambria" w:hAnsi="Cambria" w:cs="Calibri"/>
          <w:sz w:val="22"/>
          <w:szCs w:val="22"/>
        </w:rPr>
      </w:pPr>
      <w:bookmarkStart w:id="0" w:name="_Toc73524237"/>
      <w:r w:rsidRPr="005035F5">
        <w:rPr>
          <w:rFonts w:ascii="Cambria" w:hAnsi="Cambria" w:cs="Calibri"/>
          <w:sz w:val="22"/>
          <w:szCs w:val="22"/>
        </w:rPr>
        <w:t>ΚΕΦΑΛΑΙΟ Α΄</w:t>
      </w:r>
      <w:bookmarkEnd w:id="0"/>
    </w:p>
    <w:p w14:paraId="58630FA5" w14:textId="77777777" w:rsidR="00C04AAE" w:rsidRPr="005035F5" w:rsidRDefault="00C04AAE" w:rsidP="005035F5">
      <w:pPr>
        <w:snapToGrid w:val="0"/>
        <w:jc w:val="both"/>
        <w:rPr>
          <w:rFonts w:ascii="Cambria" w:hAnsi="Cambria" w:cs="Calibri"/>
          <w:sz w:val="22"/>
          <w:szCs w:val="22"/>
        </w:rPr>
      </w:pPr>
    </w:p>
    <w:p w14:paraId="6B5C0F05" w14:textId="77777777" w:rsidR="00C04AAE" w:rsidRPr="005035F5" w:rsidRDefault="00C04AAE" w:rsidP="005035F5">
      <w:pPr>
        <w:pStyle w:val="2"/>
        <w:rPr>
          <w:rFonts w:ascii="Cambria" w:hAnsi="Cambria" w:cs="Calibri"/>
          <w:sz w:val="22"/>
          <w:szCs w:val="22"/>
        </w:rPr>
      </w:pPr>
      <w:bookmarkStart w:id="1" w:name="_Toc73524238"/>
      <w:r w:rsidRPr="005035F5">
        <w:rPr>
          <w:rFonts w:ascii="Cambria" w:hAnsi="Cambria" w:cs="Calibri"/>
          <w:sz w:val="22"/>
          <w:szCs w:val="22"/>
        </w:rPr>
        <w:t>Άρθρο 1:  Κύριος του Έργου/ Αναθέτουσα Αρχή/ Στοιχεία επικοινωνίας</w:t>
      </w:r>
      <w:bookmarkEnd w:id="1"/>
      <w:r w:rsidRPr="005035F5">
        <w:rPr>
          <w:rFonts w:ascii="Cambria" w:hAnsi="Cambria" w:cs="Calibri"/>
          <w:sz w:val="22"/>
          <w:szCs w:val="22"/>
        </w:rPr>
        <w:t xml:space="preserve"> </w:t>
      </w:r>
    </w:p>
    <w:p w14:paraId="45B92A1A" w14:textId="77777777" w:rsidR="00C04AAE" w:rsidRPr="005035F5" w:rsidRDefault="00C04AAE" w:rsidP="005035F5">
      <w:pPr>
        <w:rPr>
          <w:rFonts w:ascii="Cambria" w:hAnsi="Cambria" w:cs="Calibri"/>
          <w:sz w:val="22"/>
          <w:szCs w:val="22"/>
        </w:rPr>
      </w:pPr>
    </w:p>
    <w:p w14:paraId="6B9107E0" w14:textId="77777777" w:rsidR="00C04AAE" w:rsidRPr="005035F5" w:rsidRDefault="00C04AAE" w:rsidP="005035F5">
      <w:pPr>
        <w:pStyle w:val="310"/>
        <w:numPr>
          <w:ilvl w:val="1"/>
          <w:numId w:val="5"/>
        </w:numPr>
        <w:spacing w:line="240" w:lineRule="auto"/>
        <w:rPr>
          <w:rFonts w:ascii="Cambria" w:hAnsi="Cambria" w:cs="Calibri"/>
          <w:sz w:val="22"/>
          <w:szCs w:val="22"/>
        </w:rPr>
      </w:pPr>
      <w:r w:rsidRPr="005035F5">
        <w:rPr>
          <w:rFonts w:ascii="Cambria" w:hAnsi="Cambria" w:cs="Calibri"/>
          <w:sz w:val="22"/>
          <w:szCs w:val="22"/>
        </w:rPr>
        <w:t xml:space="preserve">Αναθέτουσα αρχή: </w:t>
      </w:r>
      <w:r w:rsidR="004B5B33">
        <w:rPr>
          <w:rFonts w:ascii="Cambria" w:hAnsi="Cambria" w:cs="Calibri"/>
          <w:sz w:val="22"/>
          <w:szCs w:val="22"/>
        </w:rPr>
        <w:t>ΔΗΜΟΣ ΚΑΒΑΛΑΣ</w:t>
      </w:r>
    </w:p>
    <w:p w14:paraId="35E813D0" w14:textId="1CAC6B99" w:rsidR="007830F4" w:rsidRPr="005035F5" w:rsidRDefault="007830F4" w:rsidP="005035F5">
      <w:pPr>
        <w:pStyle w:val="310"/>
        <w:spacing w:line="240" w:lineRule="auto"/>
        <w:ind w:left="0"/>
        <w:rPr>
          <w:rFonts w:ascii="Cambria" w:hAnsi="Cambria" w:cs="Calibri"/>
          <w:sz w:val="22"/>
          <w:szCs w:val="22"/>
        </w:rPr>
      </w:pPr>
      <w:r w:rsidRPr="005035F5">
        <w:rPr>
          <w:rFonts w:ascii="Cambria" w:hAnsi="Cambria" w:cs="Calibri"/>
          <w:sz w:val="22"/>
          <w:szCs w:val="22"/>
        </w:rPr>
        <w:t xml:space="preserve">     </w:t>
      </w:r>
      <w:r w:rsidR="004B0098" w:rsidRPr="005035F5">
        <w:rPr>
          <w:rFonts w:ascii="Cambria" w:hAnsi="Cambria" w:cs="Calibri"/>
          <w:sz w:val="22"/>
          <w:szCs w:val="22"/>
        </w:rPr>
        <w:t xml:space="preserve">                     </w:t>
      </w:r>
      <w:r w:rsidRPr="005035F5">
        <w:rPr>
          <w:rFonts w:ascii="Cambria" w:hAnsi="Cambria" w:cs="Calibri"/>
          <w:sz w:val="22"/>
          <w:szCs w:val="22"/>
        </w:rPr>
        <w:t>Αριθμός Φορολογικού Μητρώου (Α.Φ.Μ.):</w:t>
      </w:r>
      <w:r w:rsidR="004B5B33">
        <w:rPr>
          <w:rFonts w:ascii="Cambria" w:hAnsi="Cambria" w:cs="Calibri"/>
          <w:sz w:val="22"/>
          <w:szCs w:val="22"/>
        </w:rPr>
        <w:t>997582067</w:t>
      </w:r>
    </w:p>
    <w:p w14:paraId="234CDAB8" w14:textId="77777777" w:rsidR="007830F4" w:rsidRPr="005035F5" w:rsidRDefault="007830F4" w:rsidP="005035F5">
      <w:pPr>
        <w:pStyle w:val="310"/>
        <w:spacing w:line="240" w:lineRule="auto"/>
        <w:ind w:left="0"/>
        <w:rPr>
          <w:rFonts w:ascii="Cambria" w:hAnsi="Cambria" w:cs="Calibri"/>
          <w:sz w:val="22"/>
          <w:szCs w:val="22"/>
        </w:rPr>
      </w:pPr>
    </w:p>
    <w:tbl>
      <w:tblPr>
        <w:tblW w:w="8651" w:type="dxa"/>
        <w:tblInd w:w="1242" w:type="dxa"/>
        <w:tblLayout w:type="fixed"/>
        <w:tblLook w:val="0000" w:firstRow="0" w:lastRow="0" w:firstColumn="0" w:lastColumn="0" w:noHBand="0" w:noVBand="0"/>
      </w:tblPr>
      <w:tblGrid>
        <w:gridCol w:w="1985"/>
        <w:gridCol w:w="236"/>
        <w:gridCol w:w="6430"/>
      </w:tblGrid>
      <w:tr w:rsidR="005B6E8D" w14:paraId="315834B5" w14:textId="77777777" w:rsidTr="003308CD">
        <w:tc>
          <w:tcPr>
            <w:tcW w:w="1985" w:type="dxa"/>
            <w:shd w:val="clear" w:color="auto" w:fill="auto"/>
          </w:tcPr>
          <w:p w14:paraId="566F9B9C" w14:textId="77777777" w:rsidR="00C04AAE" w:rsidRPr="005035F5" w:rsidRDefault="00C04AAE" w:rsidP="005035F5">
            <w:pPr>
              <w:pStyle w:val="para-1"/>
              <w:tabs>
                <w:tab w:val="clear" w:pos="1021"/>
                <w:tab w:val="clear" w:pos="1588"/>
                <w:tab w:val="clear" w:pos="2155"/>
                <w:tab w:val="clear" w:pos="2722"/>
                <w:tab w:val="clear" w:pos="3289"/>
              </w:tabs>
              <w:snapToGrid w:val="0"/>
              <w:ind w:left="0" w:firstLine="0"/>
              <w:rPr>
                <w:rFonts w:ascii="Cambria" w:hAnsi="Cambria" w:cs="Calibri"/>
                <w:szCs w:val="22"/>
              </w:rPr>
            </w:pPr>
            <w:r w:rsidRPr="005035F5">
              <w:rPr>
                <w:rFonts w:ascii="Cambria" w:hAnsi="Cambria" w:cs="Calibri"/>
                <w:szCs w:val="22"/>
              </w:rPr>
              <w:t xml:space="preserve">Οδός </w:t>
            </w:r>
          </w:p>
        </w:tc>
        <w:tc>
          <w:tcPr>
            <w:tcW w:w="236" w:type="dxa"/>
            <w:shd w:val="clear" w:color="auto" w:fill="auto"/>
          </w:tcPr>
          <w:p w14:paraId="12B1968D" w14:textId="77777777" w:rsidR="00C04AAE" w:rsidRPr="005035F5" w:rsidRDefault="00C04AAE" w:rsidP="005035F5">
            <w:pPr>
              <w:pStyle w:val="para-1"/>
              <w:tabs>
                <w:tab w:val="clear" w:pos="1021"/>
                <w:tab w:val="clear" w:pos="1588"/>
                <w:tab w:val="clear" w:pos="2155"/>
                <w:tab w:val="clear" w:pos="2722"/>
                <w:tab w:val="clear" w:pos="3289"/>
              </w:tabs>
              <w:snapToGrid w:val="0"/>
              <w:ind w:left="0" w:firstLine="0"/>
              <w:rPr>
                <w:rFonts w:ascii="Cambria" w:eastAsia="Calibri" w:hAnsi="Cambria" w:cs="Calibri"/>
                <w:szCs w:val="22"/>
              </w:rPr>
            </w:pPr>
            <w:r w:rsidRPr="005035F5">
              <w:rPr>
                <w:rFonts w:ascii="Cambria" w:hAnsi="Cambria" w:cs="Calibri"/>
                <w:szCs w:val="22"/>
              </w:rPr>
              <w:t>:</w:t>
            </w:r>
          </w:p>
        </w:tc>
        <w:tc>
          <w:tcPr>
            <w:tcW w:w="6430" w:type="dxa"/>
            <w:shd w:val="clear" w:color="auto" w:fill="auto"/>
          </w:tcPr>
          <w:p w14:paraId="41E961C2" w14:textId="77777777" w:rsidR="00C04AAE" w:rsidRPr="00944423" w:rsidRDefault="00944423" w:rsidP="005035F5">
            <w:pPr>
              <w:pStyle w:val="para-1"/>
              <w:tabs>
                <w:tab w:val="clear" w:pos="1021"/>
                <w:tab w:val="clear" w:pos="1588"/>
                <w:tab w:val="clear" w:pos="2155"/>
                <w:tab w:val="clear" w:pos="2722"/>
                <w:tab w:val="clear" w:pos="3289"/>
              </w:tabs>
              <w:snapToGrid w:val="0"/>
              <w:ind w:left="0" w:firstLine="0"/>
              <w:rPr>
                <w:rFonts w:ascii="Cambria" w:hAnsi="Cambria"/>
                <w:szCs w:val="22"/>
              </w:rPr>
            </w:pPr>
            <w:r>
              <w:rPr>
                <w:rFonts w:ascii="Cambria" w:eastAsia="Calibri" w:hAnsi="Cambria" w:cs="Calibri"/>
                <w:szCs w:val="22"/>
              </w:rPr>
              <w:t>ΚΩΝ. ΠΑΛΑΙΟΛΟΓΟΥ 4</w:t>
            </w:r>
          </w:p>
        </w:tc>
      </w:tr>
      <w:tr w:rsidR="005B6E8D" w14:paraId="3C0D80EA" w14:textId="77777777" w:rsidTr="003308CD">
        <w:tc>
          <w:tcPr>
            <w:tcW w:w="1985" w:type="dxa"/>
            <w:shd w:val="clear" w:color="auto" w:fill="auto"/>
          </w:tcPr>
          <w:p w14:paraId="1FEAC671" w14:textId="77777777" w:rsidR="00C04AAE" w:rsidRPr="005035F5" w:rsidRDefault="00C04AAE" w:rsidP="005035F5">
            <w:pPr>
              <w:pStyle w:val="para-1"/>
              <w:tabs>
                <w:tab w:val="clear" w:pos="1021"/>
                <w:tab w:val="clear" w:pos="1588"/>
                <w:tab w:val="clear" w:pos="2155"/>
                <w:tab w:val="clear" w:pos="2722"/>
                <w:tab w:val="clear" w:pos="3289"/>
              </w:tabs>
              <w:snapToGrid w:val="0"/>
              <w:ind w:left="0" w:firstLine="0"/>
              <w:rPr>
                <w:rFonts w:ascii="Cambria" w:hAnsi="Cambria" w:cs="Calibri"/>
                <w:szCs w:val="22"/>
                <w:lang w:val="de-DE"/>
              </w:rPr>
            </w:pPr>
            <w:proofErr w:type="spellStart"/>
            <w:r w:rsidRPr="005035F5">
              <w:rPr>
                <w:rFonts w:ascii="Cambria" w:hAnsi="Cambria" w:cs="Calibri"/>
                <w:szCs w:val="22"/>
              </w:rPr>
              <w:t>Ταχ.Κωδ</w:t>
            </w:r>
            <w:proofErr w:type="spellEnd"/>
            <w:r w:rsidRPr="005035F5">
              <w:rPr>
                <w:rFonts w:ascii="Cambria" w:hAnsi="Cambria" w:cs="Calibri"/>
                <w:szCs w:val="22"/>
              </w:rPr>
              <w:t>.</w:t>
            </w:r>
          </w:p>
        </w:tc>
        <w:tc>
          <w:tcPr>
            <w:tcW w:w="236" w:type="dxa"/>
            <w:shd w:val="clear" w:color="auto" w:fill="auto"/>
          </w:tcPr>
          <w:p w14:paraId="0CCBA9DB" w14:textId="77777777" w:rsidR="00C04AAE" w:rsidRPr="005035F5" w:rsidRDefault="00C04AAE" w:rsidP="005035F5">
            <w:pPr>
              <w:pStyle w:val="para-1"/>
              <w:tabs>
                <w:tab w:val="clear" w:pos="1021"/>
                <w:tab w:val="clear" w:pos="1588"/>
                <w:tab w:val="clear" w:pos="2155"/>
                <w:tab w:val="clear" w:pos="2722"/>
                <w:tab w:val="clear" w:pos="3289"/>
              </w:tabs>
              <w:snapToGrid w:val="0"/>
              <w:ind w:left="0" w:firstLine="0"/>
              <w:rPr>
                <w:rFonts w:ascii="Cambria" w:eastAsia="Calibri" w:hAnsi="Cambria" w:cs="Calibri"/>
                <w:szCs w:val="22"/>
                <w:lang w:val="de-DE"/>
              </w:rPr>
            </w:pPr>
            <w:r w:rsidRPr="005035F5">
              <w:rPr>
                <w:rFonts w:ascii="Cambria" w:hAnsi="Cambria" w:cs="Calibri"/>
                <w:szCs w:val="22"/>
                <w:lang w:val="de-DE"/>
              </w:rPr>
              <w:t>:</w:t>
            </w:r>
          </w:p>
        </w:tc>
        <w:tc>
          <w:tcPr>
            <w:tcW w:w="6430" w:type="dxa"/>
            <w:shd w:val="clear" w:color="auto" w:fill="auto"/>
          </w:tcPr>
          <w:p w14:paraId="7C3FF100" w14:textId="77777777" w:rsidR="00C04AAE" w:rsidRPr="00944423" w:rsidRDefault="00944423" w:rsidP="005035F5">
            <w:pPr>
              <w:pStyle w:val="para-1"/>
              <w:tabs>
                <w:tab w:val="clear" w:pos="1021"/>
                <w:tab w:val="clear" w:pos="1588"/>
                <w:tab w:val="clear" w:pos="2155"/>
                <w:tab w:val="clear" w:pos="2722"/>
                <w:tab w:val="clear" w:pos="3289"/>
              </w:tabs>
              <w:snapToGrid w:val="0"/>
              <w:ind w:left="0" w:firstLine="0"/>
              <w:rPr>
                <w:rFonts w:ascii="Cambria" w:hAnsi="Cambria"/>
                <w:szCs w:val="22"/>
              </w:rPr>
            </w:pPr>
            <w:r>
              <w:rPr>
                <w:rFonts w:ascii="Cambria" w:eastAsia="Calibri" w:hAnsi="Cambria" w:cs="Calibri"/>
                <w:szCs w:val="22"/>
              </w:rPr>
              <w:t>65403</w:t>
            </w:r>
          </w:p>
        </w:tc>
      </w:tr>
      <w:tr w:rsidR="005B6E8D" w14:paraId="7FFC9994" w14:textId="77777777" w:rsidTr="003308CD">
        <w:tc>
          <w:tcPr>
            <w:tcW w:w="1985" w:type="dxa"/>
            <w:shd w:val="clear" w:color="auto" w:fill="auto"/>
          </w:tcPr>
          <w:p w14:paraId="6D176AD8" w14:textId="77777777" w:rsidR="00C04AAE" w:rsidRPr="005035F5" w:rsidRDefault="00C04AAE" w:rsidP="005035F5">
            <w:pPr>
              <w:pStyle w:val="para-1"/>
              <w:tabs>
                <w:tab w:val="clear" w:pos="1021"/>
                <w:tab w:val="clear" w:pos="1588"/>
                <w:tab w:val="clear" w:pos="2155"/>
                <w:tab w:val="clear" w:pos="2722"/>
                <w:tab w:val="clear" w:pos="3289"/>
              </w:tabs>
              <w:snapToGrid w:val="0"/>
              <w:ind w:left="0" w:firstLine="0"/>
              <w:rPr>
                <w:rFonts w:ascii="Cambria" w:hAnsi="Cambria" w:cs="Calibri"/>
                <w:szCs w:val="22"/>
                <w:lang w:val="de-DE"/>
              </w:rPr>
            </w:pPr>
            <w:proofErr w:type="spellStart"/>
            <w:r w:rsidRPr="005035F5">
              <w:rPr>
                <w:rFonts w:ascii="Cambria" w:hAnsi="Cambria" w:cs="Calibri"/>
                <w:szCs w:val="22"/>
              </w:rPr>
              <w:t>Τηλ</w:t>
            </w:r>
            <w:proofErr w:type="spellEnd"/>
            <w:r w:rsidRPr="005035F5">
              <w:rPr>
                <w:rFonts w:ascii="Cambria" w:hAnsi="Cambria" w:cs="Calibri"/>
                <w:szCs w:val="22"/>
                <w:lang w:val="de-DE"/>
              </w:rPr>
              <w:t>.</w:t>
            </w:r>
          </w:p>
        </w:tc>
        <w:tc>
          <w:tcPr>
            <w:tcW w:w="236" w:type="dxa"/>
            <w:shd w:val="clear" w:color="auto" w:fill="auto"/>
          </w:tcPr>
          <w:p w14:paraId="366AD881" w14:textId="77777777" w:rsidR="00C04AAE" w:rsidRPr="005035F5" w:rsidRDefault="00C04AAE" w:rsidP="005035F5">
            <w:pPr>
              <w:pStyle w:val="para-1"/>
              <w:tabs>
                <w:tab w:val="clear" w:pos="1021"/>
                <w:tab w:val="clear" w:pos="1588"/>
                <w:tab w:val="clear" w:pos="2155"/>
                <w:tab w:val="clear" w:pos="2722"/>
                <w:tab w:val="clear" w:pos="3289"/>
              </w:tabs>
              <w:snapToGrid w:val="0"/>
              <w:ind w:left="0" w:firstLine="0"/>
              <w:rPr>
                <w:rFonts w:ascii="Cambria" w:eastAsia="Calibri" w:hAnsi="Cambria" w:cs="Calibri"/>
                <w:szCs w:val="22"/>
                <w:lang w:val="de-DE"/>
              </w:rPr>
            </w:pPr>
            <w:r w:rsidRPr="005035F5">
              <w:rPr>
                <w:rFonts w:ascii="Cambria" w:hAnsi="Cambria" w:cs="Calibri"/>
                <w:szCs w:val="22"/>
                <w:lang w:val="de-DE"/>
              </w:rPr>
              <w:t>:</w:t>
            </w:r>
          </w:p>
        </w:tc>
        <w:tc>
          <w:tcPr>
            <w:tcW w:w="6430" w:type="dxa"/>
            <w:shd w:val="clear" w:color="auto" w:fill="auto"/>
          </w:tcPr>
          <w:p w14:paraId="3C00A667" w14:textId="25EADAB3" w:rsidR="00C04AAE" w:rsidRPr="00F11D85" w:rsidRDefault="00944423" w:rsidP="005035F5">
            <w:pPr>
              <w:pStyle w:val="para-1"/>
              <w:tabs>
                <w:tab w:val="clear" w:pos="1021"/>
                <w:tab w:val="clear" w:pos="1588"/>
                <w:tab w:val="clear" w:pos="2155"/>
                <w:tab w:val="clear" w:pos="2722"/>
                <w:tab w:val="clear" w:pos="3289"/>
              </w:tabs>
              <w:snapToGrid w:val="0"/>
              <w:ind w:left="0" w:firstLine="0"/>
              <w:rPr>
                <w:rFonts w:ascii="Cambria" w:hAnsi="Cambria"/>
                <w:szCs w:val="22"/>
              </w:rPr>
            </w:pPr>
            <w:r>
              <w:rPr>
                <w:rFonts w:ascii="Cambria" w:eastAsia="Calibri" w:hAnsi="Cambria" w:cs="Calibri"/>
                <w:szCs w:val="22"/>
              </w:rPr>
              <w:t>25135002</w:t>
            </w:r>
            <w:r w:rsidR="001857D2">
              <w:rPr>
                <w:rFonts w:ascii="Cambria" w:eastAsia="Calibri" w:hAnsi="Cambria" w:cs="Calibri"/>
                <w:szCs w:val="22"/>
              </w:rPr>
              <w:t>40</w:t>
            </w:r>
            <w:r w:rsidR="002329E8">
              <w:rPr>
                <w:rFonts w:ascii="Cambria" w:eastAsia="Calibri" w:hAnsi="Cambria" w:cs="Calibri"/>
                <w:szCs w:val="22"/>
              </w:rPr>
              <w:t xml:space="preserve"> &amp; 25135002</w:t>
            </w:r>
            <w:r w:rsidR="001857D2">
              <w:rPr>
                <w:rFonts w:ascii="Cambria" w:eastAsia="Calibri" w:hAnsi="Cambria" w:cs="Calibri"/>
                <w:szCs w:val="22"/>
                <w:lang w:val="en-US"/>
              </w:rPr>
              <w:t>2</w:t>
            </w:r>
            <w:r w:rsidR="00F11D85">
              <w:rPr>
                <w:rFonts w:ascii="Cambria" w:eastAsia="Calibri" w:hAnsi="Cambria" w:cs="Calibri"/>
                <w:szCs w:val="22"/>
              </w:rPr>
              <w:t>6</w:t>
            </w:r>
          </w:p>
        </w:tc>
      </w:tr>
      <w:tr w:rsidR="005B6E8D" w14:paraId="01D189DA" w14:textId="77777777" w:rsidTr="003308CD">
        <w:tc>
          <w:tcPr>
            <w:tcW w:w="1985" w:type="dxa"/>
            <w:shd w:val="clear" w:color="auto" w:fill="auto"/>
          </w:tcPr>
          <w:p w14:paraId="189CACA4" w14:textId="77777777" w:rsidR="00E8315F" w:rsidRPr="005035F5" w:rsidRDefault="00E8315F" w:rsidP="005035F5">
            <w:pPr>
              <w:pStyle w:val="para-1"/>
              <w:tabs>
                <w:tab w:val="clear" w:pos="1021"/>
                <w:tab w:val="clear" w:pos="1588"/>
                <w:tab w:val="clear" w:pos="2155"/>
                <w:tab w:val="clear" w:pos="2722"/>
                <w:tab w:val="clear" w:pos="3289"/>
              </w:tabs>
              <w:snapToGrid w:val="0"/>
              <w:ind w:left="0" w:firstLine="0"/>
              <w:rPr>
                <w:rFonts w:ascii="Cambria" w:hAnsi="Cambria" w:cs="Calibri"/>
                <w:szCs w:val="22"/>
              </w:rPr>
            </w:pPr>
            <w:r w:rsidRPr="005035F5">
              <w:rPr>
                <w:rFonts w:ascii="Cambria" w:hAnsi="Cambria" w:cs="Calibri"/>
                <w:szCs w:val="22"/>
              </w:rPr>
              <w:t>Γενική Διεύθυνση στο Διαδίκτυο (</w:t>
            </w:r>
            <w:r w:rsidRPr="005035F5">
              <w:rPr>
                <w:rFonts w:ascii="Cambria" w:hAnsi="Cambria" w:cs="Calibri"/>
                <w:szCs w:val="22"/>
                <w:lang w:val="en-US"/>
              </w:rPr>
              <w:t>URL</w:t>
            </w:r>
            <w:r w:rsidRPr="005035F5">
              <w:rPr>
                <w:rFonts w:ascii="Cambria" w:hAnsi="Cambria" w:cs="Calibri"/>
                <w:szCs w:val="22"/>
              </w:rPr>
              <w:t xml:space="preserve">)                      </w:t>
            </w:r>
          </w:p>
        </w:tc>
        <w:tc>
          <w:tcPr>
            <w:tcW w:w="236" w:type="dxa"/>
            <w:shd w:val="clear" w:color="auto" w:fill="auto"/>
          </w:tcPr>
          <w:p w14:paraId="4D97DC61" w14:textId="77777777" w:rsidR="00C04AAE" w:rsidRPr="005035F5" w:rsidRDefault="00C04AAE" w:rsidP="005035F5">
            <w:pPr>
              <w:pStyle w:val="para-1"/>
              <w:tabs>
                <w:tab w:val="clear" w:pos="1021"/>
                <w:tab w:val="clear" w:pos="1588"/>
                <w:tab w:val="clear" w:pos="2155"/>
                <w:tab w:val="clear" w:pos="2722"/>
                <w:tab w:val="clear" w:pos="3289"/>
              </w:tabs>
              <w:snapToGrid w:val="0"/>
              <w:ind w:left="0" w:firstLine="0"/>
              <w:rPr>
                <w:rFonts w:ascii="Cambria" w:eastAsia="Calibri" w:hAnsi="Cambria" w:cs="Calibri"/>
                <w:szCs w:val="22"/>
                <w:lang w:val="de-DE"/>
              </w:rPr>
            </w:pPr>
          </w:p>
        </w:tc>
        <w:tc>
          <w:tcPr>
            <w:tcW w:w="6430" w:type="dxa"/>
            <w:shd w:val="clear" w:color="auto" w:fill="auto"/>
          </w:tcPr>
          <w:p w14:paraId="55EE560B" w14:textId="77777777" w:rsidR="00C04AAE" w:rsidRPr="005035F5" w:rsidRDefault="00C04AAE" w:rsidP="005035F5">
            <w:pPr>
              <w:pStyle w:val="para-1"/>
              <w:tabs>
                <w:tab w:val="clear" w:pos="1021"/>
                <w:tab w:val="clear" w:pos="1588"/>
                <w:tab w:val="clear" w:pos="2155"/>
                <w:tab w:val="clear" w:pos="2722"/>
                <w:tab w:val="clear" w:pos="3289"/>
              </w:tabs>
              <w:snapToGrid w:val="0"/>
              <w:ind w:left="0" w:firstLine="0"/>
              <w:rPr>
                <w:rFonts w:ascii="Cambria" w:hAnsi="Cambria" w:cs="Calibri"/>
                <w:szCs w:val="22"/>
              </w:rPr>
            </w:pPr>
          </w:p>
          <w:p w14:paraId="3367D7E9" w14:textId="77777777" w:rsidR="003308CD" w:rsidRDefault="003308CD" w:rsidP="005035F5">
            <w:pPr>
              <w:pStyle w:val="para-1"/>
              <w:tabs>
                <w:tab w:val="clear" w:pos="1021"/>
                <w:tab w:val="clear" w:pos="1588"/>
                <w:tab w:val="clear" w:pos="2155"/>
                <w:tab w:val="clear" w:pos="2722"/>
                <w:tab w:val="clear" w:pos="3289"/>
              </w:tabs>
              <w:snapToGrid w:val="0"/>
              <w:ind w:left="0" w:firstLine="0"/>
              <w:rPr>
                <w:rFonts w:ascii="Cambria" w:hAnsi="Cambria"/>
                <w:szCs w:val="22"/>
              </w:rPr>
            </w:pPr>
          </w:p>
          <w:p w14:paraId="31D2DF69" w14:textId="685F9042" w:rsidR="00E8315F" w:rsidRPr="00944423" w:rsidRDefault="001857D2" w:rsidP="005035F5">
            <w:pPr>
              <w:pStyle w:val="para-1"/>
              <w:tabs>
                <w:tab w:val="clear" w:pos="1021"/>
                <w:tab w:val="clear" w:pos="1588"/>
                <w:tab w:val="clear" w:pos="2155"/>
                <w:tab w:val="clear" w:pos="2722"/>
                <w:tab w:val="clear" w:pos="3289"/>
              </w:tabs>
              <w:snapToGrid w:val="0"/>
              <w:ind w:left="0" w:firstLine="0"/>
              <w:rPr>
                <w:rFonts w:ascii="Cambria" w:hAnsi="Cambria"/>
                <w:szCs w:val="22"/>
                <w:lang w:val="en-US"/>
              </w:rPr>
            </w:pPr>
            <w:r>
              <w:rPr>
                <w:rFonts w:ascii="Cambria" w:hAnsi="Cambria"/>
                <w:szCs w:val="22"/>
                <w:lang w:val="en-US"/>
              </w:rPr>
              <w:t>https</w:t>
            </w:r>
            <w:r>
              <w:rPr>
                <w:rFonts w:ascii="Cambria" w:hAnsi="Cambria"/>
                <w:szCs w:val="22"/>
              </w:rPr>
              <w:t>://</w:t>
            </w:r>
            <w:r w:rsidR="00944423">
              <w:rPr>
                <w:rFonts w:ascii="Cambria" w:hAnsi="Cambria"/>
                <w:szCs w:val="22"/>
                <w:lang w:val="en-US"/>
              </w:rPr>
              <w:t>kavala.gov.gr</w:t>
            </w:r>
          </w:p>
        </w:tc>
      </w:tr>
      <w:tr w:rsidR="005B6E8D" w:rsidRPr="004A038A" w14:paraId="77082030" w14:textId="77777777" w:rsidTr="003308CD">
        <w:tc>
          <w:tcPr>
            <w:tcW w:w="1985" w:type="dxa"/>
            <w:shd w:val="clear" w:color="auto" w:fill="auto"/>
          </w:tcPr>
          <w:p w14:paraId="5EA22757" w14:textId="3F75E15A" w:rsidR="001857D2" w:rsidRPr="001857D2" w:rsidRDefault="00C04AAE" w:rsidP="001857D2">
            <w:pPr>
              <w:pStyle w:val="para-1"/>
              <w:tabs>
                <w:tab w:val="clear" w:pos="1021"/>
                <w:tab w:val="clear" w:pos="1588"/>
                <w:tab w:val="clear" w:pos="2155"/>
                <w:tab w:val="clear" w:pos="2722"/>
                <w:tab w:val="clear" w:pos="3289"/>
              </w:tabs>
              <w:snapToGrid w:val="0"/>
              <w:ind w:left="0" w:firstLine="0"/>
              <w:rPr>
                <w:rFonts w:ascii="Cambria" w:hAnsi="Cambria" w:cs="Calibri"/>
                <w:szCs w:val="22"/>
                <w:lang w:val="de-DE"/>
              </w:rPr>
            </w:pPr>
            <w:r w:rsidRPr="005035F5">
              <w:rPr>
                <w:rFonts w:ascii="Cambria" w:hAnsi="Cambria" w:cs="Calibri"/>
                <w:szCs w:val="22"/>
                <w:lang w:val="de-DE"/>
              </w:rPr>
              <w:t>E-</w:t>
            </w:r>
            <w:r w:rsidR="00E8315F" w:rsidRPr="005035F5">
              <w:rPr>
                <w:rFonts w:ascii="Cambria" w:hAnsi="Cambria" w:cs="Calibri"/>
                <w:szCs w:val="22"/>
                <w:lang w:val="de-DE"/>
              </w:rPr>
              <w:t>M</w:t>
            </w:r>
            <w:r w:rsidRPr="005035F5">
              <w:rPr>
                <w:rFonts w:ascii="Cambria" w:hAnsi="Cambria" w:cs="Calibri"/>
                <w:szCs w:val="22"/>
                <w:lang w:val="de-DE"/>
              </w:rPr>
              <w:t>ail</w:t>
            </w:r>
          </w:p>
        </w:tc>
        <w:tc>
          <w:tcPr>
            <w:tcW w:w="236" w:type="dxa"/>
            <w:shd w:val="clear" w:color="auto" w:fill="auto"/>
          </w:tcPr>
          <w:p w14:paraId="0DCC28D3" w14:textId="77777777" w:rsidR="00C04AAE" w:rsidRPr="005035F5" w:rsidRDefault="00C04AAE" w:rsidP="005035F5">
            <w:pPr>
              <w:pStyle w:val="para-1"/>
              <w:tabs>
                <w:tab w:val="clear" w:pos="1021"/>
                <w:tab w:val="clear" w:pos="1588"/>
                <w:tab w:val="clear" w:pos="2155"/>
                <w:tab w:val="clear" w:pos="2722"/>
                <w:tab w:val="clear" w:pos="3289"/>
              </w:tabs>
              <w:snapToGrid w:val="0"/>
              <w:ind w:left="0" w:firstLine="0"/>
              <w:rPr>
                <w:rFonts w:ascii="Cambria" w:eastAsia="Calibri" w:hAnsi="Cambria" w:cs="Calibri"/>
                <w:szCs w:val="22"/>
                <w:lang w:val="de-DE"/>
              </w:rPr>
            </w:pPr>
            <w:r w:rsidRPr="005035F5">
              <w:rPr>
                <w:rFonts w:ascii="Cambria" w:hAnsi="Cambria" w:cs="Calibri"/>
                <w:szCs w:val="22"/>
                <w:lang w:val="de-DE"/>
              </w:rPr>
              <w:t>:</w:t>
            </w:r>
          </w:p>
        </w:tc>
        <w:tc>
          <w:tcPr>
            <w:tcW w:w="6430" w:type="dxa"/>
            <w:shd w:val="clear" w:color="auto" w:fill="auto"/>
          </w:tcPr>
          <w:p w14:paraId="7E806437" w14:textId="3B1ABD71" w:rsidR="00C04AAE" w:rsidRPr="00C43FDD" w:rsidRDefault="001857D2" w:rsidP="005035F5">
            <w:pPr>
              <w:pStyle w:val="para-1"/>
              <w:tabs>
                <w:tab w:val="clear" w:pos="1021"/>
                <w:tab w:val="clear" w:pos="1588"/>
                <w:tab w:val="clear" w:pos="2155"/>
                <w:tab w:val="clear" w:pos="2722"/>
                <w:tab w:val="clear" w:pos="3289"/>
              </w:tabs>
              <w:snapToGrid w:val="0"/>
              <w:ind w:left="0" w:firstLine="0"/>
              <w:rPr>
                <w:rFonts w:ascii="Cambria" w:eastAsia="Calibri" w:hAnsi="Cambria" w:cs="Calibri"/>
                <w:szCs w:val="22"/>
                <w:lang w:val="de-DE"/>
              </w:rPr>
            </w:pPr>
            <w:hyperlink r:id="rId9" w:history="1">
              <w:r w:rsidRPr="001857D2">
                <w:rPr>
                  <w:rStyle w:val="-"/>
                  <w:lang w:val="de-DE"/>
                </w:rPr>
                <w:t>tecmel@kavala.gov.gr</w:t>
              </w:r>
            </w:hyperlink>
            <w:r w:rsidRPr="001857D2">
              <w:rPr>
                <w:lang w:val="de-DE"/>
              </w:rPr>
              <w:t xml:space="preserve"> </w:t>
            </w:r>
            <w:hyperlink r:id="rId10" w:history="1">
              <w:r w:rsidR="0073323B" w:rsidRPr="00312C18">
                <w:rPr>
                  <w:rStyle w:val="-"/>
                  <w:rFonts w:ascii="Cambria" w:eastAsia="Calibri" w:hAnsi="Cambria" w:cs="Calibri"/>
                  <w:szCs w:val="22"/>
                  <w:lang w:val="de-DE"/>
                </w:rPr>
                <w:t>kmalliouri@kavala.gov.gr</w:t>
              </w:r>
            </w:hyperlink>
            <w:r w:rsidR="00944423">
              <w:rPr>
                <w:rFonts w:ascii="Cambria" w:eastAsia="Calibri" w:hAnsi="Cambria" w:cs="Calibri"/>
                <w:szCs w:val="22"/>
                <w:lang w:val="de-DE"/>
              </w:rPr>
              <w:t xml:space="preserve"> </w:t>
            </w:r>
            <w:r>
              <w:rPr>
                <w:rFonts w:ascii="Cambria" w:eastAsia="Calibri" w:hAnsi="Cambria" w:cs="Calibri"/>
                <w:szCs w:val="22"/>
                <w:lang w:val="de-DE"/>
              </w:rPr>
              <w:t xml:space="preserve"> </w:t>
            </w:r>
          </w:p>
          <w:p w14:paraId="68EE02D4" w14:textId="77777777" w:rsidR="001857D2" w:rsidRDefault="001857D2" w:rsidP="005035F5">
            <w:pPr>
              <w:pStyle w:val="para-1"/>
              <w:tabs>
                <w:tab w:val="clear" w:pos="1021"/>
                <w:tab w:val="clear" w:pos="1588"/>
                <w:tab w:val="clear" w:pos="2155"/>
                <w:tab w:val="clear" w:pos="2722"/>
                <w:tab w:val="clear" w:pos="3289"/>
              </w:tabs>
              <w:snapToGrid w:val="0"/>
              <w:ind w:left="0" w:firstLine="0"/>
              <w:rPr>
                <w:rFonts w:ascii="Cambria" w:eastAsia="Calibri" w:hAnsi="Cambria" w:cs="Calibri"/>
                <w:szCs w:val="22"/>
                <w:lang w:val="de-DE"/>
              </w:rPr>
            </w:pPr>
          </w:p>
          <w:p w14:paraId="6C46E690" w14:textId="462DE1C0" w:rsidR="001857D2" w:rsidRPr="001857D2" w:rsidRDefault="001857D2" w:rsidP="005035F5">
            <w:pPr>
              <w:pStyle w:val="para-1"/>
              <w:tabs>
                <w:tab w:val="clear" w:pos="1021"/>
                <w:tab w:val="clear" w:pos="1588"/>
                <w:tab w:val="clear" w:pos="2155"/>
                <w:tab w:val="clear" w:pos="2722"/>
                <w:tab w:val="clear" w:pos="3289"/>
              </w:tabs>
              <w:snapToGrid w:val="0"/>
              <w:ind w:left="0" w:firstLine="0"/>
              <w:rPr>
                <w:rFonts w:ascii="Cambria" w:hAnsi="Cambria"/>
                <w:szCs w:val="22"/>
                <w:lang w:val="de-DE"/>
              </w:rPr>
            </w:pPr>
          </w:p>
        </w:tc>
      </w:tr>
      <w:tr w:rsidR="005B6E8D" w14:paraId="2727EDEB" w14:textId="77777777" w:rsidTr="003308CD">
        <w:tc>
          <w:tcPr>
            <w:tcW w:w="1985" w:type="dxa"/>
            <w:shd w:val="clear" w:color="auto" w:fill="auto"/>
          </w:tcPr>
          <w:p w14:paraId="0DC7D7A3" w14:textId="77777777" w:rsidR="00C04AAE" w:rsidRPr="005035F5" w:rsidRDefault="00C04AAE" w:rsidP="005035F5">
            <w:pPr>
              <w:pStyle w:val="para-1"/>
              <w:tabs>
                <w:tab w:val="clear" w:pos="1021"/>
                <w:tab w:val="clear" w:pos="1588"/>
                <w:tab w:val="clear" w:pos="2155"/>
                <w:tab w:val="clear" w:pos="2722"/>
                <w:tab w:val="clear" w:pos="3289"/>
              </w:tabs>
              <w:snapToGrid w:val="0"/>
              <w:ind w:left="0" w:firstLine="0"/>
              <w:rPr>
                <w:rFonts w:ascii="Cambria" w:hAnsi="Cambria" w:cs="Calibri"/>
                <w:szCs w:val="22"/>
              </w:rPr>
            </w:pPr>
            <w:r w:rsidRPr="005035F5">
              <w:rPr>
                <w:rFonts w:ascii="Cambria" w:hAnsi="Cambria" w:cs="Calibri"/>
                <w:szCs w:val="22"/>
              </w:rPr>
              <w:t xml:space="preserve">Πληροφορίες: </w:t>
            </w:r>
          </w:p>
        </w:tc>
        <w:tc>
          <w:tcPr>
            <w:tcW w:w="236" w:type="dxa"/>
            <w:shd w:val="clear" w:color="auto" w:fill="auto"/>
          </w:tcPr>
          <w:p w14:paraId="46A847FB" w14:textId="77777777" w:rsidR="00C04AAE" w:rsidRPr="005035F5" w:rsidRDefault="00C04AAE" w:rsidP="005035F5">
            <w:pPr>
              <w:pStyle w:val="para-1"/>
              <w:tabs>
                <w:tab w:val="clear" w:pos="1021"/>
                <w:tab w:val="clear" w:pos="1588"/>
                <w:tab w:val="clear" w:pos="2155"/>
                <w:tab w:val="clear" w:pos="2722"/>
                <w:tab w:val="clear" w:pos="3289"/>
              </w:tabs>
              <w:snapToGrid w:val="0"/>
              <w:ind w:left="0" w:firstLine="0"/>
              <w:rPr>
                <w:rFonts w:ascii="Cambria" w:hAnsi="Cambria" w:cs="Calibri"/>
                <w:szCs w:val="22"/>
              </w:rPr>
            </w:pPr>
            <w:r w:rsidRPr="005035F5">
              <w:rPr>
                <w:rFonts w:ascii="Cambria" w:hAnsi="Cambria" w:cs="Calibri"/>
                <w:szCs w:val="22"/>
              </w:rPr>
              <w:t>:</w:t>
            </w:r>
          </w:p>
        </w:tc>
        <w:tc>
          <w:tcPr>
            <w:tcW w:w="6430" w:type="dxa"/>
            <w:shd w:val="clear" w:color="auto" w:fill="auto"/>
          </w:tcPr>
          <w:p w14:paraId="40DE31C3" w14:textId="4D56FDCD" w:rsidR="00C04AAE" w:rsidRPr="00F11D85" w:rsidRDefault="001857D2" w:rsidP="005035F5">
            <w:pPr>
              <w:pStyle w:val="para-1"/>
              <w:tabs>
                <w:tab w:val="clear" w:pos="1021"/>
                <w:tab w:val="clear" w:pos="1588"/>
                <w:tab w:val="clear" w:pos="2155"/>
                <w:tab w:val="clear" w:pos="2722"/>
                <w:tab w:val="clear" w:pos="3289"/>
              </w:tabs>
              <w:snapToGrid w:val="0"/>
              <w:ind w:left="0" w:firstLine="0"/>
              <w:rPr>
                <w:rFonts w:ascii="Cambria" w:hAnsi="Cambria"/>
                <w:b/>
                <w:bCs/>
                <w:szCs w:val="22"/>
                <w:lang w:val="en-US"/>
              </w:rPr>
            </w:pPr>
            <w:r>
              <w:rPr>
                <w:rFonts w:ascii="Cambria" w:hAnsi="Cambria" w:cs="Calibri"/>
                <w:b/>
                <w:bCs/>
                <w:szCs w:val="22"/>
                <w:lang w:val="en-US"/>
              </w:rPr>
              <w:t xml:space="preserve"> </w:t>
            </w:r>
            <w:r>
              <w:rPr>
                <w:rFonts w:ascii="Cambria" w:hAnsi="Cambria" w:cs="Calibri"/>
                <w:b/>
                <w:bCs/>
                <w:szCs w:val="22"/>
              </w:rPr>
              <w:t xml:space="preserve">Αλέξης Μιχαήλ , </w:t>
            </w:r>
            <w:r w:rsidRPr="001857D2">
              <w:rPr>
                <w:rFonts w:ascii="Cambria" w:hAnsi="Cambria" w:cs="Calibri"/>
                <w:b/>
                <w:bCs/>
                <w:szCs w:val="22"/>
              </w:rPr>
              <w:t xml:space="preserve">Αικατερίνη </w:t>
            </w:r>
            <w:r w:rsidR="0073323B">
              <w:rPr>
                <w:rFonts w:ascii="Cambria" w:hAnsi="Cambria" w:cs="Calibri"/>
                <w:b/>
                <w:bCs/>
                <w:szCs w:val="22"/>
              </w:rPr>
              <w:t>Μαλλιούρη</w:t>
            </w:r>
          </w:p>
        </w:tc>
      </w:tr>
    </w:tbl>
    <w:p w14:paraId="41DF0F50" w14:textId="1AF49B0B" w:rsidR="00F87420" w:rsidRPr="00F87420" w:rsidRDefault="00F87420" w:rsidP="00F87420">
      <w:pPr>
        <w:pStyle w:val="310"/>
        <w:spacing w:line="240" w:lineRule="auto"/>
        <w:ind w:left="0"/>
        <w:rPr>
          <w:rFonts w:ascii="Cambria" w:eastAsia="Cambria" w:hAnsi="Cambria" w:cs="Calibri"/>
          <w:sz w:val="22"/>
          <w:szCs w:val="22"/>
          <w:lang w:bidi="en-US"/>
        </w:rPr>
      </w:pPr>
      <w:r w:rsidRPr="00F87420">
        <w:rPr>
          <w:rFonts w:ascii="Cambria" w:eastAsia="Cambria" w:hAnsi="Cambria" w:cs="Calibri"/>
          <w:b/>
          <w:sz w:val="22"/>
          <w:szCs w:val="22"/>
          <w:lang w:bidi="en-US"/>
        </w:rPr>
        <w:t>1.2</w:t>
      </w:r>
      <w:r w:rsidRPr="00F87420">
        <w:rPr>
          <w:rFonts w:ascii="Cambria" w:eastAsia="Cambria" w:hAnsi="Cambria" w:cs="Calibri"/>
          <w:sz w:val="22"/>
          <w:szCs w:val="22"/>
          <w:lang w:bidi="en-US"/>
        </w:rPr>
        <w:t xml:space="preserve">       </w:t>
      </w:r>
      <w:r w:rsidRPr="00F87420">
        <w:rPr>
          <w:rFonts w:ascii="Cambria" w:hAnsi="Cambria" w:cs="Calibri"/>
          <w:sz w:val="22"/>
          <w:szCs w:val="22"/>
          <w:lang w:bidi="en-US"/>
        </w:rPr>
        <w:t xml:space="preserve">Εργοδότης ή Κύριος του Έργου: </w:t>
      </w:r>
      <w:r w:rsidR="0073323B">
        <w:rPr>
          <w:rFonts w:ascii="Cambria" w:hAnsi="Cambria" w:cs="Calibri"/>
          <w:b/>
          <w:bCs/>
          <w:sz w:val="22"/>
          <w:szCs w:val="22"/>
          <w:lang w:bidi="en-US"/>
        </w:rPr>
        <w:t>ΔΗΜΟΣ ΚΑΒΑΛΑΣ</w:t>
      </w:r>
    </w:p>
    <w:p w14:paraId="255B39B8" w14:textId="77777777" w:rsidR="00F87420" w:rsidRPr="002329E8" w:rsidRDefault="00F87420" w:rsidP="00F87420">
      <w:pPr>
        <w:jc w:val="both"/>
        <w:textAlignment w:val="baseline"/>
        <w:rPr>
          <w:rFonts w:ascii="Cambria" w:eastAsia="Cambria" w:hAnsi="Cambria" w:cs="Calibri"/>
          <w:b/>
          <w:bCs/>
          <w:sz w:val="22"/>
          <w:szCs w:val="22"/>
          <w:lang w:bidi="en-US"/>
        </w:rPr>
      </w:pPr>
      <w:r w:rsidRPr="00F87420">
        <w:rPr>
          <w:rFonts w:ascii="Cambria" w:eastAsia="Cambria" w:hAnsi="Cambria" w:cs="Calibri"/>
          <w:b/>
          <w:sz w:val="22"/>
          <w:szCs w:val="22"/>
          <w:lang w:bidi="en-US"/>
        </w:rPr>
        <w:t>1.3</w:t>
      </w:r>
      <w:r w:rsidRPr="00F87420">
        <w:rPr>
          <w:rFonts w:ascii="Cambria" w:eastAsia="Cambria" w:hAnsi="Cambria" w:cs="Calibri"/>
          <w:sz w:val="22"/>
          <w:szCs w:val="22"/>
          <w:lang w:bidi="en-US"/>
        </w:rPr>
        <w:t xml:space="preserve">       </w:t>
      </w:r>
      <w:r w:rsidRPr="00F87420">
        <w:rPr>
          <w:rFonts w:ascii="Cambria" w:hAnsi="Cambria" w:cs="Calibri"/>
          <w:sz w:val="22"/>
          <w:szCs w:val="22"/>
          <w:lang w:bidi="en-US"/>
        </w:rPr>
        <w:t xml:space="preserve">Φορέας κατασκευής του έργου: </w:t>
      </w:r>
      <w:r w:rsidR="00944423" w:rsidRPr="002329E8">
        <w:rPr>
          <w:rFonts w:ascii="Cambria" w:hAnsi="Cambria" w:cs="Calibri"/>
          <w:b/>
          <w:bCs/>
          <w:sz w:val="22"/>
          <w:szCs w:val="22"/>
          <w:lang w:bidi="en-US"/>
        </w:rPr>
        <w:t>ΔΗΜΟΣ ΚΑΒΑΛΑΣ</w:t>
      </w:r>
    </w:p>
    <w:p w14:paraId="37C21086" w14:textId="72F140E7" w:rsidR="00F87420" w:rsidRPr="002329E8" w:rsidRDefault="00F87420" w:rsidP="00F87420">
      <w:pPr>
        <w:jc w:val="both"/>
        <w:textAlignment w:val="baseline"/>
        <w:rPr>
          <w:rFonts w:ascii="Cambria" w:eastAsia="Cambria" w:hAnsi="Cambria" w:cs="Calibri"/>
          <w:b/>
          <w:bCs/>
          <w:sz w:val="22"/>
          <w:szCs w:val="22"/>
          <w:lang w:bidi="en-US"/>
        </w:rPr>
      </w:pPr>
      <w:r w:rsidRPr="00F87420">
        <w:rPr>
          <w:rFonts w:ascii="Cambria" w:eastAsia="Cambria" w:hAnsi="Cambria" w:cs="Calibri"/>
          <w:b/>
          <w:sz w:val="22"/>
          <w:szCs w:val="22"/>
          <w:lang w:bidi="en-US"/>
        </w:rPr>
        <w:t>1.4</w:t>
      </w:r>
      <w:r w:rsidRPr="00F87420">
        <w:rPr>
          <w:rFonts w:ascii="Cambria" w:eastAsia="Cambria" w:hAnsi="Cambria" w:cs="Calibri"/>
          <w:sz w:val="22"/>
          <w:szCs w:val="22"/>
          <w:lang w:bidi="en-US"/>
        </w:rPr>
        <w:t xml:space="preserve">       </w:t>
      </w:r>
      <w:r w:rsidRPr="00F87420">
        <w:rPr>
          <w:rFonts w:ascii="Cambria" w:hAnsi="Cambria" w:cs="Calibri"/>
          <w:sz w:val="22"/>
          <w:szCs w:val="22"/>
          <w:lang w:bidi="en-US"/>
        </w:rPr>
        <w:t xml:space="preserve">Προϊσταμένη Αρχή : </w:t>
      </w:r>
      <w:r w:rsidR="001D6807">
        <w:rPr>
          <w:rFonts w:ascii="Cambria" w:hAnsi="Cambria" w:cs="Calibri"/>
          <w:b/>
          <w:bCs/>
          <w:sz w:val="22"/>
          <w:szCs w:val="22"/>
          <w:lang w:bidi="en-US"/>
        </w:rPr>
        <w:t>ΔΗΜΟΤΙ</w:t>
      </w:r>
      <w:r w:rsidR="00944423" w:rsidRPr="002329E8">
        <w:rPr>
          <w:rFonts w:ascii="Cambria" w:hAnsi="Cambria" w:cs="Calibri"/>
          <w:b/>
          <w:bCs/>
          <w:sz w:val="22"/>
          <w:szCs w:val="22"/>
          <w:lang w:bidi="en-US"/>
        </w:rPr>
        <w:t xml:space="preserve">ΚΗ ΕΠΙΤΡΟΠΗ </w:t>
      </w:r>
      <w:r w:rsidR="00F11D85">
        <w:rPr>
          <w:rFonts w:ascii="Cambria" w:hAnsi="Cambria" w:cs="Calibri"/>
          <w:b/>
          <w:bCs/>
          <w:sz w:val="22"/>
          <w:szCs w:val="22"/>
          <w:lang w:bidi="en-US"/>
        </w:rPr>
        <w:t xml:space="preserve">&amp; </w:t>
      </w:r>
      <w:r w:rsidR="001857D2">
        <w:rPr>
          <w:rFonts w:ascii="Cambria" w:hAnsi="Cambria" w:cs="Calibri"/>
          <w:b/>
          <w:bCs/>
          <w:sz w:val="22"/>
          <w:szCs w:val="22"/>
          <w:lang w:bidi="en-US"/>
        </w:rPr>
        <w:t>ΔΗΜΟ</w:t>
      </w:r>
      <w:r w:rsidR="00F11D85">
        <w:rPr>
          <w:rFonts w:ascii="Cambria" w:hAnsi="Cambria" w:cs="Calibri"/>
          <w:b/>
          <w:bCs/>
          <w:sz w:val="22"/>
          <w:szCs w:val="22"/>
          <w:lang w:bidi="en-US"/>
        </w:rPr>
        <w:t>ΤΙΚΟ ΣΥΜΒΟΥΛΙΟ</w:t>
      </w:r>
      <w:r w:rsidR="001857D2">
        <w:rPr>
          <w:rFonts w:ascii="Cambria" w:hAnsi="Cambria" w:cs="Calibri"/>
          <w:b/>
          <w:bCs/>
          <w:sz w:val="22"/>
          <w:szCs w:val="22"/>
          <w:lang w:bidi="en-US"/>
        </w:rPr>
        <w:t xml:space="preserve"> ΚΑΒΑΛΑΣ</w:t>
      </w:r>
    </w:p>
    <w:p w14:paraId="2B00C5DD" w14:textId="686CA0CA" w:rsidR="00F87420" w:rsidRPr="00F87420" w:rsidRDefault="00F87420" w:rsidP="00F87420">
      <w:pPr>
        <w:jc w:val="both"/>
        <w:textAlignment w:val="baseline"/>
        <w:rPr>
          <w:rFonts w:ascii="Cambria" w:eastAsia="Cambria" w:hAnsi="Cambria" w:cs="Calibri"/>
          <w:sz w:val="22"/>
          <w:szCs w:val="22"/>
          <w:lang w:bidi="en-US"/>
        </w:rPr>
      </w:pPr>
      <w:r w:rsidRPr="00F87420">
        <w:rPr>
          <w:rFonts w:ascii="Cambria" w:eastAsia="Cambria" w:hAnsi="Cambria" w:cs="Calibri"/>
          <w:b/>
          <w:sz w:val="22"/>
          <w:szCs w:val="22"/>
          <w:lang w:bidi="en-US"/>
        </w:rPr>
        <w:t>1.5</w:t>
      </w:r>
      <w:r w:rsidRPr="00F87420">
        <w:rPr>
          <w:rFonts w:ascii="Cambria" w:eastAsia="Cambria" w:hAnsi="Cambria" w:cs="Calibri"/>
          <w:sz w:val="22"/>
          <w:szCs w:val="22"/>
          <w:lang w:bidi="en-US"/>
        </w:rPr>
        <w:t xml:space="preserve">       </w:t>
      </w:r>
      <w:r w:rsidRPr="00F87420">
        <w:rPr>
          <w:rFonts w:ascii="Cambria" w:hAnsi="Cambria" w:cs="Calibri"/>
          <w:sz w:val="22"/>
          <w:szCs w:val="22"/>
          <w:lang w:bidi="en-US"/>
        </w:rPr>
        <w:t>Διευθύνουσα Υπηρεσία :</w:t>
      </w:r>
      <w:r w:rsidR="002329E8">
        <w:rPr>
          <w:rFonts w:ascii="Cambria" w:hAnsi="Cambria" w:cs="Calibri"/>
          <w:sz w:val="22"/>
          <w:szCs w:val="22"/>
          <w:lang w:bidi="en-US"/>
        </w:rPr>
        <w:t xml:space="preserve"> </w:t>
      </w:r>
      <w:r w:rsidR="00944423" w:rsidRPr="002329E8">
        <w:rPr>
          <w:rFonts w:ascii="Cambria" w:hAnsi="Cambria" w:cs="Calibri"/>
          <w:b/>
          <w:bCs/>
          <w:sz w:val="22"/>
          <w:szCs w:val="22"/>
          <w:lang w:bidi="en-US"/>
        </w:rPr>
        <w:t>ΔΙΕΥΘΥΝΣΗ ΤΕΧΝΙΚΩΝ ΥΠΗΡΕΣΙΩΝ</w:t>
      </w:r>
      <w:r w:rsidR="001857D2">
        <w:rPr>
          <w:rFonts w:ascii="Cambria" w:hAnsi="Cambria" w:cs="Calibri"/>
          <w:b/>
          <w:bCs/>
          <w:sz w:val="22"/>
          <w:szCs w:val="22"/>
          <w:lang w:bidi="en-US"/>
        </w:rPr>
        <w:t xml:space="preserve"> ΔΗΜΟΥ ΚΑΒΑΛΑΣ</w:t>
      </w:r>
    </w:p>
    <w:p w14:paraId="57B37950" w14:textId="205BCF38" w:rsidR="00F87420" w:rsidRPr="00F87420" w:rsidRDefault="00F87420" w:rsidP="00F87420">
      <w:pPr>
        <w:jc w:val="both"/>
        <w:textAlignment w:val="baseline"/>
        <w:rPr>
          <w:rFonts w:ascii="Cambria" w:hAnsi="Cambria" w:cs="Calibri"/>
          <w:b/>
          <w:bCs/>
          <w:sz w:val="22"/>
          <w:szCs w:val="22"/>
          <w:lang w:bidi="en-US"/>
        </w:rPr>
      </w:pPr>
      <w:r w:rsidRPr="00F87420">
        <w:rPr>
          <w:rFonts w:ascii="Cambria" w:eastAsia="Cambria" w:hAnsi="Cambria" w:cs="Calibri"/>
          <w:b/>
          <w:sz w:val="22"/>
          <w:szCs w:val="22"/>
          <w:lang w:bidi="en-US"/>
        </w:rPr>
        <w:t>1.6</w:t>
      </w:r>
      <w:r w:rsidRPr="00F87420">
        <w:rPr>
          <w:rFonts w:ascii="Cambria" w:eastAsia="Cambria" w:hAnsi="Cambria" w:cs="Calibri"/>
          <w:sz w:val="22"/>
          <w:szCs w:val="22"/>
          <w:lang w:bidi="en-US"/>
        </w:rPr>
        <w:t xml:space="preserve">       </w:t>
      </w:r>
      <w:r w:rsidRPr="00F87420">
        <w:rPr>
          <w:rFonts w:ascii="Cambria" w:hAnsi="Cambria" w:cs="Calibri"/>
          <w:sz w:val="22"/>
          <w:szCs w:val="22"/>
          <w:lang w:bidi="en-US"/>
        </w:rPr>
        <w:t>Αρμόδιο Τεχνικό Συμβούλιο :</w:t>
      </w:r>
      <w:r w:rsidR="002329E8">
        <w:rPr>
          <w:rFonts w:ascii="Cambria" w:hAnsi="Cambria" w:cs="Calibri"/>
          <w:sz w:val="22"/>
          <w:szCs w:val="22"/>
          <w:lang w:bidi="en-US"/>
        </w:rPr>
        <w:t xml:space="preserve"> </w:t>
      </w:r>
      <w:r w:rsidR="001857D2">
        <w:rPr>
          <w:rFonts w:ascii="Cambria" w:hAnsi="Cambria" w:cs="Calibri"/>
          <w:b/>
          <w:bCs/>
          <w:sz w:val="22"/>
          <w:szCs w:val="22"/>
          <w:lang w:bidi="en-US"/>
        </w:rPr>
        <w:t>ΤΕΧΝΙΚΟ ΣΥΜΒΟΥΛΙΟ Π.Ε. ΚΑΒΑΛΑΣ</w:t>
      </w:r>
    </w:p>
    <w:p w14:paraId="1B41DD96" w14:textId="77777777" w:rsidR="00C04AAE" w:rsidRPr="005035F5" w:rsidRDefault="00C04AAE" w:rsidP="00F87420">
      <w:pPr>
        <w:jc w:val="both"/>
        <w:textAlignment w:val="baseline"/>
        <w:rPr>
          <w:rFonts w:ascii="Cambria" w:hAnsi="Cambria" w:cs="Calibri"/>
          <w:b/>
          <w:bCs/>
          <w:sz w:val="22"/>
          <w:szCs w:val="22"/>
        </w:rPr>
      </w:pPr>
    </w:p>
    <w:p w14:paraId="48DE9012" w14:textId="77777777" w:rsidR="00C04AAE" w:rsidRPr="005035F5" w:rsidRDefault="00C04AAE" w:rsidP="005035F5">
      <w:pPr>
        <w:pStyle w:val="310"/>
        <w:tabs>
          <w:tab w:val="left" w:pos="1134"/>
        </w:tabs>
        <w:spacing w:line="240" w:lineRule="auto"/>
        <w:rPr>
          <w:rFonts w:ascii="Cambria" w:hAnsi="Cambria" w:cs="Calibri"/>
          <w:sz w:val="22"/>
          <w:szCs w:val="22"/>
        </w:rPr>
      </w:pPr>
    </w:p>
    <w:p w14:paraId="1D49CE72" w14:textId="77777777" w:rsidR="00C04AAE" w:rsidRPr="005035F5" w:rsidRDefault="00C04AAE" w:rsidP="005035F5">
      <w:pPr>
        <w:pStyle w:val="310"/>
        <w:numPr>
          <w:ilvl w:val="0"/>
          <w:numId w:val="3"/>
        </w:numPr>
        <w:spacing w:line="240" w:lineRule="auto"/>
        <w:ind w:left="0" w:firstLine="0"/>
        <w:rPr>
          <w:rFonts w:ascii="Cambria" w:hAnsi="Cambria" w:cs="Calibri"/>
          <w:sz w:val="22"/>
          <w:szCs w:val="22"/>
        </w:rPr>
      </w:pPr>
      <w:r w:rsidRPr="005035F5">
        <w:rPr>
          <w:rFonts w:ascii="Cambria" w:hAnsi="Cambria" w:cs="Calibri"/>
          <w:sz w:val="22"/>
          <w:szCs w:val="22"/>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14:paraId="33819EF7" w14:textId="77777777" w:rsidR="00C04AAE" w:rsidRPr="005035F5" w:rsidRDefault="00C04AAE" w:rsidP="005035F5">
      <w:pPr>
        <w:pStyle w:val="310"/>
        <w:numPr>
          <w:ilvl w:val="0"/>
          <w:numId w:val="3"/>
        </w:numPr>
        <w:spacing w:line="240" w:lineRule="auto"/>
        <w:ind w:left="0" w:firstLine="0"/>
        <w:rPr>
          <w:rFonts w:ascii="Cambria" w:hAnsi="Cambria" w:cs="Calibri"/>
          <w:sz w:val="22"/>
          <w:szCs w:val="22"/>
        </w:rPr>
      </w:pPr>
      <w:r w:rsidRPr="005035F5">
        <w:rPr>
          <w:rFonts w:ascii="Cambria" w:hAnsi="Cambria" w:cs="Calibri"/>
          <w:sz w:val="22"/>
          <w:szCs w:val="22"/>
        </w:rPr>
        <w:t>Εφόσον οι ανωτέρω υπηρεσίες ή/και τα αποφαινόμενα όργανα του Φορέα Κατασκευής καταργηθούν, συγχωνευτούν ή με οποιονδήποτε τρόπο μεταβληθούν κ</w:t>
      </w:r>
      <w:r w:rsidR="007F6D5D">
        <w:rPr>
          <w:rFonts w:ascii="Cambria" w:hAnsi="Cambria" w:cs="Calibri"/>
          <w:sz w:val="22"/>
          <w:szCs w:val="22"/>
        </w:rPr>
        <w:t>ατά τη διάρκεια της διαδικασίας</w:t>
      </w:r>
      <w:r w:rsidRPr="005035F5">
        <w:rPr>
          <w:rFonts w:ascii="Cambria" w:hAnsi="Cambria" w:cs="Calibri"/>
          <w:sz w:val="22"/>
          <w:szCs w:val="22"/>
        </w:rPr>
        <w:t xml:space="preserve"> σύναψης ή εκτέλεσης του έργου, υποχρεούνται να δηλώσουν άμεσα,  στους προσφέροντες</w:t>
      </w:r>
      <w:r w:rsidR="008369D5" w:rsidRPr="005035F5">
        <w:rPr>
          <w:rStyle w:val="00"/>
          <w:rFonts w:ascii="Cambria" w:hAnsi="Cambria" w:cs="Calibri"/>
          <w:sz w:val="22"/>
          <w:szCs w:val="22"/>
        </w:rPr>
        <w:endnoteReference w:id="5"/>
      </w:r>
      <w:r w:rsidRPr="005035F5">
        <w:rPr>
          <w:rFonts w:ascii="Cambria" w:hAnsi="Cambria" w:cs="Calibri"/>
          <w:sz w:val="22"/>
          <w:szCs w:val="22"/>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14:paraId="0EBC4260" w14:textId="77777777" w:rsidR="00C04AAE" w:rsidRPr="005035F5" w:rsidRDefault="00C04AAE" w:rsidP="005035F5">
      <w:pPr>
        <w:pStyle w:val="16"/>
        <w:spacing w:line="240" w:lineRule="auto"/>
        <w:rPr>
          <w:rFonts w:ascii="Cambria" w:hAnsi="Cambria" w:cs="Calibri"/>
        </w:rPr>
      </w:pPr>
    </w:p>
    <w:p w14:paraId="674B0BC7" w14:textId="77777777" w:rsidR="00C04AAE" w:rsidRPr="005035F5" w:rsidRDefault="00C04AAE" w:rsidP="005035F5">
      <w:pPr>
        <w:pStyle w:val="2"/>
        <w:rPr>
          <w:rFonts w:ascii="Cambria" w:eastAsia="Calibri" w:hAnsi="Cambria" w:cs="Calibri"/>
          <w:sz w:val="22"/>
          <w:szCs w:val="22"/>
        </w:rPr>
      </w:pPr>
      <w:bookmarkStart w:id="2" w:name="_Toc73524239"/>
      <w:r w:rsidRPr="005035F5">
        <w:rPr>
          <w:rFonts w:ascii="Cambria" w:hAnsi="Cambria" w:cs="Calibri"/>
          <w:sz w:val="22"/>
          <w:szCs w:val="22"/>
        </w:rPr>
        <w:t>Άρθρο 2:  Έγγραφα της σύμβασης και τεύχη</w:t>
      </w:r>
      <w:bookmarkEnd w:id="2"/>
    </w:p>
    <w:p w14:paraId="450FC642" w14:textId="77777777" w:rsidR="00C04AAE" w:rsidRDefault="00C04AAE" w:rsidP="005035F5">
      <w:pPr>
        <w:pStyle w:val="16"/>
        <w:spacing w:line="240" w:lineRule="auto"/>
        <w:rPr>
          <w:rFonts w:ascii="Cambria" w:eastAsia="Calibri" w:hAnsi="Cambria" w:cs="Calibri"/>
        </w:rPr>
      </w:pPr>
      <w:r w:rsidRPr="005035F5">
        <w:rPr>
          <w:rFonts w:ascii="Cambria" w:eastAsia="Calibri" w:hAnsi="Cambria" w:cs="Calibri"/>
        </w:rPr>
        <w:t xml:space="preserve"> </w:t>
      </w:r>
    </w:p>
    <w:p w14:paraId="1F69BA54" w14:textId="77777777" w:rsidR="001F4F54" w:rsidRPr="005035F5" w:rsidRDefault="001F4F54" w:rsidP="005035F5">
      <w:pPr>
        <w:pStyle w:val="16"/>
        <w:spacing w:line="240" w:lineRule="auto"/>
        <w:rPr>
          <w:rFonts w:ascii="Cambria" w:hAnsi="Cambria" w:cs="Calibri"/>
        </w:rPr>
      </w:pPr>
    </w:p>
    <w:p w14:paraId="09359A36" w14:textId="77777777" w:rsidR="00C04AAE" w:rsidRPr="005035F5" w:rsidRDefault="00C04AAE" w:rsidP="005035F5">
      <w:pPr>
        <w:jc w:val="both"/>
        <w:rPr>
          <w:rFonts w:ascii="Cambria" w:hAnsi="Cambria" w:cs="Calibri"/>
          <w:sz w:val="22"/>
          <w:szCs w:val="22"/>
        </w:rPr>
      </w:pPr>
      <w:r w:rsidRPr="005035F5">
        <w:rPr>
          <w:rFonts w:ascii="Cambria" w:hAnsi="Cambria" w:cs="Calibri"/>
          <w:b/>
          <w:sz w:val="22"/>
          <w:szCs w:val="22"/>
        </w:rPr>
        <w:t>2.1.</w:t>
      </w:r>
      <w:r w:rsidRPr="005035F5">
        <w:rPr>
          <w:rFonts w:ascii="Cambria" w:hAnsi="Cambria" w:cs="Calibri"/>
          <w:sz w:val="22"/>
          <w:szCs w:val="22"/>
        </w:rPr>
        <w:t xml:space="preserve"> Τα έγγραφα της σύμβασης κατά την έννοια της </w:t>
      </w:r>
      <w:proofErr w:type="spellStart"/>
      <w:r w:rsidRPr="005035F5">
        <w:rPr>
          <w:rFonts w:ascii="Cambria" w:hAnsi="Cambria" w:cs="Calibri"/>
          <w:sz w:val="22"/>
          <w:szCs w:val="22"/>
        </w:rPr>
        <w:t>περιπτ</w:t>
      </w:r>
      <w:proofErr w:type="spellEnd"/>
      <w:r w:rsidRPr="005035F5">
        <w:rPr>
          <w:rFonts w:ascii="Cambria" w:hAnsi="Cambria" w:cs="Calibri"/>
          <w:sz w:val="22"/>
          <w:szCs w:val="22"/>
        </w:rPr>
        <w:t>. 14 της παρ. 1 του άρθρου 2 του ν. 4412/2016</w:t>
      </w:r>
      <w:r w:rsidR="009C72D7" w:rsidRPr="005035F5">
        <w:rPr>
          <w:rFonts w:ascii="Cambria" w:hAnsi="Cambria" w:cs="Calibri"/>
          <w:sz w:val="22"/>
          <w:szCs w:val="22"/>
        </w:rPr>
        <w:t>,</w:t>
      </w:r>
      <w:r w:rsidRPr="005035F5">
        <w:rPr>
          <w:rFonts w:ascii="Cambria" w:hAnsi="Cambria" w:cs="Calibri"/>
          <w:sz w:val="22"/>
          <w:szCs w:val="22"/>
        </w:rPr>
        <w:t xml:space="preserve"> για τον παρόντα ηλεκτρονικό διαγωνισμό</w:t>
      </w:r>
      <w:r w:rsidR="009C72D7" w:rsidRPr="005035F5">
        <w:rPr>
          <w:rFonts w:ascii="Cambria" w:hAnsi="Cambria" w:cs="Calibri"/>
          <w:sz w:val="22"/>
          <w:szCs w:val="22"/>
        </w:rPr>
        <w:t>,</w:t>
      </w:r>
      <w:r w:rsidRPr="005035F5">
        <w:rPr>
          <w:rFonts w:ascii="Cambria" w:hAnsi="Cambria" w:cs="Calibri"/>
          <w:sz w:val="22"/>
          <w:szCs w:val="22"/>
        </w:rPr>
        <w:t xml:space="preserve"> είναι τα ακόλουθα</w:t>
      </w:r>
      <w:r w:rsidRPr="005035F5">
        <w:rPr>
          <w:rStyle w:val="a4"/>
          <w:rFonts w:ascii="Cambria" w:hAnsi="Cambria" w:cs="Calibri"/>
          <w:sz w:val="22"/>
          <w:szCs w:val="22"/>
        </w:rPr>
        <w:t xml:space="preserve"> </w:t>
      </w:r>
      <w:r w:rsidRPr="005035F5">
        <w:rPr>
          <w:rFonts w:ascii="Cambria" w:hAnsi="Cambria" w:cs="Calibri"/>
          <w:sz w:val="22"/>
          <w:szCs w:val="22"/>
        </w:rPr>
        <w:t>:</w:t>
      </w:r>
    </w:p>
    <w:p w14:paraId="6869C0FD" w14:textId="77777777" w:rsidR="00C04AAE" w:rsidRPr="005035F5" w:rsidRDefault="00C04AAE" w:rsidP="005035F5">
      <w:pPr>
        <w:jc w:val="both"/>
        <w:rPr>
          <w:rFonts w:ascii="Cambria" w:hAnsi="Cambria" w:cs="Calibri"/>
          <w:sz w:val="22"/>
          <w:szCs w:val="22"/>
        </w:rPr>
      </w:pPr>
      <w:r w:rsidRPr="005035F5">
        <w:rPr>
          <w:rFonts w:ascii="Cambria" w:hAnsi="Cambria" w:cs="Calibri"/>
          <w:sz w:val="22"/>
          <w:szCs w:val="22"/>
        </w:rPr>
        <w:t>α) η παρούσα διακήρυξη,</w:t>
      </w:r>
    </w:p>
    <w:p w14:paraId="3C1D8CAB" w14:textId="77777777" w:rsidR="00C04AAE" w:rsidRPr="005035F5" w:rsidRDefault="00162B95" w:rsidP="005035F5">
      <w:pPr>
        <w:jc w:val="both"/>
        <w:rPr>
          <w:rFonts w:ascii="Cambria" w:hAnsi="Cambria" w:cs="Calibri"/>
          <w:sz w:val="22"/>
          <w:szCs w:val="22"/>
        </w:rPr>
      </w:pPr>
      <w:r w:rsidRPr="005035F5">
        <w:rPr>
          <w:rFonts w:ascii="Cambria" w:hAnsi="Cambria" w:cs="Calibri"/>
          <w:sz w:val="22"/>
          <w:szCs w:val="22"/>
        </w:rPr>
        <w:t>β</w:t>
      </w:r>
      <w:r w:rsidR="00C04AAE" w:rsidRPr="005035F5">
        <w:rPr>
          <w:rFonts w:ascii="Cambria" w:hAnsi="Cambria" w:cs="Calibri"/>
          <w:sz w:val="22"/>
          <w:szCs w:val="22"/>
        </w:rPr>
        <w:t>)</w:t>
      </w:r>
      <w:r w:rsidR="00C04AAE" w:rsidRPr="005035F5">
        <w:rPr>
          <w:rFonts w:ascii="Cambria" w:hAnsi="Cambria" w:cs="Calibri"/>
          <w:b/>
          <w:bCs/>
          <w:sz w:val="22"/>
          <w:szCs w:val="22"/>
        </w:rPr>
        <w:t xml:space="preserve"> </w:t>
      </w:r>
      <w:r w:rsidR="00414263" w:rsidRPr="005035F5">
        <w:rPr>
          <w:rFonts w:ascii="Cambria" w:hAnsi="Cambria" w:cs="Calibri"/>
          <w:sz w:val="22"/>
          <w:szCs w:val="22"/>
          <w:lang w:bidi="en-US"/>
        </w:rPr>
        <w:t>το Ευρωπαϊκό Ενιαίο Έγγραφο Σύμβασης (ΕΕΕΣ)</w:t>
      </w:r>
      <w:r w:rsidR="00414263" w:rsidRPr="005035F5">
        <w:rPr>
          <w:rFonts w:ascii="Cambria" w:hAnsi="Cambria" w:cs="Calibri"/>
          <w:sz w:val="22"/>
          <w:szCs w:val="22"/>
          <w:vertAlign w:val="superscript"/>
          <w:lang w:bidi="en-US"/>
        </w:rPr>
        <w:endnoteReference w:id="6"/>
      </w:r>
      <w:r w:rsidR="00414263" w:rsidRPr="005035F5">
        <w:rPr>
          <w:rFonts w:ascii="Cambria" w:hAnsi="Cambria" w:cs="Calibri"/>
          <w:sz w:val="22"/>
          <w:szCs w:val="22"/>
          <w:lang w:bidi="en-US"/>
        </w:rPr>
        <w:t xml:space="preserve">  </w:t>
      </w:r>
    </w:p>
    <w:p w14:paraId="54AA3F08" w14:textId="77777777" w:rsidR="00C04AAE" w:rsidRPr="005035F5" w:rsidRDefault="00162B95" w:rsidP="005035F5">
      <w:pPr>
        <w:pStyle w:val="Standard"/>
        <w:jc w:val="both"/>
        <w:rPr>
          <w:rFonts w:ascii="Cambria" w:hAnsi="Cambria" w:cs="Calibri"/>
          <w:sz w:val="22"/>
          <w:szCs w:val="22"/>
          <w:lang w:val="el-GR"/>
        </w:rPr>
      </w:pPr>
      <w:r w:rsidRPr="005035F5">
        <w:rPr>
          <w:rFonts w:ascii="Cambria" w:hAnsi="Cambria" w:cs="Calibri"/>
          <w:sz w:val="22"/>
          <w:szCs w:val="22"/>
          <w:lang w:val="el-GR"/>
        </w:rPr>
        <w:t>γ</w:t>
      </w:r>
      <w:r w:rsidR="00C04AAE" w:rsidRPr="005035F5">
        <w:rPr>
          <w:rFonts w:ascii="Cambria" w:hAnsi="Cambria" w:cs="Calibri"/>
          <w:sz w:val="22"/>
          <w:szCs w:val="22"/>
          <w:lang w:val="el-GR"/>
        </w:rPr>
        <w:t>)το έντυπο οικονομικής προσφοράς, όπως παράγεται από την ειδική ηλεκτρονική φόρμα του υποσυστήματος,</w:t>
      </w:r>
    </w:p>
    <w:p w14:paraId="2240F79D" w14:textId="77777777" w:rsidR="00C04AAE" w:rsidRPr="005035F5" w:rsidRDefault="00162B95" w:rsidP="005035F5">
      <w:pPr>
        <w:jc w:val="both"/>
        <w:rPr>
          <w:rFonts w:ascii="Cambria" w:hAnsi="Cambria" w:cs="Calibri"/>
          <w:sz w:val="22"/>
          <w:szCs w:val="22"/>
        </w:rPr>
      </w:pPr>
      <w:r w:rsidRPr="005035F5">
        <w:rPr>
          <w:rFonts w:ascii="Cambria" w:hAnsi="Cambria" w:cs="Calibri"/>
          <w:sz w:val="22"/>
          <w:szCs w:val="22"/>
        </w:rPr>
        <w:t>δ</w:t>
      </w:r>
      <w:r w:rsidR="00C04AAE" w:rsidRPr="005035F5">
        <w:rPr>
          <w:rFonts w:ascii="Cambria" w:hAnsi="Cambria" w:cs="Calibri"/>
          <w:sz w:val="22"/>
          <w:szCs w:val="22"/>
        </w:rPr>
        <w:t xml:space="preserve">) ο προϋπολογισμός δημοπράτησης, </w:t>
      </w:r>
    </w:p>
    <w:p w14:paraId="3168167B" w14:textId="77777777" w:rsidR="00C04AAE" w:rsidRPr="005035F5" w:rsidRDefault="00162B95" w:rsidP="005035F5">
      <w:pPr>
        <w:jc w:val="both"/>
        <w:rPr>
          <w:rFonts w:ascii="Cambria" w:hAnsi="Cambria" w:cs="Calibri"/>
          <w:sz w:val="22"/>
          <w:szCs w:val="22"/>
        </w:rPr>
      </w:pPr>
      <w:r w:rsidRPr="005035F5">
        <w:rPr>
          <w:rFonts w:ascii="Cambria" w:hAnsi="Cambria" w:cs="Calibri"/>
          <w:sz w:val="22"/>
          <w:szCs w:val="22"/>
        </w:rPr>
        <w:t>ε</w:t>
      </w:r>
      <w:r w:rsidR="00C04AAE" w:rsidRPr="005035F5">
        <w:rPr>
          <w:rFonts w:ascii="Cambria" w:hAnsi="Cambria" w:cs="Calibri"/>
          <w:sz w:val="22"/>
          <w:szCs w:val="22"/>
        </w:rPr>
        <w:t xml:space="preserve">) το τιμολόγιο δημοπράτησης, </w:t>
      </w:r>
    </w:p>
    <w:p w14:paraId="01333B5D" w14:textId="77777777" w:rsidR="00C04AAE" w:rsidRPr="005035F5" w:rsidRDefault="00162B95" w:rsidP="005035F5">
      <w:pPr>
        <w:jc w:val="both"/>
        <w:rPr>
          <w:rFonts w:ascii="Cambria" w:hAnsi="Cambria" w:cs="Calibri"/>
          <w:sz w:val="22"/>
          <w:szCs w:val="22"/>
        </w:rPr>
      </w:pPr>
      <w:proofErr w:type="spellStart"/>
      <w:r w:rsidRPr="005035F5">
        <w:rPr>
          <w:rFonts w:ascii="Cambria" w:hAnsi="Cambria" w:cs="Calibri"/>
          <w:sz w:val="22"/>
          <w:szCs w:val="22"/>
        </w:rPr>
        <w:t>στ</w:t>
      </w:r>
      <w:proofErr w:type="spellEnd"/>
      <w:r w:rsidR="00C04AAE" w:rsidRPr="005035F5">
        <w:rPr>
          <w:rFonts w:ascii="Cambria" w:hAnsi="Cambria" w:cs="Calibri"/>
          <w:sz w:val="22"/>
          <w:szCs w:val="22"/>
        </w:rPr>
        <w:t>) η ειδική συγγραφή υποχρεώσεων,</w:t>
      </w:r>
    </w:p>
    <w:p w14:paraId="2579079F" w14:textId="77777777" w:rsidR="00C04AAE" w:rsidRPr="005035F5" w:rsidRDefault="00162B95" w:rsidP="005035F5">
      <w:pPr>
        <w:jc w:val="both"/>
        <w:rPr>
          <w:rFonts w:ascii="Cambria" w:hAnsi="Cambria" w:cs="Calibri"/>
          <w:sz w:val="22"/>
          <w:szCs w:val="22"/>
        </w:rPr>
      </w:pPr>
      <w:r w:rsidRPr="005035F5">
        <w:rPr>
          <w:rFonts w:ascii="Cambria" w:hAnsi="Cambria" w:cs="Calibri"/>
          <w:sz w:val="22"/>
          <w:szCs w:val="22"/>
        </w:rPr>
        <w:t>ζ</w:t>
      </w:r>
      <w:r w:rsidR="00C04AAE" w:rsidRPr="005035F5">
        <w:rPr>
          <w:rFonts w:ascii="Cambria" w:hAnsi="Cambria" w:cs="Calibri"/>
          <w:sz w:val="22"/>
          <w:szCs w:val="22"/>
        </w:rPr>
        <w:t xml:space="preserve">) </w:t>
      </w:r>
      <w:r w:rsidR="00C04AAE" w:rsidRPr="001D6807">
        <w:rPr>
          <w:rFonts w:ascii="Cambria" w:hAnsi="Cambria" w:cs="Calibri"/>
          <w:sz w:val="22"/>
          <w:szCs w:val="22"/>
        </w:rPr>
        <w:t>η τεχνική συγγραφή υποχρεώσεων</w:t>
      </w:r>
      <w:r w:rsidR="00C04AAE" w:rsidRPr="005035F5">
        <w:rPr>
          <w:rFonts w:ascii="Cambria" w:hAnsi="Cambria" w:cs="Calibri"/>
          <w:sz w:val="22"/>
          <w:szCs w:val="22"/>
        </w:rPr>
        <w:t xml:space="preserve"> </w:t>
      </w:r>
    </w:p>
    <w:p w14:paraId="2F263861" w14:textId="77777777" w:rsidR="00C04AAE" w:rsidRPr="005035F5" w:rsidRDefault="00162B95" w:rsidP="005035F5">
      <w:pPr>
        <w:jc w:val="both"/>
        <w:rPr>
          <w:rFonts w:ascii="Cambria" w:hAnsi="Cambria" w:cs="Calibri"/>
          <w:sz w:val="22"/>
          <w:szCs w:val="22"/>
        </w:rPr>
      </w:pPr>
      <w:r w:rsidRPr="005035F5">
        <w:rPr>
          <w:rFonts w:ascii="Cambria" w:hAnsi="Cambria" w:cs="Calibri"/>
          <w:sz w:val="22"/>
          <w:szCs w:val="22"/>
        </w:rPr>
        <w:t>η</w:t>
      </w:r>
      <w:r w:rsidR="00C04AAE" w:rsidRPr="00BD5466">
        <w:rPr>
          <w:rFonts w:ascii="Cambria" w:hAnsi="Cambria" w:cs="Calibri"/>
          <w:sz w:val="22"/>
          <w:szCs w:val="22"/>
        </w:rPr>
        <w:t xml:space="preserve">) </w:t>
      </w:r>
      <w:r w:rsidR="00C04AAE" w:rsidRPr="00BD5466">
        <w:rPr>
          <w:rFonts w:ascii="Cambria" w:hAnsi="Cambria" w:cs="Calibri"/>
          <w:strike/>
          <w:sz w:val="22"/>
          <w:szCs w:val="22"/>
        </w:rPr>
        <w:t>το τεύχος συμπληρωματικών τεχνικών προδιαγραφών,</w:t>
      </w:r>
    </w:p>
    <w:p w14:paraId="684DA981" w14:textId="77777777" w:rsidR="00C04AAE" w:rsidRPr="005035F5" w:rsidRDefault="00162B95" w:rsidP="005035F5">
      <w:pPr>
        <w:jc w:val="both"/>
        <w:rPr>
          <w:rFonts w:ascii="Cambria" w:hAnsi="Cambria" w:cs="Calibri"/>
          <w:sz w:val="22"/>
          <w:szCs w:val="22"/>
        </w:rPr>
      </w:pPr>
      <w:r w:rsidRPr="005035F5">
        <w:rPr>
          <w:rFonts w:ascii="Cambria" w:hAnsi="Cambria" w:cs="Calibri"/>
          <w:sz w:val="22"/>
          <w:szCs w:val="22"/>
        </w:rPr>
        <w:t>θ</w:t>
      </w:r>
      <w:r w:rsidR="00C04AAE" w:rsidRPr="005035F5">
        <w:rPr>
          <w:rFonts w:ascii="Cambria" w:hAnsi="Cambria" w:cs="Calibri"/>
          <w:sz w:val="22"/>
          <w:szCs w:val="22"/>
        </w:rPr>
        <w:t xml:space="preserve">) </w:t>
      </w:r>
      <w:r w:rsidR="00C04AAE" w:rsidRPr="009332EC">
        <w:rPr>
          <w:rFonts w:ascii="Cambria" w:hAnsi="Cambria" w:cs="Calibri"/>
          <w:strike/>
          <w:sz w:val="22"/>
          <w:szCs w:val="22"/>
        </w:rPr>
        <w:t>το υπόδειγμα ….</w:t>
      </w:r>
      <w:r w:rsidR="00C04AAE" w:rsidRPr="009332EC">
        <w:rPr>
          <w:rStyle w:val="22"/>
          <w:rFonts w:ascii="Cambria" w:hAnsi="Cambria" w:cs="Calibri"/>
          <w:strike/>
          <w:sz w:val="22"/>
          <w:szCs w:val="22"/>
        </w:rPr>
        <w:endnoteReference w:id="7"/>
      </w:r>
    </w:p>
    <w:p w14:paraId="066CAE45" w14:textId="77777777" w:rsidR="00C04AAE" w:rsidRPr="005035F5" w:rsidRDefault="00162B95" w:rsidP="005035F5">
      <w:pPr>
        <w:jc w:val="both"/>
        <w:rPr>
          <w:rFonts w:ascii="Cambria" w:hAnsi="Cambria" w:cs="Calibri"/>
          <w:sz w:val="22"/>
          <w:szCs w:val="22"/>
        </w:rPr>
      </w:pPr>
      <w:r w:rsidRPr="005035F5">
        <w:rPr>
          <w:rFonts w:ascii="Cambria" w:hAnsi="Cambria" w:cs="Calibri"/>
          <w:sz w:val="22"/>
          <w:szCs w:val="22"/>
        </w:rPr>
        <w:t>ι</w:t>
      </w:r>
      <w:r w:rsidR="00C04AAE" w:rsidRPr="005035F5">
        <w:rPr>
          <w:rFonts w:ascii="Cambria" w:hAnsi="Cambria" w:cs="Calibri"/>
          <w:sz w:val="22"/>
          <w:szCs w:val="22"/>
        </w:rPr>
        <w:t>) το τεύχος τεχνικής περιγραφής,</w:t>
      </w:r>
    </w:p>
    <w:p w14:paraId="1266342F" w14:textId="77777777" w:rsidR="00C04AAE" w:rsidRPr="005035F5" w:rsidRDefault="00C04AAE" w:rsidP="005035F5">
      <w:pPr>
        <w:jc w:val="both"/>
        <w:rPr>
          <w:rFonts w:ascii="Cambria" w:hAnsi="Cambria" w:cs="Calibri"/>
          <w:sz w:val="22"/>
          <w:szCs w:val="22"/>
        </w:rPr>
      </w:pPr>
      <w:proofErr w:type="spellStart"/>
      <w:r w:rsidRPr="005035F5">
        <w:rPr>
          <w:rFonts w:ascii="Cambria" w:hAnsi="Cambria" w:cs="Calibri"/>
          <w:sz w:val="22"/>
          <w:szCs w:val="22"/>
        </w:rPr>
        <w:lastRenderedPageBreak/>
        <w:t>ι</w:t>
      </w:r>
      <w:r w:rsidR="00162B95" w:rsidRPr="005035F5">
        <w:rPr>
          <w:rFonts w:ascii="Cambria" w:hAnsi="Cambria" w:cs="Calibri"/>
          <w:sz w:val="22"/>
          <w:szCs w:val="22"/>
        </w:rPr>
        <w:t>α</w:t>
      </w:r>
      <w:proofErr w:type="spellEnd"/>
      <w:r w:rsidRPr="005035F5">
        <w:rPr>
          <w:rFonts w:ascii="Cambria" w:hAnsi="Cambria" w:cs="Calibri"/>
          <w:sz w:val="22"/>
          <w:szCs w:val="22"/>
        </w:rPr>
        <w:t>) η τεχνική μελέτη,</w:t>
      </w:r>
    </w:p>
    <w:p w14:paraId="75EC9B81" w14:textId="77777777" w:rsidR="00C04AAE" w:rsidRPr="005035F5" w:rsidRDefault="00C04AAE" w:rsidP="005035F5">
      <w:pPr>
        <w:jc w:val="both"/>
        <w:rPr>
          <w:rFonts w:ascii="Cambria" w:hAnsi="Cambria" w:cs="Calibri"/>
          <w:sz w:val="22"/>
          <w:szCs w:val="22"/>
        </w:rPr>
      </w:pPr>
      <w:proofErr w:type="spellStart"/>
      <w:r w:rsidRPr="005035F5">
        <w:rPr>
          <w:rFonts w:ascii="Cambria" w:hAnsi="Cambria" w:cs="Calibri"/>
          <w:sz w:val="22"/>
          <w:szCs w:val="22"/>
        </w:rPr>
        <w:t>ι</w:t>
      </w:r>
      <w:r w:rsidR="00162B95" w:rsidRPr="005035F5">
        <w:rPr>
          <w:rFonts w:ascii="Cambria" w:hAnsi="Cambria" w:cs="Calibri"/>
          <w:sz w:val="22"/>
          <w:szCs w:val="22"/>
        </w:rPr>
        <w:t>β</w:t>
      </w:r>
      <w:proofErr w:type="spellEnd"/>
      <w:r w:rsidR="00192CAC" w:rsidRPr="005035F5">
        <w:rPr>
          <w:rFonts w:ascii="Cambria" w:hAnsi="Cambria" w:cs="Calibri"/>
          <w:sz w:val="22"/>
          <w:szCs w:val="22"/>
        </w:rPr>
        <w:t>)</w:t>
      </w:r>
      <w:r w:rsidRPr="005035F5">
        <w:rPr>
          <w:rFonts w:ascii="Cambria" w:hAnsi="Cambria" w:cs="Calibri"/>
          <w:sz w:val="22"/>
          <w:szCs w:val="22"/>
        </w:rPr>
        <w:t>τυχόν συμπληρωματικές πληροφορίες και διευκρινίσεις που θα παρασχεθούν από την αναθέτουσα αρχή  επί όλων των ανωτέρω</w:t>
      </w:r>
    </w:p>
    <w:p w14:paraId="1116990E" w14:textId="77777777" w:rsidR="00C04AAE" w:rsidRPr="005035F5" w:rsidRDefault="003308CD" w:rsidP="005035F5">
      <w:pPr>
        <w:pStyle w:val="Standard"/>
        <w:jc w:val="both"/>
        <w:rPr>
          <w:rFonts w:ascii="Cambria" w:hAnsi="Cambria" w:cs="Calibri"/>
          <w:b/>
          <w:i/>
          <w:sz w:val="22"/>
          <w:szCs w:val="22"/>
          <w:lang w:val="el-GR"/>
        </w:rPr>
      </w:pPr>
      <w:proofErr w:type="spellStart"/>
      <w:r>
        <w:rPr>
          <w:rFonts w:ascii="Cambria" w:hAnsi="Cambria" w:cs="Calibri"/>
          <w:sz w:val="22"/>
          <w:szCs w:val="22"/>
          <w:lang w:val="el-GR"/>
        </w:rPr>
        <w:t>ιγ</w:t>
      </w:r>
      <w:proofErr w:type="spellEnd"/>
      <w:r w:rsidR="00C04AAE" w:rsidRPr="005035F5">
        <w:rPr>
          <w:rFonts w:ascii="Cambria" w:hAnsi="Cambria" w:cs="Calibri"/>
          <w:sz w:val="22"/>
          <w:szCs w:val="22"/>
          <w:lang w:val="el-GR"/>
        </w:rPr>
        <w:t>) ....</w:t>
      </w:r>
      <w:r w:rsidR="00C04AAE" w:rsidRPr="005035F5">
        <w:rPr>
          <w:rFonts w:ascii="Cambria" w:hAnsi="Cambria" w:cs="Calibri"/>
          <w:b/>
          <w:bCs/>
          <w:sz w:val="22"/>
          <w:szCs w:val="22"/>
          <w:lang w:val="el-GR"/>
        </w:rPr>
        <w:t>........................</w:t>
      </w:r>
      <w:r w:rsidR="00C04AAE" w:rsidRPr="005035F5">
        <w:rPr>
          <w:rStyle w:val="22"/>
          <w:rFonts w:ascii="Cambria" w:hAnsi="Cambria" w:cs="Calibri"/>
          <w:b/>
          <w:bCs/>
          <w:sz w:val="22"/>
          <w:szCs w:val="22"/>
          <w:lang w:val="el-GR"/>
        </w:rPr>
        <w:endnoteReference w:id="8"/>
      </w:r>
    </w:p>
    <w:p w14:paraId="2AFA64DC" w14:textId="77777777" w:rsidR="00C04AAE" w:rsidRPr="005035F5" w:rsidRDefault="00C04AAE" w:rsidP="005035F5">
      <w:pPr>
        <w:pStyle w:val="Standard"/>
        <w:jc w:val="both"/>
        <w:rPr>
          <w:rFonts w:ascii="Cambria" w:hAnsi="Cambria" w:cs="Calibri"/>
          <w:b/>
          <w:i/>
          <w:sz w:val="22"/>
          <w:szCs w:val="22"/>
          <w:lang w:val="el-GR"/>
        </w:rPr>
      </w:pPr>
    </w:p>
    <w:p w14:paraId="62FC1D4B" w14:textId="280510B2" w:rsidR="00414263" w:rsidRPr="005035F5" w:rsidRDefault="00C04AAE" w:rsidP="005035F5">
      <w:pPr>
        <w:pStyle w:val="Standarduser"/>
        <w:jc w:val="both"/>
        <w:rPr>
          <w:rFonts w:ascii="Cambria" w:hAnsi="Cambria" w:cs="Calibri"/>
          <w:sz w:val="22"/>
          <w:szCs w:val="22"/>
          <w:lang w:val="el-GR"/>
        </w:rPr>
      </w:pPr>
      <w:r w:rsidRPr="005035F5">
        <w:rPr>
          <w:rFonts w:ascii="Cambria" w:hAnsi="Cambria" w:cs="Calibri"/>
          <w:b/>
          <w:sz w:val="22"/>
          <w:szCs w:val="22"/>
          <w:lang w:val="el-GR"/>
        </w:rPr>
        <w:t>2.2</w:t>
      </w:r>
      <w:r w:rsidRPr="005035F5">
        <w:rPr>
          <w:rFonts w:ascii="Cambria" w:hAnsi="Cambria" w:cs="Calibri"/>
          <w:b/>
          <w:bCs/>
          <w:sz w:val="22"/>
          <w:szCs w:val="22"/>
          <w:lang w:val="el-GR"/>
        </w:rPr>
        <w:t xml:space="preserve"> </w:t>
      </w:r>
      <w:r w:rsidR="00414263" w:rsidRPr="005035F5">
        <w:rPr>
          <w:rFonts w:ascii="Cambria" w:hAnsi="Cambria" w:cs="Calibri"/>
          <w:sz w:val="22"/>
          <w:szCs w:val="22"/>
          <w:lang w:val="el-GR"/>
        </w:rPr>
        <w:t>Προσφέρεται ελεύθερη, πλήρης, άμεση και δωρεάν ηλεκτρονική πρόσβαση στα έγγραφα της σύμβασης</w:t>
      </w:r>
      <w:r w:rsidR="00414263" w:rsidRPr="005035F5">
        <w:rPr>
          <w:rFonts w:ascii="Cambria" w:hAnsi="Cambria" w:cs="Calibri"/>
          <w:sz w:val="22"/>
          <w:szCs w:val="22"/>
          <w:vertAlign w:val="superscript"/>
          <w:lang w:val="el-GR"/>
        </w:rPr>
        <w:endnoteReference w:id="9"/>
      </w:r>
      <w:r w:rsidR="00414263" w:rsidRPr="005035F5">
        <w:rPr>
          <w:rFonts w:ascii="Cambria" w:hAnsi="Cambria" w:cs="Calibri"/>
          <w:sz w:val="22"/>
          <w:szCs w:val="22"/>
          <w:vertAlign w:val="superscript"/>
          <w:lang w:val="el-GR"/>
        </w:rPr>
        <w:t xml:space="preserve"> </w:t>
      </w:r>
      <w:r w:rsidR="00414263" w:rsidRPr="005035F5">
        <w:rPr>
          <w:rFonts w:ascii="Cambria" w:hAnsi="Cambria" w:cs="Calibri"/>
          <w:sz w:val="22"/>
          <w:szCs w:val="22"/>
          <w:lang w:val="el-GR"/>
        </w:rPr>
        <w:t xml:space="preserve">στον ειδικό, δημόσια </w:t>
      </w:r>
      <w:proofErr w:type="spellStart"/>
      <w:r w:rsidR="00414263" w:rsidRPr="005035F5">
        <w:rPr>
          <w:rFonts w:ascii="Cambria" w:hAnsi="Cambria" w:cs="Calibri"/>
          <w:sz w:val="22"/>
          <w:szCs w:val="22"/>
          <w:lang w:val="el-GR"/>
        </w:rPr>
        <w:t>προσβάσιμο</w:t>
      </w:r>
      <w:proofErr w:type="spellEnd"/>
      <w:r w:rsidR="00414263" w:rsidRPr="005035F5">
        <w:rPr>
          <w:rFonts w:ascii="Cambria" w:hAnsi="Cambria" w:cs="Calibri"/>
          <w:sz w:val="22"/>
          <w:szCs w:val="22"/>
          <w:lang w:val="el-GR"/>
        </w:rPr>
        <w:t xml:space="preserve">, χώρο “ηλεκτρονικοί διαγωνισμοί” της πύλης </w:t>
      </w:r>
      <w:hyperlink r:id="rId11" w:history="1">
        <w:r w:rsidR="00414263" w:rsidRPr="005035F5">
          <w:rPr>
            <w:rFonts w:ascii="Cambria" w:hAnsi="Cambria" w:cs="Calibri"/>
            <w:color w:val="0000FF"/>
            <w:sz w:val="22"/>
            <w:szCs w:val="22"/>
            <w:u w:val="single"/>
            <w:lang w:val="el-GR"/>
          </w:rPr>
          <w:t>www.promitheus.gov.gr</w:t>
        </w:r>
      </w:hyperlink>
      <w:r w:rsidR="00414263" w:rsidRPr="005035F5">
        <w:rPr>
          <w:rFonts w:ascii="Cambria" w:hAnsi="Cambria" w:cs="Calibri"/>
          <w:sz w:val="22"/>
          <w:szCs w:val="22"/>
          <w:lang w:val="el-GR"/>
        </w:rPr>
        <w:t>. Στην ιστοσελίδα της αναθέτουσας αρχής (</w:t>
      </w:r>
      <w:r w:rsidR="00C929A8">
        <w:rPr>
          <w:rFonts w:ascii="Cambria" w:hAnsi="Cambria" w:cs="Calibri"/>
          <w:sz w:val="22"/>
          <w:szCs w:val="22"/>
        </w:rPr>
        <w:t>www</w:t>
      </w:r>
      <w:r w:rsidR="00C929A8" w:rsidRPr="00C929A8">
        <w:rPr>
          <w:rFonts w:ascii="Cambria" w:hAnsi="Cambria" w:cs="Calibri"/>
          <w:sz w:val="22"/>
          <w:szCs w:val="22"/>
          <w:lang w:val="el-GR"/>
        </w:rPr>
        <w:t>.</w:t>
      </w:r>
      <w:proofErr w:type="spellStart"/>
      <w:r w:rsidR="00C929A8">
        <w:rPr>
          <w:rFonts w:ascii="Cambria" w:hAnsi="Cambria" w:cs="Calibri"/>
          <w:sz w:val="22"/>
          <w:szCs w:val="22"/>
        </w:rPr>
        <w:t>kavala</w:t>
      </w:r>
      <w:proofErr w:type="spellEnd"/>
      <w:r w:rsidR="00C929A8" w:rsidRPr="00C929A8">
        <w:rPr>
          <w:rFonts w:ascii="Cambria" w:hAnsi="Cambria" w:cs="Calibri"/>
          <w:sz w:val="22"/>
          <w:szCs w:val="22"/>
          <w:lang w:val="el-GR"/>
        </w:rPr>
        <w:t>.</w:t>
      </w:r>
      <w:r w:rsidR="00C929A8">
        <w:rPr>
          <w:rFonts w:ascii="Cambria" w:hAnsi="Cambria" w:cs="Calibri"/>
          <w:sz w:val="22"/>
          <w:szCs w:val="22"/>
        </w:rPr>
        <w:t>gov</w:t>
      </w:r>
      <w:r w:rsidR="00C929A8" w:rsidRPr="00C929A8">
        <w:rPr>
          <w:rFonts w:ascii="Cambria" w:hAnsi="Cambria" w:cs="Calibri"/>
          <w:sz w:val="22"/>
          <w:szCs w:val="22"/>
          <w:lang w:val="el-GR"/>
        </w:rPr>
        <w:t>.</w:t>
      </w:r>
      <w:r w:rsidR="00C929A8">
        <w:rPr>
          <w:rFonts w:ascii="Cambria" w:hAnsi="Cambria" w:cs="Calibri"/>
          <w:sz w:val="22"/>
          <w:szCs w:val="22"/>
        </w:rPr>
        <w:t>gr</w:t>
      </w:r>
      <w:r w:rsidR="00414263" w:rsidRPr="005035F5">
        <w:rPr>
          <w:rFonts w:ascii="Cambria" w:hAnsi="Cambria" w:cs="Calibri"/>
          <w:sz w:val="22"/>
          <w:szCs w:val="22"/>
          <w:lang w:val="el-GR"/>
        </w:rPr>
        <w:t>)</w:t>
      </w:r>
      <w:r w:rsidR="00414263" w:rsidRPr="005035F5">
        <w:rPr>
          <w:rFonts w:ascii="Cambria" w:hAnsi="Cambria" w:cs="Cambria"/>
          <w:sz w:val="22"/>
          <w:szCs w:val="22"/>
          <w:lang w:val="el-GR"/>
        </w:rPr>
        <w:t xml:space="preserve"> </w:t>
      </w:r>
      <w:r w:rsidR="00414263" w:rsidRPr="005035F5">
        <w:rPr>
          <w:rFonts w:ascii="Cambria" w:hAnsi="Cambria" w:cs="Calibri"/>
          <w:sz w:val="22"/>
          <w:szCs w:val="22"/>
          <w:lang w:val="el-GR"/>
        </w:rPr>
        <w:t>αναρτάται σχετική ενημέρωση με</w:t>
      </w:r>
      <w:r w:rsidR="00414263" w:rsidRPr="005035F5">
        <w:rPr>
          <w:rFonts w:ascii="Cambria" w:hAnsi="Cambria" w:cs="Cambria"/>
          <w:kern w:val="0"/>
          <w:sz w:val="22"/>
          <w:szCs w:val="22"/>
          <w:lang w:val="el-GR"/>
        </w:rPr>
        <w:t xml:space="preserve"> </w:t>
      </w:r>
      <w:r w:rsidR="00414263" w:rsidRPr="005035F5">
        <w:rPr>
          <w:rFonts w:ascii="Cambria" w:hAnsi="Cambria" w:cs="Calibri"/>
          <w:sz w:val="22"/>
          <w:szCs w:val="22"/>
          <w:lang w:val="el-GR"/>
        </w:rPr>
        <w:t>αναφορά στον συστημικό αριθμό διαγωνισμού και διασύνδεση στον ανωτέρω ψηφιακό χώρο του «ΕΣΗΔΗΣ - ΔΗΜΟΣΙΑ ΕΡΓΑ».</w:t>
      </w:r>
    </w:p>
    <w:p w14:paraId="7CFCAA1F" w14:textId="77777777" w:rsidR="00414263" w:rsidRPr="005035F5" w:rsidRDefault="00414263" w:rsidP="005035F5">
      <w:pPr>
        <w:jc w:val="both"/>
        <w:textAlignment w:val="baseline"/>
        <w:rPr>
          <w:rFonts w:ascii="Cambria" w:eastAsia="Times New Roman" w:hAnsi="Cambria" w:cs="Calibri"/>
          <w:sz w:val="22"/>
          <w:szCs w:val="22"/>
        </w:rPr>
      </w:pPr>
    </w:p>
    <w:p w14:paraId="04176C57" w14:textId="77777777" w:rsidR="00414263" w:rsidRPr="005035F5" w:rsidRDefault="00414263" w:rsidP="005035F5">
      <w:pPr>
        <w:jc w:val="both"/>
        <w:textAlignment w:val="baseline"/>
        <w:rPr>
          <w:rFonts w:ascii="Cambria" w:eastAsia="Times New Roman" w:hAnsi="Cambria" w:cs="Calibri"/>
          <w:sz w:val="22"/>
          <w:szCs w:val="22"/>
        </w:rPr>
      </w:pPr>
      <w:r w:rsidRPr="005035F5">
        <w:rPr>
          <w:rFonts w:ascii="Cambria" w:eastAsia="Times New Roman" w:hAnsi="Cambria" w:cs="Calibri"/>
          <w:sz w:val="22"/>
          <w:szCs w:val="22"/>
        </w:rPr>
        <w:t>Κάθε είδους επικοινωνία και ανταλλαγή πληροφοριών πραγματοποιείται μέσω της διαδικτυακής πύλης www.promitheus.gov.gr του «ΟΠΣ- Ε.Σ.Η.ΔΗ.Σ».</w:t>
      </w:r>
    </w:p>
    <w:p w14:paraId="11A3E980" w14:textId="77777777" w:rsidR="00414263" w:rsidRPr="005035F5" w:rsidRDefault="00414263" w:rsidP="005035F5">
      <w:pPr>
        <w:jc w:val="both"/>
        <w:textAlignment w:val="baseline"/>
        <w:rPr>
          <w:rFonts w:ascii="Cambria" w:eastAsia="Times New Roman" w:hAnsi="Cambria" w:cs="Calibri"/>
          <w:sz w:val="22"/>
          <w:szCs w:val="22"/>
        </w:rPr>
      </w:pPr>
    </w:p>
    <w:p w14:paraId="58418733" w14:textId="77777777" w:rsidR="00414263" w:rsidRPr="005035F5" w:rsidRDefault="00414263" w:rsidP="005035F5">
      <w:pPr>
        <w:jc w:val="both"/>
        <w:textAlignment w:val="baseline"/>
        <w:rPr>
          <w:rFonts w:ascii="Cambria" w:eastAsia="Times New Roman" w:hAnsi="Cambria" w:cs="Calibri"/>
          <w:sz w:val="22"/>
          <w:szCs w:val="22"/>
        </w:rPr>
      </w:pPr>
      <w:r w:rsidRPr="005035F5">
        <w:rPr>
          <w:rFonts w:ascii="Cambria" w:eastAsia="Times New Roman" w:hAnsi="Cambria" w:cs="Calibri"/>
          <w:sz w:val="22"/>
          <w:szCs w:val="22"/>
        </w:rPr>
        <w:t>.................................................................................</w:t>
      </w:r>
      <w:r w:rsidRPr="005035F5">
        <w:rPr>
          <w:rFonts w:ascii="Cambria" w:eastAsia="Times New Roman" w:hAnsi="Cambria" w:cs="Calibri"/>
          <w:sz w:val="22"/>
          <w:szCs w:val="22"/>
          <w:vertAlign w:val="superscript"/>
        </w:rPr>
        <w:t xml:space="preserve">  </w:t>
      </w:r>
      <w:r w:rsidRPr="005035F5">
        <w:rPr>
          <w:rFonts w:ascii="Cambria" w:eastAsia="Times New Roman" w:hAnsi="Cambria" w:cs="Calibri"/>
          <w:sz w:val="22"/>
          <w:szCs w:val="22"/>
          <w:vertAlign w:val="superscript"/>
        </w:rPr>
        <w:endnoteReference w:id="10"/>
      </w:r>
      <w:r w:rsidRPr="005035F5">
        <w:rPr>
          <w:rFonts w:ascii="Cambria" w:eastAsia="Times New Roman" w:hAnsi="Cambria" w:cs="Calibri"/>
          <w:sz w:val="22"/>
          <w:szCs w:val="22"/>
          <w:vertAlign w:val="superscript"/>
        </w:rPr>
        <w:t xml:space="preserve">  </w:t>
      </w:r>
      <w:r w:rsidRPr="005035F5">
        <w:rPr>
          <w:rFonts w:ascii="Cambria" w:eastAsia="Times New Roman" w:hAnsi="Cambria" w:cs="Calibri"/>
          <w:sz w:val="22"/>
          <w:szCs w:val="22"/>
          <w:vertAlign w:val="superscript"/>
        </w:rPr>
        <w:endnoteReference w:id="11"/>
      </w:r>
    </w:p>
    <w:p w14:paraId="64EC961A" w14:textId="77777777" w:rsidR="00414263" w:rsidRPr="005035F5" w:rsidRDefault="00414263" w:rsidP="005035F5">
      <w:pPr>
        <w:jc w:val="both"/>
        <w:textAlignment w:val="baseline"/>
        <w:rPr>
          <w:rFonts w:ascii="Cambria" w:eastAsia="Times New Roman" w:hAnsi="Cambria" w:cs="Calibri"/>
          <w:sz w:val="22"/>
          <w:szCs w:val="22"/>
        </w:rPr>
      </w:pPr>
    </w:p>
    <w:p w14:paraId="634756D5" w14:textId="0D540851" w:rsidR="00414263" w:rsidRPr="00F87420" w:rsidRDefault="00414263" w:rsidP="005035F5">
      <w:pPr>
        <w:jc w:val="both"/>
        <w:textAlignment w:val="baseline"/>
        <w:rPr>
          <w:rFonts w:ascii="Cambria" w:eastAsia="Times New Roman" w:hAnsi="Cambria" w:cs="Calibri"/>
          <w:sz w:val="22"/>
          <w:szCs w:val="22"/>
        </w:rPr>
      </w:pPr>
      <w:r w:rsidRPr="005035F5">
        <w:rPr>
          <w:rFonts w:ascii="Cambria" w:eastAsia="Times New Roman" w:hAnsi="Cambria" w:cs="Calibri"/>
          <w:b/>
          <w:sz w:val="22"/>
          <w:szCs w:val="22"/>
        </w:rPr>
        <w:t>2.3</w:t>
      </w:r>
      <w:r w:rsidRPr="005035F5">
        <w:rPr>
          <w:rFonts w:ascii="Cambria" w:eastAsia="Times New Roman" w:hAnsi="Cambria" w:cs="Calibri"/>
          <w:sz w:val="22"/>
          <w:szCs w:val="22"/>
        </w:rPr>
        <w:t xml:space="preserve"> Εφόσον έχουν ζητηθεί εγκαίρως, ήτοι έως την </w:t>
      </w:r>
      <w:r w:rsidR="00127AC7">
        <w:rPr>
          <w:rFonts w:ascii="Cambria" w:eastAsia="Times New Roman" w:hAnsi="Cambria" w:cs="Calibri"/>
          <w:b/>
          <w:bCs/>
          <w:sz w:val="22"/>
          <w:szCs w:val="22"/>
        </w:rPr>
        <w:t>23/05/2025</w:t>
      </w:r>
      <w:r w:rsidRPr="00EF7AF9">
        <w:rPr>
          <w:rFonts w:ascii="Cambria" w:eastAsia="Times New Roman" w:hAnsi="Cambria" w:cs="Calibri"/>
          <w:sz w:val="22"/>
          <w:szCs w:val="22"/>
          <w:vertAlign w:val="superscript"/>
        </w:rPr>
        <w:endnoteReference w:id="12"/>
      </w:r>
      <w:r w:rsidRPr="005035F5">
        <w:rPr>
          <w:rFonts w:ascii="Cambria" w:eastAsia="Times New Roman" w:hAnsi="Cambria" w:cs="Calibri"/>
          <w:sz w:val="22"/>
          <w:szCs w:val="22"/>
          <w:vertAlign w:val="superscript"/>
        </w:rPr>
        <w:t xml:space="preserve">  </w:t>
      </w:r>
      <w:r w:rsidRPr="005035F5">
        <w:rPr>
          <w:rFonts w:ascii="Cambria" w:eastAsia="Times New Roman" w:hAnsi="Cambria" w:cs="Calibri"/>
          <w:sz w:val="22"/>
          <w:szCs w:val="22"/>
        </w:rPr>
        <w:t>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5035F5">
        <w:rPr>
          <w:rFonts w:ascii="Cambria" w:eastAsia="Times New Roman" w:hAnsi="Cambria" w:cs="Cambria"/>
          <w:sz w:val="22"/>
          <w:szCs w:val="22"/>
        </w:rPr>
        <w:t>α έγγραφα της σύμβασης</w:t>
      </w:r>
      <w:r w:rsidRPr="005035F5">
        <w:rPr>
          <w:rFonts w:ascii="Cambria" w:eastAsia="Times New Roman" w:hAnsi="Cambria" w:cs="Calibri"/>
          <w:sz w:val="22"/>
          <w:szCs w:val="22"/>
        </w:rPr>
        <w:t xml:space="preserve">, το αργότερο </w:t>
      </w:r>
      <w:r w:rsidRPr="00EF7AF9">
        <w:rPr>
          <w:rFonts w:ascii="Cambria" w:eastAsia="Times New Roman" w:hAnsi="Cambria" w:cs="Calibri"/>
          <w:sz w:val="22"/>
          <w:szCs w:val="22"/>
        </w:rPr>
        <w:t xml:space="preserve">στις </w:t>
      </w:r>
      <w:r w:rsidR="00127AC7">
        <w:rPr>
          <w:rFonts w:ascii="Cambria" w:eastAsia="Times New Roman" w:hAnsi="Cambria" w:cs="Calibri"/>
          <w:b/>
          <w:bCs/>
          <w:sz w:val="22"/>
          <w:szCs w:val="22"/>
        </w:rPr>
        <w:t>27/05/2025</w:t>
      </w:r>
      <w:r w:rsidR="00212646" w:rsidRPr="00EF7AF9">
        <w:rPr>
          <w:rStyle w:val="FootnoteReference1"/>
          <w:rFonts w:ascii="Cambria" w:hAnsi="Cambria" w:cs="Calibri"/>
          <w:color w:val="000000"/>
          <w:sz w:val="22"/>
          <w:szCs w:val="22"/>
        </w:rPr>
        <w:endnoteReference w:id="13"/>
      </w:r>
      <w:r w:rsidR="00EF7AF9">
        <w:rPr>
          <w:rFonts w:ascii="Cambria" w:eastAsia="Times New Roman" w:hAnsi="Cambria" w:cs="Calibri"/>
          <w:b/>
          <w:bCs/>
          <w:sz w:val="22"/>
          <w:szCs w:val="22"/>
        </w:rPr>
        <w:t>.</w:t>
      </w:r>
    </w:p>
    <w:p w14:paraId="42DB1F17" w14:textId="77777777" w:rsidR="00414263" w:rsidRPr="00F87420" w:rsidRDefault="00414263" w:rsidP="005035F5">
      <w:pPr>
        <w:jc w:val="both"/>
        <w:textAlignment w:val="baseline"/>
        <w:rPr>
          <w:rFonts w:ascii="Cambria" w:eastAsia="Times New Roman" w:hAnsi="Cambria" w:cs="Calibri"/>
          <w:sz w:val="22"/>
          <w:szCs w:val="22"/>
        </w:rPr>
      </w:pPr>
    </w:p>
    <w:p w14:paraId="6B449CE7" w14:textId="77777777" w:rsidR="00414263" w:rsidRPr="00F87420" w:rsidRDefault="00414263" w:rsidP="005035F5">
      <w:pPr>
        <w:jc w:val="both"/>
        <w:textAlignment w:val="baseline"/>
        <w:rPr>
          <w:rFonts w:ascii="Cambria" w:eastAsia="Times New Roman" w:hAnsi="Cambria" w:cs="Cambria"/>
          <w:sz w:val="22"/>
          <w:szCs w:val="22"/>
        </w:rPr>
      </w:pPr>
      <w:r w:rsidRPr="00F87420">
        <w:rPr>
          <w:rFonts w:ascii="Cambria" w:eastAsia="Times New Roman" w:hAnsi="Cambria" w:cs="Cambria"/>
          <w:sz w:val="22"/>
          <w:szCs w:val="22"/>
        </w:rPr>
        <w:t xml:space="preserve">Απαντήσεις σε τυχόν διευκρινίσεις που ζητηθούν, αναρτώνται στον δημόσια </w:t>
      </w:r>
      <w:proofErr w:type="spellStart"/>
      <w:r w:rsidRPr="00F87420">
        <w:rPr>
          <w:rFonts w:ascii="Cambria" w:eastAsia="Times New Roman" w:hAnsi="Cambria" w:cs="Cambria"/>
          <w:sz w:val="22"/>
          <w:szCs w:val="22"/>
        </w:rPr>
        <w:t>προσβάσιμο</w:t>
      </w:r>
      <w:proofErr w:type="spellEnd"/>
      <w:r w:rsidRPr="00F87420">
        <w:rPr>
          <w:rFonts w:ascii="Cambria" w:eastAsia="Times New Roman" w:hAnsi="Cambria" w:cs="Cambria"/>
          <w:sz w:val="22"/>
          <w:szCs w:val="22"/>
        </w:rPr>
        <w:t xml:space="preserve"> ηλεκτρονικό χώρο του διαγωνισμού στην προαναφερόμενη πύλη </w:t>
      </w:r>
      <w:hyperlink r:id="rId12" w:history="1">
        <w:r w:rsidRPr="00F87420">
          <w:rPr>
            <w:rFonts w:ascii="Cambria" w:eastAsia="Times New Roman" w:hAnsi="Cambria" w:cs="Cambria"/>
            <w:color w:val="0000FF"/>
            <w:sz w:val="22"/>
            <w:szCs w:val="22"/>
            <w:u w:val="single"/>
            <w:lang w:val="en-US"/>
          </w:rPr>
          <w:t>www</w:t>
        </w:r>
        <w:r w:rsidRPr="00F87420">
          <w:rPr>
            <w:rFonts w:ascii="Cambria" w:eastAsia="Times New Roman" w:hAnsi="Cambria" w:cs="Cambria"/>
            <w:color w:val="0000FF"/>
            <w:sz w:val="22"/>
            <w:szCs w:val="22"/>
            <w:u w:val="single"/>
          </w:rPr>
          <w:t>.</w:t>
        </w:r>
        <w:proofErr w:type="spellStart"/>
        <w:r w:rsidRPr="00F87420">
          <w:rPr>
            <w:rFonts w:ascii="Cambria" w:eastAsia="Times New Roman" w:hAnsi="Cambria" w:cs="Cambria"/>
            <w:color w:val="0000FF"/>
            <w:sz w:val="22"/>
            <w:szCs w:val="22"/>
            <w:u w:val="single"/>
            <w:lang w:val="en-US"/>
          </w:rPr>
          <w:t>promitheus</w:t>
        </w:r>
        <w:proofErr w:type="spellEnd"/>
        <w:r w:rsidRPr="00F87420">
          <w:rPr>
            <w:rFonts w:ascii="Cambria" w:eastAsia="Times New Roman" w:hAnsi="Cambria" w:cs="Cambria"/>
            <w:color w:val="0000FF"/>
            <w:sz w:val="22"/>
            <w:szCs w:val="22"/>
            <w:u w:val="single"/>
          </w:rPr>
          <w:t>.</w:t>
        </w:r>
        <w:r w:rsidRPr="00F87420">
          <w:rPr>
            <w:rFonts w:ascii="Cambria" w:eastAsia="Times New Roman" w:hAnsi="Cambria" w:cs="Cambria"/>
            <w:color w:val="0000FF"/>
            <w:sz w:val="22"/>
            <w:szCs w:val="22"/>
            <w:u w:val="single"/>
            <w:lang w:val="en-US"/>
          </w:rPr>
          <w:t>gov</w:t>
        </w:r>
        <w:r w:rsidRPr="00F87420">
          <w:rPr>
            <w:rFonts w:ascii="Cambria" w:eastAsia="Times New Roman" w:hAnsi="Cambria" w:cs="Cambria"/>
            <w:color w:val="0000FF"/>
            <w:sz w:val="22"/>
            <w:szCs w:val="22"/>
            <w:u w:val="single"/>
          </w:rPr>
          <w:t>.</w:t>
        </w:r>
        <w:r w:rsidRPr="00F87420">
          <w:rPr>
            <w:rFonts w:ascii="Cambria" w:eastAsia="Times New Roman" w:hAnsi="Cambria" w:cs="Cambria"/>
            <w:color w:val="0000FF"/>
            <w:sz w:val="22"/>
            <w:szCs w:val="22"/>
            <w:u w:val="single"/>
            <w:lang w:val="en-US"/>
          </w:rPr>
          <w:t>gr</w:t>
        </w:r>
      </w:hyperlink>
      <w:r w:rsidRPr="00F87420">
        <w:rPr>
          <w:rFonts w:ascii="Cambria" w:eastAsia="Times New Roman" w:hAnsi="Cambria" w:cs="Cambria"/>
          <w:sz w:val="22"/>
          <w:szCs w:val="22"/>
        </w:rPr>
        <w:t xml:space="preserve"> του ΕΣΗΔΗΣ- ΔΗΜΟΣΙΑ ΕΡΓΑ μαζί με τα υπόλοιπα έγγραφα της σύμβασης προς ενημέρωση των ενδιαφερόμενων οικονομικών φορέων, οι οποίοι είναι υποχρεωμένοι να ενημερώνονται με δική τους ευθύνη μέσα από τον υπόψη ηλεκτρονικό χώρο.</w:t>
      </w:r>
    </w:p>
    <w:p w14:paraId="42444B2B" w14:textId="77777777" w:rsidR="00414263" w:rsidRPr="00F87420" w:rsidRDefault="00414263" w:rsidP="005035F5">
      <w:pPr>
        <w:jc w:val="both"/>
        <w:textAlignment w:val="baseline"/>
        <w:rPr>
          <w:rFonts w:ascii="Cambria" w:eastAsia="Times New Roman" w:hAnsi="Cambria" w:cs="Cambria"/>
          <w:sz w:val="22"/>
          <w:szCs w:val="22"/>
        </w:rPr>
      </w:pPr>
    </w:p>
    <w:p w14:paraId="51049732" w14:textId="77777777" w:rsidR="00414263" w:rsidRPr="00F87420" w:rsidRDefault="00414263" w:rsidP="005035F5">
      <w:pPr>
        <w:jc w:val="both"/>
        <w:textAlignment w:val="baseline"/>
        <w:rPr>
          <w:rFonts w:ascii="Cambria" w:eastAsia="Times New Roman" w:hAnsi="Cambria" w:cs="Cambria"/>
          <w:sz w:val="22"/>
          <w:szCs w:val="22"/>
        </w:rPr>
      </w:pPr>
      <w:r w:rsidRPr="00F87420">
        <w:rPr>
          <w:rFonts w:ascii="Cambria" w:eastAsia="Times New Roman" w:hAnsi="Cambria" w:cs="Cambria"/>
          <w:sz w:val="22"/>
          <w:szCs w:val="22"/>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8294C8E" w14:textId="77777777" w:rsidR="00414263" w:rsidRPr="00F87420" w:rsidRDefault="00414263" w:rsidP="005035F5">
      <w:pPr>
        <w:jc w:val="both"/>
        <w:textAlignment w:val="baseline"/>
        <w:rPr>
          <w:rFonts w:ascii="Cambria" w:eastAsia="Times New Roman" w:hAnsi="Cambria" w:cs="Cambria"/>
          <w:sz w:val="22"/>
          <w:szCs w:val="22"/>
        </w:rPr>
      </w:pPr>
    </w:p>
    <w:p w14:paraId="236AB2F0" w14:textId="77777777" w:rsidR="00414263" w:rsidRPr="005035F5" w:rsidRDefault="00414263" w:rsidP="005035F5">
      <w:pPr>
        <w:jc w:val="both"/>
        <w:textAlignment w:val="baseline"/>
        <w:rPr>
          <w:rFonts w:ascii="Cambria" w:eastAsia="Times New Roman" w:hAnsi="Cambria" w:cs="Cambria"/>
          <w:sz w:val="22"/>
          <w:szCs w:val="22"/>
        </w:rPr>
      </w:pPr>
      <w:r w:rsidRPr="00F87420">
        <w:rPr>
          <w:rFonts w:ascii="Cambria" w:eastAsia="Times New Roman" w:hAnsi="Cambria" w:cs="Cambria"/>
          <w:b/>
          <w:sz w:val="22"/>
          <w:szCs w:val="22"/>
        </w:rPr>
        <w:t>α)</w:t>
      </w:r>
      <w:r w:rsidRPr="00F87420">
        <w:rPr>
          <w:rFonts w:ascii="Cambria" w:eastAsia="Times New Roman" w:hAnsi="Cambria" w:cs="Cambria"/>
          <w:sz w:val="22"/>
          <w:szCs w:val="22"/>
        </w:rPr>
        <w:t xml:space="preserve"> όταν, για οποιονδήποτε λόγο, πρόσθετες πληροφορίες, αν και ζητήθηκαν από τον οικονομικό φορέα έγκαιρα, δεν έχουν παρασχεθεί το αργότερο </w:t>
      </w:r>
      <w:r w:rsidR="00212646" w:rsidRPr="00F87420">
        <w:rPr>
          <w:rFonts w:ascii="Cambria" w:eastAsia="Times New Roman" w:hAnsi="Cambria" w:cs="Cambria"/>
          <w:sz w:val="22"/>
          <w:szCs w:val="22"/>
        </w:rPr>
        <w:t>τέσσερις (4</w:t>
      </w:r>
      <w:r w:rsidRPr="00F87420">
        <w:rPr>
          <w:rFonts w:ascii="Cambria" w:eastAsia="Times New Roman" w:hAnsi="Cambria" w:cs="Cambria"/>
          <w:sz w:val="22"/>
          <w:szCs w:val="22"/>
        </w:rPr>
        <w:t>) ημέρες πριν από την προθεσμία που ορίζεται για την παραλαβή των προσφορών,</w:t>
      </w:r>
      <w:r w:rsidRPr="005035F5">
        <w:rPr>
          <w:rFonts w:ascii="Cambria" w:eastAsia="Times New Roman" w:hAnsi="Cambria" w:cs="Cambria"/>
          <w:sz w:val="22"/>
          <w:szCs w:val="22"/>
        </w:rPr>
        <w:t xml:space="preserve"> </w:t>
      </w:r>
    </w:p>
    <w:p w14:paraId="4F5F6260" w14:textId="77777777" w:rsidR="00414263" w:rsidRPr="005035F5" w:rsidRDefault="00414263" w:rsidP="005035F5">
      <w:pPr>
        <w:jc w:val="both"/>
        <w:textAlignment w:val="baseline"/>
        <w:rPr>
          <w:rFonts w:ascii="Cambria" w:eastAsia="Times New Roman" w:hAnsi="Cambria" w:cs="Cambria"/>
          <w:sz w:val="22"/>
          <w:szCs w:val="22"/>
        </w:rPr>
      </w:pPr>
    </w:p>
    <w:p w14:paraId="194DD7C4" w14:textId="77777777" w:rsidR="00414263" w:rsidRPr="005035F5" w:rsidRDefault="00414263" w:rsidP="005035F5">
      <w:pPr>
        <w:jc w:val="both"/>
        <w:textAlignment w:val="baseline"/>
        <w:rPr>
          <w:rFonts w:ascii="Cambria" w:eastAsia="Times New Roman" w:hAnsi="Cambria" w:cs="Cambria"/>
          <w:sz w:val="22"/>
          <w:szCs w:val="22"/>
        </w:rPr>
      </w:pPr>
      <w:r w:rsidRPr="005035F5">
        <w:rPr>
          <w:rFonts w:ascii="Cambria" w:eastAsia="Times New Roman" w:hAnsi="Cambria" w:cs="Cambria"/>
          <w:b/>
          <w:sz w:val="22"/>
          <w:szCs w:val="22"/>
        </w:rPr>
        <w:t>β)</w:t>
      </w:r>
      <w:r w:rsidRPr="005035F5">
        <w:rPr>
          <w:rFonts w:ascii="Cambria" w:eastAsia="Times New Roman" w:hAnsi="Cambria" w:cs="Cambria"/>
          <w:sz w:val="22"/>
          <w:szCs w:val="22"/>
        </w:rPr>
        <w:t xml:space="preserve"> όταν τα έγγραφα της σύμβασης υφίστανται σημαντικές αλλαγές. </w:t>
      </w:r>
    </w:p>
    <w:p w14:paraId="5A5B3A57" w14:textId="77777777" w:rsidR="00414263" w:rsidRPr="005035F5" w:rsidRDefault="00414263" w:rsidP="005035F5">
      <w:pPr>
        <w:jc w:val="both"/>
        <w:textAlignment w:val="baseline"/>
        <w:rPr>
          <w:rFonts w:ascii="Cambria" w:eastAsia="Times New Roman" w:hAnsi="Cambria" w:cs="Cambria"/>
          <w:sz w:val="22"/>
          <w:szCs w:val="22"/>
        </w:rPr>
      </w:pPr>
    </w:p>
    <w:p w14:paraId="78DA0806" w14:textId="77777777" w:rsidR="00414263" w:rsidRPr="005035F5" w:rsidRDefault="00414263" w:rsidP="005035F5">
      <w:pPr>
        <w:jc w:val="both"/>
        <w:textAlignment w:val="baseline"/>
        <w:rPr>
          <w:rFonts w:ascii="Cambria" w:eastAsia="Times New Roman" w:hAnsi="Cambria" w:cs="Cambria"/>
          <w:sz w:val="22"/>
          <w:szCs w:val="22"/>
        </w:rPr>
      </w:pPr>
      <w:r w:rsidRPr="005035F5">
        <w:rPr>
          <w:rFonts w:ascii="Cambria" w:eastAsia="Times New Roman" w:hAnsi="Cambria" w:cs="Cambria"/>
          <w:sz w:val="22"/>
          <w:szCs w:val="22"/>
        </w:rPr>
        <w:t>Η διάρκεια της παράτασης θα είναι ανάλογη με τη σπουδαιότητα των πληροφοριών που ζητήθηκαν ή των αλλαγών.</w:t>
      </w:r>
    </w:p>
    <w:p w14:paraId="5F72C803" w14:textId="77777777" w:rsidR="00414263" w:rsidRPr="005035F5" w:rsidRDefault="00414263" w:rsidP="005035F5">
      <w:pPr>
        <w:jc w:val="both"/>
        <w:textAlignment w:val="baseline"/>
        <w:rPr>
          <w:rFonts w:ascii="Cambria" w:eastAsia="Times New Roman" w:hAnsi="Cambria" w:cs="Cambria"/>
          <w:iCs/>
          <w:sz w:val="22"/>
          <w:szCs w:val="22"/>
        </w:rPr>
      </w:pPr>
    </w:p>
    <w:p w14:paraId="5170026A" w14:textId="77777777" w:rsidR="00414263" w:rsidRPr="005035F5" w:rsidRDefault="00414263" w:rsidP="005035F5">
      <w:pPr>
        <w:jc w:val="both"/>
        <w:textAlignment w:val="baseline"/>
        <w:rPr>
          <w:rFonts w:ascii="Cambria" w:eastAsia="Times New Roman" w:hAnsi="Cambria" w:cs="Cambria"/>
          <w:iCs/>
          <w:sz w:val="22"/>
          <w:szCs w:val="22"/>
        </w:rPr>
      </w:pPr>
      <w:r w:rsidRPr="005035F5">
        <w:rPr>
          <w:rFonts w:ascii="Cambria" w:eastAsia="Times New Roman" w:hAnsi="Cambria" w:cs="Cambria"/>
          <w:iCs/>
          <w:sz w:val="22"/>
          <w:szCs w:val="22"/>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511988DA" w14:textId="77777777" w:rsidR="00405C43" w:rsidRPr="005035F5" w:rsidRDefault="00405C43" w:rsidP="005035F5">
      <w:pPr>
        <w:pStyle w:val="Standarduser"/>
        <w:jc w:val="both"/>
        <w:rPr>
          <w:rFonts w:ascii="Cambria" w:hAnsi="Cambria" w:cs="Cambria"/>
          <w:sz w:val="22"/>
          <w:szCs w:val="22"/>
          <w:lang w:val="el-GR"/>
        </w:rPr>
      </w:pPr>
    </w:p>
    <w:p w14:paraId="5BA4060F" w14:textId="77777777" w:rsidR="00414263" w:rsidRPr="005035F5" w:rsidRDefault="00414263" w:rsidP="005035F5">
      <w:pPr>
        <w:jc w:val="both"/>
        <w:textAlignment w:val="baseline"/>
        <w:rPr>
          <w:rFonts w:ascii="Cambria" w:eastAsia="Times New Roman" w:hAnsi="Cambria" w:cs="Cambria"/>
          <w:kern w:val="0"/>
          <w:sz w:val="22"/>
          <w:szCs w:val="22"/>
        </w:rPr>
      </w:pPr>
      <w:r w:rsidRPr="005035F5">
        <w:rPr>
          <w:rFonts w:ascii="Cambria" w:eastAsia="Times New Roman" w:hAnsi="Cambria" w:cs="Cambria"/>
          <w:b/>
          <w:sz w:val="22"/>
          <w:szCs w:val="22"/>
        </w:rPr>
        <w:t>2.4</w:t>
      </w:r>
      <w:r w:rsidRPr="005035F5">
        <w:rPr>
          <w:rFonts w:ascii="Cambria" w:eastAsia="Times New Roman" w:hAnsi="Cambria" w:cs="Cambria"/>
          <w:sz w:val="22"/>
          <w:szCs w:val="22"/>
        </w:rPr>
        <w:t xml:space="preserve"> </w:t>
      </w:r>
      <w:r w:rsidRPr="005035F5">
        <w:rPr>
          <w:rFonts w:ascii="Cambria" w:eastAsia="Times New Roman" w:hAnsi="Cambria" w:cs="Cambria"/>
          <w:kern w:val="0"/>
          <w:sz w:val="22"/>
          <w:szCs w:val="22"/>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δημοσιεύονται στο ΚΗΜΔΗΣ</w:t>
      </w:r>
      <w:r w:rsidRPr="005035F5">
        <w:rPr>
          <w:rFonts w:ascii="Cambria" w:eastAsia="Times New Roman" w:hAnsi="Cambria" w:cs="Cambria"/>
          <w:kern w:val="0"/>
          <w:sz w:val="22"/>
          <w:szCs w:val="22"/>
          <w:vertAlign w:val="superscript"/>
        </w:rPr>
        <w:endnoteReference w:id="14"/>
      </w:r>
      <w:r w:rsidRPr="005035F5">
        <w:rPr>
          <w:rFonts w:ascii="Cambria" w:eastAsia="Times New Roman" w:hAnsi="Cambria" w:cs="Cambria"/>
          <w:kern w:val="0"/>
          <w:sz w:val="22"/>
          <w:szCs w:val="22"/>
        </w:rPr>
        <w:t>.</w:t>
      </w:r>
    </w:p>
    <w:p w14:paraId="3E8958BF" w14:textId="77777777" w:rsidR="00405C43" w:rsidRPr="005035F5" w:rsidRDefault="00405C43" w:rsidP="005035F5">
      <w:pPr>
        <w:jc w:val="both"/>
        <w:rPr>
          <w:rFonts w:ascii="Cambria" w:eastAsia="Times New Roman" w:hAnsi="Cambria" w:cs="Cambria"/>
          <w:sz w:val="22"/>
          <w:szCs w:val="22"/>
        </w:rPr>
      </w:pPr>
    </w:p>
    <w:p w14:paraId="361E756C" w14:textId="77777777" w:rsidR="00533810" w:rsidRPr="005035F5" w:rsidRDefault="00533810" w:rsidP="005035F5">
      <w:pPr>
        <w:widowControl/>
        <w:jc w:val="both"/>
        <w:rPr>
          <w:rFonts w:ascii="Cambria" w:eastAsia="Times New Roman" w:hAnsi="Cambria" w:cs="Cambria"/>
          <w:b/>
          <w:kern w:val="0"/>
          <w:sz w:val="22"/>
          <w:szCs w:val="22"/>
        </w:rPr>
      </w:pPr>
      <w:r w:rsidRPr="005035F5">
        <w:rPr>
          <w:rFonts w:ascii="Cambria" w:eastAsia="Times New Roman" w:hAnsi="Cambria" w:cs="Cambria"/>
          <w:b/>
          <w:kern w:val="0"/>
          <w:sz w:val="22"/>
          <w:szCs w:val="22"/>
        </w:rPr>
        <w:t xml:space="preserve">Άρθρο 2 Α Αρχές εφαρμοζόμενες στη διαδικασία σύναψης </w:t>
      </w:r>
    </w:p>
    <w:p w14:paraId="498B8880" w14:textId="77777777" w:rsidR="00414263" w:rsidRPr="005035F5" w:rsidRDefault="00414263" w:rsidP="005035F5">
      <w:pPr>
        <w:widowControl/>
        <w:jc w:val="both"/>
        <w:rPr>
          <w:rFonts w:ascii="Cambria" w:eastAsia="Times New Roman" w:hAnsi="Cambria" w:cs="Cambria"/>
          <w:kern w:val="0"/>
          <w:sz w:val="22"/>
          <w:szCs w:val="22"/>
        </w:rPr>
      </w:pPr>
    </w:p>
    <w:p w14:paraId="09006F4B" w14:textId="77777777" w:rsidR="00414263" w:rsidRPr="005035F5" w:rsidRDefault="00414263" w:rsidP="005035F5">
      <w:pPr>
        <w:widowControl/>
        <w:jc w:val="both"/>
        <w:rPr>
          <w:rFonts w:ascii="Cambria" w:eastAsia="Times New Roman" w:hAnsi="Cambria" w:cs="Cambria"/>
          <w:kern w:val="0"/>
          <w:sz w:val="22"/>
          <w:szCs w:val="22"/>
        </w:rPr>
      </w:pPr>
      <w:r w:rsidRPr="005035F5">
        <w:rPr>
          <w:rFonts w:ascii="Cambria" w:eastAsia="Times New Roman" w:hAnsi="Cambria" w:cs="Cambria"/>
          <w:kern w:val="0"/>
          <w:sz w:val="22"/>
          <w:szCs w:val="22"/>
        </w:rPr>
        <w:t>Οι οικονομικοί φορείς δεσμεύονται ότι:</w:t>
      </w:r>
    </w:p>
    <w:p w14:paraId="70BA4D16" w14:textId="77777777" w:rsidR="00414263" w:rsidRPr="005035F5" w:rsidRDefault="00414263" w:rsidP="005035F5">
      <w:pPr>
        <w:widowControl/>
        <w:jc w:val="both"/>
        <w:rPr>
          <w:rFonts w:ascii="Cambria" w:eastAsia="Times New Roman" w:hAnsi="Cambria" w:cs="Cambria"/>
          <w:kern w:val="0"/>
          <w:sz w:val="22"/>
          <w:szCs w:val="22"/>
        </w:rPr>
      </w:pPr>
    </w:p>
    <w:p w14:paraId="362C31B7" w14:textId="77777777" w:rsidR="00414263" w:rsidRPr="005035F5" w:rsidRDefault="00414263" w:rsidP="005035F5">
      <w:pPr>
        <w:widowControl/>
        <w:jc w:val="both"/>
        <w:rPr>
          <w:rFonts w:ascii="Cambria" w:eastAsia="Times New Roman" w:hAnsi="Cambria" w:cs="Cambria"/>
          <w:kern w:val="0"/>
          <w:sz w:val="16"/>
          <w:szCs w:val="16"/>
        </w:rPr>
      </w:pPr>
      <w:r w:rsidRPr="005035F5">
        <w:rPr>
          <w:rFonts w:ascii="Cambria" w:eastAsia="Times New Roman" w:hAnsi="Cambria" w:cs="Cambria"/>
          <w:b/>
          <w:kern w:val="0"/>
          <w:sz w:val="22"/>
          <w:szCs w:val="22"/>
        </w:rPr>
        <w:lastRenderedPageBreak/>
        <w:t>α)</w:t>
      </w:r>
      <w:r w:rsidRPr="005035F5">
        <w:rPr>
          <w:rFonts w:ascii="Cambria" w:eastAsia="Times New Roman" w:hAnsi="Cambria" w:cs="Cambria"/>
          <w:kern w:val="0"/>
          <w:sz w:val="22"/>
          <w:szCs w:val="22"/>
        </w:rPr>
        <w:t xml:space="preserve">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r w:rsidRPr="005035F5">
        <w:rPr>
          <w:rFonts w:ascii="Cambria" w:eastAsia="Times New Roman" w:hAnsi="Cambria" w:cs="Cambria"/>
          <w:kern w:val="0"/>
          <w:sz w:val="16"/>
          <w:szCs w:val="16"/>
        </w:rPr>
        <w:endnoteReference w:id="15"/>
      </w:r>
      <w:r w:rsidRPr="005035F5">
        <w:rPr>
          <w:rFonts w:ascii="Cambria" w:eastAsia="Times New Roman" w:hAnsi="Cambria" w:cs="Cambria"/>
          <w:kern w:val="0"/>
          <w:sz w:val="16"/>
          <w:szCs w:val="16"/>
        </w:rPr>
        <w:t>,</w:t>
      </w:r>
    </w:p>
    <w:p w14:paraId="587C0289" w14:textId="77777777" w:rsidR="00414263" w:rsidRPr="005035F5" w:rsidRDefault="00414263" w:rsidP="005035F5">
      <w:pPr>
        <w:ind w:left="227"/>
        <w:textAlignment w:val="baseline"/>
        <w:rPr>
          <w:rFonts w:ascii="Cambria" w:hAnsi="Cambria" w:cs="Tahoma"/>
          <w:sz w:val="20"/>
          <w:szCs w:val="20"/>
        </w:rPr>
      </w:pPr>
    </w:p>
    <w:p w14:paraId="287A1F6F" w14:textId="77777777" w:rsidR="00414263" w:rsidRPr="005035F5" w:rsidRDefault="00414263" w:rsidP="005035F5">
      <w:pPr>
        <w:widowControl/>
        <w:jc w:val="both"/>
        <w:rPr>
          <w:rFonts w:ascii="Cambria" w:eastAsia="Times New Roman" w:hAnsi="Cambria" w:cs="Cambria"/>
          <w:kern w:val="0"/>
          <w:sz w:val="22"/>
          <w:szCs w:val="22"/>
        </w:rPr>
      </w:pPr>
      <w:r w:rsidRPr="005035F5">
        <w:rPr>
          <w:rFonts w:ascii="Cambria" w:eastAsia="Times New Roman" w:hAnsi="Cambria" w:cs="Cambria"/>
          <w:b/>
          <w:kern w:val="0"/>
          <w:sz w:val="22"/>
          <w:szCs w:val="22"/>
        </w:rPr>
        <w:t>β)</w:t>
      </w:r>
      <w:r w:rsidRPr="005035F5">
        <w:rPr>
          <w:rFonts w:ascii="Cambria" w:eastAsia="Times New Roman" w:hAnsi="Cambria" w:cs="Cambria"/>
          <w:kern w:val="0"/>
          <w:sz w:val="22"/>
          <w:szCs w:val="22"/>
        </w:rPr>
        <w:t xml:space="preserve"> 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 και</w:t>
      </w:r>
    </w:p>
    <w:p w14:paraId="70149ABF" w14:textId="77777777" w:rsidR="00414263" w:rsidRPr="005035F5" w:rsidRDefault="00414263" w:rsidP="005035F5">
      <w:pPr>
        <w:widowControl/>
        <w:jc w:val="both"/>
        <w:rPr>
          <w:rFonts w:ascii="Cambria" w:eastAsia="Times New Roman" w:hAnsi="Cambria" w:cs="Cambria"/>
          <w:kern w:val="0"/>
          <w:sz w:val="22"/>
          <w:szCs w:val="22"/>
        </w:rPr>
      </w:pPr>
    </w:p>
    <w:p w14:paraId="61817EC8" w14:textId="77777777" w:rsidR="00414263" w:rsidRPr="005035F5" w:rsidRDefault="00414263" w:rsidP="005035F5">
      <w:pPr>
        <w:widowControl/>
        <w:jc w:val="both"/>
        <w:rPr>
          <w:rFonts w:ascii="Cambria" w:eastAsia="Times New Roman" w:hAnsi="Cambria" w:cs="Cambria"/>
          <w:kern w:val="0"/>
          <w:sz w:val="22"/>
          <w:szCs w:val="22"/>
        </w:rPr>
      </w:pPr>
      <w:r w:rsidRPr="005035F5">
        <w:rPr>
          <w:rFonts w:ascii="Cambria" w:eastAsia="Times New Roman" w:hAnsi="Cambria" w:cs="Cambria"/>
          <w:b/>
          <w:kern w:val="0"/>
          <w:sz w:val="22"/>
          <w:szCs w:val="22"/>
        </w:rPr>
        <w:t>γ)</w:t>
      </w:r>
      <w:r w:rsidRPr="005035F5">
        <w:rPr>
          <w:rFonts w:ascii="Cambria" w:eastAsia="Times New Roman" w:hAnsi="Cambria" w:cs="Cambria"/>
          <w:kern w:val="0"/>
          <w:sz w:val="22"/>
          <w:szCs w:val="22"/>
        </w:rPr>
        <w:t xml:space="preserve"> λαμβάνουν τα κατάλληλα μέτρα για να διαφυλάξουν την εμπιστευτικότητα των πληροφοριών που έχουν χαρακτηρισθεί ως τέτοιες από την αναθέτουσα αρχή.</w:t>
      </w:r>
    </w:p>
    <w:p w14:paraId="3FE99FFD" w14:textId="77777777" w:rsidR="00C04AAE" w:rsidRPr="005035F5" w:rsidRDefault="00C04AAE" w:rsidP="005035F5">
      <w:pPr>
        <w:jc w:val="both"/>
        <w:rPr>
          <w:rFonts w:ascii="Cambria" w:hAnsi="Cambria" w:cs="Calibri"/>
          <w:sz w:val="22"/>
          <w:szCs w:val="22"/>
        </w:rPr>
      </w:pPr>
    </w:p>
    <w:p w14:paraId="00AB84E1" w14:textId="77777777" w:rsidR="00C04AAE" w:rsidRPr="005035F5" w:rsidRDefault="00C04AAE" w:rsidP="005035F5">
      <w:pPr>
        <w:pStyle w:val="2"/>
        <w:rPr>
          <w:rFonts w:ascii="Cambria" w:hAnsi="Cambria" w:cs="Calibri"/>
          <w:sz w:val="22"/>
          <w:szCs w:val="22"/>
        </w:rPr>
      </w:pPr>
      <w:bookmarkStart w:id="3" w:name="_Toc73524240"/>
      <w:r w:rsidRPr="005035F5">
        <w:rPr>
          <w:rFonts w:ascii="Cambria" w:hAnsi="Cambria" w:cs="Calibri"/>
          <w:sz w:val="22"/>
          <w:szCs w:val="22"/>
        </w:rPr>
        <w:t>Άρθρο 3: Ηλεκτρονική υποβολή φακέλου προσφοράς</w:t>
      </w:r>
      <w:bookmarkEnd w:id="3"/>
    </w:p>
    <w:p w14:paraId="4F1568A8" w14:textId="77777777" w:rsidR="00C04AAE" w:rsidRPr="005035F5" w:rsidRDefault="00C04AAE" w:rsidP="005035F5">
      <w:pPr>
        <w:pStyle w:val="para-1"/>
        <w:tabs>
          <w:tab w:val="clear" w:pos="1021"/>
          <w:tab w:val="clear" w:pos="1588"/>
          <w:tab w:val="left" w:pos="1134"/>
        </w:tabs>
        <w:ind w:left="1134" w:hanging="1134"/>
        <w:rPr>
          <w:rFonts w:ascii="Cambria" w:hAnsi="Cambria" w:cs="Calibri"/>
          <w:b/>
          <w:szCs w:val="22"/>
        </w:rPr>
      </w:pPr>
    </w:p>
    <w:p w14:paraId="035CC25D" w14:textId="77777777" w:rsidR="00414263" w:rsidRPr="005035F5" w:rsidRDefault="00414263" w:rsidP="005035F5">
      <w:pPr>
        <w:tabs>
          <w:tab w:val="left" w:pos="0"/>
          <w:tab w:val="left" w:pos="1843"/>
          <w:tab w:val="left" w:pos="2155"/>
          <w:tab w:val="left" w:pos="2722"/>
          <w:tab w:val="left" w:pos="3289"/>
        </w:tabs>
        <w:jc w:val="both"/>
        <w:rPr>
          <w:rFonts w:ascii="Cambria" w:hAnsi="Cambria" w:cs="Calibri"/>
          <w:spacing w:val="5"/>
          <w:sz w:val="22"/>
          <w:szCs w:val="22"/>
          <w:lang w:bidi="en-US"/>
        </w:rPr>
      </w:pPr>
      <w:r w:rsidRPr="005035F5">
        <w:rPr>
          <w:rFonts w:ascii="Cambria" w:hAnsi="Cambria" w:cs="Calibri"/>
          <w:b/>
          <w:spacing w:val="5"/>
          <w:sz w:val="22"/>
          <w:szCs w:val="22"/>
          <w:lang w:bidi="en-US"/>
        </w:rPr>
        <w:t>3.1.</w:t>
      </w:r>
      <w:r w:rsidRPr="005035F5">
        <w:rPr>
          <w:rFonts w:ascii="Cambria" w:hAnsi="Cambria" w:cs="Calibri"/>
          <w:spacing w:val="5"/>
          <w:sz w:val="22"/>
          <w:szCs w:val="22"/>
          <w:lang w:bidi="en-US"/>
        </w:rPr>
        <w:t xml:space="preserve"> Οι προσφορές  υποβάλλονται από τους ενδιαφερομένους ηλεκτρονικά, μέσω της διαδικτυακής πύλης </w:t>
      </w:r>
      <w:hyperlink r:id="rId13" w:history="1">
        <w:r w:rsidRPr="005035F5">
          <w:rPr>
            <w:rFonts w:ascii="Cambria" w:hAnsi="Cambria" w:cs="Calibri"/>
            <w:color w:val="0000FF"/>
            <w:spacing w:val="5"/>
            <w:sz w:val="22"/>
            <w:szCs w:val="22"/>
            <w:u w:val="single"/>
            <w:lang w:bidi="en-US"/>
          </w:rPr>
          <w:t>www.promitheus.gov.gr</w:t>
        </w:r>
      </w:hyperlink>
      <w:r w:rsidRPr="005035F5">
        <w:rPr>
          <w:rFonts w:ascii="Cambria" w:hAnsi="Cambria" w:cs="Calibri"/>
          <w:spacing w:val="5"/>
          <w:sz w:val="22"/>
          <w:szCs w:val="22"/>
          <w:lang w:bidi="en-US"/>
        </w:rPr>
        <w:t xml:space="preserve"> του ΟΠΣ ΕΣΗΔΗΣ, μέχρι την καταληκτική ημερομηνία και ώρα που ορίζεται στο άρθρο 18 της παρούσας διακήρυξης, σε ηλεκτρονικό φάκελο του υποσυστήματος «ΕΣΗΔΗΣ- ΔΗΜΟΣΙΑ ΕΡΓΑ» και υπογράφονται, τουλάχιστον,  με προηγμένη ηλεκτρονική υπογραφή, η οποία υποστηρίζεται από αναγνωρισμένο (εγκεκριμένο) πιστοποιητικό, σύμφωνα με την παρ. 2 του άρθρου 37 του ν. 4412/2016.</w:t>
      </w:r>
      <w:r w:rsidRPr="005035F5">
        <w:rPr>
          <w:rFonts w:ascii="Cambria" w:hAnsi="Cambria" w:cs="Calibri"/>
          <w:spacing w:val="5"/>
          <w:sz w:val="22"/>
          <w:szCs w:val="22"/>
          <w:vertAlign w:val="superscript"/>
          <w:lang w:bidi="en-US"/>
        </w:rPr>
        <w:endnoteReference w:id="16"/>
      </w:r>
      <w:r w:rsidRPr="005035F5">
        <w:rPr>
          <w:rFonts w:ascii="Cambria" w:hAnsi="Cambria" w:cs="Calibri"/>
          <w:spacing w:val="5"/>
          <w:sz w:val="22"/>
          <w:szCs w:val="22"/>
          <w:lang w:bidi="en-US"/>
        </w:rPr>
        <w:t xml:space="preserve">  </w:t>
      </w:r>
    </w:p>
    <w:p w14:paraId="189913BF" w14:textId="77777777" w:rsidR="00414263" w:rsidRPr="005035F5" w:rsidRDefault="00414263" w:rsidP="005035F5">
      <w:pPr>
        <w:tabs>
          <w:tab w:val="left" w:pos="0"/>
          <w:tab w:val="left" w:pos="1843"/>
          <w:tab w:val="left" w:pos="2155"/>
          <w:tab w:val="left" w:pos="2722"/>
          <w:tab w:val="left" w:pos="3289"/>
        </w:tabs>
        <w:jc w:val="both"/>
        <w:rPr>
          <w:rFonts w:ascii="Cambria" w:hAnsi="Cambria" w:cs="Calibri"/>
          <w:spacing w:val="5"/>
          <w:sz w:val="22"/>
          <w:szCs w:val="22"/>
          <w:lang w:bidi="en-US"/>
        </w:rPr>
      </w:pPr>
    </w:p>
    <w:p w14:paraId="43975570" w14:textId="77777777" w:rsidR="00414263" w:rsidRPr="005035F5" w:rsidRDefault="00414263" w:rsidP="005035F5">
      <w:pPr>
        <w:tabs>
          <w:tab w:val="left" w:pos="0"/>
          <w:tab w:val="left" w:pos="1843"/>
          <w:tab w:val="left" w:pos="2155"/>
          <w:tab w:val="left" w:pos="2722"/>
          <w:tab w:val="left" w:pos="3289"/>
        </w:tabs>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Για τη συμμετοχή στην παρούσα διαδικασία οι ενδιαφερόμενοι οικονομικοί φορείς ακολουθούν  τη  διαδικασία εγγραφής του άρθρου 5 παρ. 1.2 έως 1.4 της Κοινής Υπουργικής Απόφασης </w:t>
      </w:r>
      <w:r w:rsidRPr="005035F5">
        <w:rPr>
          <w:rFonts w:ascii="Cambria" w:hAnsi="Cambria" w:cs="Calibri"/>
          <w:i/>
          <w:iCs/>
          <w:sz w:val="22"/>
          <w:szCs w:val="22"/>
          <w:lang w:bidi="en-US"/>
        </w:rPr>
        <w:t>«Ρυθμίσεις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r w:rsidR="00C44D8A" w:rsidRPr="005035F5">
        <w:rPr>
          <w:rFonts w:ascii="Cambria" w:hAnsi="Cambria" w:cs="Calibri"/>
          <w:i/>
          <w:iCs/>
          <w:sz w:val="22"/>
          <w:szCs w:val="22"/>
        </w:rPr>
        <w:t>(εφεξής «ΚΥΑ ΕΣΗΔΗΣ-ΕΡΓΑ)</w:t>
      </w:r>
      <w:r w:rsidRPr="005035F5">
        <w:rPr>
          <w:rFonts w:ascii="Cambria" w:hAnsi="Cambria" w:cs="Calibri"/>
          <w:i/>
          <w:iCs/>
          <w:sz w:val="22"/>
          <w:szCs w:val="22"/>
          <w:lang w:bidi="en-US"/>
        </w:rPr>
        <w:t>».</w:t>
      </w:r>
    </w:p>
    <w:p w14:paraId="1FB5755E" w14:textId="77777777" w:rsidR="00414263" w:rsidRPr="005035F5" w:rsidRDefault="00414263" w:rsidP="005035F5">
      <w:pPr>
        <w:tabs>
          <w:tab w:val="left" w:pos="0"/>
          <w:tab w:val="left" w:pos="1843"/>
          <w:tab w:val="left" w:pos="2155"/>
          <w:tab w:val="left" w:pos="2722"/>
          <w:tab w:val="left" w:pos="3289"/>
        </w:tabs>
        <w:jc w:val="both"/>
        <w:rPr>
          <w:rFonts w:ascii="Cambria" w:hAnsi="Cambria" w:cs="Calibri"/>
          <w:spacing w:val="5"/>
          <w:sz w:val="22"/>
          <w:szCs w:val="22"/>
          <w:lang w:bidi="en-US"/>
        </w:rPr>
      </w:pPr>
    </w:p>
    <w:p w14:paraId="0F645C29" w14:textId="77777777" w:rsidR="00414263" w:rsidRPr="005035F5" w:rsidRDefault="00414263" w:rsidP="005035F5">
      <w:pPr>
        <w:tabs>
          <w:tab w:val="left" w:pos="0"/>
          <w:tab w:val="left" w:pos="1843"/>
          <w:tab w:val="left" w:pos="2155"/>
          <w:tab w:val="left" w:pos="2722"/>
          <w:tab w:val="left" w:pos="3289"/>
        </w:tabs>
        <w:jc w:val="both"/>
        <w:rPr>
          <w:rFonts w:ascii="Cambria" w:hAnsi="Cambria" w:cs="Calibri"/>
          <w:spacing w:val="5"/>
          <w:sz w:val="22"/>
          <w:szCs w:val="22"/>
          <w:lang w:bidi="en-US"/>
        </w:rPr>
      </w:pPr>
      <w:r w:rsidRPr="005035F5">
        <w:rPr>
          <w:rFonts w:ascii="Cambria" w:eastAsia="Cambria" w:hAnsi="Cambria" w:cs="Calibri"/>
          <w:spacing w:val="5"/>
          <w:sz w:val="22"/>
          <w:szCs w:val="22"/>
          <w:lang w:bidi="en-US"/>
        </w:rPr>
        <w:t xml:space="preserve">Η ένωση οικονομικών φορέων υποβάλλει κοινή προσφορά, η οποία υποχρεωτικά υπογράφεται, σύμφωνα με τα ανωτέρω, είτε από όλους τους οικονομικούς φορείς που αποτελούν την ένωση, είτε από εκπρόσωπό τους, νομίμως εξουσιοδοτημένο. Στην προσφορά,  προσδιορίζεται η έκταση και το είδος της συμμετοχής του κάθε μέλους της ένωσης, συμπεριλαμβανομένης της κατανομής </w:t>
      </w:r>
      <w:r w:rsidRPr="00F87420">
        <w:rPr>
          <w:rFonts w:ascii="Cambria" w:eastAsia="Cambria" w:hAnsi="Cambria" w:cs="Calibri"/>
          <w:spacing w:val="5"/>
          <w:sz w:val="22"/>
          <w:szCs w:val="22"/>
          <w:lang w:bidi="en-US"/>
        </w:rPr>
        <w:t>αμοιβής μεταξύ τους,  καθώς και ο εκπρόσωπος/συντονιστής αυτής. Η εν λόγω δήλωση περιλαμβάνεται είτε στο ΕΕΕΣ (Μέρος ΙΙ. Ενότητα Α) είτε στη συνοδευτική υπεύθυνη δήλωση που</w:t>
      </w:r>
      <w:r w:rsidR="007571E6" w:rsidRPr="00F87420">
        <w:rPr>
          <w:rFonts w:ascii="Cambria" w:eastAsia="Cambria" w:hAnsi="Cambria" w:cs="Calibri"/>
          <w:spacing w:val="5"/>
          <w:sz w:val="22"/>
          <w:szCs w:val="22"/>
          <w:lang w:bidi="en-US"/>
        </w:rPr>
        <w:t xml:space="preserve"> δύναται να</w:t>
      </w:r>
      <w:r w:rsidRPr="00F87420">
        <w:rPr>
          <w:rFonts w:ascii="Cambria" w:eastAsia="Cambria" w:hAnsi="Cambria" w:cs="Calibri"/>
          <w:spacing w:val="5"/>
          <w:sz w:val="22"/>
          <w:szCs w:val="22"/>
          <w:lang w:bidi="en-US"/>
        </w:rPr>
        <w:t xml:space="preserve"> υποβάλλουν τα μέλη της ένωσης.</w:t>
      </w:r>
    </w:p>
    <w:p w14:paraId="18304F8A" w14:textId="77777777" w:rsidR="00414263" w:rsidRPr="005035F5" w:rsidRDefault="00414263" w:rsidP="005035F5">
      <w:pPr>
        <w:tabs>
          <w:tab w:val="left" w:pos="0"/>
          <w:tab w:val="left" w:pos="1843"/>
          <w:tab w:val="left" w:pos="2155"/>
          <w:tab w:val="left" w:pos="2722"/>
          <w:tab w:val="left" w:pos="3289"/>
        </w:tabs>
        <w:jc w:val="both"/>
        <w:rPr>
          <w:rFonts w:ascii="Cambria" w:hAnsi="Cambria" w:cs="Calibri"/>
          <w:spacing w:val="5"/>
          <w:sz w:val="22"/>
          <w:szCs w:val="22"/>
          <w:lang w:bidi="en-US"/>
        </w:rPr>
      </w:pPr>
    </w:p>
    <w:p w14:paraId="10680EEB"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b/>
          <w:color w:val="000000"/>
          <w:kern w:val="0"/>
          <w:sz w:val="22"/>
          <w:szCs w:val="22"/>
        </w:rPr>
        <w:t xml:space="preserve">3.2 </w:t>
      </w:r>
      <w:r w:rsidRPr="005035F5">
        <w:rPr>
          <w:rFonts w:ascii="Cambria" w:eastAsia="Arial" w:hAnsi="Cambria" w:cs="Calibri"/>
          <w:color w:val="000000"/>
          <w:kern w:val="0"/>
          <w:sz w:val="22"/>
          <w:szCs w:val="22"/>
        </w:rPr>
        <w:t>Στον ηλεκτρονικό φάκελο προσφοράς περιέχονται:</w:t>
      </w:r>
    </w:p>
    <w:p w14:paraId="0311002D" w14:textId="77777777" w:rsidR="00414263" w:rsidRPr="005035F5" w:rsidRDefault="00414263" w:rsidP="005035F5">
      <w:pPr>
        <w:widowControl/>
        <w:jc w:val="both"/>
        <w:rPr>
          <w:rFonts w:ascii="Cambria" w:eastAsia="Arial" w:hAnsi="Cambria" w:cs="Calibri"/>
          <w:color w:val="000000"/>
          <w:kern w:val="0"/>
          <w:sz w:val="22"/>
          <w:szCs w:val="22"/>
        </w:rPr>
      </w:pPr>
    </w:p>
    <w:p w14:paraId="3E4077AB"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Calibri" w:hAnsi="Cambria" w:cs="Calibri"/>
          <w:color w:val="000000"/>
          <w:kern w:val="0"/>
          <w:sz w:val="22"/>
          <w:szCs w:val="22"/>
        </w:rPr>
        <w:t xml:space="preserve"> </w:t>
      </w:r>
      <w:r w:rsidRPr="005035F5">
        <w:rPr>
          <w:rFonts w:ascii="Cambria" w:eastAsia="Arial" w:hAnsi="Cambria" w:cs="Calibri"/>
          <w:color w:val="000000"/>
          <w:kern w:val="0"/>
          <w:sz w:val="22"/>
          <w:szCs w:val="22"/>
        </w:rPr>
        <w:t>(α) ένας (</w:t>
      </w:r>
      <w:proofErr w:type="spellStart"/>
      <w:r w:rsidRPr="005035F5">
        <w:rPr>
          <w:rFonts w:ascii="Cambria" w:eastAsia="Arial" w:hAnsi="Cambria" w:cs="Calibri"/>
          <w:color w:val="000000"/>
          <w:kern w:val="0"/>
          <w:sz w:val="22"/>
          <w:szCs w:val="22"/>
        </w:rPr>
        <w:t>υπο</w:t>
      </w:r>
      <w:proofErr w:type="spellEnd"/>
      <w:r w:rsidRPr="005035F5">
        <w:rPr>
          <w:rFonts w:ascii="Cambria" w:eastAsia="Arial" w:hAnsi="Cambria" w:cs="Calibri"/>
          <w:color w:val="000000"/>
          <w:kern w:val="0"/>
          <w:sz w:val="22"/>
          <w:szCs w:val="22"/>
        </w:rPr>
        <w:t>)φάκελος με την ένδειξη «Δικαιολογητικά Συμμετοχής».</w:t>
      </w:r>
    </w:p>
    <w:p w14:paraId="4A3BB33D"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Calibri" w:hAnsi="Cambria" w:cs="Calibri"/>
          <w:color w:val="000000"/>
          <w:kern w:val="0"/>
          <w:sz w:val="22"/>
          <w:szCs w:val="22"/>
        </w:rPr>
        <w:t xml:space="preserve"> </w:t>
      </w:r>
      <w:r w:rsidRPr="005035F5">
        <w:rPr>
          <w:rFonts w:ascii="Cambria" w:eastAsia="Arial" w:hAnsi="Cambria" w:cs="Calibri"/>
          <w:color w:val="000000"/>
          <w:kern w:val="0"/>
          <w:sz w:val="22"/>
          <w:szCs w:val="22"/>
        </w:rPr>
        <w:t>(β)  ένας (</w:t>
      </w:r>
      <w:proofErr w:type="spellStart"/>
      <w:r w:rsidRPr="005035F5">
        <w:rPr>
          <w:rFonts w:ascii="Cambria" w:eastAsia="Arial" w:hAnsi="Cambria" w:cs="Calibri"/>
          <w:color w:val="000000"/>
          <w:kern w:val="0"/>
          <w:sz w:val="22"/>
          <w:szCs w:val="22"/>
        </w:rPr>
        <w:t>υπο</w:t>
      </w:r>
      <w:proofErr w:type="spellEnd"/>
      <w:r w:rsidRPr="005035F5">
        <w:rPr>
          <w:rFonts w:ascii="Cambria" w:eastAsia="Arial" w:hAnsi="Cambria" w:cs="Calibri"/>
          <w:color w:val="000000"/>
          <w:kern w:val="0"/>
          <w:sz w:val="22"/>
          <w:szCs w:val="22"/>
        </w:rPr>
        <w:t>)φάκελος με την ένδειξη  «Οικονομική Προσφορά».</w:t>
      </w:r>
    </w:p>
    <w:p w14:paraId="6F580D04" w14:textId="77777777" w:rsidR="00414263" w:rsidRPr="005035F5" w:rsidRDefault="00414263" w:rsidP="005035F5">
      <w:pPr>
        <w:widowControl/>
        <w:jc w:val="center"/>
        <w:rPr>
          <w:rFonts w:ascii="Cambria" w:eastAsia="Arial" w:hAnsi="Cambria" w:cs="Calibri"/>
          <w:color w:val="000000"/>
          <w:kern w:val="0"/>
          <w:sz w:val="22"/>
          <w:szCs w:val="22"/>
        </w:rPr>
      </w:pPr>
    </w:p>
    <w:p w14:paraId="1FF834D6"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b/>
          <w:color w:val="000000"/>
          <w:kern w:val="0"/>
          <w:sz w:val="22"/>
          <w:szCs w:val="22"/>
        </w:rPr>
        <w:t>3.3</w:t>
      </w:r>
      <w:r w:rsidRPr="005035F5">
        <w:rPr>
          <w:rFonts w:ascii="Cambria" w:eastAsia="Arial" w:hAnsi="Cambria" w:cs="Calibri"/>
          <w:color w:val="000000"/>
          <w:kern w:val="0"/>
          <w:sz w:val="22"/>
          <w:szCs w:val="22"/>
        </w:rPr>
        <w:t xml:space="preserve">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14:paraId="100FBC41"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color w:val="000000"/>
          <w:kern w:val="0"/>
          <w:sz w:val="22"/>
          <w:szCs w:val="22"/>
        </w:rPr>
        <w:t>Στην περίπτωση αυτή, ο προσφέρων υποβάλει στον οικείο  (</w:t>
      </w:r>
      <w:proofErr w:type="spellStart"/>
      <w:r w:rsidRPr="005035F5">
        <w:rPr>
          <w:rFonts w:ascii="Cambria" w:eastAsia="Arial" w:hAnsi="Cambria" w:cs="Calibri"/>
          <w:color w:val="000000"/>
          <w:kern w:val="0"/>
          <w:sz w:val="22"/>
          <w:szCs w:val="22"/>
        </w:rPr>
        <w:t>υπο</w:t>
      </w:r>
      <w:proofErr w:type="spellEnd"/>
      <w:r w:rsidRPr="005035F5">
        <w:rPr>
          <w:rFonts w:ascii="Cambria" w:eastAsia="Arial" w:hAnsi="Cambria" w:cs="Calibri"/>
          <w:color w:val="000000"/>
          <w:kern w:val="0"/>
          <w:sz w:val="22"/>
          <w:szCs w:val="22"/>
        </w:rPr>
        <w:t xml:space="preserve">)φάκελο σχετική αιτιολόγηση με τη μορφή ψηφιακά υπογεγραμμένου αρχείου </w:t>
      </w:r>
      <w:r w:rsidRPr="005035F5">
        <w:rPr>
          <w:rFonts w:ascii="Cambria" w:eastAsia="Arial" w:hAnsi="Cambria" w:cs="Calibri"/>
          <w:color w:val="000000"/>
          <w:kern w:val="0"/>
          <w:sz w:val="22"/>
          <w:szCs w:val="22"/>
          <w:lang w:val="en-US"/>
        </w:rPr>
        <w:t>pdf</w:t>
      </w:r>
      <w:r w:rsidRPr="005035F5">
        <w:rPr>
          <w:rFonts w:ascii="Cambria" w:eastAsia="Arial" w:hAnsi="Cambria" w:cs="Calibri"/>
          <w:color w:val="000000"/>
          <w:kern w:val="0"/>
          <w:sz w:val="22"/>
          <w:szCs w:val="22"/>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w:t>
      </w:r>
      <w:r w:rsidRPr="005035F5">
        <w:rPr>
          <w:rFonts w:ascii="Cambria" w:eastAsia="Arial" w:hAnsi="Cambria" w:cs="Calibri"/>
          <w:color w:val="000000"/>
          <w:kern w:val="0"/>
          <w:sz w:val="22"/>
          <w:szCs w:val="22"/>
        </w:rPr>
        <w:lastRenderedPageBreak/>
        <w:t xml:space="preserve">συνημμένο της ηλεκτρονικής του προσφοράς. Δεν χαρακτηρίζονται ως εμπιστευτικές πληροφορίες σχετικά με τις τιμές </w:t>
      </w:r>
      <w:proofErr w:type="spellStart"/>
      <w:r w:rsidRPr="005035F5">
        <w:rPr>
          <w:rFonts w:ascii="Cambria" w:eastAsia="Arial" w:hAnsi="Cambria" w:cs="Calibri"/>
          <w:color w:val="000000"/>
          <w:kern w:val="0"/>
          <w:sz w:val="22"/>
          <w:szCs w:val="22"/>
        </w:rPr>
        <w:t>μονάδος</w:t>
      </w:r>
      <w:proofErr w:type="spellEnd"/>
      <w:r w:rsidRPr="005035F5">
        <w:rPr>
          <w:rFonts w:ascii="Cambria" w:eastAsia="Arial" w:hAnsi="Cambria" w:cs="Calibri"/>
          <w:color w:val="000000"/>
          <w:kern w:val="0"/>
          <w:sz w:val="22"/>
          <w:szCs w:val="22"/>
        </w:rPr>
        <w:t xml:space="preserve">, τις προσφερόμενες ποσότητες και την οικονομική προσφορά.  </w:t>
      </w:r>
    </w:p>
    <w:p w14:paraId="46B5BA2B" w14:textId="77777777" w:rsidR="00414263" w:rsidRPr="005035F5" w:rsidRDefault="00414263" w:rsidP="005035F5">
      <w:pPr>
        <w:widowControl/>
        <w:jc w:val="both"/>
        <w:rPr>
          <w:rFonts w:ascii="Cambria" w:eastAsia="Arial" w:hAnsi="Cambria" w:cs="Calibri"/>
          <w:color w:val="000000"/>
          <w:kern w:val="0"/>
          <w:sz w:val="22"/>
          <w:szCs w:val="22"/>
        </w:rPr>
      </w:pPr>
    </w:p>
    <w:p w14:paraId="44B3D212"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b/>
          <w:color w:val="000000"/>
          <w:kern w:val="0"/>
          <w:sz w:val="22"/>
          <w:szCs w:val="22"/>
        </w:rPr>
        <w:t>3.4</w:t>
      </w:r>
      <w:r w:rsidRPr="005035F5">
        <w:rPr>
          <w:rFonts w:ascii="Cambria" w:eastAsia="Arial" w:hAnsi="Cambria" w:cs="Calibri"/>
          <w:color w:val="000000"/>
          <w:kern w:val="0"/>
          <w:sz w:val="22"/>
          <w:szCs w:val="22"/>
        </w:rPr>
        <w:t xml:space="preserve"> Στην περίπτωση της υποβολής στοιχείων με χρήση </w:t>
      </w:r>
      <w:proofErr w:type="spellStart"/>
      <w:r w:rsidRPr="005035F5">
        <w:rPr>
          <w:rFonts w:ascii="Cambria" w:eastAsia="Arial" w:hAnsi="Cambria" w:cs="Calibri"/>
          <w:color w:val="000000"/>
          <w:kern w:val="0"/>
          <w:sz w:val="22"/>
          <w:szCs w:val="22"/>
        </w:rPr>
        <w:t>μορφότυπου</w:t>
      </w:r>
      <w:proofErr w:type="spellEnd"/>
      <w:r w:rsidRPr="005035F5">
        <w:rPr>
          <w:rFonts w:ascii="Cambria" w:eastAsia="Arial" w:hAnsi="Cambria" w:cs="Calibri"/>
          <w:color w:val="000000"/>
          <w:kern w:val="0"/>
          <w:sz w:val="22"/>
          <w:szCs w:val="22"/>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5035F5">
        <w:rPr>
          <w:rFonts w:ascii="Cambria" w:eastAsia="Arial" w:hAnsi="Cambria" w:cs="Calibri"/>
          <w:color w:val="000000"/>
          <w:kern w:val="0"/>
          <w:sz w:val="22"/>
          <w:szCs w:val="22"/>
        </w:rPr>
        <w:t>Portable</w:t>
      </w:r>
      <w:proofErr w:type="spellEnd"/>
      <w:r w:rsidRPr="005035F5">
        <w:rPr>
          <w:rFonts w:ascii="Cambria" w:eastAsia="Arial" w:hAnsi="Cambria" w:cs="Calibri"/>
          <w:color w:val="000000"/>
          <w:kern w:val="0"/>
          <w:sz w:val="22"/>
          <w:szCs w:val="22"/>
        </w:rPr>
        <w:t xml:space="preserve"> </w:t>
      </w:r>
      <w:proofErr w:type="spellStart"/>
      <w:r w:rsidRPr="005035F5">
        <w:rPr>
          <w:rFonts w:ascii="Cambria" w:eastAsia="Arial" w:hAnsi="Cambria" w:cs="Calibri"/>
          <w:color w:val="000000"/>
          <w:kern w:val="0"/>
          <w:sz w:val="22"/>
          <w:szCs w:val="22"/>
        </w:rPr>
        <w:t>Document</w:t>
      </w:r>
      <w:proofErr w:type="spellEnd"/>
      <w:r w:rsidRPr="005035F5">
        <w:rPr>
          <w:rFonts w:ascii="Cambria" w:eastAsia="Arial" w:hAnsi="Cambria" w:cs="Calibri"/>
          <w:color w:val="000000"/>
          <w:kern w:val="0"/>
          <w:sz w:val="22"/>
          <w:szCs w:val="22"/>
        </w:rPr>
        <w:t xml:space="preserve"> </w:t>
      </w:r>
      <w:proofErr w:type="spellStart"/>
      <w:r w:rsidRPr="005035F5">
        <w:rPr>
          <w:rFonts w:ascii="Cambria" w:eastAsia="Arial" w:hAnsi="Cambria" w:cs="Calibri"/>
          <w:color w:val="000000"/>
          <w:kern w:val="0"/>
          <w:sz w:val="22"/>
          <w:szCs w:val="22"/>
        </w:rPr>
        <w:t>Format</w:t>
      </w:r>
      <w:proofErr w:type="spellEnd"/>
      <w:r w:rsidRPr="005035F5">
        <w:rPr>
          <w:rFonts w:ascii="Cambria" w:eastAsia="Arial" w:hAnsi="Cambria" w:cs="Calibri"/>
          <w:color w:val="000000"/>
          <w:kern w:val="0"/>
          <w:sz w:val="22"/>
          <w:szCs w:val="22"/>
        </w:rPr>
        <w:t xml:space="preserve"> (PDF) ή ως χωριστό ηλεκτρονικό αρχείο </w:t>
      </w:r>
      <w:proofErr w:type="spellStart"/>
      <w:r w:rsidRPr="005035F5">
        <w:rPr>
          <w:rFonts w:ascii="Cambria" w:eastAsia="Arial" w:hAnsi="Cambria" w:cs="Calibri"/>
          <w:color w:val="000000"/>
          <w:kern w:val="0"/>
          <w:sz w:val="22"/>
          <w:szCs w:val="22"/>
        </w:rPr>
        <w:t>μορφότυπου</w:t>
      </w:r>
      <w:proofErr w:type="spellEnd"/>
      <w:r w:rsidRPr="005035F5">
        <w:rPr>
          <w:rFonts w:ascii="Cambria" w:eastAsia="Arial" w:hAnsi="Cambria" w:cs="Calibri"/>
          <w:color w:val="000000"/>
          <w:kern w:val="0"/>
          <w:sz w:val="22"/>
          <w:szCs w:val="22"/>
        </w:rPr>
        <w:t xml:space="preserve"> φακέλου συμπιεσμένων ηλεκτρονικών αρχείων που να περιλαμβάνει αυτά.</w:t>
      </w:r>
    </w:p>
    <w:p w14:paraId="418EDD32" w14:textId="77777777" w:rsidR="00414263" w:rsidRPr="005035F5" w:rsidRDefault="00414263" w:rsidP="005035F5">
      <w:pPr>
        <w:widowControl/>
        <w:jc w:val="both"/>
        <w:rPr>
          <w:rFonts w:ascii="Cambria" w:eastAsia="Arial" w:hAnsi="Cambria" w:cs="Calibri"/>
          <w:color w:val="000000"/>
          <w:kern w:val="0"/>
          <w:sz w:val="22"/>
          <w:szCs w:val="22"/>
        </w:rPr>
      </w:pPr>
    </w:p>
    <w:p w14:paraId="20C8AD25"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b/>
          <w:color w:val="000000"/>
          <w:kern w:val="0"/>
          <w:sz w:val="22"/>
          <w:szCs w:val="22"/>
        </w:rPr>
        <w:t>3.5</w:t>
      </w:r>
      <w:r w:rsidRPr="005035F5">
        <w:rPr>
          <w:rFonts w:ascii="Cambria" w:eastAsia="Arial" w:hAnsi="Cambria" w:cs="Calibri"/>
          <w:color w:val="000000"/>
          <w:kern w:val="0"/>
          <w:sz w:val="22"/>
          <w:szCs w:val="22"/>
        </w:rPr>
        <w:t xml:space="preserve"> Ο χρήστης – οικονομικός φορέας υποβάλλει τους ανωτέρω (</w:t>
      </w:r>
      <w:proofErr w:type="spellStart"/>
      <w:r w:rsidRPr="005035F5">
        <w:rPr>
          <w:rFonts w:ascii="Cambria" w:eastAsia="Arial" w:hAnsi="Cambria" w:cs="Calibri"/>
          <w:color w:val="000000"/>
          <w:kern w:val="0"/>
          <w:sz w:val="22"/>
          <w:szCs w:val="22"/>
        </w:rPr>
        <w:t>υπο</w:t>
      </w:r>
      <w:proofErr w:type="spellEnd"/>
      <w:r w:rsidRPr="005035F5">
        <w:rPr>
          <w:rFonts w:ascii="Cambria" w:eastAsia="Arial" w:hAnsi="Cambria" w:cs="Calibri"/>
          <w:color w:val="000000"/>
          <w:kern w:val="0"/>
          <w:sz w:val="22"/>
          <w:szCs w:val="22"/>
        </w:rPr>
        <w:t>)φακέλους μέσω του υποσυστήματος, όπως περιγράφεται κατωτέρω:</w:t>
      </w:r>
    </w:p>
    <w:p w14:paraId="4DA72015" w14:textId="77777777" w:rsidR="00414263" w:rsidRPr="005035F5" w:rsidRDefault="00414263" w:rsidP="005035F5">
      <w:pPr>
        <w:widowControl/>
        <w:jc w:val="both"/>
        <w:rPr>
          <w:rFonts w:ascii="Cambria" w:eastAsia="Arial" w:hAnsi="Cambria" w:cs="Calibri"/>
          <w:color w:val="000000"/>
          <w:kern w:val="0"/>
          <w:sz w:val="22"/>
          <w:szCs w:val="22"/>
        </w:rPr>
      </w:pPr>
    </w:p>
    <w:p w14:paraId="1F86B5F3"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b/>
          <w:color w:val="000000"/>
          <w:kern w:val="0"/>
          <w:sz w:val="22"/>
          <w:szCs w:val="22"/>
        </w:rPr>
        <w:t>α)</w:t>
      </w:r>
      <w:r w:rsidRPr="005035F5">
        <w:rPr>
          <w:rFonts w:ascii="Cambria" w:eastAsia="Arial" w:hAnsi="Cambria" w:cs="Calibri"/>
          <w:color w:val="000000"/>
          <w:kern w:val="0"/>
          <w:sz w:val="22"/>
          <w:szCs w:val="22"/>
        </w:rPr>
        <w:t xml:space="preserve"> Τα στοιχεία και δικαιολογητικά που περιλαμβάνονται στον (</w:t>
      </w:r>
      <w:proofErr w:type="spellStart"/>
      <w:r w:rsidRPr="005035F5">
        <w:rPr>
          <w:rFonts w:ascii="Cambria" w:eastAsia="Arial" w:hAnsi="Cambria" w:cs="Calibri"/>
          <w:color w:val="000000"/>
          <w:kern w:val="0"/>
          <w:sz w:val="22"/>
          <w:szCs w:val="22"/>
        </w:rPr>
        <w:t>υπο</w:t>
      </w:r>
      <w:proofErr w:type="spellEnd"/>
      <w:r w:rsidRPr="005035F5">
        <w:rPr>
          <w:rFonts w:ascii="Cambria" w:eastAsia="Arial" w:hAnsi="Cambria" w:cs="Calibri"/>
          <w:color w:val="000000"/>
          <w:kern w:val="0"/>
          <w:sz w:val="22"/>
          <w:szCs w:val="22"/>
        </w:rPr>
        <w:t xml:space="preserve">)φάκελο με την ένδειξη «Δικαιολογητικά Συμμετοχής»  είναι τα οριζόμενα στο άρθρο 24.2 της παρούσας, υποβάλλονται από τον οικονομικό φορέα ηλεκτρονικά σε μορφή αρχείου </w:t>
      </w:r>
      <w:r w:rsidRPr="005035F5">
        <w:rPr>
          <w:rFonts w:ascii="Cambria" w:eastAsia="Arial" w:hAnsi="Cambria" w:cs="Calibri"/>
          <w:color w:val="000000"/>
          <w:kern w:val="0"/>
          <w:sz w:val="22"/>
          <w:szCs w:val="22"/>
          <w:lang w:val="en-US"/>
        </w:rPr>
        <w:t>Portable</w:t>
      </w:r>
      <w:r w:rsidRPr="005035F5">
        <w:rPr>
          <w:rFonts w:ascii="Cambria" w:eastAsia="Arial" w:hAnsi="Cambria" w:cs="Calibri"/>
          <w:color w:val="000000"/>
          <w:kern w:val="0"/>
          <w:sz w:val="22"/>
          <w:szCs w:val="22"/>
        </w:rPr>
        <w:t xml:space="preserve"> </w:t>
      </w:r>
      <w:r w:rsidRPr="005035F5">
        <w:rPr>
          <w:rFonts w:ascii="Cambria" w:eastAsia="Arial" w:hAnsi="Cambria" w:cs="Calibri"/>
          <w:color w:val="000000"/>
          <w:kern w:val="0"/>
          <w:sz w:val="22"/>
          <w:szCs w:val="22"/>
          <w:lang w:val="en-US"/>
        </w:rPr>
        <w:t>Document</w:t>
      </w:r>
      <w:r w:rsidRPr="005035F5">
        <w:rPr>
          <w:rFonts w:ascii="Cambria" w:eastAsia="Arial" w:hAnsi="Cambria" w:cs="Calibri"/>
          <w:color w:val="000000"/>
          <w:kern w:val="0"/>
          <w:sz w:val="22"/>
          <w:szCs w:val="22"/>
        </w:rPr>
        <w:t xml:space="preserve"> </w:t>
      </w:r>
      <w:r w:rsidRPr="005035F5">
        <w:rPr>
          <w:rFonts w:ascii="Cambria" w:eastAsia="Arial" w:hAnsi="Cambria" w:cs="Calibri"/>
          <w:color w:val="000000"/>
          <w:kern w:val="0"/>
          <w:sz w:val="22"/>
          <w:szCs w:val="22"/>
          <w:lang w:val="en-US"/>
        </w:rPr>
        <w:t>Format</w:t>
      </w:r>
      <w:r w:rsidRPr="005035F5">
        <w:rPr>
          <w:rFonts w:ascii="Cambria" w:eastAsia="Arial" w:hAnsi="Cambria" w:cs="Calibri"/>
          <w:color w:val="000000"/>
          <w:kern w:val="0"/>
          <w:sz w:val="22"/>
          <w:szCs w:val="22"/>
        </w:rPr>
        <w:t xml:space="preserve"> (</w:t>
      </w:r>
      <w:r w:rsidRPr="005035F5">
        <w:rPr>
          <w:rFonts w:ascii="Cambria" w:eastAsia="Arial" w:hAnsi="Cambria" w:cs="Calibri"/>
          <w:color w:val="000000"/>
          <w:kern w:val="0"/>
          <w:sz w:val="22"/>
          <w:szCs w:val="22"/>
          <w:lang w:val="en-US"/>
        </w:rPr>
        <w:t>PDF</w:t>
      </w:r>
      <w:r w:rsidRPr="005035F5">
        <w:rPr>
          <w:rFonts w:ascii="Cambria" w:eastAsia="Arial" w:hAnsi="Cambria" w:cs="Calibri"/>
          <w:color w:val="000000"/>
          <w:kern w:val="0"/>
          <w:sz w:val="22"/>
          <w:szCs w:val="22"/>
        </w:rPr>
        <w:t xml:space="preserve">) και γίνονται αποδεκτά, ανά περίπτωση, </w:t>
      </w:r>
      <w:r w:rsidRPr="005035F5">
        <w:rPr>
          <w:rFonts w:ascii="Cambria" w:eastAsia="Arial" w:hAnsi="Cambria" w:cs="Calibri"/>
          <w:color w:val="000000"/>
          <w:kern w:val="0"/>
          <w:sz w:val="22"/>
          <w:szCs w:val="22"/>
          <w:lang w:bidi="en-US"/>
        </w:rPr>
        <w:t>σύμφωνα με την</w:t>
      </w:r>
      <w:r w:rsidRPr="005035F5">
        <w:rPr>
          <w:rFonts w:ascii="Cambria" w:eastAsia="Arial" w:hAnsi="Cambria" w:cs="Calibri"/>
          <w:color w:val="000000"/>
          <w:kern w:val="0"/>
          <w:sz w:val="22"/>
          <w:szCs w:val="22"/>
        </w:rPr>
        <w:t xml:space="preserve"> παρ. β του άρθρου 4.2.της παρούσας.</w:t>
      </w:r>
    </w:p>
    <w:p w14:paraId="0DFEE979" w14:textId="77777777" w:rsidR="00414263" w:rsidRPr="005035F5" w:rsidRDefault="00414263" w:rsidP="005035F5">
      <w:pPr>
        <w:widowControl/>
        <w:jc w:val="both"/>
        <w:rPr>
          <w:rFonts w:ascii="Cambria" w:eastAsia="Arial" w:hAnsi="Cambria" w:cs="Calibri"/>
          <w:color w:val="000000"/>
          <w:kern w:val="0"/>
          <w:sz w:val="22"/>
          <w:szCs w:val="22"/>
        </w:rPr>
      </w:pPr>
    </w:p>
    <w:p w14:paraId="074F714C"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b/>
          <w:color w:val="000000"/>
          <w:kern w:val="0"/>
          <w:sz w:val="22"/>
          <w:szCs w:val="22"/>
        </w:rPr>
        <w:t>β)</w:t>
      </w:r>
      <w:bookmarkStart w:id="4" w:name="_Hlk69491448"/>
      <w:r w:rsidRPr="005035F5">
        <w:rPr>
          <w:rFonts w:ascii="Cambria" w:eastAsia="Arial" w:hAnsi="Cambria" w:cs="Calibri"/>
          <w:color w:val="000000"/>
          <w:kern w:val="0"/>
          <w:sz w:val="22"/>
          <w:szCs w:val="22"/>
        </w:rPr>
        <w:t xml:space="preserve"> Το αργότερο πριν από την ημερομηνία και ώρα αποσφράγισης των προσφορών που ορίζεται στο άρθρο 18 της παρούσας, προσκομίζονται </w:t>
      </w:r>
      <w:r w:rsidRPr="005035F5">
        <w:rPr>
          <w:rFonts w:ascii="Cambria" w:eastAsia="Arial" w:hAnsi="Cambria" w:cs="Calibri"/>
          <w:color w:val="000000"/>
          <w:kern w:val="0"/>
          <w:sz w:val="22"/>
          <w:szCs w:val="22"/>
          <w:lang w:bidi="en-US"/>
        </w:rPr>
        <w:t>στην Αναθέτουσα Αρχή</w:t>
      </w:r>
      <w:r w:rsidRPr="005035F5">
        <w:rPr>
          <w:rFonts w:ascii="Cambria" w:eastAsia="Arial" w:hAnsi="Cambria" w:cs="Calibri"/>
          <w:color w:val="000000"/>
          <w:kern w:val="0"/>
          <w:sz w:val="22"/>
          <w:szCs w:val="22"/>
          <w:vertAlign w:val="superscript"/>
          <w:lang w:bidi="en-US"/>
        </w:rPr>
        <w:endnoteReference w:id="17"/>
      </w:r>
      <w:r w:rsidRPr="005035F5">
        <w:rPr>
          <w:rFonts w:ascii="Cambria" w:eastAsia="Arial" w:hAnsi="Cambria" w:cs="Calibri"/>
          <w:color w:val="000000"/>
          <w:kern w:val="0"/>
          <w:sz w:val="22"/>
          <w:szCs w:val="22"/>
          <w:lang w:bidi="en-US"/>
        </w:rPr>
        <w:t xml:space="preserve">, </w:t>
      </w:r>
      <w:r w:rsidRPr="005035F5">
        <w:rPr>
          <w:rFonts w:ascii="Cambria" w:eastAsia="Arial" w:hAnsi="Cambria" w:cs="Calibri"/>
          <w:color w:val="231F20"/>
          <w:kern w:val="0"/>
          <w:sz w:val="22"/>
          <w:szCs w:val="22"/>
        </w:rPr>
        <w:t>με</w:t>
      </w:r>
      <w:r w:rsidRPr="005035F5">
        <w:rPr>
          <w:rFonts w:ascii="Cambria" w:eastAsia="Arial" w:hAnsi="Cambria" w:cs="Calibri"/>
          <w:color w:val="231F20"/>
          <w:spacing w:val="-29"/>
          <w:kern w:val="0"/>
          <w:sz w:val="22"/>
          <w:szCs w:val="22"/>
        </w:rPr>
        <w:t xml:space="preserve"> </w:t>
      </w:r>
      <w:r w:rsidRPr="005035F5">
        <w:rPr>
          <w:rFonts w:ascii="Cambria" w:eastAsia="Arial" w:hAnsi="Cambria" w:cs="Calibri"/>
          <w:color w:val="231F20"/>
          <w:kern w:val="0"/>
          <w:sz w:val="22"/>
          <w:szCs w:val="22"/>
        </w:rPr>
        <w:t>ευθύνη</w:t>
      </w:r>
      <w:r w:rsidRPr="005035F5">
        <w:rPr>
          <w:rFonts w:ascii="Cambria" w:eastAsia="Arial" w:hAnsi="Cambria" w:cs="Calibri"/>
          <w:color w:val="231F20"/>
          <w:spacing w:val="-29"/>
          <w:kern w:val="0"/>
          <w:sz w:val="22"/>
          <w:szCs w:val="22"/>
        </w:rPr>
        <w:t xml:space="preserve"> </w:t>
      </w:r>
      <w:r w:rsidRPr="005035F5">
        <w:rPr>
          <w:rFonts w:ascii="Cambria" w:eastAsia="Arial" w:hAnsi="Cambria" w:cs="Calibri"/>
          <w:color w:val="231F20"/>
          <w:kern w:val="0"/>
          <w:sz w:val="22"/>
          <w:szCs w:val="22"/>
        </w:rPr>
        <w:t>του οικονομικού</w:t>
      </w:r>
      <w:r w:rsidRPr="005035F5">
        <w:rPr>
          <w:rFonts w:ascii="Cambria" w:eastAsia="Arial" w:hAnsi="Cambria" w:cs="Calibri"/>
          <w:color w:val="231F20"/>
          <w:spacing w:val="-7"/>
          <w:kern w:val="0"/>
          <w:sz w:val="22"/>
          <w:szCs w:val="22"/>
        </w:rPr>
        <w:t xml:space="preserve"> </w:t>
      </w:r>
      <w:r w:rsidRPr="005035F5">
        <w:rPr>
          <w:rFonts w:ascii="Cambria" w:eastAsia="Arial" w:hAnsi="Cambria" w:cs="Calibri"/>
          <w:color w:val="231F20"/>
          <w:kern w:val="0"/>
          <w:sz w:val="22"/>
          <w:szCs w:val="22"/>
        </w:rPr>
        <w:t>φορέα</w:t>
      </w:r>
      <w:r w:rsidRPr="005035F5">
        <w:rPr>
          <w:rFonts w:ascii="Cambria" w:eastAsia="Arial" w:hAnsi="Cambria" w:cs="Calibri"/>
          <w:color w:val="000000"/>
          <w:kern w:val="0"/>
          <w:sz w:val="22"/>
          <w:szCs w:val="22"/>
          <w:lang w:bidi="en-US"/>
        </w:rPr>
        <w:t xml:space="preserve"> οι πρωτότυπες εγγυήσεις συμμετοχής, πλην των εγγυήσεων που εκδίδονται ηλεκτρονικά, άλλως η προσφορά απορρίπτεται ως απαράδεκτη.</w:t>
      </w:r>
      <w:r w:rsidRPr="005035F5">
        <w:rPr>
          <w:rFonts w:ascii="Cambria" w:eastAsia="Arial" w:hAnsi="Cambria" w:cs="Calibri"/>
          <w:color w:val="000000"/>
          <w:kern w:val="0"/>
          <w:sz w:val="22"/>
          <w:szCs w:val="22"/>
          <w:vertAlign w:val="superscript"/>
          <w:lang w:bidi="en-US"/>
        </w:rPr>
        <w:endnoteReference w:id="18"/>
      </w:r>
    </w:p>
    <w:p w14:paraId="0DBA15C7" w14:textId="77777777" w:rsidR="00414263" w:rsidRPr="005035F5" w:rsidRDefault="00414263" w:rsidP="005035F5">
      <w:pPr>
        <w:widowControl/>
        <w:jc w:val="both"/>
        <w:rPr>
          <w:rFonts w:ascii="Cambria" w:eastAsia="Arial" w:hAnsi="Cambria" w:cs="Cambria"/>
          <w:color w:val="000000"/>
          <w:kern w:val="0"/>
          <w:sz w:val="22"/>
          <w:szCs w:val="22"/>
        </w:rPr>
      </w:pPr>
    </w:p>
    <w:p w14:paraId="36E22A5E" w14:textId="77777777" w:rsidR="00414263" w:rsidRPr="005035F5" w:rsidRDefault="00414263" w:rsidP="005035F5">
      <w:pPr>
        <w:widowControl/>
        <w:jc w:val="both"/>
        <w:rPr>
          <w:rFonts w:ascii="Cambria" w:eastAsia="Arial" w:hAnsi="Cambria" w:cs="Cambria"/>
          <w:color w:val="000000"/>
          <w:kern w:val="0"/>
          <w:sz w:val="22"/>
          <w:szCs w:val="22"/>
        </w:rPr>
      </w:pPr>
      <w:r w:rsidRPr="005035F5">
        <w:rPr>
          <w:rFonts w:ascii="Cambria" w:eastAsia="Arial" w:hAnsi="Cambria" w:cs="Cambria"/>
          <w:color w:val="000000"/>
          <w:kern w:val="0"/>
          <w:sz w:val="22"/>
          <w:szCs w:val="22"/>
        </w:rPr>
        <w:t>Οι ανωτέρω πρωτότυπες εγγυητικές επιστολές συμμετοχής προσκομίζονται σε κλειστό φάκελο, στον οποίο αναγράφεται τουλάχιστον ο αποστολέας, τα στοιχεία του παρόντος διαγωνισμού και ως παραλήπτης η Επιτροπή Διαγωνισμού.</w:t>
      </w:r>
    </w:p>
    <w:p w14:paraId="1D801F08" w14:textId="77777777" w:rsidR="00414263" w:rsidRPr="00F87420" w:rsidRDefault="00414263" w:rsidP="005035F5">
      <w:pPr>
        <w:widowControl/>
        <w:rPr>
          <w:rFonts w:ascii="Cambria" w:eastAsia="Arial" w:hAnsi="Cambria" w:cs="Cambria"/>
          <w:color w:val="000000"/>
          <w:kern w:val="0"/>
          <w:sz w:val="22"/>
          <w:szCs w:val="22"/>
        </w:rPr>
      </w:pPr>
    </w:p>
    <w:p w14:paraId="5733494D" w14:textId="77777777" w:rsidR="007F6D5D" w:rsidRPr="00F87420" w:rsidRDefault="007F6D5D" w:rsidP="007F6D5D">
      <w:pPr>
        <w:pStyle w:val="16"/>
        <w:spacing w:line="240" w:lineRule="auto"/>
        <w:jc w:val="both"/>
        <w:rPr>
          <w:rFonts w:ascii="Cambria" w:hAnsi="Cambria" w:cs="Cambria"/>
          <w:bCs/>
          <w:lang w:val="x-none"/>
        </w:rPr>
      </w:pPr>
      <w:r w:rsidRPr="00F87420">
        <w:rPr>
          <w:rFonts w:ascii="Cambria" w:hAnsi="Cambria" w:cs="Cambria"/>
          <w:bCs/>
          <w:lang w:val="x-none"/>
        </w:rPr>
        <w:t>Η προσκόμιση των πρωτότυπων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τον αριθμό πρωτοκόλλου είτε με την επίκληση του σχετικού αποδεικτικού αποστολής, ανά περίπτωση.</w:t>
      </w:r>
    </w:p>
    <w:p w14:paraId="658FEF2E" w14:textId="77777777" w:rsidR="007F6D5D" w:rsidRPr="00F87420" w:rsidRDefault="007F6D5D" w:rsidP="007F6D5D">
      <w:pPr>
        <w:pStyle w:val="16"/>
        <w:spacing w:line="240" w:lineRule="auto"/>
        <w:jc w:val="both"/>
        <w:rPr>
          <w:rFonts w:ascii="Cambria" w:hAnsi="Cambria" w:cs="Cambria"/>
          <w:bCs/>
        </w:rPr>
      </w:pPr>
    </w:p>
    <w:p w14:paraId="5DD79A3D" w14:textId="77777777" w:rsidR="007F6D5D" w:rsidRPr="00F87420" w:rsidRDefault="007F6D5D" w:rsidP="007F6D5D">
      <w:pPr>
        <w:pStyle w:val="16"/>
        <w:spacing w:line="240" w:lineRule="auto"/>
        <w:jc w:val="both"/>
        <w:rPr>
          <w:rFonts w:ascii="Cambria" w:hAnsi="Cambria" w:cs="Cambria"/>
          <w:lang w:val="x-none"/>
        </w:rPr>
      </w:pPr>
      <w:r w:rsidRPr="00F87420">
        <w:rPr>
          <w:rFonts w:ascii="Cambria" w:hAnsi="Cambria" w:cs="Cambria"/>
          <w:bCs/>
        </w:rPr>
        <w:t>Στην περίπτωση που  επιλεγεί η</w:t>
      </w:r>
      <w:r w:rsidRPr="00F87420">
        <w:rPr>
          <w:rFonts w:ascii="Cambria" w:hAnsi="Cambria" w:cs="Cambria"/>
          <w:bCs/>
          <w:lang w:val="x-none"/>
        </w:rPr>
        <w:t xml:space="preserve"> αποστολή του φακέλου της εγγύησης συμμετοχής ταχυδρομικώς</w:t>
      </w:r>
      <w:r w:rsidRPr="00F87420">
        <w:rPr>
          <w:rFonts w:ascii="Cambria" w:hAnsi="Cambria" w:cs="Cambria"/>
          <w:bCs/>
        </w:rPr>
        <w:t>,</w:t>
      </w:r>
      <w:r w:rsidRPr="00F87420">
        <w:rPr>
          <w:rFonts w:ascii="Cambria" w:hAnsi="Cambria" w:cs="Cambria"/>
          <w:bCs/>
          <w:lang w:val="x-none"/>
        </w:rPr>
        <w:t xml:space="preserve">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λειτουργίας «επικοινωνία», τα σχετικό αποδεικτικό στοιχείο προσκόμισης (αποδεικτικό κατάθεσης σε υπηρεσίες </w:t>
      </w:r>
      <w:r w:rsidRPr="00F87420">
        <w:rPr>
          <w:rFonts w:ascii="Cambria" w:hAnsi="Cambria" w:cs="Cambria"/>
          <w:bCs/>
        </w:rPr>
        <w:t>ταχυδρομείου - ταχυμεταφορών</w:t>
      </w:r>
      <w:r w:rsidRPr="00F87420">
        <w:rPr>
          <w:rFonts w:ascii="Cambria" w:hAnsi="Cambria" w:cs="Cambria"/>
          <w:bCs/>
          <w:lang w:val="x-none"/>
        </w:rPr>
        <w:t>),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334510E5" w14:textId="77777777" w:rsidR="00414263" w:rsidRPr="007F6D5D" w:rsidRDefault="00414263" w:rsidP="005035F5">
      <w:pPr>
        <w:widowControl/>
        <w:jc w:val="both"/>
        <w:rPr>
          <w:rFonts w:ascii="Cambria" w:eastAsia="Arial" w:hAnsi="Cambria" w:cs="Cambria"/>
          <w:color w:val="000000"/>
          <w:kern w:val="0"/>
          <w:sz w:val="22"/>
          <w:szCs w:val="22"/>
          <w:highlight w:val="green"/>
          <w:lang w:val="x-none"/>
        </w:rPr>
      </w:pPr>
    </w:p>
    <w:bookmarkEnd w:id="4"/>
    <w:p w14:paraId="7BA5E8E5"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b/>
          <w:color w:val="000000"/>
          <w:kern w:val="0"/>
          <w:sz w:val="22"/>
          <w:szCs w:val="22"/>
        </w:rPr>
        <w:t>γ)</w:t>
      </w:r>
      <w:r w:rsidRPr="005035F5">
        <w:rPr>
          <w:rFonts w:ascii="Cambria" w:eastAsia="Arial" w:hAnsi="Cambria" w:cs="Calibri"/>
          <w:color w:val="000000"/>
          <w:kern w:val="0"/>
          <w:sz w:val="22"/>
          <w:szCs w:val="22"/>
        </w:rPr>
        <w:t xml:space="preserve"> Οι προσφέροντες συντάσσουν την οικονομική τους προσφορά</w:t>
      </w:r>
      <w:r w:rsidR="0078078A">
        <w:rPr>
          <w:rFonts w:ascii="Cambria" w:eastAsia="Arial" w:hAnsi="Cambria" w:cs="Calibri"/>
          <w:color w:val="000000"/>
          <w:kern w:val="0"/>
          <w:sz w:val="22"/>
          <w:szCs w:val="22"/>
        </w:rPr>
        <w:t>,</w:t>
      </w:r>
      <w:r w:rsidRPr="005035F5">
        <w:rPr>
          <w:rFonts w:ascii="Cambria" w:eastAsia="Arial" w:hAnsi="Cambria" w:cs="Calibri"/>
          <w:color w:val="000000"/>
          <w:kern w:val="0"/>
          <w:sz w:val="22"/>
          <w:szCs w:val="22"/>
        </w:rPr>
        <w:t xml:space="preserve"> συμπληρώνοντας την αντίστοιχη ειδική ηλεκτρονική φόρμα του υποσυστήματος. </w:t>
      </w:r>
    </w:p>
    <w:p w14:paraId="26E492E0" w14:textId="77777777" w:rsidR="00414263" w:rsidRPr="005035F5" w:rsidRDefault="00414263" w:rsidP="005035F5">
      <w:pPr>
        <w:widowControl/>
        <w:jc w:val="both"/>
        <w:rPr>
          <w:rFonts w:ascii="Cambria" w:eastAsia="Arial" w:hAnsi="Cambria" w:cs="Calibri"/>
          <w:color w:val="000000"/>
          <w:kern w:val="0"/>
          <w:sz w:val="22"/>
          <w:szCs w:val="22"/>
        </w:rPr>
      </w:pPr>
    </w:p>
    <w:p w14:paraId="29E3749E"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b/>
          <w:color w:val="000000"/>
          <w:kern w:val="0"/>
          <w:sz w:val="22"/>
          <w:szCs w:val="22"/>
        </w:rPr>
        <w:t>δ)</w:t>
      </w:r>
      <w:r w:rsidRPr="005035F5">
        <w:rPr>
          <w:rFonts w:ascii="Cambria" w:eastAsia="Arial" w:hAnsi="Cambria" w:cs="Calibri"/>
          <w:color w:val="000000"/>
          <w:kern w:val="0"/>
          <w:sz w:val="22"/>
          <w:szCs w:val="22"/>
        </w:rPr>
        <w:t xml:space="preserve"> </w:t>
      </w:r>
      <w:r w:rsidRPr="005035F5">
        <w:rPr>
          <w:rFonts w:ascii="Cambria" w:eastAsia="Arial" w:hAnsi="Cambria" w:cs="Calibri"/>
          <w:color w:val="000000"/>
          <w:kern w:val="0"/>
          <w:sz w:val="22"/>
          <w:szCs w:val="22"/>
          <w:lang w:val="en-US"/>
        </w:rPr>
        <w:t>O</w:t>
      </w:r>
      <w:r w:rsidRPr="005035F5">
        <w:rPr>
          <w:rFonts w:ascii="Cambria" w:eastAsia="Arial" w:hAnsi="Cambria" w:cs="Calibri"/>
          <w:color w:val="000000"/>
          <w:kern w:val="0"/>
          <w:sz w:val="22"/>
          <w:szCs w:val="22"/>
        </w:rPr>
        <w:t>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υποβολής προσφοράς με επιμέρους ποσοστά έκπτωσης, κατ’ εφαρμογή της παρ. 2α του άρθρου 95 του ν.4412/2016.</w:t>
      </w:r>
      <w:r w:rsidRPr="005035F5">
        <w:rPr>
          <w:rFonts w:ascii="Cambria" w:eastAsia="Arial" w:hAnsi="Cambria" w:cs="Calibri"/>
          <w:color w:val="000000"/>
          <w:kern w:val="0"/>
          <w:sz w:val="22"/>
          <w:szCs w:val="22"/>
          <w:vertAlign w:val="superscript"/>
        </w:rPr>
        <w:endnoteReference w:id="19"/>
      </w:r>
    </w:p>
    <w:p w14:paraId="15FD91B1" w14:textId="77777777" w:rsidR="00414263" w:rsidRPr="005035F5" w:rsidRDefault="00414263" w:rsidP="005035F5">
      <w:pPr>
        <w:widowControl/>
        <w:jc w:val="both"/>
        <w:rPr>
          <w:rFonts w:ascii="Cambria" w:eastAsia="Arial" w:hAnsi="Cambria" w:cs="Calibri"/>
          <w:color w:val="000000"/>
          <w:kern w:val="0"/>
          <w:sz w:val="22"/>
          <w:szCs w:val="22"/>
        </w:rPr>
      </w:pPr>
    </w:p>
    <w:p w14:paraId="3BCAE0EF"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b/>
          <w:color w:val="000000"/>
          <w:kern w:val="0"/>
          <w:sz w:val="22"/>
          <w:szCs w:val="22"/>
        </w:rPr>
        <w:t>ε)</w:t>
      </w:r>
      <w:r w:rsidRPr="005035F5">
        <w:rPr>
          <w:rFonts w:ascii="Cambria" w:eastAsia="Arial" w:hAnsi="Cambria" w:cs="Calibri"/>
          <w:color w:val="000000"/>
          <w:kern w:val="0"/>
          <w:sz w:val="22"/>
          <w:szCs w:val="22"/>
        </w:rPr>
        <w:t xml:space="preserve">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w:t>
      </w:r>
      <w:r w:rsidRPr="005035F5">
        <w:rPr>
          <w:rFonts w:ascii="Cambria" w:eastAsia="Arial" w:hAnsi="Cambria" w:cs="Calibri"/>
          <w:color w:val="000000"/>
          <w:kern w:val="0"/>
          <w:sz w:val="22"/>
          <w:szCs w:val="22"/>
        </w:rPr>
        <w:lastRenderedPageBreak/>
        <w:t xml:space="preserve">αρχείου </w:t>
      </w:r>
      <w:proofErr w:type="spellStart"/>
      <w:r w:rsidRPr="005035F5">
        <w:rPr>
          <w:rFonts w:ascii="Cambria" w:eastAsia="Arial" w:hAnsi="Cambria" w:cs="Calibri"/>
          <w:color w:val="000000"/>
          <w:kern w:val="0"/>
          <w:sz w:val="22"/>
          <w:szCs w:val="22"/>
        </w:rPr>
        <w:t>Portable</w:t>
      </w:r>
      <w:proofErr w:type="spellEnd"/>
      <w:r w:rsidRPr="005035F5">
        <w:rPr>
          <w:rFonts w:ascii="Cambria" w:eastAsia="Arial" w:hAnsi="Cambria" w:cs="Calibri"/>
          <w:color w:val="000000"/>
          <w:kern w:val="0"/>
          <w:sz w:val="22"/>
          <w:szCs w:val="22"/>
        </w:rPr>
        <w:t xml:space="preserve"> </w:t>
      </w:r>
      <w:proofErr w:type="spellStart"/>
      <w:r w:rsidRPr="005035F5">
        <w:rPr>
          <w:rFonts w:ascii="Cambria" w:eastAsia="Arial" w:hAnsi="Cambria" w:cs="Calibri"/>
          <w:color w:val="000000"/>
          <w:kern w:val="0"/>
          <w:sz w:val="22"/>
          <w:szCs w:val="22"/>
        </w:rPr>
        <w:t>Document</w:t>
      </w:r>
      <w:proofErr w:type="spellEnd"/>
      <w:r w:rsidRPr="005035F5">
        <w:rPr>
          <w:rFonts w:ascii="Cambria" w:eastAsia="Arial" w:hAnsi="Cambria" w:cs="Calibri"/>
          <w:color w:val="000000"/>
          <w:kern w:val="0"/>
          <w:sz w:val="22"/>
          <w:szCs w:val="22"/>
        </w:rPr>
        <w:t xml:space="preserve"> </w:t>
      </w:r>
      <w:proofErr w:type="spellStart"/>
      <w:r w:rsidRPr="005035F5">
        <w:rPr>
          <w:rFonts w:ascii="Cambria" w:eastAsia="Arial" w:hAnsi="Cambria" w:cs="Calibri"/>
          <w:color w:val="000000"/>
          <w:kern w:val="0"/>
          <w:sz w:val="22"/>
          <w:szCs w:val="22"/>
        </w:rPr>
        <w:t>Format</w:t>
      </w:r>
      <w:proofErr w:type="spellEnd"/>
      <w:r w:rsidRPr="005035F5">
        <w:rPr>
          <w:rFonts w:ascii="Cambria" w:eastAsia="Arial" w:hAnsi="Cambria" w:cs="Calibri"/>
          <w:color w:val="000000"/>
          <w:kern w:val="0"/>
          <w:sz w:val="22"/>
          <w:szCs w:val="22"/>
        </w:rPr>
        <w:t xml:space="preserve"> (PDF)]. Τα αρχεία αυτά γίνονται αποδεκτά, εφόσον φέρουν, τουλάχιστον προηγμένη ηλεκτρονική υπογραφή, η οποία υποστηρίζεται από </w:t>
      </w:r>
      <w:r w:rsidRPr="005035F5">
        <w:rPr>
          <w:rFonts w:ascii="Cambria" w:eastAsia="Arial" w:hAnsi="Cambria" w:cs="Calibri"/>
          <w:color w:val="000000"/>
          <w:kern w:val="0"/>
          <w:sz w:val="22"/>
          <w:szCs w:val="22"/>
          <w:lang w:bidi="en-US"/>
        </w:rPr>
        <w:t xml:space="preserve">αναγνωρισμένο (εγκεκριμένο) </w:t>
      </w:r>
      <w:r w:rsidRPr="005035F5">
        <w:rPr>
          <w:rFonts w:ascii="Cambria" w:eastAsia="Arial" w:hAnsi="Cambria" w:cs="Calibri"/>
          <w:color w:val="000000"/>
          <w:kern w:val="0"/>
          <w:sz w:val="22"/>
          <w:szCs w:val="22"/>
        </w:rPr>
        <w:t>πιστοποιητικό και επισυνάπτονται στους αντίστοιχους (</w:t>
      </w:r>
      <w:proofErr w:type="spellStart"/>
      <w:r w:rsidRPr="005035F5">
        <w:rPr>
          <w:rFonts w:ascii="Cambria" w:eastAsia="Arial" w:hAnsi="Cambria" w:cs="Calibri"/>
          <w:color w:val="000000"/>
          <w:kern w:val="0"/>
          <w:sz w:val="22"/>
          <w:szCs w:val="22"/>
        </w:rPr>
        <w:t>υπο</w:t>
      </w:r>
      <w:proofErr w:type="spellEnd"/>
      <w:r w:rsidRPr="005035F5">
        <w:rPr>
          <w:rFonts w:ascii="Cambria" w:eastAsia="Arial" w:hAnsi="Cambria" w:cs="Calibri"/>
          <w:color w:val="000000"/>
          <w:kern w:val="0"/>
          <w:sz w:val="22"/>
          <w:szCs w:val="22"/>
        </w:rPr>
        <w:t xml:space="preserve">)φακέλους της προσφοράς. Κατά τη συστημική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5035F5">
        <w:rPr>
          <w:rFonts w:ascii="Cambria" w:eastAsia="Arial" w:hAnsi="Cambria" w:cs="Calibri"/>
          <w:color w:val="000000"/>
          <w:kern w:val="0"/>
          <w:sz w:val="22"/>
          <w:szCs w:val="22"/>
        </w:rPr>
        <w:t>διεπαφή</w:t>
      </w:r>
      <w:proofErr w:type="spellEnd"/>
      <w:r w:rsidRPr="005035F5">
        <w:rPr>
          <w:rFonts w:ascii="Cambria" w:eastAsia="Arial" w:hAnsi="Cambria" w:cs="Calibri"/>
          <w:color w:val="000000"/>
          <w:kern w:val="0"/>
          <w:sz w:val="22"/>
          <w:szCs w:val="22"/>
        </w:rPr>
        <w:t xml:space="preserve"> του χρήστη των προσφερόντων, προκειμένου οι τελευταίοι να προβούν στις σχετικές ενέργειες διόρθωσης.</w:t>
      </w:r>
    </w:p>
    <w:p w14:paraId="7123FC0D" w14:textId="77777777" w:rsidR="00414263" w:rsidRPr="005035F5" w:rsidRDefault="00414263" w:rsidP="005035F5">
      <w:pPr>
        <w:widowControl/>
        <w:jc w:val="both"/>
        <w:rPr>
          <w:rFonts w:ascii="Cambria" w:eastAsia="Arial" w:hAnsi="Cambria" w:cs="Calibri"/>
          <w:color w:val="000000"/>
          <w:kern w:val="0"/>
          <w:sz w:val="22"/>
          <w:szCs w:val="22"/>
        </w:rPr>
      </w:pPr>
    </w:p>
    <w:p w14:paraId="0C8966A7" w14:textId="77777777" w:rsidR="00414263" w:rsidRPr="005035F5" w:rsidRDefault="00414263" w:rsidP="005035F5">
      <w:pPr>
        <w:widowControl/>
        <w:jc w:val="both"/>
        <w:rPr>
          <w:rFonts w:ascii="Cambria" w:eastAsia="Arial" w:hAnsi="Cambria" w:cs="Calibri"/>
          <w:color w:val="000000"/>
          <w:kern w:val="0"/>
          <w:sz w:val="22"/>
          <w:szCs w:val="22"/>
        </w:rPr>
      </w:pPr>
      <w:proofErr w:type="spellStart"/>
      <w:r w:rsidRPr="005035F5">
        <w:rPr>
          <w:rFonts w:ascii="Cambria" w:eastAsia="Arial" w:hAnsi="Cambria" w:cs="Calibri"/>
          <w:b/>
          <w:color w:val="000000"/>
          <w:kern w:val="0"/>
          <w:sz w:val="22"/>
          <w:szCs w:val="22"/>
        </w:rPr>
        <w:t>στ</w:t>
      </w:r>
      <w:proofErr w:type="spellEnd"/>
      <w:r w:rsidRPr="005035F5">
        <w:rPr>
          <w:rFonts w:ascii="Cambria" w:eastAsia="Arial" w:hAnsi="Cambria" w:cs="Calibri"/>
          <w:b/>
          <w:color w:val="000000"/>
          <w:kern w:val="0"/>
          <w:sz w:val="22"/>
          <w:szCs w:val="22"/>
        </w:rPr>
        <w:t>)</w:t>
      </w:r>
      <w:r w:rsidRPr="005035F5">
        <w:rPr>
          <w:rFonts w:ascii="Cambria" w:eastAsia="Arial" w:hAnsi="Cambria" w:cs="Calibri"/>
          <w:color w:val="000000"/>
          <w:kern w:val="0"/>
          <w:sz w:val="22"/>
          <w:szCs w:val="22"/>
        </w:rPr>
        <w:t xml:space="preserve"> Εφόσον οι οικονομικοί όροι δεν έχουν αποτυπωθεί στο σύνολό τους στις ειδικές ηλεκτρονικές φόρμες του υποσυστήματος, οι προσφέροντες επισυνάπτουν  τα σχετικά ηλεκτρονικά αρχεία, σύμφωνα με  τα ανωτέρω, στην  περίπτωση ε.</w:t>
      </w:r>
      <w:r w:rsidRPr="005035F5">
        <w:rPr>
          <w:rFonts w:ascii="Cambria" w:eastAsia="Arial" w:hAnsi="Cambria" w:cs="Calibri"/>
          <w:color w:val="000000"/>
          <w:kern w:val="0"/>
          <w:sz w:val="22"/>
          <w:szCs w:val="22"/>
          <w:vertAlign w:val="superscript"/>
        </w:rPr>
        <w:endnoteReference w:id="20"/>
      </w:r>
    </w:p>
    <w:p w14:paraId="0E33C5C0" w14:textId="77777777" w:rsidR="00414263" w:rsidRPr="005035F5" w:rsidRDefault="00414263" w:rsidP="005035F5">
      <w:pPr>
        <w:widowControl/>
        <w:jc w:val="both"/>
        <w:rPr>
          <w:rFonts w:ascii="Cambria" w:eastAsia="Arial" w:hAnsi="Cambria" w:cs="Calibri"/>
          <w:color w:val="000000"/>
          <w:kern w:val="0"/>
          <w:sz w:val="22"/>
          <w:szCs w:val="22"/>
        </w:rPr>
      </w:pPr>
    </w:p>
    <w:p w14:paraId="73360940"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b/>
          <w:color w:val="000000"/>
          <w:kern w:val="0"/>
          <w:sz w:val="22"/>
          <w:szCs w:val="22"/>
        </w:rPr>
        <w:t>ζ)</w:t>
      </w:r>
      <w:r w:rsidRPr="005035F5">
        <w:rPr>
          <w:rFonts w:ascii="Cambria" w:eastAsia="Arial" w:hAnsi="Cambria" w:cs="Calibri"/>
          <w:color w:val="000000"/>
          <w:kern w:val="0"/>
          <w:sz w:val="22"/>
          <w:szCs w:val="22"/>
        </w:rPr>
        <w:t xml:space="preserve">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14:paraId="7B0DC66C" w14:textId="77777777" w:rsidR="00414263" w:rsidRPr="005035F5" w:rsidRDefault="00414263" w:rsidP="005035F5">
      <w:pPr>
        <w:widowControl/>
        <w:jc w:val="both"/>
        <w:rPr>
          <w:rFonts w:ascii="Cambria" w:eastAsia="Arial" w:hAnsi="Cambria" w:cs="Calibri"/>
          <w:color w:val="000000"/>
          <w:kern w:val="0"/>
          <w:sz w:val="22"/>
          <w:szCs w:val="22"/>
        </w:rPr>
      </w:pPr>
    </w:p>
    <w:p w14:paraId="5A8205E8" w14:textId="77777777" w:rsidR="00414263" w:rsidRPr="005035F5" w:rsidRDefault="00414263" w:rsidP="005035F5">
      <w:pPr>
        <w:spacing w:after="144"/>
        <w:jc w:val="both"/>
        <w:textAlignment w:val="baseline"/>
        <w:rPr>
          <w:rFonts w:ascii="Cambria" w:eastAsia="Times New Roman" w:hAnsi="Cambria" w:cs="Calibri"/>
          <w:strike/>
          <w:kern w:val="0"/>
          <w:sz w:val="22"/>
          <w:szCs w:val="22"/>
        </w:rPr>
      </w:pPr>
      <w:r w:rsidRPr="005035F5">
        <w:rPr>
          <w:rFonts w:ascii="Cambria" w:hAnsi="Cambria" w:cs="Calibri"/>
          <w:sz w:val="22"/>
          <w:szCs w:val="22"/>
          <w:lang w:bidi="en-US"/>
        </w:rPr>
        <w:t xml:space="preserve">Στις περιπτώσεις που με την προσφορά υποβάλλονται δημόσια ή/και ιδιωτικά έγγραφα, είτε έχουν παραχθεί από τον ίδιο τον προσφέροντα είτε από τρίτους, αυτά γίνονται αποδεκτά, ανά περίπτωση, </w:t>
      </w:r>
      <w:r w:rsidRPr="005035F5">
        <w:rPr>
          <w:rFonts w:ascii="Cambria" w:hAnsi="Cambria" w:cs="Calibri"/>
          <w:lang w:bidi="en-US"/>
        </w:rPr>
        <w:t>σύμφωνα με  την παρ. β του άρθρου 4.2.της παρούσας</w:t>
      </w:r>
      <w:r w:rsidRPr="005035F5">
        <w:rPr>
          <w:rFonts w:ascii="Cambria" w:hAnsi="Cambria" w:cs="Calibri"/>
          <w:vertAlign w:val="superscript"/>
          <w:lang w:bidi="en-US"/>
        </w:rPr>
        <w:endnoteReference w:id="21"/>
      </w:r>
      <w:r w:rsidRPr="005035F5">
        <w:rPr>
          <w:rFonts w:ascii="Cambria" w:hAnsi="Cambria" w:cs="Calibri"/>
          <w:lang w:bidi="en-US"/>
        </w:rPr>
        <w:t xml:space="preserve"> </w:t>
      </w:r>
    </w:p>
    <w:p w14:paraId="49298C0B" w14:textId="77777777" w:rsidR="00414263" w:rsidRPr="005035F5" w:rsidRDefault="00414263" w:rsidP="005035F5">
      <w:pPr>
        <w:spacing w:after="144"/>
        <w:jc w:val="both"/>
        <w:textAlignment w:val="baseline"/>
        <w:rPr>
          <w:rFonts w:ascii="Cambria" w:eastAsia="Times New Roman" w:hAnsi="Cambria" w:cs="Calibri"/>
          <w:sz w:val="22"/>
          <w:szCs w:val="22"/>
          <w:lang w:eastAsia="ar-SA" w:bidi="en-US"/>
        </w:rPr>
      </w:pPr>
      <w:r w:rsidRPr="005035F5">
        <w:rPr>
          <w:rFonts w:ascii="Cambria" w:hAnsi="Cambria" w:cs="Calibri"/>
          <w:b/>
          <w:lang w:bidi="en-US"/>
        </w:rPr>
        <w:t>η</w:t>
      </w:r>
      <w:r w:rsidRPr="005035F5">
        <w:rPr>
          <w:rFonts w:ascii="Cambria" w:hAnsi="Cambria" w:cs="Calibri"/>
          <w:b/>
          <w:sz w:val="22"/>
          <w:szCs w:val="22"/>
          <w:lang w:bidi="en-US"/>
        </w:rPr>
        <w:t>)</w:t>
      </w:r>
      <w:r w:rsidRPr="005035F5">
        <w:rPr>
          <w:rFonts w:ascii="Cambria" w:hAnsi="Cambria" w:cs="Calibri"/>
          <w:sz w:val="22"/>
          <w:szCs w:val="22"/>
          <w:lang w:bidi="en-US"/>
        </w:rPr>
        <w:t xml:space="preserve"> </w:t>
      </w:r>
      <w:r w:rsidRPr="005035F5">
        <w:rPr>
          <w:rFonts w:ascii="Cambria" w:eastAsia="Times New Roman" w:hAnsi="Cambria" w:cs="Calibri"/>
          <w:sz w:val="22"/>
          <w:szCs w:val="22"/>
          <w:lang w:eastAsia="ar-SA" w:bidi="en-US"/>
        </w:rPr>
        <w:t>Έως την ημέρα και ώρα αποσφράγισης των προσφορών προσκομίζονται</w:t>
      </w:r>
      <w:r w:rsidR="00D5049E" w:rsidRPr="005035F5">
        <w:rPr>
          <w:rFonts w:ascii="Cambria" w:eastAsia="Times New Roman" w:hAnsi="Cambria" w:cs="Calibri"/>
          <w:sz w:val="22"/>
          <w:szCs w:val="22"/>
          <w:lang w:eastAsia="ar-SA" w:bidi="en-US"/>
        </w:rPr>
        <w:t>,</w:t>
      </w:r>
      <w:r w:rsidRPr="005035F5">
        <w:rPr>
          <w:rFonts w:ascii="Cambria" w:eastAsia="Times New Roman" w:hAnsi="Cambria" w:cs="Calibri"/>
          <w:sz w:val="22"/>
          <w:szCs w:val="22"/>
          <w:lang w:eastAsia="ar-SA" w:bidi="en-US"/>
        </w:rPr>
        <w:t xml:space="preserve"> με ευθύνη του οικονομικού φορέα</w:t>
      </w:r>
      <w:r w:rsidR="00D5049E" w:rsidRPr="005035F5">
        <w:rPr>
          <w:rFonts w:ascii="Cambria" w:eastAsia="Times New Roman" w:hAnsi="Cambria" w:cs="Calibri"/>
          <w:sz w:val="22"/>
          <w:szCs w:val="22"/>
          <w:lang w:eastAsia="ar-SA" w:bidi="en-US"/>
        </w:rPr>
        <w:t>,</w:t>
      </w:r>
      <w:r w:rsidRPr="005035F5">
        <w:rPr>
          <w:rFonts w:ascii="Cambria" w:eastAsia="Times New Roman" w:hAnsi="Cambria" w:cs="Calibri"/>
          <w:sz w:val="22"/>
          <w:szCs w:val="22"/>
          <w:lang w:eastAsia="ar-SA" w:bidi="en-US"/>
        </w:rPr>
        <w:t xml:space="preserve"> στην αναθέτουσα αρχή, σε έντυπη μορφή και σε κλειστό φάκελο, στον οποίο αναγράφεται ο αποστολέας και ως παραλήπτης η Επιτροπή Διαγωνισμού του παρόντος διαγωνισμού, τυχόν στοιχεία της ηλεκτρονικής προσφοράς του, ήτοι των </w:t>
      </w:r>
      <w:proofErr w:type="spellStart"/>
      <w:r w:rsidRPr="005035F5">
        <w:rPr>
          <w:rFonts w:ascii="Cambria" w:eastAsia="Times New Roman" w:hAnsi="Cambria" w:cs="Calibri"/>
          <w:sz w:val="22"/>
          <w:szCs w:val="22"/>
          <w:lang w:eastAsia="ar-SA" w:bidi="en-US"/>
        </w:rPr>
        <w:t>υποφακέλων</w:t>
      </w:r>
      <w:proofErr w:type="spellEnd"/>
      <w:r w:rsidRPr="005035F5">
        <w:rPr>
          <w:rFonts w:ascii="Cambria" w:eastAsia="Times New Roman" w:hAnsi="Cambria" w:cs="Calibri"/>
          <w:sz w:val="22"/>
          <w:szCs w:val="22"/>
          <w:lang w:eastAsia="ar-SA" w:bidi="en-US"/>
        </w:rPr>
        <w:t xml:space="preserve"> «Δικαιολογητικά Συμμετο</w:t>
      </w:r>
      <w:r w:rsidR="00D5049E" w:rsidRPr="005035F5">
        <w:rPr>
          <w:rFonts w:ascii="Cambria" w:eastAsia="Times New Roman" w:hAnsi="Cambria" w:cs="Calibri"/>
          <w:sz w:val="22"/>
          <w:szCs w:val="22"/>
          <w:lang w:eastAsia="ar-SA" w:bidi="en-US"/>
        </w:rPr>
        <w:t xml:space="preserve">χής» και «Οικονομική Προσφορά», </w:t>
      </w:r>
      <w:r w:rsidRPr="005035F5">
        <w:rPr>
          <w:rFonts w:ascii="Cambria" w:eastAsia="Times New Roman" w:hAnsi="Cambria" w:cs="Calibri"/>
          <w:sz w:val="22"/>
          <w:szCs w:val="22"/>
          <w:lang w:eastAsia="ar-SA" w:bidi="en-US"/>
        </w:rPr>
        <w:t>τα οποία απαιτείται να προσκομισθούν σε πρωτότυπα ή ακριβή αντίγραφα</w:t>
      </w:r>
      <w:r w:rsidRPr="005035F5">
        <w:rPr>
          <w:rFonts w:ascii="Cambria" w:hAnsi="Cambria" w:cs="Calibri"/>
          <w:sz w:val="22"/>
          <w:szCs w:val="22"/>
          <w:vertAlign w:val="superscript"/>
          <w:lang w:bidi="en-US"/>
        </w:rPr>
        <w:endnoteReference w:id="22"/>
      </w:r>
      <w:r w:rsidRPr="005035F5">
        <w:rPr>
          <w:rFonts w:ascii="Cambria" w:eastAsia="Times New Roman" w:hAnsi="Cambria" w:cs="Calibri"/>
          <w:sz w:val="22"/>
          <w:szCs w:val="22"/>
          <w:lang w:eastAsia="ar-SA" w:bidi="en-US"/>
        </w:rPr>
        <w:t>.</w:t>
      </w:r>
    </w:p>
    <w:p w14:paraId="59EE5803" w14:textId="77777777" w:rsidR="00414263" w:rsidRPr="005035F5" w:rsidRDefault="00414263" w:rsidP="005035F5">
      <w:pPr>
        <w:widowControl/>
        <w:spacing w:after="120"/>
        <w:jc w:val="both"/>
        <w:rPr>
          <w:rFonts w:ascii="Cambria" w:eastAsia="Times New Roman" w:hAnsi="Cambria" w:cs="Calibri"/>
          <w:sz w:val="22"/>
          <w:szCs w:val="22"/>
          <w:lang w:eastAsia="ar-SA" w:bidi="en-US"/>
        </w:rPr>
      </w:pPr>
      <w:r w:rsidRPr="005035F5">
        <w:rPr>
          <w:rFonts w:ascii="Cambria" w:eastAsia="Times New Roman" w:hAnsi="Cambria" w:cs="Calibri"/>
          <w:sz w:val="22"/>
          <w:szCs w:val="22"/>
          <w:lang w:eastAsia="ar-SA" w:bidi="en-US"/>
        </w:rPr>
        <w:t>Τέτοια στοιχεία και δικαιολογητικά ενδεικτικά είναι :</w:t>
      </w:r>
    </w:p>
    <w:p w14:paraId="27B35903" w14:textId="77777777" w:rsidR="00414263" w:rsidRPr="005035F5" w:rsidRDefault="00414263" w:rsidP="005035F5">
      <w:pPr>
        <w:widowControl/>
        <w:spacing w:after="120"/>
        <w:jc w:val="both"/>
        <w:rPr>
          <w:rFonts w:ascii="Cambria" w:eastAsia="Times New Roman" w:hAnsi="Cambria" w:cs="Calibri"/>
          <w:sz w:val="22"/>
          <w:szCs w:val="22"/>
          <w:lang w:eastAsia="ar-SA" w:bidi="en-US"/>
        </w:rPr>
      </w:pPr>
      <w:proofErr w:type="spellStart"/>
      <w:r w:rsidRPr="005035F5">
        <w:rPr>
          <w:rFonts w:ascii="Cambria" w:eastAsia="Times New Roman" w:hAnsi="Cambria" w:cs="Calibri"/>
          <w:sz w:val="22"/>
          <w:szCs w:val="22"/>
          <w:lang w:val="en-US" w:eastAsia="ar-SA" w:bidi="en-US"/>
        </w:rPr>
        <w:t>i</w:t>
      </w:r>
      <w:proofErr w:type="spellEnd"/>
      <w:r w:rsidRPr="005035F5">
        <w:rPr>
          <w:rFonts w:ascii="Cambria" w:eastAsia="Times New Roman" w:hAnsi="Cambria" w:cs="Calibri"/>
          <w:sz w:val="22"/>
          <w:szCs w:val="22"/>
          <w:lang w:eastAsia="ar-SA" w:bidi="en-US"/>
        </w:rPr>
        <w:t>) η πρωτότυπη εγγυητική επιστολή συμμετοχής, πλην των περιπτώσεων που αυτή εκδίδεται ηλεκτρονικά, άλλως η προσφορά απορρίπτεται ως απαράδεκτη, σύμφωνα με τα ειδικότερα οριζόμενα στο άρθρο 4.1. γ) της παρούσας,</w:t>
      </w:r>
    </w:p>
    <w:p w14:paraId="266A8D7A" w14:textId="77777777" w:rsidR="00414263" w:rsidRPr="005035F5" w:rsidRDefault="00414263" w:rsidP="005035F5">
      <w:pPr>
        <w:widowControl/>
        <w:spacing w:after="120"/>
        <w:jc w:val="both"/>
        <w:rPr>
          <w:rFonts w:ascii="Cambria" w:eastAsia="Times New Roman" w:hAnsi="Cambria" w:cs="Calibri"/>
          <w:sz w:val="22"/>
          <w:szCs w:val="22"/>
          <w:lang w:eastAsia="ar-SA" w:bidi="en-US"/>
        </w:rPr>
      </w:pPr>
      <w:r w:rsidRPr="005035F5">
        <w:rPr>
          <w:rFonts w:ascii="Cambria" w:eastAsia="Times New Roman" w:hAnsi="Cambria" w:cs="Calibri"/>
          <w:sz w:val="22"/>
          <w:szCs w:val="22"/>
          <w:lang w:val="en-US" w:eastAsia="ar-SA" w:bidi="en-US"/>
        </w:rPr>
        <w:t>ii</w:t>
      </w:r>
      <w:r w:rsidRPr="005035F5">
        <w:rPr>
          <w:rFonts w:ascii="Cambria" w:eastAsia="Times New Roman" w:hAnsi="Cambria" w:cs="Calibri"/>
          <w:sz w:val="22"/>
          <w:szCs w:val="22"/>
          <w:lang w:eastAsia="ar-SA" w:bidi="en-US"/>
        </w:rPr>
        <w:t>) αυτά που δεν υπάγονται στις διατάξεις του άρθρου 11 παρ. 2 του ν. 2690/1999, (ενδεικτικά συμβολαιογραφικές ένορκες βεβαιώσεις ή λοιπά συμβολαιογραφικά έγγραφα),</w:t>
      </w:r>
    </w:p>
    <w:p w14:paraId="60C23C70" w14:textId="77777777" w:rsidR="00414263" w:rsidRPr="005035F5" w:rsidRDefault="00414263" w:rsidP="005035F5">
      <w:pPr>
        <w:widowControl/>
        <w:spacing w:after="120"/>
        <w:jc w:val="both"/>
        <w:rPr>
          <w:rFonts w:ascii="Cambria" w:eastAsia="Times New Roman" w:hAnsi="Cambria" w:cs="Calibri"/>
          <w:sz w:val="22"/>
          <w:szCs w:val="22"/>
          <w:lang w:eastAsia="ar-SA" w:bidi="en-US"/>
        </w:rPr>
      </w:pPr>
      <w:r w:rsidRPr="005035F5">
        <w:rPr>
          <w:rFonts w:ascii="Cambria" w:eastAsia="Times New Roman" w:hAnsi="Cambria" w:cs="Calibri"/>
          <w:sz w:val="22"/>
          <w:szCs w:val="22"/>
          <w:lang w:val="en-US" w:eastAsia="ar-SA" w:bidi="en-US"/>
        </w:rPr>
        <w:t>ii</w:t>
      </w:r>
      <w:r w:rsidR="00B33408">
        <w:rPr>
          <w:rFonts w:ascii="Cambria" w:eastAsia="Times New Roman" w:hAnsi="Cambria" w:cs="Calibri"/>
          <w:sz w:val="22"/>
          <w:szCs w:val="22"/>
          <w:lang w:val="en-US" w:eastAsia="ar-SA" w:bidi="en-US"/>
        </w:rPr>
        <w:t>i</w:t>
      </w:r>
      <w:r w:rsidRPr="005035F5">
        <w:rPr>
          <w:rFonts w:ascii="Cambria" w:eastAsia="Times New Roman" w:hAnsi="Cambria" w:cs="Calibri"/>
          <w:sz w:val="22"/>
          <w:szCs w:val="22"/>
          <w:lang w:eastAsia="ar-SA" w:bidi="en-US"/>
        </w:rPr>
        <w:t xml:space="preserve">) ιδιωτικά έγγραφα τα οποία </w:t>
      </w:r>
      <w:proofErr w:type="gramStart"/>
      <w:r w:rsidRPr="005035F5">
        <w:rPr>
          <w:rFonts w:ascii="Cambria" w:eastAsia="Times New Roman" w:hAnsi="Cambria" w:cs="Calibri"/>
          <w:sz w:val="22"/>
          <w:szCs w:val="22"/>
          <w:lang w:eastAsia="ar-SA" w:bidi="en-US"/>
        </w:rPr>
        <w:t>δεν  έχουν</w:t>
      </w:r>
      <w:proofErr w:type="gramEnd"/>
      <w:r w:rsidRPr="005035F5">
        <w:rPr>
          <w:rFonts w:ascii="Cambria" w:eastAsia="Times New Roman" w:hAnsi="Cambria" w:cs="Calibri"/>
          <w:sz w:val="22"/>
          <w:szCs w:val="22"/>
          <w:lang w:eastAsia="ar-SA" w:bidi="en-US"/>
        </w:rPr>
        <w:t xml:space="preserve">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16957A98" w14:textId="77777777" w:rsidR="00414263" w:rsidRPr="005035F5" w:rsidRDefault="00414263" w:rsidP="005035F5">
      <w:pPr>
        <w:widowControl/>
        <w:spacing w:after="120"/>
        <w:jc w:val="both"/>
        <w:rPr>
          <w:rFonts w:ascii="Cambria" w:eastAsia="Times New Roman" w:hAnsi="Cambria" w:cs="Calibri"/>
          <w:sz w:val="22"/>
          <w:szCs w:val="22"/>
          <w:lang w:eastAsia="ar-SA" w:bidi="en-US"/>
        </w:rPr>
      </w:pPr>
      <w:r w:rsidRPr="005035F5">
        <w:rPr>
          <w:rFonts w:ascii="Cambria" w:eastAsia="Times New Roman" w:hAnsi="Cambria" w:cs="Calibri"/>
          <w:sz w:val="22"/>
          <w:szCs w:val="22"/>
          <w:lang w:val="en-US" w:eastAsia="ar-SA" w:bidi="en-US"/>
        </w:rPr>
        <w:t>iv</w:t>
      </w:r>
      <w:r w:rsidRPr="005035F5">
        <w:rPr>
          <w:rFonts w:ascii="Cambria" w:eastAsia="Times New Roman" w:hAnsi="Cambria" w:cs="Calibri"/>
          <w:sz w:val="22"/>
          <w:szCs w:val="22"/>
          <w:lang w:eastAsia="ar-SA" w:bidi="en-US"/>
        </w:rPr>
        <w:t>) αλλοδαπά δημόσια έντυπα έγγραφα που φέρουν την επισημείωση της Χάγης (</w:t>
      </w:r>
      <w:proofErr w:type="spellStart"/>
      <w:r w:rsidRPr="005035F5">
        <w:rPr>
          <w:rFonts w:ascii="Cambria" w:eastAsia="Times New Roman" w:hAnsi="Cambria" w:cs="Calibri"/>
          <w:sz w:val="22"/>
          <w:szCs w:val="22"/>
          <w:lang w:eastAsia="ar-SA" w:bidi="en-US"/>
        </w:rPr>
        <w:t>Apostille</w:t>
      </w:r>
      <w:proofErr w:type="spellEnd"/>
      <w:r w:rsidRPr="005035F5">
        <w:rPr>
          <w:rFonts w:ascii="Cambria" w:eastAsia="Times New Roman" w:hAnsi="Cambria" w:cs="Calibri"/>
          <w:sz w:val="22"/>
          <w:szCs w:val="22"/>
          <w:lang w:eastAsia="ar-SA" w:bidi="en-US"/>
        </w:rPr>
        <w:t xml:space="preserve">), ή προξενική θεώρηση και δεν έχουν </w:t>
      </w:r>
      <w:proofErr w:type="gramStart"/>
      <w:r w:rsidRPr="005035F5">
        <w:rPr>
          <w:rFonts w:ascii="Cambria" w:eastAsia="Times New Roman" w:hAnsi="Cambria" w:cs="Calibri"/>
          <w:sz w:val="22"/>
          <w:szCs w:val="22"/>
          <w:lang w:eastAsia="ar-SA" w:bidi="en-US"/>
        </w:rPr>
        <w:t>επικυρωθεί  από</w:t>
      </w:r>
      <w:proofErr w:type="gramEnd"/>
      <w:r w:rsidRPr="005035F5">
        <w:rPr>
          <w:rFonts w:ascii="Cambria" w:eastAsia="Times New Roman" w:hAnsi="Cambria" w:cs="Calibri"/>
          <w:sz w:val="22"/>
          <w:szCs w:val="22"/>
          <w:lang w:eastAsia="ar-SA" w:bidi="en-US"/>
        </w:rPr>
        <w:t xml:space="preserve"> δικηγόρο. </w:t>
      </w:r>
    </w:p>
    <w:p w14:paraId="7F8CCDE4" w14:textId="77777777" w:rsidR="00414263" w:rsidRPr="005035F5" w:rsidRDefault="00414263" w:rsidP="005035F5">
      <w:pPr>
        <w:widowControl/>
        <w:spacing w:after="120"/>
        <w:jc w:val="both"/>
        <w:rPr>
          <w:rFonts w:ascii="Cambria" w:eastAsia="Times New Roman" w:hAnsi="Cambria" w:cs="Calibri"/>
          <w:sz w:val="22"/>
          <w:szCs w:val="22"/>
          <w:lang w:eastAsia="ar-SA" w:bidi="en-US"/>
        </w:rPr>
      </w:pPr>
      <w:r w:rsidRPr="005035F5">
        <w:rPr>
          <w:rFonts w:ascii="Cambria" w:eastAsia="Times New Roman" w:hAnsi="Cambria" w:cs="Calibri"/>
          <w:sz w:val="22"/>
          <w:szCs w:val="22"/>
          <w:lang w:eastAsia="ar-SA" w:bidi="en-US"/>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δύναται να συμπληρώνονται και να υποβάλλονται σύμφωνα με το άρθρο 102 του ν. 4412/2016.</w:t>
      </w:r>
    </w:p>
    <w:p w14:paraId="57C39844" w14:textId="77777777" w:rsidR="00414263" w:rsidRPr="005035F5" w:rsidRDefault="00414263" w:rsidP="005035F5">
      <w:pPr>
        <w:ind w:left="227" w:hanging="227"/>
        <w:textAlignment w:val="baseline"/>
        <w:rPr>
          <w:rFonts w:ascii="Cambria" w:hAnsi="Cambria" w:cs="Tahoma"/>
          <w:sz w:val="22"/>
          <w:szCs w:val="22"/>
          <w:lang w:eastAsia="ar-SA" w:bidi="en-US"/>
        </w:rPr>
      </w:pPr>
    </w:p>
    <w:p w14:paraId="05B54D09" w14:textId="77777777" w:rsidR="00414263" w:rsidRPr="005035F5" w:rsidRDefault="00414263" w:rsidP="005035F5">
      <w:pPr>
        <w:widowControl/>
        <w:jc w:val="both"/>
        <w:rPr>
          <w:rFonts w:ascii="Cambria" w:eastAsia="Arial" w:hAnsi="Cambria" w:cs="Calibri"/>
          <w:b/>
          <w:color w:val="000000"/>
          <w:kern w:val="0"/>
          <w:sz w:val="22"/>
          <w:szCs w:val="22"/>
        </w:rPr>
      </w:pPr>
      <w:r w:rsidRPr="005035F5">
        <w:rPr>
          <w:rFonts w:ascii="Cambria" w:eastAsia="Arial" w:hAnsi="Cambria" w:cs="Calibri"/>
          <w:b/>
          <w:color w:val="000000"/>
          <w:kern w:val="0"/>
          <w:sz w:val="22"/>
          <w:szCs w:val="22"/>
        </w:rPr>
        <w:t>3.6  Απόσυρση προσφοράς</w:t>
      </w:r>
    </w:p>
    <w:p w14:paraId="17590E11" w14:textId="77777777" w:rsidR="00414263" w:rsidRPr="005035F5" w:rsidRDefault="00414263" w:rsidP="005035F5">
      <w:pPr>
        <w:widowControl/>
        <w:jc w:val="both"/>
        <w:rPr>
          <w:rFonts w:ascii="Cambria" w:eastAsia="Arial" w:hAnsi="Cambria" w:cs="Calibri"/>
          <w:color w:val="000000"/>
          <w:kern w:val="0"/>
          <w:sz w:val="22"/>
          <w:szCs w:val="22"/>
        </w:rPr>
      </w:pPr>
      <w:r w:rsidRPr="005035F5">
        <w:rPr>
          <w:rFonts w:ascii="Cambria" w:eastAsia="Arial" w:hAnsi="Cambria" w:cs="Calibri"/>
          <w:color w:val="000000"/>
          <w:kern w:val="0"/>
          <w:sz w:val="22"/>
          <w:szCs w:val="22"/>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5035F5">
        <w:rPr>
          <w:rFonts w:ascii="Cambria" w:eastAsia="Arial" w:hAnsi="Cambria" w:cs="Calibri"/>
          <w:color w:val="000000"/>
          <w:kern w:val="0"/>
          <w:sz w:val="22"/>
          <w:szCs w:val="22"/>
          <w:lang w:val="en-US"/>
        </w:rPr>
        <w:t>Portable</w:t>
      </w:r>
      <w:r w:rsidRPr="005035F5">
        <w:rPr>
          <w:rFonts w:ascii="Cambria" w:eastAsia="Arial" w:hAnsi="Cambria" w:cs="Calibri"/>
          <w:color w:val="000000"/>
          <w:kern w:val="0"/>
          <w:sz w:val="22"/>
          <w:szCs w:val="22"/>
        </w:rPr>
        <w:t xml:space="preserve"> </w:t>
      </w:r>
      <w:r w:rsidRPr="005035F5">
        <w:rPr>
          <w:rFonts w:ascii="Cambria" w:eastAsia="Arial" w:hAnsi="Cambria" w:cs="Calibri"/>
          <w:color w:val="000000"/>
          <w:kern w:val="0"/>
          <w:sz w:val="22"/>
          <w:szCs w:val="22"/>
          <w:lang w:val="en-US"/>
        </w:rPr>
        <w:t>Document</w:t>
      </w:r>
      <w:r w:rsidRPr="005035F5">
        <w:rPr>
          <w:rFonts w:ascii="Cambria" w:eastAsia="Arial" w:hAnsi="Cambria" w:cs="Calibri"/>
          <w:color w:val="000000"/>
          <w:kern w:val="0"/>
          <w:sz w:val="22"/>
          <w:szCs w:val="22"/>
        </w:rPr>
        <w:t xml:space="preserve"> </w:t>
      </w:r>
      <w:r w:rsidRPr="005035F5">
        <w:rPr>
          <w:rFonts w:ascii="Cambria" w:eastAsia="Arial" w:hAnsi="Cambria" w:cs="Calibri"/>
          <w:color w:val="000000"/>
          <w:kern w:val="0"/>
          <w:sz w:val="22"/>
          <w:szCs w:val="22"/>
          <w:lang w:val="en-US"/>
        </w:rPr>
        <w:t>Format</w:t>
      </w:r>
      <w:r w:rsidRPr="005035F5">
        <w:rPr>
          <w:rFonts w:ascii="Cambria" w:eastAsia="Arial" w:hAnsi="Cambria" w:cs="Calibri"/>
          <w:color w:val="000000"/>
          <w:kern w:val="0"/>
          <w:sz w:val="22"/>
          <w:szCs w:val="22"/>
        </w:rPr>
        <w:t xml:space="preserve"> (</w:t>
      </w:r>
      <w:r w:rsidRPr="005035F5">
        <w:rPr>
          <w:rFonts w:ascii="Cambria" w:eastAsia="Arial" w:hAnsi="Cambria" w:cs="Calibri"/>
          <w:color w:val="000000"/>
          <w:kern w:val="0"/>
          <w:sz w:val="22"/>
          <w:szCs w:val="22"/>
          <w:lang w:val="en-US"/>
        </w:rPr>
        <w:t>PDF</w:t>
      </w:r>
      <w:r w:rsidRPr="005035F5">
        <w:rPr>
          <w:rFonts w:ascii="Cambria" w:eastAsia="Arial" w:hAnsi="Cambria" w:cs="Calibri"/>
          <w:color w:val="000000"/>
          <w:kern w:val="0"/>
          <w:sz w:val="22"/>
          <w:szCs w:val="22"/>
        </w:rPr>
        <w:t>)</w:t>
      </w:r>
      <w:r w:rsidRPr="005035F5">
        <w:rPr>
          <w:rFonts w:ascii="Cambria" w:eastAsia="Arial" w:hAnsi="Cambria" w:cs="Calibri"/>
          <w:color w:val="000000"/>
          <w:kern w:val="0"/>
          <w:sz w:val="22"/>
          <w:szCs w:val="22"/>
          <w:vertAlign w:val="superscript"/>
        </w:rPr>
        <w:endnoteReference w:id="23"/>
      </w:r>
      <w:r w:rsidRPr="005035F5">
        <w:rPr>
          <w:rFonts w:ascii="Cambria" w:eastAsia="Arial" w:hAnsi="Cambria" w:cs="Calibri"/>
          <w:color w:val="000000"/>
          <w:kern w:val="0"/>
          <w:sz w:val="22"/>
          <w:szCs w:val="22"/>
        </w:rPr>
        <w:t xml:space="preserve"> που υποβάλλεται </w:t>
      </w:r>
      <w:r w:rsidRPr="005035F5">
        <w:rPr>
          <w:rFonts w:ascii="Cambria" w:eastAsia="Times New Roman" w:hAnsi="Cambria" w:cs="Arial"/>
          <w:kern w:val="0"/>
          <w:lang w:eastAsia="el-GR"/>
        </w:rPr>
        <w:t xml:space="preserve">σύμφωνα </w:t>
      </w:r>
      <w:r w:rsidRPr="005035F5">
        <w:rPr>
          <w:rFonts w:ascii="Cambria" w:eastAsia="Arial" w:hAnsi="Cambria" w:cs="Calibri"/>
          <w:color w:val="000000"/>
          <w:kern w:val="0"/>
          <w:sz w:val="22"/>
          <w:szCs w:val="22"/>
          <w:lang w:bidi="en-US"/>
        </w:rPr>
        <w:t xml:space="preserve">με τις περ. </w:t>
      </w:r>
      <w:r w:rsidRPr="005035F5">
        <w:rPr>
          <w:rFonts w:ascii="Cambria" w:eastAsia="Arial" w:hAnsi="Cambria" w:cs="Calibri"/>
          <w:color w:val="000000"/>
          <w:kern w:val="0"/>
          <w:sz w:val="22"/>
          <w:szCs w:val="22"/>
          <w:lang w:val="en-US" w:bidi="en-US"/>
        </w:rPr>
        <w:t>ii</w:t>
      </w:r>
      <w:r w:rsidRPr="005035F5">
        <w:rPr>
          <w:rFonts w:ascii="Cambria" w:eastAsia="Arial" w:hAnsi="Cambria" w:cs="Calibri"/>
          <w:color w:val="000000"/>
          <w:kern w:val="0"/>
          <w:sz w:val="22"/>
          <w:szCs w:val="22"/>
          <w:lang w:bidi="en-US"/>
        </w:rPr>
        <w:t xml:space="preserve">) ή </w:t>
      </w:r>
      <w:proofErr w:type="spellStart"/>
      <w:r w:rsidRPr="005035F5">
        <w:rPr>
          <w:rFonts w:ascii="Cambria" w:eastAsia="Arial" w:hAnsi="Cambria" w:cs="Calibri"/>
          <w:color w:val="000000"/>
          <w:kern w:val="0"/>
          <w:sz w:val="22"/>
          <w:szCs w:val="22"/>
          <w:lang w:bidi="en-US"/>
        </w:rPr>
        <w:t>iv</w:t>
      </w:r>
      <w:proofErr w:type="spellEnd"/>
      <w:proofErr w:type="gramStart"/>
      <w:r w:rsidRPr="005035F5">
        <w:rPr>
          <w:rFonts w:ascii="Cambria" w:eastAsia="Arial" w:hAnsi="Cambria" w:cs="Calibri"/>
          <w:color w:val="000000"/>
          <w:kern w:val="0"/>
          <w:sz w:val="22"/>
          <w:szCs w:val="22"/>
          <w:lang w:bidi="en-US"/>
        </w:rPr>
        <w:t>)  της</w:t>
      </w:r>
      <w:proofErr w:type="gramEnd"/>
      <w:r w:rsidRPr="005035F5">
        <w:rPr>
          <w:rFonts w:ascii="Cambria" w:eastAsia="Arial" w:hAnsi="Cambria" w:cs="Calibri"/>
          <w:color w:val="000000"/>
          <w:kern w:val="0"/>
          <w:sz w:val="22"/>
          <w:szCs w:val="22"/>
          <w:lang w:bidi="en-US"/>
        </w:rPr>
        <w:t xml:space="preserve"> </w:t>
      </w:r>
      <w:r w:rsidRPr="005035F5">
        <w:rPr>
          <w:rFonts w:ascii="Cambria" w:eastAsia="Arial" w:hAnsi="Cambria" w:cs="Calibri"/>
          <w:color w:val="000000"/>
          <w:kern w:val="0"/>
          <w:sz w:val="22"/>
          <w:szCs w:val="22"/>
        </w:rPr>
        <w:t>παρ. β του άρθρου 4.2. της παρούσας,</w:t>
      </w:r>
      <w:r w:rsidRPr="005035F5">
        <w:rPr>
          <w:rFonts w:ascii="Cambria" w:eastAsia="Arial" w:hAnsi="Cambria" w:cs="Calibri"/>
          <w:color w:val="000000"/>
          <w:kern w:val="0"/>
          <w:sz w:val="22"/>
          <w:szCs w:val="22"/>
          <w:vertAlign w:val="superscript"/>
        </w:rPr>
        <w:endnoteReference w:id="24"/>
      </w:r>
      <w:r w:rsidRPr="005035F5">
        <w:rPr>
          <w:rFonts w:ascii="Cambria" w:eastAsia="Arial" w:hAnsi="Cambria" w:cs="Calibri"/>
          <w:color w:val="000000"/>
          <w:kern w:val="0"/>
          <w:sz w:val="22"/>
          <w:szCs w:val="22"/>
        </w:rPr>
        <w:t xml:space="preserve">  μέσω της λειτουργικότητας </w:t>
      </w:r>
      <w:r w:rsidRPr="005035F5">
        <w:rPr>
          <w:rFonts w:ascii="Cambria" w:eastAsia="Arial" w:hAnsi="Cambria" w:cs="Calibri"/>
          <w:color w:val="000000"/>
          <w:kern w:val="0"/>
          <w:sz w:val="22"/>
          <w:szCs w:val="22"/>
        </w:rPr>
        <w:lastRenderedPageBreak/>
        <w:t>«Επικοινωνία» του υποσυστήματος. Πιστοποιημένος χρήστης της αναθέτουσας αρχής, χωρίς να απαιτείται απόφαση της τελευταίας,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14:paraId="4E7D53B4" w14:textId="77777777" w:rsidR="00414263" w:rsidRPr="005035F5" w:rsidRDefault="00414263" w:rsidP="005035F5">
      <w:pPr>
        <w:widowControl/>
        <w:jc w:val="both"/>
        <w:rPr>
          <w:rFonts w:ascii="Cambria" w:eastAsia="Arial" w:hAnsi="Cambria" w:cs="Calibri"/>
          <w:color w:val="000000"/>
          <w:kern w:val="0"/>
          <w:sz w:val="22"/>
          <w:szCs w:val="22"/>
        </w:rPr>
      </w:pPr>
    </w:p>
    <w:p w14:paraId="3900FCB4" w14:textId="77777777" w:rsidR="0078645C" w:rsidRPr="005035F5" w:rsidRDefault="0078645C" w:rsidP="005035F5">
      <w:pPr>
        <w:pStyle w:val="para-2"/>
        <w:tabs>
          <w:tab w:val="clear" w:pos="1021"/>
          <w:tab w:val="clear" w:pos="1588"/>
          <w:tab w:val="left" w:pos="0"/>
          <w:tab w:val="left" w:pos="1843"/>
        </w:tabs>
        <w:ind w:left="0" w:firstLine="0"/>
        <w:rPr>
          <w:rFonts w:ascii="Cambria" w:hAnsi="Cambria" w:cs="Calibri"/>
          <w:szCs w:val="22"/>
        </w:rPr>
      </w:pPr>
    </w:p>
    <w:p w14:paraId="75EB56D6" w14:textId="77777777" w:rsidR="00C04AAE" w:rsidRPr="005035F5" w:rsidRDefault="00C04AAE" w:rsidP="005035F5">
      <w:pPr>
        <w:pStyle w:val="2"/>
        <w:jc w:val="both"/>
        <w:rPr>
          <w:rFonts w:ascii="Cambria" w:hAnsi="Cambria" w:cs="Calibri"/>
          <w:sz w:val="22"/>
          <w:szCs w:val="22"/>
        </w:rPr>
      </w:pPr>
      <w:bookmarkStart w:id="5" w:name="_Toc73524241"/>
      <w:r w:rsidRPr="005035F5">
        <w:rPr>
          <w:rFonts w:ascii="Cambria" w:hAnsi="Cambria" w:cs="Calibri"/>
          <w:sz w:val="22"/>
          <w:szCs w:val="22"/>
        </w:rPr>
        <w:t xml:space="preserve">Άρθρο 4: Διαδικασία </w:t>
      </w:r>
      <w:r w:rsidR="008D019A" w:rsidRPr="005035F5">
        <w:rPr>
          <w:rFonts w:ascii="Cambria" w:hAnsi="Cambria" w:cs="Calibri"/>
          <w:sz w:val="22"/>
          <w:szCs w:val="22"/>
        </w:rPr>
        <w:t xml:space="preserve"> </w:t>
      </w:r>
      <w:r w:rsidRPr="005035F5">
        <w:rPr>
          <w:rFonts w:ascii="Cambria" w:hAnsi="Cambria" w:cs="Calibri"/>
          <w:bCs/>
          <w:sz w:val="22"/>
          <w:szCs w:val="22"/>
        </w:rPr>
        <w:t>ηλεκτρονικής αποσφράγισης και αξιο</w:t>
      </w:r>
      <w:r w:rsidRPr="005035F5">
        <w:rPr>
          <w:rFonts w:ascii="Cambria" w:hAnsi="Cambria" w:cs="Calibri"/>
          <w:sz w:val="22"/>
          <w:szCs w:val="22"/>
        </w:rPr>
        <w:t>λόγησης των προσφορών/ Κατακύρωση/</w:t>
      </w:r>
      <w:r w:rsidR="007C0C9E" w:rsidRPr="005035F5">
        <w:rPr>
          <w:rFonts w:ascii="Cambria" w:hAnsi="Cambria" w:cs="Calibri"/>
          <w:sz w:val="22"/>
          <w:szCs w:val="22"/>
        </w:rPr>
        <w:t xml:space="preserve"> </w:t>
      </w:r>
      <w:r w:rsidRPr="005035F5">
        <w:rPr>
          <w:rFonts w:ascii="Cambria" w:hAnsi="Cambria" w:cs="Calibri"/>
          <w:sz w:val="22"/>
          <w:szCs w:val="22"/>
        </w:rPr>
        <w:t xml:space="preserve"> Σύναψη σύμβασης/ </w:t>
      </w:r>
      <w:r w:rsidR="008D019A" w:rsidRPr="005035F5">
        <w:rPr>
          <w:rFonts w:ascii="Cambria" w:hAnsi="Cambria" w:cs="Calibri"/>
          <w:sz w:val="22"/>
          <w:szCs w:val="22"/>
        </w:rPr>
        <w:t>Προδικαστικές προσφυγές/Προσωρινή δικαστική προστασία</w:t>
      </w:r>
      <w:bookmarkEnd w:id="5"/>
    </w:p>
    <w:p w14:paraId="606F3A97" w14:textId="77777777" w:rsidR="00C04AAE" w:rsidRPr="005035F5" w:rsidRDefault="00C04AAE" w:rsidP="005035F5">
      <w:pPr>
        <w:jc w:val="both"/>
        <w:rPr>
          <w:rFonts w:ascii="Cambria" w:hAnsi="Cambria" w:cs="Calibri"/>
          <w:sz w:val="22"/>
          <w:szCs w:val="22"/>
        </w:rPr>
      </w:pPr>
    </w:p>
    <w:p w14:paraId="26278D98" w14:textId="77777777" w:rsidR="005506DA" w:rsidRPr="005035F5" w:rsidRDefault="005506DA" w:rsidP="005035F5">
      <w:pPr>
        <w:widowControl/>
        <w:rPr>
          <w:rFonts w:ascii="Cambria" w:eastAsia="Arial" w:hAnsi="Cambria" w:cs="Calibri"/>
          <w:color w:val="000000"/>
          <w:kern w:val="0"/>
          <w:sz w:val="22"/>
          <w:szCs w:val="22"/>
        </w:rPr>
      </w:pPr>
      <w:r w:rsidRPr="005035F5">
        <w:rPr>
          <w:rFonts w:ascii="Cambria" w:eastAsia="Arial" w:hAnsi="Cambria" w:cs="Calibri"/>
          <w:b/>
          <w:bCs/>
          <w:color w:val="000000"/>
          <w:kern w:val="0"/>
          <w:sz w:val="22"/>
          <w:szCs w:val="22"/>
        </w:rPr>
        <w:t>4.1 Ηλεκτρονική Αποσφράγιση/ Αξιολόγηση/  Έγκριση πρακτικού</w:t>
      </w:r>
    </w:p>
    <w:p w14:paraId="566FD8C8" w14:textId="77777777" w:rsidR="005506DA" w:rsidRPr="005035F5" w:rsidRDefault="005506DA" w:rsidP="005035F5">
      <w:pPr>
        <w:jc w:val="both"/>
        <w:textAlignment w:val="baseline"/>
        <w:rPr>
          <w:rFonts w:ascii="Cambria" w:hAnsi="Cambria" w:cs="Calibri"/>
          <w:sz w:val="22"/>
          <w:szCs w:val="22"/>
          <w:lang w:bidi="en-US"/>
        </w:rPr>
      </w:pPr>
    </w:p>
    <w:p w14:paraId="1BDC6552" w14:textId="77777777" w:rsidR="005506DA" w:rsidRPr="005035F5" w:rsidRDefault="005506DA" w:rsidP="005035F5">
      <w:pPr>
        <w:jc w:val="both"/>
        <w:textAlignment w:val="baseline"/>
        <w:rPr>
          <w:rFonts w:ascii="Cambria" w:eastAsia="Times New Roman" w:hAnsi="Cambria" w:cs="Calibri"/>
          <w:sz w:val="22"/>
          <w:szCs w:val="22"/>
        </w:rPr>
      </w:pPr>
      <w:r w:rsidRPr="005035F5">
        <w:rPr>
          <w:rFonts w:ascii="Cambria" w:eastAsia="Times New Roman" w:hAnsi="Cambria" w:cs="Calibri"/>
          <w:b/>
          <w:sz w:val="22"/>
          <w:szCs w:val="22"/>
        </w:rPr>
        <w:t>α)</w:t>
      </w:r>
      <w:r w:rsidRPr="005035F5">
        <w:rPr>
          <w:rFonts w:ascii="Cambria" w:eastAsia="Times New Roman" w:hAnsi="Cambria" w:cs="Calibri"/>
          <w:sz w:val="22"/>
          <w:szCs w:val="22"/>
        </w:rPr>
        <w:t xml:space="preserve"> </w:t>
      </w:r>
      <w:r w:rsidRPr="005035F5">
        <w:rPr>
          <w:rFonts w:ascii="Cambria" w:eastAsia="Calibri" w:hAnsi="Cambria" w:cs="Calibri"/>
          <w:sz w:val="22"/>
          <w:szCs w:val="22"/>
          <w:lang w:eastAsia="ar-SA"/>
        </w:rPr>
        <w:t>Μετά την καταληκτική ημερομηνία υποβολής προσφορών, όπως ορίζεται στο άρθρο 18 της παρούσας, και πριν από την ηλεκτρονική αποσφράγιση</w:t>
      </w:r>
      <w:r w:rsidRPr="005035F5">
        <w:rPr>
          <w:rFonts w:ascii="Cambria" w:eastAsia="Calibri" w:hAnsi="Cambria" w:cs="Calibri"/>
          <w:color w:val="000000"/>
          <w:sz w:val="22"/>
          <w:szCs w:val="22"/>
          <w:lang w:eastAsia="ar-SA"/>
        </w:rPr>
        <w:t>, πιστοποιημένος χρήστης της Αναθέτουσας Αρχής μεταβιβάζει την αρμοδιότητα διαχείρισης του ηλεκτρονικού διαγωνισμού σε πιστοποιημένο χρήστη της Επιτροπής Διαγωνισμού.</w:t>
      </w:r>
    </w:p>
    <w:p w14:paraId="7127CD82" w14:textId="77777777" w:rsidR="005506DA" w:rsidRPr="005035F5" w:rsidRDefault="005506DA" w:rsidP="005035F5">
      <w:pPr>
        <w:jc w:val="both"/>
        <w:textAlignment w:val="baseline"/>
        <w:rPr>
          <w:rFonts w:ascii="Cambria" w:eastAsia="Calibri" w:hAnsi="Cambria" w:cs="Calibri"/>
          <w:color w:val="000000"/>
          <w:sz w:val="22"/>
          <w:szCs w:val="22"/>
          <w:lang w:eastAsia="ar-SA"/>
        </w:rPr>
      </w:pPr>
    </w:p>
    <w:p w14:paraId="1F03E273" w14:textId="77777777" w:rsidR="005506DA" w:rsidRPr="005035F5" w:rsidRDefault="005506DA" w:rsidP="005035F5">
      <w:pPr>
        <w:jc w:val="both"/>
        <w:textAlignment w:val="baseline"/>
        <w:rPr>
          <w:rFonts w:ascii="Cambria" w:eastAsia="Times New Roman" w:hAnsi="Cambria" w:cs="Calibri"/>
          <w:sz w:val="22"/>
          <w:szCs w:val="22"/>
        </w:rPr>
      </w:pPr>
    </w:p>
    <w:p w14:paraId="731310BE" w14:textId="77777777" w:rsidR="00192CAC" w:rsidRDefault="005506DA" w:rsidP="005035F5">
      <w:pPr>
        <w:jc w:val="both"/>
        <w:textAlignment w:val="baseline"/>
        <w:rPr>
          <w:rFonts w:ascii="Cambria" w:eastAsia="Calibri" w:hAnsi="Cambria" w:cs="Calibri"/>
          <w:color w:val="000000"/>
          <w:sz w:val="22"/>
          <w:szCs w:val="22"/>
          <w:lang w:eastAsia="ar-SA"/>
        </w:rPr>
      </w:pPr>
      <w:r w:rsidRPr="005035F5">
        <w:rPr>
          <w:rFonts w:ascii="Cambria" w:eastAsia="Calibri" w:hAnsi="Cambria" w:cs="Calibri"/>
          <w:b/>
          <w:color w:val="000000"/>
          <w:sz w:val="22"/>
          <w:szCs w:val="22"/>
          <w:lang w:eastAsia="ar-SA"/>
        </w:rPr>
        <w:t>β)</w:t>
      </w:r>
      <w:r w:rsidRPr="005035F5">
        <w:rPr>
          <w:rFonts w:ascii="Cambria" w:eastAsia="Calibri" w:hAnsi="Cambria" w:cs="Calibri"/>
          <w:color w:val="000000"/>
          <w:sz w:val="22"/>
          <w:szCs w:val="22"/>
          <w:lang w:eastAsia="ar-SA"/>
        </w:rPr>
        <w:t xml:space="preserve"> </w:t>
      </w:r>
      <w:r w:rsidR="00192CAC" w:rsidRPr="005035F5">
        <w:rPr>
          <w:rFonts w:ascii="Cambria" w:eastAsia="Calibri" w:hAnsi="Cambria" w:cs="Calibri"/>
          <w:color w:val="000000"/>
          <w:sz w:val="22"/>
          <w:szCs w:val="22"/>
          <w:lang w:eastAsia="ar-SA"/>
        </w:rPr>
        <w:t xml:space="preserve">Η αναθέτουσα αρχή διαβιβάζει στον Πρόεδρο της Επιτροπής Διαγωνισμού τους κλειστούς φακέλους  με τις πρωτότυπες εγγυήσεις συμμετοχής, που έχουν προσκομιστεί, πριν από την ημερομηνία και ώρα αποσφράγισης των προσφορών που ορίζεται, ομοίως, στο άρθρο 18 της παρούσας.  </w:t>
      </w:r>
    </w:p>
    <w:p w14:paraId="3D76475A" w14:textId="77777777" w:rsidR="002B6D3C" w:rsidRPr="005035F5" w:rsidRDefault="002B6D3C" w:rsidP="005035F5">
      <w:pPr>
        <w:jc w:val="both"/>
        <w:textAlignment w:val="baseline"/>
        <w:rPr>
          <w:rFonts w:ascii="Cambria" w:eastAsia="Calibri" w:hAnsi="Cambria" w:cs="Calibri"/>
          <w:color w:val="000000"/>
          <w:sz w:val="22"/>
          <w:szCs w:val="22"/>
          <w:lang w:eastAsia="ar-SA"/>
        </w:rPr>
      </w:pPr>
    </w:p>
    <w:p w14:paraId="7D9C2B1F" w14:textId="77777777" w:rsidR="005506DA" w:rsidRPr="005035F5" w:rsidRDefault="00F311A2" w:rsidP="005035F5">
      <w:pPr>
        <w:jc w:val="both"/>
        <w:textAlignment w:val="baseline"/>
        <w:rPr>
          <w:rFonts w:ascii="Cambria" w:eastAsia="Calibri" w:hAnsi="Cambria" w:cs="Calibri"/>
          <w:color w:val="000000"/>
          <w:sz w:val="22"/>
          <w:szCs w:val="22"/>
          <w:lang w:eastAsia="ar-SA"/>
        </w:rPr>
      </w:pPr>
      <w:r>
        <w:rPr>
          <w:rFonts w:ascii="Cambria" w:eastAsia="Calibri" w:hAnsi="Cambria" w:cs="Calibri"/>
          <w:color w:val="000000"/>
          <w:sz w:val="22"/>
          <w:szCs w:val="22"/>
          <w:lang w:eastAsia="ar-SA"/>
        </w:rPr>
        <w:t>Η</w:t>
      </w:r>
      <w:r w:rsidR="005506DA" w:rsidRPr="005035F5">
        <w:rPr>
          <w:rFonts w:ascii="Cambria" w:eastAsia="Calibri" w:hAnsi="Cambria" w:cs="Calibri"/>
          <w:color w:val="000000"/>
          <w:sz w:val="22"/>
          <w:szCs w:val="22"/>
          <w:lang w:eastAsia="ar-SA"/>
        </w:rPr>
        <w:t xml:space="preserve">  Επιτροπή Διαγωνισμού</w:t>
      </w:r>
      <w:r w:rsidR="005506DA" w:rsidRPr="005035F5">
        <w:rPr>
          <w:rFonts w:ascii="Cambria" w:eastAsia="Times New Roman" w:hAnsi="Cambria" w:cs="Calibri"/>
          <w:sz w:val="22"/>
          <w:szCs w:val="22"/>
          <w:vertAlign w:val="superscript"/>
        </w:rPr>
        <w:endnoteReference w:id="25"/>
      </w:r>
      <w:r w:rsidR="005506DA" w:rsidRPr="005035F5">
        <w:rPr>
          <w:rFonts w:ascii="Cambria" w:eastAsia="Calibri" w:hAnsi="Cambria" w:cs="Calibri"/>
          <w:color w:val="000000"/>
          <w:sz w:val="22"/>
          <w:szCs w:val="22"/>
          <w:lang w:eastAsia="ar-SA"/>
        </w:rPr>
        <w:t xml:space="preserve">, κατά την ημερομηνία και ώρα που ορίζεται στο άρθρο 18, προβαίνει σε ηλεκτρονική αποσφράγιση του </w:t>
      </w:r>
      <w:proofErr w:type="spellStart"/>
      <w:r w:rsidR="005506DA" w:rsidRPr="005035F5">
        <w:rPr>
          <w:rFonts w:ascii="Cambria" w:eastAsia="Calibri" w:hAnsi="Cambria" w:cs="Calibri"/>
          <w:color w:val="000000"/>
          <w:sz w:val="22"/>
          <w:szCs w:val="22"/>
          <w:lang w:eastAsia="ar-SA"/>
        </w:rPr>
        <w:t>υποφακέλου</w:t>
      </w:r>
      <w:proofErr w:type="spellEnd"/>
      <w:r w:rsidR="005506DA" w:rsidRPr="005035F5">
        <w:rPr>
          <w:rFonts w:ascii="Cambria" w:eastAsia="Calibri" w:hAnsi="Cambria" w:cs="Calibri"/>
          <w:color w:val="000000"/>
          <w:sz w:val="22"/>
          <w:szCs w:val="22"/>
          <w:lang w:eastAsia="ar-SA"/>
        </w:rPr>
        <w:t xml:space="preserve"> «Δικαιολογητικά Συμμετοχής» και του </w:t>
      </w:r>
      <w:proofErr w:type="spellStart"/>
      <w:r w:rsidR="005506DA" w:rsidRPr="005035F5">
        <w:rPr>
          <w:rFonts w:ascii="Cambria" w:eastAsia="Calibri" w:hAnsi="Cambria" w:cs="Calibri"/>
          <w:color w:val="000000"/>
          <w:sz w:val="22"/>
          <w:szCs w:val="22"/>
          <w:lang w:eastAsia="ar-SA"/>
        </w:rPr>
        <w:t>υποφακέλου</w:t>
      </w:r>
      <w:proofErr w:type="spellEnd"/>
      <w:r w:rsidR="005506DA" w:rsidRPr="005035F5">
        <w:rPr>
          <w:rFonts w:ascii="Cambria" w:eastAsia="Calibri" w:hAnsi="Cambria" w:cs="Calibri"/>
          <w:color w:val="000000"/>
          <w:sz w:val="22"/>
          <w:szCs w:val="22"/>
          <w:lang w:eastAsia="ar-SA"/>
        </w:rPr>
        <w:t xml:space="preserve"> “Οικονομική Προσφορά”, χωρίς να παρέχει στους προσφέροντες πρόσβαση στα υποβληθέντα δικαιολογητικά συμμετοχής ή στις υποβληθείσες οικονομικές προσφορές.</w:t>
      </w:r>
    </w:p>
    <w:p w14:paraId="6B2F45E3" w14:textId="77777777" w:rsidR="005506DA" w:rsidRPr="005035F5" w:rsidRDefault="005506DA" w:rsidP="005035F5">
      <w:pPr>
        <w:jc w:val="both"/>
        <w:textAlignment w:val="baseline"/>
        <w:rPr>
          <w:rFonts w:ascii="Cambria" w:eastAsia="Times New Roman" w:hAnsi="Cambria" w:cs="Calibri"/>
          <w:sz w:val="22"/>
          <w:szCs w:val="22"/>
        </w:rPr>
      </w:pPr>
    </w:p>
    <w:p w14:paraId="0F98F899" w14:textId="77777777" w:rsidR="005506DA" w:rsidRPr="005035F5" w:rsidRDefault="005506DA" w:rsidP="005035F5">
      <w:pPr>
        <w:jc w:val="both"/>
        <w:textAlignment w:val="baseline"/>
        <w:rPr>
          <w:rFonts w:ascii="Cambria" w:eastAsia="Calibri" w:hAnsi="Cambria" w:cs="Calibri"/>
          <w:color w:val="000000"/>
          <w:sz w:val="22"/>
          <w:szCs w:val="22"/>
          <w:lang w:eastAsia="ar-SA"/>
        </w:rPr>
      </w:pPr>
      <w:r w:rsidRPr="005035F5">
        <w:rPr>
          <w:rFonts w:ascii="Cambria" w:eastAsia="Calibri" w:hAnsi="Cambria" w:cs="Calibri"/>
          <w:b/>
          <w:color w:val="000000"/>
          <w:sz w:val="22"/>
          <w:szCs w:val="22"/>
          <w:lang w:eastAsia="ar-SA"/>
        </w:rPr>
        <w:t>γ)</w:t>
      </w:r>
      <w:r w:rsidRPr="005035F5">
        <w:rPr>
          <w:rFonts w:ascii="Cambria" w:eastAsia="Calibri" w:hAnsi="Cambria" w:cs="Calibri"/>
          <w:color w:val="000000"/>
          <w:sz w:val="22"/>
          <w:szCs w:val="22"/>
          <w:lang w:eastAsia="ar-SA"/>
        </w:rPr>
        <w:t xml:space="preserve">  Μετά την ως άνω αποσφράγιση, και πριν από την έκδοση οποιασδήποτε απόφασης σχετικά με την αξιολόγηση των προσφορών της παρούσας, η Επιτροπή Διαγωνισμού, προβαίνει στις ακόλουθες ενέργειες</w:t>
      </w:r>
      <w:r w:rsidRPr="005035F5">
        <w:rPr>
          <w:rFonts w:ascii="Cambria" w:eastAsia="Calibri" w:hAnsi="Cambria" w:cs="Calibri"/>
          <w:color w:val="000000"/>
          <w:sz w:val="22"/>
          <w:szCs w:val="22"/>
          <w:vertAlign w:val="superscript"/>
          <w:lang w:eastAsia="ar-SA"/>
        </w:rPr>
        <w:endnoteReference w:id="26"/>
      </w:r>
      <w:r w:rsidRPr="005035F5">
        <w:rPr>
          <w:rFonts w:ascii="Cambria" w:eastAsia="Calibri" w:hAnsi="Cambria" w:cs="Calibri"/>
          <w:color w:val="000000"/>
          <w:sz w:val="22"/>
          <w:szCs w:val="22"/>
          <w:lang w:eastAsia="ar-SA"/>
        </w:rPr>
        <w:t>:</w:t>
      </w:r>
    </w:p>
    <w:p w14:paraId="7A85C50B" w14:textId="77777777" w:rsidR="005506DA" w:rsidRPr="005035F5" w:rsidRDefault="005506DA" w:rsidP="005035F5">
      <w:pPr>
        <w:jc w:val="both"/>
        <w:textAlignment w:val="baseline"/>
        <w:rPr>
          <w:rFonts w:ascii="Cambria" w:eastAsia="Calibri" w:hAnsi="Cambria" w:cs="Calibri"/>
          <w:color w:val="000000"/>
          <w:sz w:val="22"/>
          <w:szCs w:val="22"/>
          <w:lang w:eastAsia="ar-SA"/>
        </w:rPr>
      </w:pPr>
    </w:p>
    <w:p w14:paraId="78E5316D" w14:textId="77777777" w:rsidR="005506DA" w:rsidRPr="005035F5" w:rsidRDefault="005506DA" w:rsidP="005035F5">
      <w:pPr>
        <w:jc w:val="both"/>
        <w:textAlignment w:val="baseline"/>
        <w:rPr>
          <w:rFonts w:ascii="Cambria" w:eastAsia="Calibri" w:hAnsi="Cambria" w:cs="Calibri"/>
          <w:color w:val="000000"/>
          <w:sz w:val="22"/>
          <w:szCs w:val="22"/>
          <w:lang w:eastAsia="ar-SA"/>
        </w:rPr>
      </w:pPr>
      <w:r w:rsidRPr="005035F5">
        <w:rPr>
          <w:rFonts w:ascii="Cambria" w:eastAsia="Calibri" w:hAnsi="Cambria" w:cs="Calibri"/>
          <w:color w:val="000000"/>
          <w:sz w:val="22"/>
          <w:szCs w:val="22"/>
          <w:lang w:eastAsia="ar-SA"/>
        </w:rPr>
        <w:t>(</w:t>
      </w:r>
      <w:proofErr w:type="spellStart"/>
      <w:r w:rsidRPr="005035F5">
        <w:rPr>
          <w:rFonts w:ascii="Cambria" w:eastAsia="Calibri" w:hAnsi="Cambria" w:cs="Calibri"/>
          <w:color w:val="000000"/>
          <w:sz w:val="22"/>
          <w:szCs w:val="22"/>
          <w:lang w:val="en-US" w:eastAsia="ar-SA"/>
        </w:rPr>
        <w:t>i</w:t>
      </w:r>
      <w:proofErr w:type="spellEnd"/>
      <w:r w:rsidRPr="005035F5">
        <w:rPr>
          <w:rFonts w:ascii="Cambria" w:eastAsia="Calibri" w:hAnsi="Cambria" w:cs="Calibri"/>
          <w:color w:val="000000"/>
          <w:sz w:val="22"/>
          <w:szCs w:val="22"/>
          <w:lang w:eastAsia="ar-SA"/>
        </w:rPr>
        <w:t>) αναρτά στον ηλεκτρονικό χώρο «Συνημμένα Ηλεκτρονικού Διαγωνισμού», τον σχετικό κατάλογο προσφερόντων,</w:t>
      </w:r>
      <w:r w:rsidRPr="005035F5">
        <w:rPr>
          <w:rFonts w:ascii="Cambria" w:eastAsia="Times New Roman" w:hAnsi="Cambria" w:cs="Cambria"/>
          <w:kern w:val="0"/>
          <w:sz w:val="22"/>
          <w:szCs w:val="22"/>
        </w:rPr>
        <w:t xml:space="preserve"> </w:t>
      </w:r>
      <w:r w:rsidRPr="005035F5">
        <w:rPr>
          <w:rFonts w:ascii="Cambria" w:eastAsia="Calibri" w:hAnsi="Cambria" w:cs="Calibri"/>
          <w:color w:val="000000"/>
          <w:sz w:val="22"/>
          <w:szCs w:val="22"/>
          <w:lang w:eastAsia="ar-SA"/>
        </w:rPr>
        <w:t xml:space="preserve">όπως αυτός παράγεται από το υποσύστημα, με δικαίωμα πρόσβασης μόνον στους προσφέροντες, </w:t>
      </w:r>
    </w:p>
    <w:p w14:paraId="0BA61B50" w14:textId="77777777" w:rsidR="005506DA" w:rsidRPr="005035F5" w:rsidRDefault="005506DA" w:rsidP="005035F5">
      <w:pPr>
        <w:jc w:val="both"/>
        <w:textAlignment w:val="baseline"/>
        <w:rPr>
          <w:rFonts w:ascii="Cambria" w:eastAsia="Calibri" w:hAnsi="Cambria" w:cs="Calibri"/>
          <w:color w:val="000000"/>
          <w:sz w:val="22"/>
          <w:szCs w:val="22"/>
          <w:lang w:eastAsia="ar-SA"/>
        </w:rPr>
      </w:pPr>
    </w:p>
    <w:p w14:paraId="7E727126" w14:textId="77777777" w:rsidR="005506DA" w:rsidRPr="005035F5" w:rsidRDefault="005506DA" w:rsidP="005035F5">
      <w:pPr>
        <w:jc w:val="both"/>
        <w:textAlignment w:val="baseline"/>
        <w:rPr>
          <w:rFonts w:ascii="Cambria" w:eastAsia="Calibri" w:hAnsi="Cambria" w:cs="Calibri"/>
          <w:color w:val="000000"/>
          <w:sz w:val="22"/>
          <w:szCs w:val="22"/>
          <w:lang w:eastAsia="ar-SA"/>
        </w:rPr>
      </w:pPr>
      <w:r w:rsidRPr="005035F5">
        <w:rPr>
          <w:rFonts w:ascii="Cambria" w:eastAsia="Calibri" w:hAnsi="Cambria" w:cs="Calibri"/>
          <w:color w:val="000000"/>
          <w:sz w:val="22"/>
          <w:szCs w:val="22"/>
          <w:lang w:val="en-US" w:eastAsia="ar-SA"/>
        </w:rPr>
        <w:t>ii</w:t>
      </w:r>
      <w:r w:rsidRPr="005035F5">
        <w:rPr>
          <w:rFonts w:ascii="Cambria" w:eastAsia="Calibri" w:hAnsi="Cambria" w:cs="Calibri"/>
          <w:color w:val="000000"/>
          <w:sz w:val="22"/>
          <w:szCs w:val="22"/>
          <w:lang w:eastAsia="ar-SA"/>
        </w:rPr>
        <w:t xml:space="preserve">) ελέγχει εάν προσκομίστηκαν οι απαιτούμενες πρωτότυπες εγγυητικές επιστολές συμμετοχής σύμφωνα με την παρ. 3.5 περ. β του άρθρου 3 της παρούσας. </w:t>
      </w:r>
      <w:r w:rsidRPr="005035F5">
        <w:rPr>
          <w:rFonts w:ascii="Cambria" w:eastAsia="Times New Roman" w:hAnsi="Cambria" w:cs="Cambria"/>
          <w:sz w:val="22"/>
          <w:szCs w:val="22"/>
        </w:rPr>
        <w:t xml:space="preserve">Η προσφορά οικονομικού φορέα που παρέλειψε είτε να προσκομίσει την απαιτούμενη πρωτότυπη εγγύηση συμμετοχής, σε περίπτωση υποβολής </w:t>
      </w:r>
      <w:proofErr w:type="spellStart"/>
      <w:r w:rsidRPr="005035F5">
        <w:rPr>
          <w:rFonts w:ascii="Cambria" w:eastAsia="Times New Roman" w:hAnsi="Cambria" w:cs="Cambria"/>
          <w:sz w:val="22"/>
          <w:szCs w:val="22"/>
        </w:rPr>
        <w:t>έγχαρτης</w:t>
      </w:r>
      <w:proofErr w:type="spellEnd"/>
      <w:r w:rsidRPr="005035F5">
        <w:rPr>
          <w:rFonts w:ascii="Cambria" w:eastAsia="Times New Roman" w:hAnsi="Cambria" w:cs="Cambria"/>
          <w:sz w:val="22"/>
          <w:szCs w:val="22"/>
        </w:rPr>
        <w:t xml:space="preserve"> εγγύησης συμμετοχής, είτε να υποβάλει την απαιτούμενη εγγύηση ηλεκτρονικής έκδοσης στον οικείο ηλεκτρονικό (υπό)-φάκελο μέχρι την καταληκτική ημερομηνία υποβολής των προσφορών, απορρίπτεται ως απαράδεκτη, μετά από γνώμη της Επιτροπής Διαγωνισμού, η οποία συντάσσει πρακτικό, στο οποίο περιλαμβάνονται τα αποτελέσματα του ανωτέρω ελέγχου και υποβάλλει στην αναθέτουσα αρχή το σχετικό ηλεκτρονικό αρχείο, ως “εσωτερικό”, μέσω της λειτουργίας “επικοινωνία” του υποσυστήματος, προς έγκριση για τη λήψη απόφασης απόρριψης της προσφοράς, σύμφωνα με την παρ. 1 του άρθρου 72 του ν. 4412/2016.</w:t>
      </w:r>
      <w:r w:rsidRPr="005035F5">
        <w:rPr>
          <w:rFonts w:ascii="Cambria" w:eastAsia="Calibri" w:hAnsi="Cambria" w:cs="Calibri"/>
          <w:color w:val="000000"/>
          <w:sz w:val="22"/>
          <w:szCs w:val="22"/>
          <w:lang w:eastAsia="ar-SA"/>
        </w:rPr>
        <w:t xml:space="preserve"> </w:t>
      </w:r>
    </w:p>
    <w:p w14:paraId="076BBBA4" w14:textId="77777777" w:rsidR="005506DA" w:rsidRPr="005035F5" w:rsidRDefault="005506DA" w:rsidP="005035F5">
      <w:pPr>
        <w:jc w:val="both"/>
        <w:textAlignment w:val="baseline"/>
        <w:rPr>
          <w:rFonts w:ascii="Cambria" w:eastAsia="Calibri" w:hAnsi="Cambria" w:cs="Calibri"/>
          <w:color w:val="000000"/>
          <w:sz w:val="22"/>
          <w:szCs w:val="22"/>
          <w:lang w:eastAsia="ar-SA"/>
        </w:rPr>
      </w:pPr>
      <w:r w:rsidRPr="005035F5">
        <w:rPr>
          <w:rFonts w:ascii="Cambria" w:eastAsia="Calibri" w:hAnsi="Cambria" w:cs="Calibri"/>
          <w:color w:val="000000"/>
          <w:sz w:val="22"/>
          <w:szCs w:val="22"/>
          <w:lang w:eastAsia="ar-SA"/>
        </w:rPr>
        <w:t>Μετά την έκδοση της απόφασης έγκρισης του ανωτέρω πρακτικού για την απόρριψη της προσφοράς, η αναθέτουσα αρχή κοινοποιεί την απόφαση σε όλους τους προσφέροντες.</w:t>
      </w:r>
    </w:p>
    <w:p w14:paraId="4B0A275E" w14:textId="77777777" w:rsidR="005506DA" w:rsidRPr="005035F5" w:rsidRDefault="005506DA" w:rsidP="005035F5">
      <w:pPr>
        <w:jc w:val="both"/>
        <w:textAlignment w:val="baseline"/>
        <w:rPr>
          <w:rFonts w:ascii="Cambria" w:eastAsia="Times New Roman" w:hAnsi="Cambria" w:cs="Cambria"/>
          <w:sz w:val="22"/>
          <w:szCs w:val="22"/>
        </w:rPr>
      </w:pPr>
      <w:r w:rsidRPr="005035F5">
        <w:rPr>
          <w:rFonts w:ascii="Cambria" w:eastAsia="Calibri" w:hAnsi="Cambria" w:cs="Calibri"/>
          <w:color w:val="000000"/>
          <w:sz w:val="22"/>
          <w:szCs w:val="22"/>
          <w:lang w:eastAsia="ar-SA"/>
        </w:rPr>
        <w:t>Η απόφαση απόρριψης της προσφοράς εκδίδεται πριν από την έκδοση οποιασδήποτε άλλης απόφασης σχετικά με την αξιολόγηση των προσφορών της παρούσας διαδικασίας.</w:t>
      </w:r>
      <w:r w:rsidRPr="005035F5">
        <w:rPr>
          <w:rFonts w:ascii="Cambria" w:eastAsia="Calibri" w:hAnsi="Cambria" w:cs="Calibri"/>
          <w:color w:val="000000"/>
          <w:sz w:val="22"/>
          <w:szCs w:val="22"/>
          <w:vertAlign w:val="superscript"/>
          <w:lang w:eastAsia="ar-SA"/>
        </w:rPr>
        <w:endnoteReference w:id="27"/>
      </w:r>
      <w:r w:rsidRPr="005035F5">
        <w:rPr>
          <w:rFonts w:ascii="Cambria" w:eastAsia="Times New Roman" w:hAnsi="Cambria" w:cs="Cambria"/>
          <w:sz w:val="22"/>
          <w:szCs w:val="22"/>
        </w:rPr>
        <w:t xml:space="preserve"> </w:t>
      </w:r>
    </w:p>
    <w:p w14:paraId="5F95221B" w14:textId="77777777" w:rsidR="005506DA" w:rsidRPr="005035F5" w:rsidRDefault="005506DA" w:rsidP="005035F5">
      <w:pPr>
        <w:jc w:val="both"/>
        <w:textAlignment w:val="baseline"/>
        <w:rPr>
          <w:rFonts w:ascii="Cambria" w:eastAsia="Times New Roman" w:hAnsi="Cambria" w:cs="Cambria"/>
          <w:sz w:val="22"/>
          <w:szCs w:val="22"/>
        </w:rPr>
      </w:pPr>
    </w:p>
    <w:p w14:paraId="774A414B" w14:textId="77777777" w:rsidR="005506DA" w:rsidRPr="005035F5" w:rsidRDefault="005506DA" w:rsidP="005035F5">
      <w:pPr>
        <w:jc w:val="both"/>
        <w:textAlignment w:val="baseline"/>
        <w:rPr>
          <w:rFonts w:ascii="Cambria" w:eastAsia="Times New Roman" w:hAnsi="Cambria" w:cs="Calibri"/>
          <w:sz w:val="22"/>
          <w:szCs w:val="22"/>
        </w:rPr>
      </w:pPr>
      <w:r w:rsidRPr="005035F5">
        <w:rPr>
          <w:rFonts w:ascii="Cambria" w:eastAsia="Calibri" w:hAnsi="Cambria" w:cs="Calibri"/>
          <w:color w:val="000000"/>
          <w:sz w:val="22"/>
          <w:szCs w:val="22"/>
          <w:lang w:val="en-US" w:eastAsia="ar-SA"/>
        </w:rPr>
        <w:t>iii</w:t>
      </w:r>
      <w:r w:rsidRPr="005035F5">
        <w:rPr>
          <w:rFonts w:ascii="Cambria" w:eastAsia="Calibri" w:hAnsi="Cambria" w:cs="Calibri"/>
          <w:color w:val="000000"/>
          <w:sz w:val="22"/>
          <w:szCs w:val="22"/>
          <w:lang w:eastAsia="ar-SA"/>
        </w:rPr>
        <w:t xml:space="preserve">) Στη συνέχεια διαβιβάζει τον σχετικό κατάλογο προσφερόντων, κατά σειρά μειοδοσίας, </w:t>
      </w:r>
      <w:bookmarkStart w:id="6" w:name="_Hlk69497917"/>
      <w:r w:rsidRPr="005035F5">
        <w:rPr>
          <w:rFonts w:ascii="Cambria" w:eastAsia="Calibri" w:hAnsi="Cambria" w:cs="Calibri"/>
          <w:color w:val="000000"/>
          <w:sz w:val="22"/>
          <w:szCs w:val="22"/>
          <w:lang w:eastAsia="ar-SA"/>
        </w:rPr>
        <w:t xml:space="preserve">στην αναθέτουσα αρχή και στους προσφέροντες, </w:t>
      </w:r>
      <w:bookmarkEnd w:id="6"/>
      <w:r w:rsidRPr="005035F5">
        <w:rPr>
          <w:rFonts w:ascii="Cambria" w:eastAsia="Calibri" w:hAnsi="Cambria" w:cs="Calibri"/>
          <w:color w:val="000000"/>
          <w:sz w:val="22"/>
          <w:szCs w:val="22"/>
          <w:lang w:eastAsia="ar-SA"/>
        </w:rPr>
        <w:t xml:space="preserve">προκειμένου να λάβουν </w:t>
      </w:r>
      <w:r w:rsidRPr="001474D0">
        <w:rPr>
          <w:rFonts w:ascii="Cambria" w:eastAsia="Calibri" w:hAnsi="Cambria" w:cs="Calibri"/>
          <w:color w:val="000000"/>
          <w:sz w:val="22"/>
          <w:szCs w:val="22"/>
          <w:lang w:eastAsia="ar-SA"/>
        </w:rPr>
        <w:t>γνώση και αναρτά στον ηλεκτρονικό χώρο «Συνημμένα Ηλεκτρονικού Διαγωνισμού», τον ως άνω κατάλογο, με δικαίωμα πρόσβασης μόνο στους προσφέροντες.</w:t>
      </w:r>
    </w:p>
    <w:p w14:paraId="76B7D221" w14:textId="77777777" w:rsidR="005506DA" w:rsidRPr="005035F5" w:rsidRDefault="005506DA" w:rsidP="005035F5">
      <w:pPr>
        <w:jc w:val="both"/>
        <w:textAlignment w:val="baseline"/>
        <w:rPr>
          <w:rFonts w:ascii="Cambria" w:eastAsia="Times New Roman" w:hAnsi="Cambria" w:cs="Calibri"/>
          <w:sz w:val="22"/>
          <w:szCs w:val="22"/>
        </w:rPr>
      </w:pPr>
    </w:p>
    <w:p w14:paraId="05052DCF" w14:textId="105EFEDE" w:rsidR="005506DA" w:rsidRPr="005035F5" w:rsidRDefault="005506DA" w:rsidP="005035F5">
      <w:pPr>
        <w:jc w:val="both"/>
        <w:textAlignment w:val="baseline"/>
        <w:rPr>
          <w:rFonts w:ascii="Cambria" w:eastAsia="Times New Roman" w:hAnsi="Cambria" w:cs="Calibri"/>
          <w:sz w:val="22"/>
          <w:szCs w:val="22"/>
        </w:rPr>
      </w:pPr>
      <w:r w:rsidRPr="005035F5">
        <w:rPr>
          <w:rFonts w:ascii="Cambria" w:eastAsia="Times New Roman" w:hAnsi="Cambria" w:cs="Calibri"/>
          <w:b/>
          <w:sz w:val="22"/>
          <w:szCs w:val="22"/>
        </w:rPr>
        <w:t>δ)</w:t>
      </w:r>
      <w:r w:rsidRPr="005035F5">
        <w:rPr>
          <w:rFonts w:ascii="Cambria" w:eastAsia="Times New Roman" w:hAnsi="Cambria" w:cs="Calibri"/>
          <w:sz w:val="22"/>
          <w:szCs w:val="22"/>
        </w:rPr>
        <w:t xml:space="preserve"> </w:t>
      </w:r>
      <w:r w:rsidRPr="005035F5">
        <w:rPr>
          <w:rFonts w:ascii="Cambria" w:eastAsia="Calibri" w:hAnsi="Cambria" w:cs="Calibri"/>
          <w:color w:val="000000"/>
          <w:sz w:val="22"/>
          <w:szCs w:val="22"/>
          <w:lang w:eastAsia="ar-SA"/>
        </w:rPr>
        <w:t>Ακολούθως, η</w:t>
      </w:r>
      <w:r w:rsidRPr="005035F5">
        <w:rPr>
          <w:rFonts w:ascii="Cambria" w:eastAsia="Times New Roman" w:hAnsi="Cambria" w:cs="Calibri"/>
          <w:sz w:val="22"/>
          <w:szCs w:val="22"/>
        </w:rPr>
        <w:t xml:space="preserve"> Επιτροπή Διαγωνισμού προβαίνει, κατά σειρά μειοδοσίας, σε έλεγχο της ολόγραφης και αριθμητικής </w:t>
      </w:r>
      <w:r w:rsidRPr="00A259C8">
        <w:rPr>
          <w:rFonts w:ascii="Cambria" w:eastAsia="Times New Roman" w:hAnsi="Cambria" w:cs="Calibri"/>
          <w:sz w:val="22"/>
          <w:szCs w:val="22"/>
        </w:rPr>
        <w:t>αναγραφής του ενιαίου ποσοστού έκπτωσης/ των επιμέρους ποσοστών</w:t>
      </w:r>
      <w:r w:rsidRPr="005035F5">
        <w:rPr>
          <w:rFonts w:ascii="Cambria" w:eastAsia="Times New Roman" w:hAnsi="Cambria" w:cs="Calibri"/>
          <w:sz w:val="22"/>
          <w:szCs w:val="22"/>
        </w:rPr>
        <w:t xml:space="preserve"> έκπτωσης </w:t>
      </w:r>
      <w:r w:rsidR="00AC140E" w:rsidRPr="00C35D96">
        <w:rPr>
          <w:rFonts w:ascii="Cambria" w:eastAsia="Times New Roman" w:hAnsi="Cambria" w:cs="Calibri"/>
          <w:i/>
          <w:color w:val="4472C4"/>
          <w:sz w:val="22"/>
          <w:szCs w:val="22"/>
        </w:rPr>
        <w:t>(συμπληρώνεται ανάλογα με το εάν έχει επιλεγεί υποβολή προσφοράς με ενιαίο ή με επιμέρους ποσοστά έκπτωσης)</w:t>
      </w:r>
      <w:r w:rsidR="00AC140E" w:rsidRPr="00AC140E">
        <w:rPr>
          <w:rFonts w:ascii="Cambria" w:eastAsia="Times New Roman" w:hAnsi="Cambria" w:cs="Calibri"/>
          <w:sz w:val="22"/>
          <w:szCs w:val="22"/>
        </w:rPr>
        <w:t xml:space="preserve"> </w:t>
      </w:r>
      <w:r w:rsidRPr="005035F5">
        <w:rPr>
          <w:rFonts w:ascii="Cambria" w:eastAsia="Times New Roman" w:hAnsi="Cambria" w:cs="Calibri"/>
          <w:sz w:val="22"/>
          <w:szCs w:val="22"/>
        </w:rPr>
        <w:t xml:space="preserve">και της ομαλής μεταξύ τους σχέσης, βάσει της παραγωγής σχετικού ψηφιακού αρχείου, μέσα από το υποσύστημα. </w:t>
      </w:r>
    </w:p>
    <w:p w14:paraId="32BB0E61" w14:textId="77777777" w:rsidR="005506DA" w:rsidRPr="005035F5" w:rsidRDefault="005506DA" w:rsidP="005035F5">
      <w:pPr>
        <w:jc w:val="both"/>
        <w:textAlignment w:val="baseline"/>
        <w:rPr>
          <w:rFonts w:ascii="Cambria" w:eastAsia="Times New Roman" w:hAnsi="Cambria" w:cs="Calibri"/>
          <w:sz w:val="22"/>
          <w:szCs w:val="22"/>
        </w:rPr>
      </w:pPr>
      <w:r w:rsidRPr="005035F5">
        <w:rPr>
          <w:rFonts w:ascii="Cambria" w:eastAsia="Times New Roman" w:hAnsi="Cambria" w:cs="Calibri"/>
          <w:sz w:val="22"/>
          <w:szCs w:val="22"/>
        </w:rPr>
        <w:t>Για την εφαρμογή του ελέγχου ομαλότητας, χρησιμοποιείται από την Επιτροπή Διαγωνισμού η μέση έκπτωση προσφοράς (</w:t>
      </w:r>
      <w:proofErr w:type="spellStart"/>
      <w:r w:rsidRPr="005035F5">
        <w:rPr>
          <w:rFonts w:ascii="Cambria" w:eastAsia="Times New Roman" w:hAnsi="Cambria" w:cs="Calibri"/>
          <w:sz w:val="22"/>
          <w:szCs w:val="22"/>
        </w:rPr>
        <w:t>Εμ</w:t>
      </w:r>
      <w:proofErr w:type="spellEnd"/>
      <w:r w:rsidRPr="005035F5">
        <w:rPr>
          <w:rFonts w:ascii="Cambria" w:eastAsia="Times New Roman" w:hAnsi="Cambria" w:cs="Calibri"/>
          <w:sz w:val="22"/>
          <w:szCs w:val="22"/>
        </w:rPr>
        <w:t xml:space="preserve">), σύμφωνα με τα οριζόμενα στα άρθρα 95 και 98 του ν. 4412/2016 </w:t>
      </w:r>
    </w:p>
    <w:p w14:paraId="4D237136" w14:textId="77777777" w:rsidR="00A259C8" w:rsidRPr="00C35D96" w:rsidRDefault="00A259C8" w:rsidP="00A259C8">
      <w:pPr>
        <w:jc w:val="both"/>
        <w:textAlignment w:val="baseline"/>
        <w:rPr>
          <w:rFonts w:ascii="Cambria" w:eastAsia="Times New Roman" w:hAnsi="Cambria" w:cs="Calibri"/>
          <w:i/>
          <w:color w:val="4472C4"/>
          <w:sz w:val="22"/>
          <w:szCs w:val="22"/>
        </w:rPr>
      </w:pPr>
      <w:r w:rsidRPr="00C35D96">
        <w:rPr>
          <w:rFonts w:ascii="Cambria" w:eastAsia="Times New Roman" w:hAnsi="Cambria" w:cs="Calibri"/>
          <w:i/>
          <w:color w:val="4472C4"/>
          <w:sz w:val="22"/>
          <w:szCs w:val="22"/>
        </w:rPr>
        <w:t>(ο έλεγχος ομαλότητας αφορά μόνο στην περίπτωση υποβολής προσφοράς με επιμέρους ποσοστά έκπτωσης, άλλως διαγράφεται η σχετική αναφορά).</w:t>
      </w:r>
    </w:p>
    <w:p w14:paraId="63BAF384" w14:textId="77777777" w:rsidR="005506DA" w:rsidRPr="00A259C8" w:rsidRDefault="005506DA" w:rsidP="005035F5">
      <w:pPr>
        <w:jc w:val="both"/>
        <w:textAlignment w:val="baseline"/>
        <w:rPr>
          <w:rFonts w:ascii="Cambria" w:eastAsia="Times New Roman" w:hAnsi="Cambria" w:cs="Calibri"/>
          <w:sz w:val="22"/>
          <w:szCs w:val="22"/>
        </w:rPr>
      </w:pPr>
    </w:p>
    <w:p w14:paraId="161CF30F" w14:textId="77777777" w:rsidR="005506DA" w:rsidRPr="005035F5" w:rsidRDefault="005506DA" w:rsidP="005035F5">
      <w:pPr>
        <w:jc w:val="both"/>
        <w:textAlignment w:val="baseline"/>
        <w:rPr>
          <w:rFonts w:ascii="Cambria" w:eastAsia="Times New Roman" w:hAnsi="Cambria" w:cs="Calibri"/>
          <w:sz w:val="22"/>
          <w:szCs w:val="22"/>
        </w:rPr>
      </w:pPr>
      <w:r w:rsidRPr="005035F5">
        <w:rPr>
          <w:rFonts w:ascii="Cambria" w:eastAsia="Times New Roman" w:hAnsi="Cambria" w:cs="Calibri"/>
          <w:b/>
          <w:sz w:val="22"/>
          <w:szCs w:val="22"/>
        </w:rPr>
        <w:t>ε)</w:t>
      </w:r>
      <w:r w:rsidRPr="005035F5">
        <w:rPr>
          <w:rFonts w:ascii="Cambria" w:eastAsia="Times New Roman" w:hAnsi="Cambria" w:cs="Calibri"/>
          <w:sz w:val="22"/>
          <w:szCs w:val="22"/>
        </w:rPr>
        <w:t xml:space="preserve"> Όλες οι οικονομικές προσφορές</w:t>
      </w:r>
      <w:r w:rsidRPr="001474D0">
        <w:rPr>
          <w:rFonts w:ascii="Cambria" w:eastAsia="Times New Roman" w:hAnsi="Cambria" w:cs="Calibri"/>
          <w:sz w:val="22"/>
          <w:szCs w:val="22"/>
        </w:rPr>
        <w:t>, μετά τις τυχόν αναγκαίες διορθώσεις, καταχωρίζονται</w:t>
      </w:r>
      <w:r w:rsidRPr="005035F5">
        <w:rPr>
          <w:rFonts w:ascii="Cambria" w:eastAsia="Times New Roman" w:hAnsi="Cambria" w:cs="Calibri"/>
          <w:sz w:val="22"/>
          <w:szCs w:val="22"/>
        </w:rPr>
        <w:t xml:space="preserve">, κατά τη σειρά μειοδοσίας, στο πρακτικό της επιτροπής. </w:t>
      </w:r>
    </w:p>
    <w:p w14:paraId="6FA553B3" w14:textId="77777777" w:rsidR="005506DA" w:rsidRPr="005035F5" w:rsidRDefault="005506DA" w:rsidP="005035F5">
      <w:pPr>
        <w:widowControl/>
        <w:jc w:val="both"/>
        <w:rPr>
          <w:rFonts w:ascii="Cambria" w:eastAsia="Arial" w:hAnsi="Cambria" w:cs="Calibri"/>
          <w:color w:val="000000"/>
          <w:kern w:val="0"/>
          <w:sz w:val="22"/>
          <w:szCs w:val="22"/>
        </w:rPr>
      </w:pPr>
    </w:p>
    <w:p w14:paraId="3488DE48" w14:textId="77777777" w:rsidR="005506DA" w:rsidRPr="005035F5" w:rsidRDefault="005506DA" w:rsidP="005035F5">
      <w:pPr>
        <w:jc w:val="both"/>
        <w:textAlignment w:val="baseline"/>
        <w:rPr>
          <w:rFonts w:ascii="Cambria" w:hAnsi="Cambria" w:cs="Calibri"/>
          <w:sz w:val="22"/>
          <w:szCs w:val="22"/>
          <w:lang w:bidi="en-US"/>
        </w:rPr>
      </w:pPr>
      <w:proofErr w:type="spellStart"/>
      <w:r w:rsidRPr="005035F5">
        <w:rPr>
          <w:rFonts w:ascii="Cambria" w:hAnsi="Cambria" w:cs="Calibri"/>
          <w:b/>
          <w:sz w:val="22"/>
          <w:szCs w:val="22"/>
          <w:lang w:bidi="en-US"/>
        </w:rPr>
        <w:t>στ</w:t>
      </w:r>
      <w:proofErr w:type="spellEnd"/>
      <w:r w:rsidRPr="005035F5">
        <w:rPr>
          <w:rFonts w:ascii="Cambria" w:hAnsi="Cambria" w:cs="Calibri"/>
          <w:b/>
          <w:sz w:val="22"/>
          <w:szCs w:val="22"/>
          <w:lang w:bidi="en-US"/>
        </w:rPr>
        <w:t>)</w:t>
      </w:r>
      <w:r w:rsidRPr="005035F5">
        <w:rPr>
          <w:rFonts w:ascii="Cambria" w:hAnsi="Cambria" w:cs="Calibri"/>
          <w:sz w:val="22"/>
          <w:szCs w:val="22"/>
          <w:lang w:bidi="en-US"/>
        </w:rPr>
        <w:t xml:space="preserve">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ελέγχονται τουλάχιστον οι δέκα (10) πρώτες κατά σειρά μειοδοσίας. Στην περίπτωση αυτή  η διαδικασία συνεχίζεται τις επόμενες εργάσιμες ημέρες</w:t>
      </w:r>
      <w:r w:rsidRPr="005035F5">
        <w:rPr>
          <w:rFonts w:ascii="Cambria" w:hAnsi="Cambria" w:cs="Calibri"/>
          <w:sz w:val="22"/>
          <w:szCs w:val="22"/>
          <w:vertAlign w:val="superscript"/>
          <w:lang w:bidi="en-US"/>
        </w:rPr>
        <w:endnoteReference w:id="28"/>
      </w:r>
      <w:r w:rsidRPr="005035F5">
        <w:rPr>
          <w:rFonts w:ascii="Cambria" w:hAnsi="Cambria" w:cs="Calibri"/>
          <w:sz w:val="22"/>
          <w:szCs w:val="22"/>
          <w:lang w:bidi="en-US"/>
        </w:rPr>
        <w:t>.</w:t>
      </w:r>
    </w:p>
    <w:p w14:paraId="01C44B7F" w14:textId="77777777" w:rsidR="005506DA" w:rsidRPr="005035F5" w:rsidRDefault="005506DA" w:rsidP="005035F5">
      <w:pPr>
        <w:jc w:val="both"/>
        <w:textAlignment w:val="baseline"/>
        <w:rPr>
          <w:rFonts w:ascii="Cambria" w:hAnsi="Cambria" w:cs="Calibri"/>
          <w:sz w:val="22"/>
          <w:szCs w:val="22"/>
          <w:lang w:bidi="en-US"/>
        </w:rPr>
      </w:pPr>
    </w:p>
    <w:p w14:paraId="62910AB8" w14:textId="77777777" w:rsidR="005506DA" w:rsidRDefault="005506DA" w:rsidP="005035F5">
      <w:pPr>
        <w:jc w:val="both"/>
        <w:textAlignment w:val="baseline"/>
        <w:rPr>
          <w:rFonts w:ascii="Cambria" w:hAnsi="Cambria" w:cs="Calibri"/>
          <w:strike/>
          <w:sz w:val="22"/>
          <w:szCs w:val="22"/>
          <w:lang w:bidi="en-US"/>
        </w:rPr>
      </w:pPr>
      <w:r w:rsidRPr="005035F5">
        <w:rPr>
          <w:rFonts w:ascii="Cambria" w:hAnsi="Cambria" w:cs="Calibri"/>
          <w:b/>
          <w:sz w:val="22"/>
          <w:szCs w:val="22"/>
          <w:lang w:bidi="en-US"/>
        </w:rPr>
        <w:t>ζ)</w:t>
      </w:r>
      <w:r w:rsidRPr="005035F5">
        <w:rPr>
          <w:rFonts w:ascii="Cambria" w:hAnsi="Cambria" w:cs="Calibri"/>
          <w:sz w:val="22"/>
          <w:szCs w:val="22"/>
          <w:lang w:bidi="en-US"/>
        </w:rPr>
        <w:t xml:space="preserve"> Η Επιτροπή Διαγωνισμού, παράλληλα με τις ως άνω ενέργειες, επικοινωνεί με τους εκδότες που αναγράφονται στις υποβληθείσες εγγυητικές επιστολές, προκειμένου να διαπιστώσει την εγκυρότητά τους.</w:t>
      </w:r>
      <w:r w:rsidRPr="005035F5">
        <w:rPr>
          <w:rFonts w:ascii="Cambria" w:eastAsia="Times New Roman" w:hAnsi="Cambria" w:cs="Cambria"/>
          <w:kern w:val="0"/>
          <w:sz w:val="22"/>
          <w:szCs w:val="22"/>
          <w:vertAlign w:val="superscript"/>
        </w:rPr>
        <w:endnoteReference w:id="29"/>
      </w:r>
      <w:r w:rsidRPr="005035F5">
        <w:rPr>
          <w:rFonts w:ascii="Cambria" w:hAnsi="Cambria" w:cs="Calibri"/>
          <w:sz w:val="22"/>
          <w:szCs w:val="22"/>
          <w:lang w:bidi="en-US"/>
        </w:rPr>
        <w:t xml:space="preserve"> Αν διαπιστωθεί πλαστότητα εγγυητικής επιστολής, ο υποψήφιος αποκλείεται από τον διαγωνισμό, υποβάλλεται μηνυτήρια αναφορά στον αρμόδιο εισαγγελέα. </w:t>
      </w:r>
    </w:p>
    <w:p w14:paraId="71552EE7" w14:textId="77777777" w:rsidR="00D6672F" w:rsidRPr="005035F5" w:rsidRDefault="00D6672F" w:rsidP="005035F5">
      <w:pPr>
        <w:jc w:val="both"/>
        <w:textAlignment w:val="baseline"/>
        <w:rPr>
          <w:rFonts w:ascii="Cambria" w:hAnsi="Cambria" w:cs="Calibri"/>
          <w:strike/>
          <w:sz w:val="22"/>
          <w:szCs w:val="22"/>
          <w:lang w:bidi="en-US"/>
        </w:rPr>
      </w:pPr>
    </w:p>
    <w:p w14:paraId="6BF540A3" w14:textId="77777777" w:rsidR="005506DA" w:rsidRPr="005035F5" w:rsidRDefault="005506DA" w:rsidP="005035F5">
      <w:pPr>
        <w:jc w:val="both"/>
        <w:textAlignment w:val="baseline"/>
        <w:rPr>
          <w:rFonts w:ascii="Cambria" w:hAnsi="Cambria" w:cs="Calibri"/>
          <w:sz w:val="22"/>
          <w:szCs w:val="22"/>
          <w:lang w:bidi="en-US"/>
        </w:rPr>
      </w:pPr>
      <w:r w:rsidRPr="005035F5">
        <w:rPr>
          <w:rFonts w:ascii="Cambria" w:hAnsi="Cambria" w:cs="Calibri"/>
          <w:b/>
          <w:sz w:val="22"/>
          <w:szCs w:val="22"/>
          <w:lang w:bidi="en-US"/>
        </w:rPr>
        <w:t>η)</w:t>
      </w:r>
      <w:r w:rsidRPr="005035F5">
        <w:rPr>
          <w:rFonts w:ascii="Cambria" w:hAnsi="Cambria" w:cs="Calibri"/>
          <w:sz w:val="22"/>
          <w:szCs w:val="22"/>
          <w:lang w:bidi="en-US"/>
        </w:rPr>
        <w:t xml:space="preserve">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14:paraId="3ABD9CA2" w14:textId="77777777" w:rsidR="005506DA" w:rsidRPr="005035F5" w:rsidRDefault="005506DA" w:rsidP="005035F5">
      <w:pPr>
        <w:jc w:val="both"/>
        <w:textAlignment w:val="baseline"/>
        <w:rPr>
          <w:rFonts w:ascii="Cambria" w:hAnsi="Cambria" w:cs="Calibri"/>
          <w:sz w:val="22"/>
          <w:szCs w:val="22"/>
          <w:lang w:bidi="en-US"/>
        </w:rPr>
      </w:pPr>
    </w:p>
    <w:p w14:paraId="172ED097" w14:textId="77777777" w:rsidR="005506DA" w:rsidRPr="005035F5" w:rsidRDefault="005506DA"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Ως ασυνήθιστα χαμηλές προσφορές, τεκμαίρονται οικονομικές προσφορές που εμφανίζουν απόκλιση μεγαλύτερη των δέκα (10) ποσοστιαίων μονάδων από τον μέσο όρο του συνόλου των εκπτώσεων των παραδεκτών προσφορών που υποβλήθηκαν. </w:t>
      </w:r>
    </w:p>
    <w:p w14:paraId="7A04ED3F" w14:textId="77777777" w:rsidR="005506DA" w:rsidRPr="005035F5" w:rsidRDefault="005506DA" w:rsidP="005035F5">
      <w:pPr>
        <w:jc w:val="both"/>
        <w:textAlignment w:val="baseline"/>
        <w:rPr>
          <w:rFonts w:ascii="Cambria" w:hAnsi="Cambria" w:cs="Calibri"/>
          <w:sz w:val="22"/>
          <w:szCs w:val="22"/>
          <w:lang w:bidi="en-US"/>
        </w:rPr>
      </w:pPr>
    </w:p>
    <w:p w14:paraId="2A0E732A" w14:textId="77777777" w:rsidR="005506DA" w:rsidRPr="005035F5" w:rsidRDefault="005506DA" w:rsidP="005035F5">
      <w:pPr>
        <w:textAlignment w:val="baseline"/>
        <w:rPr>
          <w:rFonts w:ascii="Cambria" w:hAnsi="Cambria" w:cs="Calibri"/>
          <w:sz w:val="22"/>
          <w:szCs w:val="22"/>
          <w:lang w:bidi="en-US"/>
        </w:rPr>
      </w:pPr>
      <w:r w:rsidRPr="005035F5">
        <w:rPr>
          <w:rFonts w:ascii="Cambria" w:hAnsi="Cambria" w:cs="Calibri"/>
          <w:sz w:val="22"/>
          <w:szCs w:val="22"/>
          <w:lang w:bidi="en-US"/>
        </w:rPr>
        <w:t>Η αναθέτουσα αρχή δύναται να κρίνει ότι συνιστούν ασυνήθιστα χαμηλές προσφορές και προσφορές με μικρότερη ή καθόλου απόκλιση από το ως άνω όριο.</w:t>
      </w:r>
      <w:r w:rsidRPr="005035F5">
        <w:rPr>
          <w:rFonts w:ascii="Cambria" w:hAnsi="Cambria" w:cs="Calibri"/>
          <w:sz w:val="22"/>
          <w:szCs w:val="22"/>
          <w:vertAlign w:val="superscript"/>
          <w:lang w:bidi="en-US"/>
        </w:rPr>
        <w:endnoteReference w:id="30"/>
      </w:r>
      <w:r w:rsidRPr="005035F5">
        <w:rPr>
          <w:rFonts w:ascii="Cambria" w:hAnsi="Cambria" w:cs="Calibri"/>
          <w:sz w:val="22"/>
          <w:szCs w:val="22"/>
          <w:lang w:bidi="en-US"/>
        </w:rPr>
        <w:br/>
      </w:r>
    </w:p>
    <w:p w14:paraId="0764CDAE" w14:textId="77777777" w:rsidR="005506DA" w:rsidRPr="005035F5" w:rsidRDefault="005506DA"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Στις παραπάνω περιπτώσεις,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είκοσι (20) ημερών από την κοινοποίηση της σχετικής πρόσκλησης, η οποία αποστέλλεται μέσω της λειτουργίας «Επικοινωνία» του υποσυστήματος. </w:t>
      </w:r>
    </w:p>
    <w:p w14:paraId="41334143" w14:textId="77777777" w:rsidR="005506DA" w:rsidRPr="005035F5" w:rsidRDefault="005506DA" w:rsidP="005035F5">
      <w:pPr>
        <w:jc w:val="both"/>
        <w:textAlignment w:val="baseline"/>
        <w:rPr>
          <w:rFonts w:ascii="Cambria" w:hAnsi="Cambria" w:cs="Calibri"/>
          <w:sz w:val="22"/>
          <w:szCs w:val="22"/>
          <w:lang w:bidi="en-US"/>
        </w:rPr>
      </w:pPr>
    </w:p>
    <w:p w14:paraId="665B71E4" w14:textId="77777777" w:rsidR="00E114F3" w:rsidRPr="00D6672F" w:rsidRDefault="005506DA" w:rsidP="00E114F3">
      <w:pPr>
        <w:pStyle w:val="Standard"/>
        <w:jc w:val="both"/>
        <w:rPr>
          <w:rFonts w:ascii="Cambria" w:hAnsi="Cambria" w:cs="Calibri"/>
          <w:sz w:val="22"/>
          <w:szCs w:val="22"/>
          <w:lang w:val="el-GR" w:bidi="en-US"/>
        </w:rPr>
      </w:pPr>
      <w:r w:rsidRPr="005035F5">
        <w:rPr>
          <w:rFonts w:ascii="Cambria" w:hAnsi="Cambria" w:cs="Calibri"/>
          <w:sz w:val="22"/>
          <w:szCs w:val="22"/>
          <w:lang w:val="el-GR" w:bidi="en-US"/>
        </w:rPr>
        <w:t xml:space="preserve">Αν οικονομικός φορέας δεν ανταποκριθεί στη σχετική πρόσκληση της αναθέτουσας αρχής εντός της άνω προθεσμίας και δεν υποβάλλει εξηγήσεις, η προσφορά του απορρίπτεται ως μη κανονική και καταπίπτει υπέρ της αναθέτουσας αρχής η εγγυητική επιστολή </w:t>
      </w:r>
      <w:r w:rsidRPr="00D6672F">
        <w:rPr>
          <w:rFonts w:ascii="Cambria" w:hAnsi="Cambria" w:cs="Calibri"/>
          <w:sz w:val="22"/>
          <w:szCs w:val="22"/>
          <w:lang w:val="el-GR" w:bidi="en-US"/>
        </w:rPr>
        <w:t>συμμετοχής.</w:t>
      </w:r>
      <w:r w:rsidR="00E114F3" w:rsidRPr="00D6672F">
        <w:rPr>
          <w:rFonts w:ascii="Cambria" w:hAnsi="Cambria" w:cs="Calibri"/>
          <w:sz w:val="22"/>
          <w:szCs w:val="22"/>
          <w:lang w:val="el-GR" w:bidi="en-US"/>
        </w:rPr>
        <w:t xml:space="preserve"> Αν οι εξηγήσεις δεν γίνουν αποδεκτές, η προσφορά απορρίπτεται, ωστόσο δεν καταπίπτει η εγγυητική επιστολή συμμετοχής.</w:t>
      </w:r>
    </w:p>
    <w:p w14:paraId="5D2D2DC4" w14:textId="77777777" w:rsidR="005506DA" w:rsidRPr="005035F5" w:rsidRDefault="005506DA" w:rsidP="005035F5">
      <w:pPr>
        <w:jc w:val="both"/>
        <w:textAlignment w:val="baseline"/>
        <w:rPr>
          <w:rFonts w:ascii="Cambria" w:hAnsi="Cambria" w:cs="Calibri"/>
          <w:sz w:val="22"/>
          <w:szCs w:val="22"/>
          <w:lang w:bidi="en-US"/>
        </w:rPr>
      </w:pPr>
    </w:p>
    <w:p w14:paraId="29418E4C" w14:textId="77777777" w:rsidR="005506DA" w:rsidRPr="005035F5" w:rsidRDefault="005506DA"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lastRenderedPageBreak/>
        <w:t>Οι παρεχόμενες εξηγήσεις του οικονομικού φορέα, οι οποίες υποβάλλονται, ομοίως, μέσω της λειτουργίας « Επικοινωνία», ιδίως ως προς τον προσδιορισμό οικονομικών μεγεθών, με τις οποίες ο προσφέρων διαμόρφωσε την προσφορά του, αποτελούν δεσμευτικές συμφωνίες και τμήμα της σύμβασης ανάθεσης που δεν μπορούν να μεταβληθούν καθ’ όλη τη διάρκεια εκτέλεσης της σύμβασης.</w:t>
      </w:r>
    </w:p>
    <w:p w14:paraId="52FCC822" w14:textId="77777777" w:rsidR="005506DA" w:rsidRPr="005035F5" w:rsidRDefault="005506DA" w:rsidP="005035F5">
      <w:pPr>
        <w:jc w:val="both"/>
        <w:textAlignment w:val="baseline"/>
        <w:rPr>
          <w:rFonts w:ascii="Cambria" w:hAnsi="Cambria" w:cs="Calibri"/>
          <w:sz w:val="22"/>
          <w:szCs w:val="22"/>
          <w:lang w:bidi="en-US"/>
        </w:rPr>
      </w:pPr>
    </w:p>
    <w:p w14:paraId="4696A7FA" w14:textId="77777777" w:rsidR="005506DA" w:rsidRPr="005035F5" w:rsidRDefault="005506DA"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Κατά τα λοιπά εφαρμόζονται τα αναλυτικά αναφερόμενα στα άρθρα 88 και 89 του ν. 4412/2016</w:t>
      </w:r>
    </w:p>
    <w:p w14:paraId="1CB703AE" w14:textId="77777777" w:rsidR="005506DA" w:rsidRPr="005035F5" w:rsidRDefault="005506DA" w:rsidP="005035F5">
      <w:pPr>
        <w:jc w:val="both"/>
        <w:textAlignment w:val="baseline"/>
        <w:rPr>
          <w:rFonts w:ascii="Cambria" w:hAnsi="Cambria" w:cs="Calibri"/>
          <w:sz w:val="22"/>
          <w:szCs w:val="22"/>
          <w:lang w:bidi="en-US"/>
        </w:rPr>
      </w:pPr>
    </w:p>
    <w:p w14:paraId="3414E63B" w14:textId="77777777" w:rsidR="005506DA" w:rsidRPr="005035F5" w:rsidRDefault="005506DA"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w:t>
      </w:r>
      <w:r w:rsidR="00F73085">
        <w:rPr>
          <w:rFonts w:ascii="Cambria" w:hAnsi="Cambria" w:cs="Calibri"/>
          <w:sz w:val="22"/>
          <w:szCs w:val="22"/>
          <w:lang w:bidi="en-US"/>
        </w:rPr>
        <w:t xml:space="preserve">ρονικό αρχείο, ως “εσωτερικό”, </w:t>
      </w:r>
      <w:r w:rsidRPr="005035F5">
        <w:rPr>
          <w:rFonts w:ascii="Cambria" w:hAnsi="Cambria" w:cs="Calibri"/>
          <w:sz w:val="22"/>
          <w:szCs w:val="22"/>
          <w:lang w:bidi="en-US"/>
        </w:rPr>
        <w:t>προς έγκριση,</w:t>
      </w:r>
      <w:r w:rsidRPr="005035F5">
        <w:rPr>
          <w:rFonts w:ascii="Cambria" w:eastAsia="Times New Roman" w:hAnsi="Cambria" w:cs="Cambria"/>
          <w:kern w:val="0"/>
          <w:sz w:val="22"/>
          <w:szCs w:val="22"/>
        </w:rPr>
        <w:t xml:space="preserve"> </w:t>
      </w:r>
      <w:r w:rsidRPr="005035F5">
        <w:rPr>
          <w:rFonts w:ascii="Cambria" w:hAnsi="Cambria" w:cs="Calibri"/>
          <w:sz w:val="22"/>
          <w:szCs w:val="22"/>
          <w:lang w:bidi="en-US"/>
        </w:rPr>
        <w:t xml:space="preserve">μεταβιβάζοντας παράλληλα ξανά την αρμοδιότητα διαχείρισης του ηλεκτρονικού διαγωνισμού στον αρμόδιο πιστοποιημένο χρήστη της αναθέτουσας αρχής. </w:t>
      </w:r>
    </w:p>
    <w:p w14:paraId="20D12BDE" w14:textId="77777777" w:rsidR="005506DA" w:rsidRPr="005035F5" w:rsidRDefault="005506DA" w:rsidP="005035F5">
      <w:pPr>
        <w:jc w:val="both"/>
        <w:textAlignment w:val="baseline"/>
        <w:rPr>
          <w:rFonts w:ascii="Cambria" w:hAnsi="Cambria" w:cs="Calibri"/>
          <w:sz w:val="22"/>
          <w:szCs w:val="22"/>
          <w:lang w:bidi="en-US"/>
        </w:rPr>
      </w:pPr>
    </w:p>
    <w:p w14:paraId="138CB39A" w14:textId="77777777" w:rsidR="005506DA" w:rsidRPr="005035F5" w:rsidRDefault="005506DA"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Η αποδοχή ή απόρριψη των εξηγήσεων των οικονομικών φορέων, κατόπιν γνώμης της Επιτροπής Διαγωνισμού</w:t>
      </w:r>
      <w:r w:rsidRPr="005035F5">
        <w:rPr>
          <w:rFonts w:ascii="Cambria" w:hAnsi="Cambria" w:cs="Calibri"/>
          <w:sz w:val="22"/>
          <w:szCs w:val="22"/>
          <w:vertAlign w:val="superscript"/>
          <w:lang w:bidi="en-US"/>
        </w:rPr>
        <w:endnoteReference w:id="31"/>
      </w:r>
      <w:r w:rsidRPr="005035F5">
        <w:rPr>
          <w:rFonts w:ascii="Cambria" w:hAnsi="Cambria" w:cs="Calibri"/>
          <w:sz w:val="22"/>
          <w:szCs w:val="22"/>
          <w:lang w:bidi="en-US"/>
        </w:rPr>
        <w:t>, η οποία περιλαμβάνεται στο ως άνω πρακτικό, ενσωματώνεται στην απόφαση της επόμενης περίπτωσης (θ). Για την εξέταση των εξηγήσεων δύναται να συγκροτούνται και έκτακτες επιτροπές ή ομάδες εργασίας, κατά τα οριζόμενα στην παρ. 3 του άρθρου 221 ν. 4412/2016.</w:t>
      </w:r>
    </w:p>
    <w:p w14:paraId="17D2C728" w14:textId="77777777" w:rsidR="005506DA" w:rsidRPr="005035F5" w:rsidRDefault="005506DA" w:rsidP="005035F5">
      <w:pPr>
        <w:jc w:val="both"/>
        <w:textAlignment w:val="baseline"/>
        <w:rPr>
          <w:rFonts w:ascii="Cambria" w:hAnsi="Cambria" w:cs="Calibri"/>
          <w:sz w:val="22"/>
          <w:szCs w:val="22"/>
          <w:lang w:bidi="en-US"/>
        </w:rPr>
      </w:pPr>
    </w:p>
    <w:p w14:paraId="0C2F0374" w14:textId="77777777" w:rsidR="005506DA" w:rsidRPr="005035F5" w:rsidRDefault="005506DA" w:rsidP="005035F5">
      <w:pPr>
        <w:jc w:val="both"/>
        <w:textAlignment w:val="baseline"/>
        <w:rPr>
          <w:rFonts w:ascii="Cambria" w:hAnsi="Cambria" w:cs="Calibri"/>
          <w:sz w:val="22"/>
          <w:szCs w:val="22"/>
          <w:lang w:bidi="en-US"/>
        </w:rPr>
      </w:pPr>
      <w:r w:rsidRPr="005035F5">
        <w:rPr>
          <w:rFonts w:ascii="Cambria" w:hAnsi="Cambria" w:cs="Calibri"/>
          <w:b/>
          <w:sz w:val="22"/>
          <w:szCs w:val="22"/>
          <w:lang w:bidi="en-US"/>
        </w:rPr>
        <w:t>θ)</w:t>
      </w:r>
      <w:r w:rsidRPr="005035F5">
        <w:rPr>
          <w:rFonts w:ascii="Cambria" w:hAnsi="Cambria" w:cs="Calibri"/>
          <w:sz w:val="22"/>
          <w:szCs w:val="22"/>
          <w:lang w:bidi="en-US"/>
        </w:rPr>
        <w:t xml:space="preserve"> Στη συνέχεια, η αναθέτουσα αρχή κοινοποιεί την απόφαση έγκρισης του πρακτικού σε όλους τους προσφέροντες, εκτός από εκείνους, οποίοι αποκλείστηκαν οριστικά, λόγω μη υποβολής ή προσκόμισης της πρωτότυπης εγγύησης συμμετοχής, σύμφωνα με την περίπτωση (γ) της παρούσας παραγράφου 4.1 και παρέχει πρόσβαση στα υποβληθέντα δικαιολογητικά συμμετοχής και στις οικονομικές προσφορές των λοιπών προσφερόντων. Κατά της απόφασης αυτής χωρεί προδικαστική προσφυγή, κατά τα οριζόμενα στην παράγραφο 4.3 της παρούσης.</w:t>
      </w:r>
    </w:p>
    <w:p w14:paraId="02A43C48" w14:textId="77777777" w:rsidR="005506DA" w:rsidRPr="005035F5" w:rsidRDefault="005506DA" w:rsidP="005035F5">
      <w:pPr>
        <w:textAlignment w:val="baseline"/>
        <w:rPr>
          <w:rFonts w:ascii="Cambria" w:hAnsi="Cambria" w:cs="Calibri"/>
          <w:sz w:val="22"/>
          <w:szCs w:val="22"/>
          <w:highlight w:val="yellow"/>
          <w:lang w:bidi="en-US"/>
        </w:rPr>
      </w:pPr>
    </w:p>
    <w:p w14:paraId="71A9400A" w14:textId="77777777" w:rsidR="005506DA" w:rsidRPr="005035F5" w:rsidRDefault="005506DA" w:rsidP="005035F5">
      <w:pPr>
        <w:jc w:val="both"/>
        <w:textAlignment w:val="baseline"/>
        <w:rPr>
          <w:rFonts w:ascii="Cambria" w:hAnsi="Cambria" w:cs="Calibri"/>
          <w:sz w:val="22"/>
          <w:szCs w:val="22"/>
          <w:lang w:bidi="en-US"/>
        </w:rPr>
      </w:pPr>
      <w:r w:rsidRPr="005035F5">
        <w:rPr>
          <w:rFonts w:ascii="Cambria" w:hAnsi="Cambria" w:cs="Calibri"/>
          <w:b/>
          <w:sz w:val="22"/>
          <w:szCs w:val="22"/>
          <w:lang w:bidi="en-US"/>
        </w:rPr>
        <w:t>ι)</w:t>
      </w:r>
      <w:r w:rsidRPr="005035F5">
        <w:rPr>
          <w:rFonts w:ascii="Cambria" w:hAnsi="Cambria" w:cs="Calibri"/>
          <w:sz w:val="22"/>
          <w:szCs w:val="22"/>
          <w:lang w:bidi="en-US"/>
        </w:rPr>
        <w:t xml:space="preserve"> Επισημαίνεται, τέλος,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14:paraId="050AAE15" w14:textId="77777777" w:rsidR="005506DA" w:rsidRPr="005035F5" w:rsidRDefault="005506DA"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Τα αποτελέσματα της ως άνω κλήρωσης ενσωματώνονται, ομοίως, στην απόφαση της προηγούμενης περίπτωσης (θ).</w:t>
      </w:r>
    </w:p>
    <w:p w14:paraId="05C51C25" w14:textId="77777777" w:rsidR="005506DA" w:rsidRPr="005035F5" w:rsidRDefault="005506DA" w:rsidP="005035F5">
      <w:pPr>
        <w:jc w:val="both"/>
        <w:textAlignment w:val="baseline"/>
        <w:rPr>
          <w:rFonts w:ascii="Cambria" w:hAnsi="Cambria" w:cs="Calibri"/>
          <w:sz w:val="22"/>
          <w:szCs w:val="22"/>
          <w:lang w:bidi="en-US"/>
        </w:rPr>
      </w:pPr>
    </w:p>
    <w:p w14:paraId="75D579FA" w14:textId="77777777" w:rsidR="00C04AAE" w:rsidRPr="005035F5" w:rsidRDefault="00C04AAE" w:rsidP="005035F5">
      <w:pPr>
        <w:pStyle w:val="Standard"/>
        <w:shd w:val="clear" w:color="auto" w:fill="FFFFFF"/>
        <w:jc w:val="both"/>
        <w:rPr>
          <w:rFonts w:ascii="Cambria" w:hAnsi="Cambria" w:cs="Calibri"/>
          <w:b/>
          <w:sz w:val="22"/>
          <w:szCs w:val="22"/>
          <w:lang w:val="el-GR"/>
        </w:rPr>
      </w:pPr>
    </w:p>
    <w:p w14:paraId="19B5510D" w14:textId="77777777" w:rsidR="00C04AAE" w:rsidRPr="005035F5" w:rsidRDefault="00C04AAE" w:rsidP="005035F5">
      <w:pPr>
        <w:pStyle w:val="para-1"/>
        <w:tabs>
          <w:tab w:val="clear" w:pos="1021"/>
          <w:tab w:val="clear" w:pos="1588"/>
        </w:tabs>
        <w:ind w:left="709" w:hanging="709"/>
        <w:rPr>
          <w:rFonts w:ascii="Cambria" w:hAnsi="Cambria" w:cs="Calibri"/>
          <w:szCs w:val="22"/>
        </w:rPr>
      </w:pPr>
      <w:r w:rsidRPr="005035F5">
        <w:rPr>
          <w:rFonts w:ascii="Cambria" w:hAnsi="Cambria" w:cs="Calibri"/>
          <w:b/>
          <w:szCs w:val="22"/>
        </w:rPr>
        <w:t xml:space="preserve">4.2  Πρόσκληση υποβολής δικαιολογητικών προσωρινού αναδόχου/ </w:t>
      </w:r>
      <w:r w:rsidR="007C0C9E" w:rsidRPr="005035F5">
        <w:rPr>
          <w:rFonts w:ascii="Cambria" w:hAnsi="Cambria" w:cs="Calibri"/>
          <w:b/>
          <w:szCs w:val="22"/>
        </w:rPr>
        <w:t xml:space="preserve">Κατακύρωση/ </w:t>
      </w:r>
      <w:r w:rsidRPr="005035F5">
        <w:rPr>
          <w:rFonts w:ascii="Cambria" w:hAnsi="Cambria" w:cs="Calibri"/>
          <w:b/>
          <w:szCs w:val="22"/>
        </w:rPr>
        <w:t>Πρόσκληση για υπογραφή σύμβασης</w:t>
      </w:r>
    </w:p>
    <w:p w14:paraId="5BF3227B" w14:textId="77777777" w:rsidR="00C04AAE" w:rsidRPr="005035F5" w:rsidRDefault="00C04AAE" w:rsidP="005035F5">
      <w:pPr>
        <w:pStyle w:val="para-1"/>
        <w:tabs>
          <w:tab w:val="clear" w:pos="1021"/>
          <w:tab w:val="left" w:pos="1100"/>
        </w:tabs>
        <w:ind w:left="1128" w:firstLine="0"/>
        <w:rPr>
          <w:rFonts w:ascii="Cambria" w:hAnsi="Cambria" w:cs="Calibri"/>
          <w:szCs w:val="22"/>
        </w:rPr>
      </w:pPr>
    </w:p>
    <w:p w14:paraId="197EC2D2"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b/>
          <w:sz w:val="22"/>
          <w:szCs w:val="22"/>
          <w:lang w:bidi="en-US"/>
        </w:rPr>
        <w:t>α)</w:t>
      </w:r>
      <w:r w:rsidRPr="005035F5">
        <w:rPr>
          <w:rFonts w:ascii="Cambria" w:hAnsi="Cambria" w:cs="Cambria"/>
          <w:sz w:val="22"/>
          <w:szCs w:val="22"/>
          <w:lang w:bidi="en-US"/>
        </w:rPr>
        <w:t xml:space="preserve"> Μετά από την αξιολόγηση των προσφορών, η αναθέτουσα αρχή προσκαλεί, στο πλαίσιο της παρούσας ηλεκτρονικής διαδικασίας σύναψης σύμβασης και μέσω της λειτουργικότητας της «Επικοινωνίας», τον προσωρινό ανάδοχο να υποβάλει εντός προθεσμίας δέκα (10) ημερών </w:t>
      </w:r>
      <w:r w:rsidRPr="005035F5">
        <w:rPr>
          <w:rFonts w:ascii="Cambria" w:hAnsi="Cambria" w:cs="Cambria"/>
          <w:sz w:val="22"/>
          <w:szCs w:val="22"/>
          <w:vertAlign w:val="superscript"/>
          <w:lang w:bidi="en-US"/>
        </w:rPr>
        <w:endnoteReference w:id="32"/>
      </w:r>
      <w:r w:rsidRPr="005035F5">
        <w:rPr>
          <w:rFonts w:ascii="Cambria" w:hAnsi="Cambria" w:cs="Cambria"/>
          <w:sz w:val="22"/>
          <w:szCs w:val="22"/>
          <w:lang w:bidi="en-US"/>
        </w:rPr>
        <w:t xml:space="preserve"> </w:t>
      </w:r>
      <w:r w:rsidRPr="005035F5">
        <w:rPr>
          <w:rFonts w:ascii="Cambria" w:hAnsi="Cambria" w:cs="Courier New"/>
          <w:kern w:val="0"/>
          <w:sz w:val="22"/>
          <w:szCs w:val="22"/>
          <w:lang w:eastAsia="el-GR" w:bidi="en-US"/>
        </w:rPr>
        <w:t>από την κοινοποίηση της σχετικής έγγραφης ειδοποίησης σε αυτόν</w:t>
      </w:r>
      <w:r w:rsidRPr="005035F5">
        <w:rPr>
          <w:rFonts w:ascii="Cambria" w:hAnsi="Cambria" w:cs="Cambria"/>
          <w:sz w:val="22"/>
          <w:szCs w:val="22"/>
          <w:lang w:bidi="en-US"/>
        </w:rPr>
        <w:t xml:space="preserve"> τα προβλεπόμενα, στο άρθρο 23 της παρούσας, αποδεικτικά μέσα (δικαιολογητικά προσωρινού αναδόχου) και τα αποδεικτικά έγγραφα νομιμοποίησης.</w:t>
      </w:r>
      <w:r w:rsidRPr="005035F5">
        <w:rPr>
          <w:rFonts w:ascii="Cambria" w:hAnsi="Cambria" w:cs="Cambria"/>
          <w:sz w:val="22"/>
          <w:vertAlign w:val="superscript"/>
          <w:lang w:bidi="en-US"/>
        </w:rPr>
        <w:endnoteReference w:id="33"/>
      </w:r>
      <w:r w:rsidRPr="005035F5">
        <w:rPr>
          <w:rFonts w:ascii="Cambria" w:hAnsi="Cambria" w:cs="Cambria"/>
          <w:sz w:val="22"/>
          <w:szCs w:val="22"/>
          <w:lang w:bidi="en-US"/>
        </w:rPr>
        <w:t xml:space="preserve"> Ο προσωρινός ανάδοχος δύναται να υποβάλει, </w:t>
      </w:r>
      <w:r w:rsidRPr="002B6D3C">
        <w:rPr>
          <w:rFonts w:ascii="Cambria" w:hAnsi="Cambria" w:cs="Cambria"/>
          <w:sz w:val="22"/>
          <w:szCs w:val="22"/>
          <w:lang w:bidi="en-US"/>
        </w:rPr>
        <w:t>εντός της ως άνω προθεσμίας,</w:t>
      </w:r>
      <w:r w:rsidRPr="005035F5">
        <w:rPr>
          <w:rFonts w:ascii="Cambria" w:hAnsi="Cambria" w:cs="Cambria"/>
          <w:sz w:val="22"/>
          <w:szCs w:val="22"/>
          <w:lang w:bidi="en-US"/>
        </w:rPr>
        <w:t xml:space="preserve"> αίτημα, προς την αναθέτουσα αρχή, για παράτασή της,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w:t>
      </w:r>
    </w:p>
    <w:p w14:paraId="2F04A89D" w14:textId="77777777" w:rsidR="003F70E4" w:rsidRPr="005035F5" w:rsidRDefault="003F70E4" w:rsidP="005035F5">
      <w:pPr>
        <w:jc w:val="both"/>
        <w:textAlignment w:val="baseline"/>
        <w:rPr>
          <w:rFonts w:ascii="Cambria" w:hAnsi="Cambria" w:cs="Cambria"/>
          <w:sz w:val="22"/>
          <w:szCs w:val="22"/>
          <w:lang w:bidi="en-US"/>
        </w:rPr>
      </w:pPr>
    </w:p>
    <w:p w14:paraId="60C55CF5"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b/>
          <w:sz w:val="22"/>
          <w:szCs w:val="22"/>
          <w:lang w:bidi="en-US"/>
        </w:rPr>
        <w:t>β)</w:t>
      </w:r>
      <w:r w:rsidRPr="005035F5">
        <w:rPr>
          <w:rFonts w:ascii="Cambria" w:hAnsi="Cambria" w:cs="Cambria"/>
          <w:sz w:val="22"/>
          <w:szCs w:val="22"/>
          <w:lang w:bidi="en-US"/>
        </w:rPr>
        <w:t xml:space="preserve">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 δεν απαιτείται να προσκομισθούν και σε έντυπη μορφή και γίνονται αποδεκτά, ανά περίπτωση, εφόσον </w:t>
      </w:r>
      <w:r w:rsidRPr="005035F5">
        <w:rPr>
          <w:rFonts w:ascii="Cambria" w:hAnsi="Cambria" w:cs="Cambria"/>
          <w:sz w:val="22"/>
          <w:szCs w:val="22"/>
          <w:lang w:bidi="en-US"/>
        </w:rPr>
        <w:lastRenderedPageBreak/>
        <w:t xml:space="preserve">υποβάλλονται, σύμφωνα με τα προβλεπόμενα στις διατάξεις: </w:t>
      </w:r>
    </w:p>
    <w:p w14:paraId="0E8C1F9D" w14:textId="77777777" w:rsidR="003F70E4" w:rsidRPr="005035F5" w:rsidRDefault="003F70E4" w:rsidP="005035F5">
      <w:pPr>
        <w:ind w:firstLine="1134"/>
        <w:jc w:val="both"/>
        <w:textAlignment w:val="baseline"/>
        <w:rPr>
          <w:rFonts w:ascii="Cambria" w:hAnsi="Cambria" w:cs="Cambria"/>
          <w:sz w:val="22"/>
          <w:szCs w:val="22"/>
          <w:lang w:bidi="en-US"/>
        </w:rPr>
      </w:pPr>
    </w:p>
    <w:p w14:paraId="30A58022" w14:textId="77777777" w:rsidR="003F70E4" w:rsidRPr="005035F5" w:rsidRDefault="003F70E4" w:rsidP="005035F5">
      <w:pPr>
        <w:jc w:val="both"/>
        <w:textAlignment w:val="baseline"/>
        <w:rPr>
          <w:rFonts w:ascii="Cambria" w:hAnsi="Cambria" w:cs="Cambria"/>
          <w:sz w:val="22"/>
          <w:szCs w:val="22"/>
          <w:lang w:bidi="en-US"/>
        </w:rPr>
      </w:pPr>
      <w:proofErr w:type="spellStart"/>
      <w:r w:rsidRPr="005035F5">
        <w:rPr>
          <w:rFonts w:ascii="Cambria" w:hAnsi="Cambria" w:cs="Cambria"/>
          <w:sz w:val="22"/>
          <w:szCs w:val="22"/>
          <w:lang w:val="en-US" w:bidi="en-US"/>
        </w:rPr>
        <w:t>i</w:t>
      </w:r>
      <w:proofErr w:type="spellEnd"/>
      <w:r w:rsidRPr="005035F5">
        <w:rPr>
          <w:rFonts w:ascii="Cambria" w:hAnsi="Cambria" w:cs="Cambria"/>
          <w:sz w:val="22"/>
          <w:szCs w:val="22"/>
          <w:lang w:bidi="en-US"/>
        </w:rPr>
        <w:t>) είτε των άρθρων 13, 14 και 28 του ν. 4727/2020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w:t>
      </w:r>
      <w:proofErr w:type="spellStart"/>
      <w:r w:rsidRPr="005035F5">
        <w:rPr>
          <w:rFonts w:ascii="Cambria" w:hAnsi="Cambria" w:cs="Cambria"/>
          <w:sz w:val="22"/>
          <w:szCs w:val="22"/>
          <w:lang w:bidi="en-US"/>
        </w:rPr>
        <w:t>Apostille</w:t>
      </w:r>
      <w:proofErr w:type="spellEnd"/>
      <w:r w:rsidRPr="005035F5">
        <w:rPr>
          <w:rFonts w:ascii="Cambria" w:hAnsi="Cambria" w:cs="Cambria"/>
          <w:sz w:val="22"/>
          <w:szCs w:val="22"/>
          <w:lang w:bidi="en-US"/>
        </w:rPr>
        <w:t xml:space="preserve"> </w:t>
      </w:r>
    </w:p>
    <w:p w14:paraId="583177BC" w14:textId="77777777" w:rsidR="003F70E4" w:rsidRPr="005035F5" w:rsidRDefault="003F70E4" w:rsidP="005035F5">
      <w:pPr>
        <w:jc w:val="both"/>
        <w:textAlignment w:val="baseline"/>
        <w:rPr>
          <w:rFonts w:ascii="Cambria" w:hAnsi="Cambria" w:cs="Cambria"/>
          <w:sz w:val="22"/>
          <w:szCs w:val="22"/>
          <w:lang w:bidi="en-US"/>
        </w:rPr>
      </w:pPr>
    </w:p>
    <w:p w14:paraId="7CCB49E6"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sz w:val="22"/>
          <w:szCs w:val="22"/>
          <w:lang w:val="en-US" w:bidi="en-US"/>
        </w:rPr>
        <w:t>ii</w:t>
      </w:r>
      <w:r w:rsidRPr="005035F5">
        <w:rPr>
          <w:rFonts w:ascii="Cambria" w:hAnsi="Cambria" w:cs="Cambria"/>
          <w:sz w:val="22"/>
          <w:szCs w:val="22"/>
          <w:lang w:bidi="en-US"/>
        </w:rPr>
        <w:t>) είτε των άρθρων 15 και 27</w:t>
      </w:r>
      <w:r w:rsidRPr="005035F5">
        <w:rPr>
          <w:rFonts w:ascii="Cambria" w:eastAsia="Times New Roman" w:hAnsi="Cambria" w:cs="Calibri"/>
          <w:color w:val="000000"/>
          <w:kern w:val="0"/>
          <w:sz w:val="22"/>
          <w:vertAlign w:val="superscript"/>
          <w:lang w:eastAsia="ar-SA"/>
        </w:rPr>
        <w:endnoteReference w:id="34"/>
      </w:r>
      <w:r w:rsidRPr="005035F5">
        <w:rPr>
          <w:rFonts w:ascii="Cambria" w:eastAsia="Times New Roman" w:hAnsi="Cambria" w:cs="Calibri"/>
          <w:color w:val="000000"/>
          <w:kern w:val="0"/>
          <w:sz w:val="22"/>
          <w:lang w:eastAsia="ar-SA"/>
        </w:rPr>
        <w:t xml:space="preserve"> </w:t>
      </w:r>
      <w:r w:rsidRPr="005035F5">
        <w:rPr>
          <w:rFonts w:ascii="Cambria" w:hAnsi="Cambria" w:cs="Cambria"/>
          <w:sz w:val="22"/>
          <w:szCs w:val="22"/>
          <w:lang w:bidi="en-US"/>
        </w:rPr>
        <w:t>του ν. 4727/2020 περί ηλεκτρονικών ιδιωτικών εγγράφων που φέρουν ηλεκτρονική υπογραφή ή σφραγίδα</w:t>
      </w:r>
    </w:p>
    <w:p w14:paraId="1DDEFE42" w14:textId="77777777" w:rsidR="003F70E4" w:rsidRPr="005035F5" w:rsidRDefault="003F70E4" w:rsidP="005035F5">
      <w:pPr>
        <w:jc w:val="both"/>
        <w:textAlignment w:val="baseline"/>
        <w:rPr>
          <w:rFonts w:ascii="Cambria" w:hAnsi="Cambria" w:cs="Cambria"/>
          <w:sz w:val="22"/>
          <w:szCs w:val="22"/>
          <w:lang w:bidi="en-US"/>
        </w:rPr>
      </w:pPr>
    </w:p>
    <w:p w14:paraId="0ECCEDA4"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sz w:val="22"/>
          <w:szCs w:val="22"/>
          <w:lang w:val="en-US" w:bidi="en-US"/>
        </w:rPr>
        <w:t>iii</w:t>
      </w:r>
      <w:r w:rsidRPr="005035F5">
        <w:rPr>
          <w:rFonts w:ascii="Cambria" w:hAnsi="Cambria" w:cs="Cambria"/>
          <w:sz w:val="22"/>
          <w:szCs w:val="22"/>
          <w:lang w:bidi="en-US"/>
        </w:rPr>
        <w:t>) είτε του άρθρου 11 του ν. 2690/1999, όπως ισχύει περί βεβαίωσης του γνησίου της υπογραφής- επικύρωσης των αντιγράφων</w:t>
      </w:r>
    </w:p>
    <w:p w14:paraId="66C560E0" w14:textId="77777777" w:rsidR="003F70E4" w:rsidRPr="005035F5" w:rsidRDefault="003F70E4" w:rsidP="005035F5">
      <w:pPr>
        <w:jc w:val="both"/>
        <w:textAlignment w:val="baseline"/>
        <w:rPr>
          <w:rFonts w:ascii="Cambria" w:hAnsi="Cambria" w:cs="Cambria"/>
          <w:sz w:val="22"/>
          <w:szCs w:val="22"/>
          <w:lang w:bidi="en-US"/>
        </w:rPr>
      </w:pPr>
    </w:p>
    <w:p w14:paraId="3D226956"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sz w:val="22"/>
          <w:szCs w:val="22"/>
          <w:lang w:val="en-US" w:bidi="en-US"/>
        </w:rPr>
        <w:t>iv</w:t>
      </w:r>
      <w:r w:rsidRPr="005035F5">
        <w:rPr>
          <w:rFonts w:ascii="Cambria" w:hAnsi="Cambria" w:cs="Cambria"/>
          <w:sz w:val="22"/>
          <w:szCs w:val="22"/>
          <w:lang w:bidi="en-US"/>
        </w:rPr>
        <w:t>) είτε της παρ. 2 του άρθρου 37</w:t>
      </w:r>
      <w:r w:rsidRPr="005035F5">
        <w:rPr>
          <w:rFonts w:ascii="Cambria" w:hAnsi="Cambria" w:cs="Cambria"/>
          <w:sz w:val="22"/>
          <w:szCs w:val="22"/>
          <w:vertAlign w:val="superscript"/>
          <w:lang w:bidi="en-US"/>
        </w:rPr>
        <w:endnoteReference w:id="35"/>
      </w:r>
      <w:r w:rsidRPr="005035F5">
        <w:rPr>
          <w:rFonts w:ascii="Cambria" w:hAnsi="Cambria" w:cs="Cambria"/>
          <w:sz w:val="22"/>
          <w:szCs w:val="22"/>
          <w:lang w:bidi="en-US"/>
        </w:rPr>
        <w:t xml:space="preserve"> του ν. 4412/2016, περί χρήσης ηλεκτρονικών υπογραφών σε ηλεκτρονικές διαδικασίες δημοσίων συμβάσεων,  </w:t>
      </w:r>
    </w:p>
    <w:p w14:paraId="6C2FDAA9"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sz w:val="22"/>
          <w:szCs w:val="22"/>
          <w:lang w:bidi="en-US"/>
        </w:rPr>
        <w:t xml:space="preserve"> </w:t>
      </w:r>
    </w:p>
    <w:p w14:paraId="02E47E1C"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sz w:val="22"/>
          <w:szCs w:val="22"/>
          <w:lang w:val="en-US" w:bidi="en-US"/>
        </w:rPr>
        <w:t>v</w:t>
      </w:r>
      <w:r w:rsidRPr="005035F5">
        <w:rPr>
          <w:rFonts w:ascii="Cambria" w:hAnsi="Cambria" w:cs="Cambria"/>
          <w:sz w:val="22"/>
          <w:szCs w:val="22"/>
          <w:lang w:bidi="en-US"/>
        </w:rPr>
        <w:t xml:space="preserve">) είτε της παρ. 13 του άρθρου 80 του ν.4412/2016, περί </w:t>
      </w:r>
      <w:proofErr w:type="spellStart"/>
      <w:r w:rsidRPr="005035F5">
        <w:rPr>
          <w:rFonts w:ascii="Cambria" w:hAnsi="Cambria" w:cs="Cambria"/>
          <w:sz w:val="22"/>
          <w:szCs w:val="22"/>
          <w:lang w:bidi="en-US"/>
        </w:rPr>
        <w:t>συνυποβολής</w:t>
      </w:r>
      <w:proofErr w:type="spellEnd"/>
      <w:r w:rsidRPr="005035F5">
        <w:rPr>
          <w:rFonts w:ascii="Cambria" w:hAnsi="Cambria" w:cs="Cambria"/>
          <w:sz w:val="22"/>
          <w:szCs w:val="22"/>
          <w:lang w:bidi="en-US"/>
        </w:rPr>
        <w:t xml:space="preserve"> υπεύθυνης δήλωσης στην περίπτωση απλής φωτοτυπίας ιδιωτικών εγγράφων</w:t>
      </w:r>
      <w:r w:rsidRPr="005035F5">
        <w:rPr>
          <w:rFonts w:ascii="Cambria" w:hAnsi="Cambria" w:cs="Cambria"/>
          <w:sz w:val="22"/>
          <w:szCs w:val="22"/>
          <w:vertAlign w:val="superscript"/>
          <w:lang w:bidi="en-US"/>
        </w:rPr>
        <w:endnoteReference w:id="36"/>
      </w:r>
      <w:r w:rsidRPr="005035F5">
        <w:rPr>
          <w:rFonts w:ascii="Cambria" w:hAnsi="Cambria" w:cs="Cambria"/>
          <w:sz w:val="22"/>
          <w:szCs w:val="22"/>
          <w:lang w:bidi="en-US"/>
        </w:rPr>
        <w:t xml:space="preserve">. </w:t>
      </w:r>
    </w:p>
    <w:p w14:paraId="12C69D44" w14:textId="77777777" w:rsidR="003F70E4" w:rsidRPr="005035F5" w:rsidRDefault="003F70E4" w:rsidP="005035F5">
      <w:pPr>
        <w:jc w:val="both"/>
        <w:textAlignment w:val="baseline"/>
        <w:rPr>
          <w:rFonts w:ascii="Cambria" w:hAnsi="Cambria" w:cs="Cambria"/>
          <w:sz w:val="22"/>
          <w:szCs w:val="22"/>
          <w:highlight w:val="red"/>
          <w:lang w:bidi="en-US"/>
        </w:rPr>
      </w:pPr>
    </w:p>
    <w:p w14:paraId="688BE9CF"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sz w:val="22"/>
          <w:szCs w:val="22"/>
          <w:lang w:bidi="en-US"/>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5A958C34" w14:textId="77777777" w:rsidR="003F70E4" w:rsidRPr="005035F5" w:rsidRDefault="003F70E4" w:rsidP="005035F5">
      <w:pPr>
        <w:jc w:val="both"/>
        <w:textAlignment w:val="baseline"/>
        <w:rPr>
          <w:rFonts w:ascii="Cambria" w:hAnsi="Cambria" w:cs="Cambria"/>
          <w:sz w:val="22"/>
          <w:szCs w:val="22"/>
          <w:lang w:bidi="en-US"/>
        </w:rPr>
      </w:pPr>
    </w:p>
    <w:p w14:paraId="36309736"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sz w:val="22"/>
          <w:szCs w:val="22"/>
          <w:lang w:bidi="en-US"/>
        </w:rPr>
        <w:t xml:space="preserve">Τα ως άνω στοιχεία και δικαιολογητικά καταχωρίζονται από αυτόν σε μορφή ηλεκτρονικών αρχείων με </w:t>
      </w:r>
      <w:proofErr w:type="spellStart"/>
      <w:r w:rsidRPr="005035F5">
        <w:rPr>
          <w:rFonts w:ascii="Cambria" w:hAnsi="Cambria" w:cs="Cambria"/>
          <w:sz w:val="22"/>
          <w:szCs w:val="22"/>
          <w:lang w:bidi="en-US"/>
        </w:rPr>
        <w:t>μορφότυπο</w:t>
      </w:r>
      <w:proofErr w:type="spellEnd"/>
      <w:r w:rsidRPr="005035F5">
        <w:rPr>
          <w:rFonts w:ascii="Cambria" w:hAnsi="Cambria" w:cs="Cambria"/>
          <w:sz w:val="22"/>
          <w:szCs w:val="22"/>
          <w:lang w:bidi="en-US"/>
        </w:rPr>
        <w:t xml:space="preserve"> </w:t>
      </w:r>
      <w:r w:rsidRPr="005035F5">
        <w:rPr>
          <w:rFonts w:ascii="Cambria" w:hAnsi="Cambria" w:cs="Cambria"/>
          <w:sz w:val="22"/>
          <w:szCs w:val="22"/>
          <w:lang w:val="en-US" w:bidi="en-US"/>
        </w:rPr>
        <w:t>PDF</w:t>
      </w:r>
      <w:r w:rsidRPr="005035F5">
        <w:rPr>
          <w:rFonts w:ascii="Cambria" w:hAnsi="Cambria" w:cs="Cambria"/>
          <w:sz w:val="22"/>
          <w:szCs w:val="22"/>
          <w:lang w:bidi="en-US"/>
        </w:rPr>
        <w:t>.</w:t>
      </w:r>
    </w:p>
    <w:p w14:paraId="0125B0D0" w14:textId="77777777" w:rsidR="003F70E4" w:rsidRPr="005035F5" w:rsidRDefault="003F70E4" w:rsidP="005035F5">
      <w:pPr>
        <w:jc w:val="both"/>
        <w:textAlignment w:val="baseline"/>
        <w:rPr>
          <w:rFonts w:ascii="Cambria" w:hAnsi="Cambria" w:cs="Cambria"/>
          <w:i/>
          <w:iCs/>
          <w:sz w:val="22"/>
          <w:szCs w:val="22"/>
          <w:lang w:bidi="en-US"/>
        </w:rPr>
      </w:pPr>
    </w:p>
    <w:p w14:paraId="1DFCC5E6"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i/>
          <w:iCs/>
          <w:sz w:val="22"/>
          <w:szCs w:val="22"/>
          <w:lang w:bidi="en-US"/>
        </w:rPr>
        <w:t xml:space="preserve">[Η Αναθέτουσα Αρχή μπορεί να ορίζει επίσης ότι ο Οικονομικός Φορέας δύναται να καταχωρίζει ηλεκτρονικά αρχεία άλλων </w:t>
      </w:r>
      <w:proofErr w:type="spellStart"/>
      <w:r w:rsidRPr="005035F5">
        <w:rPr>
          <w:rFonts w:ascii="Cambria" w:hAnsi="Cambria" w:cs="Cambria"/>
          <w:i/>
          <w:iCs/>
          <w:sz w:val="22"/>
          <w:szCs w:val="22"/>
          <w:lang w:bidi="en-US"/>
        </w:rPr>
        <w:t>μορφότυπων</w:t>
      </w:r>
      <w:proofErr w:type="spellEnd"/>
      <w:r w:rsidRPr="005035F5">
        <w:rPr>
          <w:rFonts w:ascii="Cambria" w:hAnsi="Cambria" w:cs="Cambria"/>
          <w:i/>
          <w:iCs/>
          <w:sz w:val="22"/>
          <w:szCs w:val="22"/>
          <w:lang w:bidi="en-US"/>
        </w:rPr>
        <w:t xml:space="preserve">, εφόσον αυτό απαιτείται ή κρίνεται απαραίτητο για την καλύτερη αποτύπωση,  αξιολόγηση ή αξιοποίηση της πληροφορίας που αυτό περιέχει (ενδεικτικά:  χρονοπρογραμματισμός έργου σε </w:t>
      </w:r>
      <w:proofErr w:type="spellStart"/>
      <w:r w:rsidRPr="005035F5">
        <w:rPr>
          <w:rFonts w:ascii="Cambria" w:hAnsi="Cambria" w:cs="Cambria"/>
          <w:i/>
          <w:iCs/>
          <w:sz w:val="22"/>
          <w:szCs w:val="22"/>
          <w:lang w:bidi="en-US"/>
        </w:rPr>
        <w:t>μορφότυπο</w:t>
      </w:r>
      <w:proofErr w:type="spellEnd"/>
      <w:r w:rsidRPr="005035F5">
        <w:rPr>
          <w:rFonts w:ascii="Cambria" w:hAnsi="Cambria" w:cs="Cambria"/>
          <w:i/>
          <w:iCs/>
          <w:sz w:val="22"/>
          <w:szCs w:val="22"/>
          <w:lang w:bidi="en-US"/>
        </w:rPr>
        <w:t xml:space="preserve"> MPP/MPX, υπολογιστικά φύλλα σε </w:t>
      </w:r>
      <w:proofErr w:type="spellStart"/>
      <w:r w:rsidRPr="005035F5">
        <w:rPr>
          <w:rFonts w:ascii="Cambria" w:hAnsi="Cambria" w:cs="Cambria"/>
          <w:i/>
          <w:iCs/>
          <w:sz w:val="22"/>
          <w:szCs w:val="22"/>
          <w:lang w:bidi="en-US"/>
        </w:rPr>
        <w:t>μορφότυπο</w:t>
      </w:r>
      <w:proofErr w:type="spellEnd"/>
      <w:r w:rsidRPr="005035F5">
        <w:rPr>
          <w:rFonts w:ascii="Cambria" w:hAnsi="Cambria" w:cs="Cambria"/>
          <w:i/>
          <w:iCs/>
          <w:sz w:val="22"/>
          <w:szCs w:val="22"/>
          <w:lang w:bidi="en-US"/>
        </w:rPr>
        <w:t xml:space="preserve"> XLS/XLSX, βίντεο σε </w:t>
      </w:r>
      <w:proofErr w:type="spellStart"/>
      <w:r w:rsidRPr="005035F5">
        <w:rPr>
          <w:rFonts w:ascii="Cambria" w:hAnsi="Cambria" w:cs="Cambria"/>
          <w:i/>
          <w:iCs/>
          <w:sz w:val="22"/>
          <w:szCs w:val="22"/>
          <w:lang w:bidi="en-US"/>
        </w:rPr>
        <w:t>μορφότυπο</w:t>
      </w:r>
      <w:proofErr w:type="spellEnd"/>
      <w:r w:rsidRPr="005035F5">
        <w:rPr>
          <w:rFonts w:ascii="Cambria" w:hAnsi="Cambria" w:cs="Cambria"/>
          <w:i/>
          <w:iCs/>
          <w:sz w:val="22"/>
          <w:szCs w:val="22"/>
          <w:lang w:bidi="en-US"/>
        </w:rPr>
        <w:t xml:space="preserve"> MPG/AVI/MP4 κ.α.)</w:t>
      </w:r>
      <w:r w:rsidRPr="005035F5">
        <w:rPr>
          <w:rFonts w:ascii="Cambria" w:hAnsi="Cambria" w:cs="Cambria"/>
          <w:i/>
          <w:iCs/>
          <w:sz w:val="22"/>
          <w:szCs w:val="22"/>
          <w:vertAlign w:val="superscript"/>
          <w:lang w:bidi="en-US"/>
        </w:rPr>
        <w:endnoteReference w:id="37"/>
      </w:r>
      <w:r w:rsidRPr="005035F5">
        <w:rPr>
          <w:rFonts w:ascii="Cambria" w:hAnsi="Cambria" w:cs="Cambria"/>
          <w:i/>
          <w:iCs/>
          <w:sz w:val="22"/>
          <w:szCs w:val="22"/>
          <w:vertAlign w:val="superscript"/>
          <w:lang w:bidi="en-US"/>
        </w:rPr>
        <w:t xml:space="preserve"> </w:t>
      </w:r>
    </w:p>
    <w:p w14:paraId="0540D416" w14:textId="77777777" w:rsidR="003F70E4" w:rsidRPr="005035F5" w:rsidRDefault="003F70E4" w:rsidP="005035F5">
      <w:pPr>
        <w:jc w:val="both"/>
        <w:textAlignment w:val="baseline"/>
        <w:rPr>
          <w:rFonts w:ascii="Cambria" w:hAnsi="Cambria" w:cs="Cambria"/>
          <w:i/>
          <w:iCs/>
          <w:sz w:val="22"/>
          <w:szCs w:val="22"/>
          <w:lang w:bidi="en-US"/>
        </w:rPr>
      </w:pPr>
    </w:p>
    <w:p w14:paraId="23151291" w14:textId="77777777" w:rsidR="003F70E4" w:rsidRPr="005035F5" w:rsidRDefault="003F70E4" w:rsidP="005035F5">
      <w:pPr>
        <w:jc w:val="both"/>
        <w:textAlignment w:val="baseline"/>
        <w:rPr>
          <w:rFonts w:ascii="Cambria" w:hAnsi="Cambria" w:cs="Cambria"/>
          <w:i/>
          <w:iCs/>
          <w:sz w:val="22"/>
          <w:szCs w:val="22"/>
          <w:lang w:bidi="en-US"/>
        </w:rPr>
      </w:pPr>
      <w:r w:rsidRPr="005035F5">
        <w:rPr>
          <w:rFonts w:ascii="Cambria" w:hAnsi="Cambria" w:cs="Cambria"/>
          <w:b/>
          <w:iCs/>
          <w:sz w:val="22"/>
          <w:szCs w:val="22"/>
          <w:lang w:bidi="en-US"/>
        </w:rPr>
        <w:t>β.1)</w:t>
      </w:r>
      <w:r w:rsidRPr="005035F5">
        <w:rPr>
          <w:rFonts w:ascii="Cambria" w:hAnsi="Cambria" w:cs="Cambria"/>
          <w:iCs/>
          <w:sz w:val="22"/>
          <w:szCs w:val="22"/>
          <w:lang w:bidi="en-US"/>
        </w:rPr>
        <w:t xml:space="preserve"> Εντός της προθεσμίας υποβολής των δικαιολογητικών κατακύρωσης και τ</w:t>
      </w:r>
      <w:r w:rsidRPr="005035F5">
        <w:rPr>
          <w:rFonts w:ascii="Cambria" w:hAnsi="Cambria" w:cs="Cambria"/>
          <w:sz w:val="22"/>
          <w:szCs w:val="22"/>
          <w:lang w:bidi="en-US"/>
        </w:rPr>
        <w:t>ο αργότερο έως την τρίτη εργάσιμη ημέρα από την καταληκτική ημερομηνία ηλεκτρονικής υποβολής τους,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τα στοιχεία και δικαιολογητικά, τα οποία απαιτείται να προσκομισθούν σε έντυπη μορφή (ως πρωτότυπα ή ακριβή αντίγραφα).</w:t>
      </w:r>
      <w:r w:rsidR="003B7613" w:rsidRPr="005035F5">
        <w:rPr>
          <w:rStyle w:val="00"/>
          <w:rFonts w:ascii="Cambria" w:hAnsi="Cambria" w:cs="Cambria"/>
          <w:sz w:val="22"/>
          <w:szCs w:val="22"/>
          <w:lang w:bidi="en-US"/>
        </w:rPr>
        <w:endnoteReference w:id="38"/>
      </w:r>
    </w:p>
    <w:p w14:paraId="7A761A34" w14:textId="77777777" w:rsidR="00C44D8A" w:rsidRPr="005035F5" w:rsidRDefault="00C44D8A" w:rsidP="005035F5">
      <w:pPr>
        <w:widowControl/>
        <w:spacing w:after="120"/>
        <w:jc w:val="both"/>
        <w:rPr>
          <w:rFonts w:ascii="Cambria" w:eastAsia="Times New Roman" w:hAnsi="Cambria" w:cs="Calibri"/>
          <w:sz w:val="22"/>
          <w:szCs w:val="22"/>
          <w:lang w:eastAsia="ar-SA" w:bidi="en-US"/>
        </w:rPr>
      </w:pPr>
    </w:p>
    <w:p w14:paraId="1FD83710" w14:textId="77777777" w:rsidR="003F70E4" w:rsidRPr="005035F5" w:rsidRDefault="003F70E4" w:rsidP="005035F5">
      <w:pPr>
        <w:widowControl/>
        <w:spacing w:after="120"/>
        <w:jc w:val="both"/>
        <w:rPr>
          <w:rFonts w:ascii="Cambria" w:eastAsia="Times New Roman" w:hAnsi="Cambria" w:cs="Calibri"/>
          <w:sz w:val="22"/>
          <w:szCs w:val="22"/>
          <w:lang w:eastAsia="ar-SA" w:bidi="en-US"/>
        </w:rPr>
      </w:pPr>
      <w:r w:rsidRPr="005035F5">
        <w:rPr>
          <w:rFonts w:ascii="Cambria" w:eastAsia="Times New Roman" w:hAnsi="Cambria" w:cs="Calibri"/>
          <w:sz w:val="22"/>
          <w:szCs w:val="22"/>
          <w:lang w:eastAsia="ar-SA" w:bidi="en-US"/>
        </w:rPr>
        <w:t>Τέτοια στοιχεία και δικαιολογητικά ενδεικτικά είναι :</w:t>
      </w:r>
    </w:p>
    <w:p w14:paraId="44C52DEA" w14:textId="77777777" w:rsidR="003F70E4" w:rsidRPr="005035F5" w:rsidRDefault="003F70E4" w:rsidP="005035F5">
      <w:pPr>
        <w:widowControl/>
        <w:spacing w:after="120"/>
        <w:jc w:val="both"/>
        <w:rPr>
          <w:rFonts w:ascii="Cambria" w:eastAsia="Times New Roman" w:hAnsi="Cambria" w:cs="Calibri"/>
          <w:sz w:val="22"/>
          <w:szCs w:val="22"/>
          <w:lang w:eastAsia="ar-SA" w:bidi="en-US"/>
        </w:rPr>
      </w:pPr>
      <w:proofErr w:type="spellStart"/>
      <w:r w:rsidRPr="005035F5">
        <w:rPr>
          <w:rFonts w:ascii="Cambria" w:hAnsi="Cambria" w:cs="Cambria"/>
          <w:sz w:val="22"/>
          <w:szCs w:val="22"/>
          <w:lang w:val="en-US" w:bidi="en-US"/>
        </w:rPr>
        <w:t>i</w:t>
      </w:r>
      <w:proofErr w:type="spellEnd"/>
      <w:r w:rsidR="00D6672F">
        <w:rPr>
          <w:rFonts w:ascii="Cambria" w:hAnsi="Cambria" w:cs="Cambria"/>
          <w:sz w:val="22"/>
          <w:szCs w:val="22"/>
          <w:lang w:bidi="en-US"/>
        </w:rPr>
        <w:t xml:space="preserve">) αυτά που δεν </w:t>
      </w:r>
      <w:r w:rsidRPr="005035F5">
        <w:rPr>
          <w:rFonts w:ascii="Cambria" w:hAnsi="Cambria" w:cs="Cambria"/>
          <w:sz w:val="22"/>
          <w:szCs w:val="22"/>
          <w:lang w:bidi="en-US"/>
        </w:rPr>
        <w:t xml:space="preserve">υπάγονται στις διατάξεις του άρθρου 11 παρ. 2 του ν. 2690/1999, όπως ισχύει, </w:t>
      </w:r>
      <w:r w:rsidRPr="005035F5">
        <w:rPr>
          <w:rFonts w:ascii="Cambria" w:eastAsia="Times New Roman" w:hAnsi="Cambria" w:cs="Calibri"/>
          <w:sz w:val="22"/>
          <w:szCs w:val="22"/>
          <w:lang w:eastAsia="ar-SA" w:bidi="en-US"/>
        </w:rPr>
        <w:t xml:space="preserve">(ενδεικτικά συμβολαιογραφικές ένορκες βεβαιώσεις ή λοιπά συμβολαιογραφικά έγγραφα) </w:t>
      </w:r>
    </w:p>
    <w:p w14:paraId="5B7F4053"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sz w:val="22"/>
          <w:szCs w:val="22"/>
          <w:lang w:val="en-US" w:bidi="en-US"/>
        </w:rPr>
        <w:t>ii</w:t>
      </w:r>
      <w:r w:rsidRPr="005035F5">
        <w:rPr>
          <w:rFonts w:ascii="Cambria" w:hAnsi="Cambria" w:cs="Cambria"/>
          <w:sz w:val="22"/>
          <w:szCs w:val="22"/>
          <w:lang w:bidi="en-US"/>
        </w:rPr>
        <w:t xml:space="preserve">)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w:t>
      </w:r>
      <w:proofErr w:type="gramStart"/>
      <w:r w:rsidRPr="005035F5">
        <w:rPr>
          <w:rFonts w:ascii="Cambria" w:hAnsi="Cambria" w:cs="Cambria"/>
          <w:sz w:val="22"/>
          <w:szCs w:val="22"/>
          <w:lang w:bidi="en-US"/>
        </w:rPr>
        <w:t>τους,  καθώς</w:t>
      </w:r>
      <w:proofErr w:type="gramEnd"/>
      <w:r w:rsidRPr="005035F5">
        <w:rPr>
          <w:rFonts w:ascii="Cambria" w:hAnsi="Cambria" w:cs="Cambria"/>
          <w:sz w:val="22"/>
          <w:szCs w:val="22"/>
          <w:lang w:bidi="en-US"/>
        </w:rPr>
        <w:t xml:space="preserve"> και </w:t>
      </w:r>
    </w:p>
    <w:p w14:paraId="3BD39395" w14:textId="77777777" w:rsidR="003F70E4" w:rsidRPr="005035F5" w:rsidRDefault="003F70E4" w:rsidP="005035F5">
      <w:pPr>
        <w:jc w:val="both"/>
        <w:textAlignment w:val="baseline"/>
        <w:rPr>
          <w:rFonts w:ascii="Cambria" w:hAnsi="Cambria" w:cs="Cambria"/>
          <w:sz w:val="22"/>
          <w:szCs w:val="22"/>
          <w:lang w:bidi="en-US"/>
        </w:rPr>
      </w:pPr>
    </w:p>
    <w:p w14:paraId="3ED19664"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sz w:val="22"/>
          <w:szCs w:val="22"/>
          <w:lang w:val="en-US" w:bidi="en-US"/>
        </w:rPr>
        <w:t>iii</w:t>
      </w:r>
      <w:r w:rsidRPr="005035F5">
        <w:rPr>
          <w:rFonts w:ascii="Cambria" w:hAnsi="Cambria" w:cs="Cambria"/>
          <w:sz w:val="22"/>
          <w:szCs w:val="22"/>
          <w:lang w:bidi="en-US"/>
        </w:rPr>
        <w:t>) τα έντυπα έγγραφα που φέρουν τη Σφραγίδα της Χάγης (</w:t>
      </w:r>
      <w:r w:rsidRPr="005035F5">
        <w:rPr>
          <w:rFonts w:ascii="Cambria" w:hAnsi="Cambria" w:cs="Cambria"/>
          <w:sz w:val="22"/>
          <w:szCs w:val="22"/>
          <w:lang w:val="en-US" w:bidi="en-US"/>
        </w:rPr>
        <w:t>Apostille</w:t>
      </w:r>
      <w:r w:rsidRPr="005035F5">
        <w:rPr>
          <w:rFonts w:ascii="Cambria" w:hAnsi="Cambria" w:cs="Cambria"/>
          <w:sz w:val="22"/>
          <w:szCs w:val="22"/>
          <w:lang w:bidi="en-US"/>
        </w:rPr>
        <w:t>) ή προξενική θεώρηση και δεν είναι επικυρωμένα από δικηγόρο.</w:t>
      </w:r>
    </w:p>
    <w:p w14:paraId="09835D50" w14:textId="77777777" w:rsidR="003F70E4" w:rsidRPr="005035F5" w:rsidRDefault="003F70E4" w:rsidP="005035F5">
      <w:pPr>
        <w:jc w:val="both"/>
        <w:textAlignment w:val="baseline"/>
        <w:rPr>
          <w:rFonts w:ascii="Cambria" w:hAnsi="Cambria" w:cs="Cambria"/>
          <w:sz w:val="22"/>
          <w:szCs w:val="22"/>
          <w:lang w:bidi="en-US"/>
        </w:rPr>
      </w:pPr>
    </w:p>
    <w:p w14:paraId="0F9F7785"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sz w:val="22"/>
          <w:szCs w:val="22"/>
          <w:lang w:bidi="en-US"/>
        </w:rPr>
        <w:t xml:space="preserve">Σημειώνεται ότι στα αλλοδαπά δημόσια έγγραφα και δικαιολογητικά εφαρμόζεται η Συνθήκη της Χάγης της 5ης.10.1961, που κυρώθηκε με το ν. 1497/1984 (Α΄188), εφόσον συντάσσονται σε κράτη </w:t>
      </w:r>
      <w:r w:rsidRPr="005035F5">
        <w:rPr>
          <w:rFonts w:ascii="Cambria" w:hAnsi="Cambria" w:cs="Cambria"/>
          <w:sz w:val="22"/>
          <w:szCs w:val="22"/>
          <w:lang w:bidi="en-US"/>
        </w:rPr>
        <w:lastRenderedPageBreak/>
        <w:t xml:space="preserve">που έχουν προσχωρήσει στην ως άνω Συνθήκη, άλλως φέρουν προξενική θεώρηση. Απαλλάσσονται από την απαίτηση επικύρωσης (με </w:t>
      </w:r>
      <w:proofErr w:type="spellStart"/>
      <w:r w:rsidRPr="005035F5">
        <w:rPr>
          <w:rFonts w:ascii="Cambria" w:hAnsi="Cambria" w:cs="Cambria"/>
          <w:sz w:val="22"/>
          <w:szCs w:val="22"/>
          <w:lang w:bidi="en-US"/>
        </w:rPr>
        <w:t>Apostille</w:t>
      </w:r>
      <w:proofErr w:type="spellEnd"/>
      <w:r w:rsidRPr="005035F5">
        <w:rPr>
          <w:rFonts w:ascii="Cambria" w:hAnsi="Cambria" w:cs="Cambria"/>
          <w:sz w:val="22"/>
          <w:szCs w:val="22"/>
          <w:lang w:bidi="en-US"/>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w:t>
      </w:r>
      <w:proofErr w:type="spellStart"/>
      <w:r w:rsidRPr="005035F5">
        <w:rPr>
          <w:rFonts w:ascii="Cambria" w:hAnsi="Cambria" w:cs="Cambria"/>
          <w:sz w:val="22"/>
          <w:szCs w:val="22"/>
          <w:lang w:bidi="en-US"/>
        </w:rPr>
        <w:t>απο</w:t>
      </w:r>
      <w:proofErr w:type="spellEnd"/>
      <w:r w:rsidRPr="005035F5">
        <w:rPr>
          <w:rFonts w:ascii="Cambria" w:hAnsi="Cambria" w:cs="Cambria"/>
          <w:sz w:val="22"/>
          <w:szCs w:val="22"/>
          <w:lang w:bidi="en-US"/>
        </w:rPr>
        <w:t xml:space="preserve">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73B8D84B" w14:textId="77777777" w:rsidR="003F70E4" w:rsidRPr="005035F5" w:rsidRDefault="003F70E4" w:rsidP="005035F5">
      <w:pPr>
        <w:jc w:val="both"/>
        <w:textAlignment w:val="baseline"/>
        <w:rPr>
          <w:rFonts w:ascii="Cambria" w:hAnsi="Cambria" w:cs="Cambria"/>
          <w:sz w:val="22"/>
          <w:szCs w:val="22"/>
          <w:lang w:bidi="en-US"/>
        </w:rPr>
      </w:pPr>
    </w:p>
    <w:p w14:paraId="154EB12E" w14:textId="77777777" w:rsidR="003F70E4" w:rsidRPr="005035F5" w:rsidRDefault="003F70E4" w:rsidP="005035F5">
      <w:pPr>
        <w:jc w:val="both"/>
        <w:textAlignment w:val="baseline"/>
        <w:rPr>
          <w:rFonts w:ascii="Cambria" w:hAnsi="Cambria" w:cs="Cambria"/>
          <w:sz w:val="22"/>
          <w:szCs w:val="22"/>
          <w:lang w:bidi="en-US"/>
        </w:rPr>
      </w:pPr>
    </w:p>
    <w:p w14:paraId="06EFF5F9"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b/>
          <w:sz w:val="22"/>
          <w:szCs w:val="22"/>
          <w:lang w:bidi="en-US"/>
        </w:rPr>
        <w:t>γ)</w:t>
      </w:r>
      <w:r w:rsidRPr="005035F5">
        <w:rPr>
          <w:rFonts w:ascii="Cambria" w:hAnsi="Cambria" w:cs="Cambria"/>
          <w:sz w:val="22"/>
          <w:szCs w:val="22"/>
          <w:lang w:bidi="en-US"/>
        </w:rPr>
        <w:t xml:space="preserve"> Αν δεν υποβληθούν τα παραπάνω δικαιολογητικά ή υπάρχουν ελλείψεις σε αυτά που </w:t>
      </w:r>
      <w:proofErr w:type="spellStart"/>
      <w:r w:rsidRPr="005035F5">
        <w:rPr>
          <w:rFonts w:ascii="Cambria" w:hAnsi="Cambria" w:cs="Cambria"/>
          <w:sz w:val="22"/>
          <w:szCs w:val="22"/>
          <w:lang w:bidi="en-US"/>
        </w:rPr>
        <w:t>υπoβλήθηκαν</w:t>
      </w:r>
      <w:proofErr w:type="spellEnd"/>
      <w:r w:rsidRPr="005035F5">
        <w:rPr>
          <w:rFonts w:ascii="Cambria" w:hAnsi="Cambria" w:cs="Cambria"/>
          <w:sz w:val="22"/>
          <w:szCs w:val="22"/>
          <w:lang w:bidi="en-US"/>
        </w:rPr>
        <w:t xml:space="preserve"> </w:t>
      </w:r>
      <w:r w:rsidRPr="002B6D3C">
        <w:rPr>
          <w:rFonts w:ascii="Cambria" w:hAnsi="Cambria" w:cs="Cambria"/>
          <w:sz w:val="22"/>
          <w:szCs w:val="22"/>
          <w:lang w:bidi="en-US"/>
        </w:rPr>
        <w:t>ηλεκτρονικά ή σε έντυπη μορφή, εφόσον απαιτείται, σύμφωνα με τα ανωτέρω η αναθέτουσα αρχή καλεί τον προσωρινό ανάδοχο να προσκομίσει τα ελλείποντα δικαιολογητικά</w:t>
      </w:r>
      <w:r w:rsidRPr="005035F5">
        <w:rPr>
          <w:rFonts w:ascii="Cambria" w:hAnsi="Cambria" w:cs="Cambria"/>
          <w:sz w:val="22"/>
          <w:szCs w:val="22"/>
          <w:lang w:bidi="en-US"/>
        </w:rPr>
        <w:t xml:space="preserve"> ή να συμπληρώσει τα ήδη υποβληθέντα ή να παράσχει διευκρινίσεις, κατά την έννοια του άρθρου 102 ν. 4412/2016, εντός προθεσμίας δέκα (10) ημερών από την κοινοποίηση της σχετικής πρόσκλησης σε αυτόν. Αν ο προσωρινός ανάδοχος υποβάλλει αίτημα προς την αναθέτουσα αρχή για παράταση της ως άνω προθεσμίας,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w:t>
      </w:r>
      <w:r w:rsidRPr="005035F5">
        <w:rPr>
          <w:rFonts w:ascii="Cambria" w:hAnsi="Cambria" w:cs="Cambria"/>
          <w:szCs w:val="22"/>
          <w:lang w:bidi="en-US"/>
        </w:rPr>
        <w:t xml:space="preserve"> </w:t>
      </w:r>
      <w:r w:rsidRPr="005035F5">
        <w:rPr>
          <w:rFonts w:ascii="Cambria" w:hAnsi="Cambria" w:cs="Cambria"/>
          <w:sz w:val="22"/>
          <w:szCs w:val="22"/>
          <w:lang w:bidi="en-US"/>
        </w:rPr>
        <w:t>δημόσιες αρχές.</w:t>
      </w:r>
    </w:p>
    <w:p w14:paraId="3EBC1724" w14:textId="77777777" w:rsidR="003F70E4" w:rsidRPr="005035F5" w:rsidRDefault="003F70E4" w:rsidP="005035F5">
      <w:pPr>
        <w:jc w:val="both"/>
        <w:textAlignment w:val="baseline"/>
        <w:rPr>
          <w:rFonts w:ascii="Cambria" w:hAnsi="Cambria" w:cs="Cambria"/>
          <w:sz w:val="22"/>
          <w:szCs w:val="22"/>
          <w:lang w:bidi="en-US"/>
        </w:rPr>
      </w:pPr>
      <w:r w:rsidRPr="005035F5">
        <w:rPr>
          <w:rFonts w:ascii="Cambria" w:hAnsi="Cambria" w:cs="Cambria"/>
          <w:sz w:val="22"/>
          <w:szCs w:val="22"/>
          <w:lang w:bidi="en-US"/>
        </w:rPr>
        <w:t>Το παρόν εφαρμόζεται αναλόγως και στις περιπτώσεις που η αναθέτουσα αρχή τυχόν ζητήσει την προσκόμιση δικαιολογητικών κατά τη διαδικασία αξιολόγησης των προσφορών και πριν από το στάδιο κατακύρωσης, κατ’ εφαρμογή της διάταξης του άρθρου 79 παράγραφος 5 εδάφιο α΄ ν. 4412/2016, τηρουμένων των αρχών της ίσης μεταχείρισης και της διαφάνειας.</w:t>
      </w:r>
      <w:r w:rsidRPr="005035F5">
        <w:rPr>
          <w:rFonts w:ascii="Cambria" w:hAnsi="Cambria" w:cs="Cambria"/>
          <w:sz w:val="22"/>
          <w:szCs w:val="22"/>
          <w:vertAlign w:val="superscript"/>
          <w:lang w:bidi="en-US"/>
        </w:rPr>
        <w:endnoteReference w:id="39"/>
      </w:r>
    </w:p>
    <w:p w14:paraId="50D09712" w14:textId="77777777" w:rsidR="003F70E4" w:rsidRPr="005035F5" w:rsidRDefault="003F70E4" w:rsidP="005035F5">
      <w:pPr>
        <w:jc w:val="both"/>
        <w:textAlignment w:val="baseline"/>
        <w:rPr>
          <w:rFonts w:ascii="Cambria" w:hAnsi="Cambria" w:cs="Cambria"/>
          <w:sz w:val="22"/>
          <w:szCs w:val="22"/>
          <w:lang w:bidi="en-US"/>
        </w:rPr>
      </w:pPr>
    </w:p>
    <w:p w14:paraId="6D4062F4" w14:textId="77777777" w:rsidR="003F70E4" w:rsidRPr="005035F5" w:rsidRDefault="003F70E4" w:rsidP="005035F5">
      <w:pPr>
        <w:jc w:val="both"/>
        <w:textAlignment w:val="baseline"/>
        <w:rPr>
          <w:rFonts w:ascii="Cambria" w:hAnsi="Cambria" w:cs="Calibri"/>
          <w:sz w:val="22"/>
          <w:szCs w:val="22"/>
          <w:lang w:bidi="en-US"/>
        </w:rPr>
      </w:pPr>
    </w:p>
    <w:p w14:paraId="5A212D8A" w14:textId="77777777" w:rsidR="003F70E4" w:rsidRPr="005035F5" w:rsidRDefault="003F70E4" w:rsidP="005035F5">
      <w:pPr>
        <w:jc w:val="both"/>
        <w:textAlignment w:val="baseline"/>
        <w:rPr>
          <w:rFonts w:ascii="Cambria" w:hAnsi="Cambria" w:cs="Calibri"/>
          <w:sz w:val="22"/>
          <w:szCs w:val="22"/>
          <w:lang w:bidi="en-US"/>
        </w:rPr>
      </w:pPr>
      <w:r w:rsidRPr="005035F5">
        <w:rPr>
          <w:rFonts w:ascii="Cambria" w:hAnsi="Cambria" w:cs="Calibri"/>
          <w:b/>
          <w:sz w:val="22"/>
          <w:szCs w:val="22"/>
          <w:lang w:bidi="en-US"/>
        </w:rPr>
        <w:t>δ)</w:t>
      </w:r>
      <w:r w:rsidRPr="005035F5">
        <w:rPr>
          <w:rFonts w:ascii="Cambria" w:hAnsi="Cambria" w:cs="Calibri"/>
          <w:sz w:val="22"/>
          <w:szCs w:val="22"/>
          <w:lang w:bidi="en-US"/>
        </w:rPr>
        <w:t xml:space="preserve"> Αν, κατά τον έλεγχο των υποβληθέντων δικαιολογητικών, διαπιστωθεί ότι:</w:t>
      </w:r>
    </w:p>
    <w:p w14:paraId="45DCED8F" w14:textId="77777777" w:rsidR="003F70E4" w:rsidRPr="005035F5" w:rsidRDefault="003F70E4" w:rsidP="005035F5">
      <w:pPr>
        <w:jc w:val="both"/>
        <w:textAlignment w:val="baseline"/>
        <w:rPr>
          <w:rFonts w:ascii="Cambria" w:hAnsi="Cambria" w:cs="Calibri"/>
          <w:sz w:val="22"/>
          <w:szCs w:val="22"/>
          <w:lang w:bidi="en-US"/>
        </w:rPr>
      </w:pPr>
      <w:proofErr w:type="spellStart"/>
      <w:r w:rsidRPr="005035F5">
        <w:rPr>
          <w:rFonts w:ascii="Cambria" w:hAnsi="Cambria" w:cs="Calibri"/>
          <w:sz w:val="22"/>
          <w:szCs w:val="22"/>
          <w:lang w:val="en-US" w:bidi="en-US"/>
        </w:rPr>
        <w:t>i</w:t>
      </w:r>
      <w:proofErr w:type="spellEnd"/>
      <w:r w:rsidRPr="005035F5">
        <w:rPr>
          <w:rFonts w:ascii="Cambria" w:hAnsi="Cambria" w:cs="Calibri"/>
          <w:sz w:val="22"/>
          <w:szCs w:val="22"/>
          <w:lang w:bidi="en-US"/>
        </w:rPr>
        <w:t>) τα στοιχεία που δηλώθηκαν με το Ευρω</w:t>
      </w:r>
      <w:r w:rsidR="00C44D8A" w:rsidRPr="005035F5">
        <w:rPr>
          <w:rFonts w:ascii="Cambria" w:hAnsi="Cambria" w:cs="Calibri"/>
          <w:sz w:val="22"/>
          <w:szCs w:val="22"/>
          <w:lang w:bidi="en-US"/>
        </w:rPr>
        <w:t>παϊκό Ενιαίο Έγγραφο Σύμβασης (</w:t>
      </w:r>
      <w:r w:rsidRPr="005035F5">
        <w:rPr>
          <w:rFonts w:ascii="Cambria" w:hAnsi="Cambria" w:cs="Calibri"/>
          <w:sz w:val="22"/>
          <w:szCs w:val="22"/>
          <w:lang w:bidi="en-US"/>
        </w:rPr>
        <w:t>ΕΕΕΣ), είναι εκ προθέσεως απατηλά ή ότι έχουν υποβληθεί πλαστά αποδεικτικά στοιχεία</w:t>
      </w:r>
      <w:r w:rsidRPr="005035F5">
        <w:rPr>
          <w:rFonts w:ascii="Cambria" w:hAnsi="Cambria" w:cs="Calibri"/>
          <w:sz w:val="22"/>
          <w:szCs w:val="22"/>
          <w:vertAlign w:val="superscript"/>
          <w:lang w:bidi="en-US"/>
        </w:rPr>
        <w:endnoteReference w:id="40"/>
      </w:r>
      <w:r w:rsidRPr="005035F5">
        <w:rPr>
          <w:rFonts w:ascii="Cambria" w:hAnsi="Cambria" w:cs="Calibri"/>
          <w:sz w:val="22"/>
          <w:szCs w:val="22"/>
          <w:lang w:bidi="en-US"/>
        </w:rPr>
        <w:t xml:space="preserve">    ή</w:t>
      </w:r>
    </w:p>
    <w:p w14:paraId="47926C67" w14:textId="77777777" w:rsidR="003F70E4" w:rsidRPr="005035F5" w:rsidRDefault="003F70E4" w:rsidP="005035F5">
      <w:pPr>
        <w:jc w:val="both"/>
        <w:textAlignment w:val="baseline"/>
        <w:rPr>
          <w:rFonts w:ascii="Cambria" w:hAnsi="Cambria" w:cs="Calibri"/>
          <w:sz w:val="22"/>
          <w:szCs w:val="22"/>
          <w:lang w:bidi="en-US"/>
        </w:rPr>
      </w:pPr>
      <w:r w:rsidRPr="005035F5">
        <w:rPr>
          <w:rFonts w:ascii="Cambria" w:hAnsi="Cambria" w:cs="Calibri"/>
          <w:sz w:val="22"/>
          <w:szCs w:val="22"/>
          <w:lang w:val="en-US" w:bidi="en-US"/>
        </w:rPr>
        <w:t>ii</w:t>
      </w:r>
      <w:r w:rsidRPr="005035F5">
        <w:rPr>
          <w:rFonts w:ascii="Cambria" w:hAnsi="Cambria" w:cs="Calibri"/>
          <w:sz w:val="22"/>
          <w:szCs w:val="22"/>
          <w:lang w:bidi="en-US"/>
        </w:rPr>
        <w:t>) αν δεν υποβληθούν στο προκαθορισμένο χρονικό διάστημα τα απαιτούμενα πρωτότυπα ή αντίγραφα, των παραπάνω δικαιολογητικών, ή</w:t>
      </w:r>
    </w:p>
    <w:p w14:paraId="57558302" w14:textId="77777777" w:rsidR="003F70E4" w:rsidRPr="005035F5" w:rsidRDefault="003F70E4" w:rsidP="005035F5">
      <w:pPr>
        <w:jc w:val="both"/>
        <w:textAlignment w:val="baseline"/>
        <w:rPr>
          <w:rFonts w:ascii="Cambria" w:hAnsi="Cambria" w:cs="Calibri"/>
          <w:sz w:val="22"/>
          <w:szCs w:val="22"/>
          <w:lang w:bidi="en-US"/>
        </w:rPr>
      </w:pPr>
      <w:r w:rsidRPr="005035F5">
        <w:rPr>
          <w:rFonts w:ascii="Cambria" w:hAnsi="Cambria" w:cs="Calibri"/>
          <w:sz w:val="22"/>
          <w:szCs w:val="22"/>
          <w:lang w:val="en-US" w:bidi="en-US"/>
        </w:rPr>
        <w:t>iii</w:t>
      </w:r>
      <w:r w:rsidRPr="005035F5">
        <w:rPr>
          <w:rFonts w:ascii="Cambria" w:hAnsi="Cambria" w:cs="Calibri"/>
          <w:sz w:val="22"/>
          <w:szCs w:val="22"/>
          <w:lang w:bidi="en-US"/>
        </w:rPr>
        <w:t xml:space="preserve">)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5035F5">
        <w:rPr>
          <w:rFonts w:ascii="Cambria" w:hAnsi="Cambria" w:cs="Calibri"/>
          <w:sz w:val="22"/>
          <w:szCs w:val="22"/>
          <w:vertAlign w:val="superscript"/>
          <w:lang w:val="en-US" w:bidi="en-US"/>
        </w:rPr>
        <w:endnoteReference w:id="41"/>
      </w:r>
      <w:r w:rsidRPr="005035F5">
        <w:rPr>
          <w:rFonts w:ascii="Cambria" w:hAnsi="Cambria" w:cs="Calibri"/>
          <w:sz w:val="22"/>
          <w:szCs w:val="22"/>
          <w:lang w:bidi="en-US"/>
        </w:rPr>
        <w:t xml:space="preserve"> </w:t>
      </w:r>
    </w:p>
    <w:p w14:paraId="068FCA88" w14:textId="77777777" w:rsidR="003F70E4" w:rsidRPr="005035F5" w:rsidRDefault="003F70E4" w:rsidP="005035F5">
      <w:pPr>
        <w:jc w:val="both"/>
        <w:textAlignment w:val="baseline"/>
        <w:rPr>
          <w:rFonts w:ascii="Cambria" w:hAnsi="Cambria" w:cs="Calibri"/>
          <w:sz w:val="22"/>
          <w:szCs w:val="22"/>
          <w:lang w:bidi="en-US"/>
        </w:rPr>
      </w:pPr>
    </w:p>
    <w:p w14:paraId="55597EF9" w14:textId="77777777" w:rsidR="003F70E4" w:rsidRPr="005035F5" w:rsidRDefault="003F70E4"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14:paraId="6568FFCE" w14:textId="77777777" w:rsidR="003F70E4" w:rsidRPr="005035F5" w:rsidRDefault="003F70E4" w:rsidP="005035F5">
      <w:pPr>
        <w:jc w:val="both"/>
        <w:textAlignment w:val="baseline"/>
        <w:rPr>
          <w:rFonts w:ascii="Cambria" w:hAnsi="Cambria" w:cs="Calibri"/>
          <w:sz w:val="22"/>
          <w:szCs w:val="22"/>
          <w:lang w:bidi="en-US"/>
        </w:rPr>
      </w:pPr>
    </w:p>
    <w:p w14:paraId="082A6A84" w14:textId="77777777" w:rsidR="003F70E4" w:rsidRPr="005035F5" w:rsidRDefault="003F70E4"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(ΕΕΕΣ) ότι πληροί και οι οποίες επήλθαν ή για τις οποίες έλαβε γνώση μέχρι τη σύναψη της σύμβασης (</w:t>
      </w:r>
      <w:proofErr w:type="spellStart"/>
      <w:r w:rsidRPr="005035F5">
        <w:rPr>
          <w:rFonts w:ascii="Cambria" w:hAnsi="Cambria" w:cs="Calibri"/>
          <w:sz w:val="22"/>
          <w:szCs w:val="22"/>
          <w:lang w:bidi="en-US"/>
        </w:rPr>
        <w:t>οψιγενείς</w:t>
      </w:r>
      <w:proofErr w:type="spellEnd"/>
      <w:r w:rsidRPr="005035F5">
        <w:rPr>
          <w:rFonts w:ascii="Cambria" w:hAnsi="Cambria" w:cs="Calibri"/>
          <w:sz w:val="22"/>
          <w:szCs w:val="22"/>
          <w:lang w:bidi="en-US"/>
        </w:rPr>
        <w:t xml:space="preserve"> μεταβολές), δεν καταπίπτει υπέρ της αναθέτουσας αρχής η προσκομισθείσα, σύμφωνα με το άρθρο 15 της παρούσας, εγγύηση συμμετοχής.</w:t>
      </w:r>
      <w:r w:rsidRPr="005035F5">
        <w:rPr>
          <w:rFonts w:ascii="Cambria" w:hAnsi="Cambria" w:cs="Calibri"/>
          <w:sz w:val="22"/>
          <w:szCs w:val="22"/>
          <w:vertAlign w:val="superscript"/>
          <w:lang w:bidi="en-US"/>
        </w:rPr>
        <w:endnoteReference w:id="42"/>
      </w:r>
      <w:r w:rsidRPr="005035F5">
        <w:rPr>
          <w:rFonts w:ascii="Cambria" w:hAnsi="Cambria" w:cs="Calibri"/>
          <w:sz w:val="22"/>
          <w:szCs w:val="22"/>
          <w:lang w:bidi="en-US"/>
        </w:rPr>
        <w:t>,.</w:t>
      </w:r>
    </w:p>
    <w:p w14:paraId="5E44F3E9" w14:textId="77777777" w:rsidR="003F70E4" w:rsidRPr="005035F5" w:rsidRDefault="003F70E4" w:rsidP="005035F5">
      <w:pPr>
        <w:jc w:val="both"/>
        <w:textAlignment w:val="baseline"/>
        <w:rPr>
          <w:rFonts w:ascii="Cambria" w:hAnsi="Cambria" w:cs="Calibri"/>
          <w:sz w:val="22"/>
          <w:szCs w:val="22"/>
          <w:lang w:bidi="en-US"/>
        </w:rPr>
      </w:pPr>
    </w:p>
    <w:p w14:paraId="164E270F" w14:textId="77777777" w:rsidR="003F70E4" w:rsidRPr="005035F5" w:rsidRDefault="003F70E4"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lastRenderedPageBreak/>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έγγραφα και δικαιολογητικά, ή αν κανένας από τους προσφέροντες δεν αποδείξει ότι:  α) δεν βρίσκεται σε μια από τις καταστάσεις που αναφέρονται στο άρθρο 22.Α και β) πληροί τα σχετικά κριτήρια επιλογής των άρθρων 22.Β έως 22.Ε, όπως αυτά</w:t>
      </w:r>
      <w:r w:rsidR="002B6D3C">
        <w:rPr>
          <w:rFonts w:ascii="Cambria" w:hAnsi="Cambria" w:cs="Calibri"/>
          <w:sz w:val="22"/>
          <w:szCs w:val="22"/>
          <w:lang w:bidi="en-US"/>
        </w:rPr>
        <w:t xml:space="preserve"> έχουν καθοριστεί στην παρούσα </w:t>
      </w:r>
      <w:r w:rsidRPr="005035F5">
        <w:rPr>
          <w:rFonts w:ascii="Cambria" w:hAnsi="Cambria" w:cs="Calibri"/>
          <w:sz w:val="22"/>
          <w:szCs w:val="22"/>
          <w:lang w:bidi="en-US"/>
        </w:rPr>
        <w:t>, η διαδικασία σύναψης της σύμβασης ματαιώνεται.</w:t>
      </w:r>
    </w:p>
    <w:p w14:paraId="4F3D3620" w14:textId="77777777" w:rsidR="003F70E4" w:rsidRPr="005035F5" w:rsidRDefault="003F70E4" w:rsidP="005035F5">
      <w:pPr>
        <w:jc w:val="both"/>
        <w:textAlignment w:val="baseline"/>
        <w:rPr>
          <w:rFonts w:ascii="Cambria" w:hAnsi="Cambria" w:cs="Calibri"/>
          <w:sz w:val="22"/>
          <w:szCs w:val="22"/>
          <w:lang w:bidi="en-US"/>
        </w:rPr>
      </w:pPr>
    </w:p>
    <w:p w14:paraId="7A5254FE" w14:textId="77777777" w:rsidR="003F70E4" w:rsidRPr="005035F5" w:rsidRDefault="003F70E4" w:rsidP="005035F5">
      <w:pPr>
        <w:suppressAutoHyphens w:val="0"/>
        <w:autoSpaceDE w:val="0"/>
        <w:jc w:val="both"/>
        <w:textAlignment w:val="baseline"/>
        <w:rPr>
          <w:rFonts w:ascii="Cambria" w:hAnsi="Cambria" w:cs="Tahoma"/>
          <w:sz w:val="22"/>
          <w:szCs w:val="22"/>
          <w:lang w:bidi="en-US"/>
        </w:rPr>
      </w:pPr>
      <w:r w:rsidRPr="005035F5">
        <w:rPr>
          <w:rFonts w:ascii="Cambria" w:hAnsi="Cambria" w:cs="Cambria"/>
          <w:sz w:val="22"/>
          <w:szCs w:val="22"/>
          <w:lang w:bidi="en-US"/>
        </w:rPr>
        <w:t>Η διαδικασία ελέγχου των ως άνω δικαιολογητικών ολοκληρώνεται με τη σύνταξη πρακτικού από την Επιτροπή Διαγωνισμού, στο οποίο αναγράφεται η τυχόν συμπλήρωση δικαιολογητικών κατά τα οριζόμενα στις παραγράφους (α) και (γ) του παρόντος άρθρου.</w:t>
      </w:r>
      <w:r w:rsidRPr="005035F5">
        <w:rPr>
          <w:rFonts w:ascii="Cambria" w:hAnsi="Cambria" w:cs="Cambria"/>
          <w:sz w:val="22"/>
          <w:szCs w:val="22"/>
          <w:vertAlign w:val="superscript"/>
          <w:lang w:bidi="en-US"/>
        </w:rPr>
        <w:endnoteReference w:id="43"/>
      </w:r>
      <w:r w:rsidRPr="005035F5">
        <w:rPr>
          <w:rFonts w:ascii="Cambria" w:hAnsi="Cambria" w:cs="Cambria"/>
          <w:sz w:val="22"/>
          <w:szCs w:val="22"/>
          <w:lang w:bidi="en-US"/>
        </w:rPr>
        <w:t xml:space="preserve"> Η Επιτροπή, στη συνέχεια, </w:t>
      </w:r>
      <w:r w:rsidRPr="005035F5">
        <w:rPr>
          <w:rFonts w:ascii="Cambria" w:hAnsi="Cambria" w:cs="Cambria"/>
          <w:sz w:val="22"/>
          <w:szCs w:val="22"/>
          <w:lang w:eastAsia="el-GR" w:bidi="en-US"/>
        </w:rPr>
        <w:t xml:space="preserve"> το κοινοποιεί, μέσω της «λειτουργικότητας της «Επικοινωνίας», στο αποφαινόμενο όργανο της αναθέτουσας αρχής για τη λήψη απόφασης είτε κατακύρωσης της σύμβασης είτε ματαίωσης της διαδικασίας, ανά περίπτωση.</w:t>
      </w:r>
    </w:p>
    <w:p w14:paraId="43939FA4" w14:textId="77777777" w:rsidR="003F70E4" w:rsidRPr="005035F5" w:rsidRDefault="003F70E4" w:rsidP="005035F5">
      <w:pPr>
        <w:suppressAutoHyphens w:val="0"/>
        <w:autoSpaceDE w:val="0"/>
        <w:textAlignment w:val="baseline"/>
        <w:rPr>
          <w:rFonts w:ascii="Cambria" w:hAnsi="Cambria" w:cs="Tahoma"/>
          <w:sz w:val="22"/>
          <w:szCs w:val="22"/>
          <w:lang w:bidi="en-US"/>
        </w:rPr>
      </w:pPr>
    </w:p>
    <w:p w14:paraId="11602ABA" w14:textId="77777777" w:rsidR="003F70E4" w:rsidRPr="005035F5" w:rsidRDefault="003F70E4" w:rsidP="005035F5">
      <w:pPr>
        <w:suppressAutoHyphens w:val="0"/>
        <w:autoSpaceDE w:val="0"/>
        <w:jc w:val="both"/>
        <w:textAlignment w:val="baseline"/>
        <w:rPr>
          <w:rFonts w:ascii="Cambria" w:hAnsi="Cambria" w:cs="Cambria"/>
          <w:sz w:val="22"/>
          <w:szCs w:val="22"/>
          <w:lang w:eastAsia="el-GR" w:bidi="en-US"/>
        </w:rPr>
      </w:pPr>
      <w:r w:rsidRPr="005035F5">
        <w:rPr>
          <w:rFonts w:ascii="Cambria" w:hAnsi="Cambria" w:cs="Cambria"/>
          <w:sz w:val="22"/>
          <w:szCs w:val="22"/>
          <w:lang w:eastAsia="el-GR" w:bidi="en-US"/>
        </w:rPr>
        <w:t>Τα αποτελέσματα του ελέγχου των δικαιολογητικών του προσωρινού αναδόχου επικυρώνονται με την απόφαση κατακύρωσης του άρθρου 105 ν. 4412/2016,</w:t>
      </w:r>
      <w:r w:rsidRPr="005035F5">
        <w:rPr>
          <w:rFonts w:ascii="Cambria" w:hAnsi="Cambria" w:cs="Cambria"/>
          <w:sz w:val="22"/>
          <w:szCs w:val="22"/>
          <w:vertAlign w:val="superscript"/>
          <w:lang w:eastAsia="el-GR" w:bidi="en-US"/>
        </w:rPr>
        <w:endnoteReference w:id="44"/>
      </w:r>
      <w:r w:rsidRPr="005035F5">
        <w:rPr>
          <w:rFonts w:ascii="Cambria" w:hAnsi="Cambria" w:cs="Cambria"/>
          <w:sz w:val="22"/>
          <w:szCs w:val="22"/>
          <w:lang w:eastAsia="el-GR" w:bidi="en-US"/>
        </w:rPr>
        <w:t xml:space="preserve"> ήτοι με την απόφαση του προηγούμενου εδαφίου, στην οποία αναφέρονται υποχρεωτικά οι προθεσμίες για την αναστολή της σύναψης σύμβασης, σύμφωνα με τα άρθρα 360 έως 372 του ιδίου νόμου.</w:t>
      </w:r>
      <w:r w:rsidRPr="005035F5">
        <w:rPr>
          <w:rFonts w:ascii="Cambria" w:hAnsi="Cambria" w:cs="Cambria"/>
          <w:sz w:val="22"/>
          <w:szCs w:val="22"/>
          <w:vertAlign w:val="superscript"/>
          <w:lang w:eastAsia="el-GR" w:bidi="en-US"/>
        </w:rPr>
        <w:endnoteReference w:id="45"/>
      </w:r>
      <w:r w:rsidRPr="005035F5">
        <w:rPr>
          <w:rFonts w:ascii="Cambria" w:hAnsi="Cambria" w:cs="Cambria"/>
          <w:sz w:val="22"/>
          <w:szCs w:val="22"/>
          <w:lang w:eastAsia="el-GR" w:bidi="en-US"/>
        </w:rPr>
        <w:t xml:space="preserve"> </w:t>
      </w:r>
    </w:p>
    <w:p w14:paraId="3153D45F" w14:textId="77777777" w:rsidR="003F70E4" w:rsidRPr="005035F5" w:rsidRDefault="003F70E4" w:rsidP="005035F5">
      <w:pPr>
        <w:suppressAutoHyphens w:val="0"/>
        <w:autoSpaceDE w:val="0"/>
        <w:jc w:val="both"/>
        <w:textAlignment w:val="baseline"/>
        <w:rPr>
          <w:rFonts w:ascii="Cambria" w:hAnsi="Cambria" w:cs="Cambria"/>
          <w:sz w:val="22"/>
          <w:szCs w:val="22"/>
          <w:lang w:eastAsia="el-GR" w:bidi="en-US"/>
        </w:rPr>
      </w:pPr>
    </w:p>
    <w:p w14:paraId="78072031" w14:textId="77777777" w:rsidR="003F70E4" w:rsidRPr="005035F5" w:rsidRDefault="003F70E4" w:rsidP="005035F5">
      <w:pPr>
        <w:suppressAutoHyphens w:val="0"/>
        <w:autoSpaceDE w:val="0"/>
        <w:jc w:val="both"/>
        <w:textAlignment w:val="baseline"/>
        <w:rPr>
          <w:rFonts w:ascii="Cambria" w:hAnsi="Cambria" w:cs="Cambria"/>
          <w:sz w:val="22"/>
          <w:szCs w:val="22"/>
          <w:lang w:eastAsia="el-GR" w:bidi="en-US"/>
        </w:rPr>
      </w:pPr>
      <w:r w:rsidRPr="005035F5">
        <w:rPr>
          <w:rFonts w:ascii="Cambria" w:hAnsi="Cambria" w:cs="Cambria"/>
          <w:sz w:val="22"/>
          <w:szCs w:val="22"/>
          <w:lang w:eastAsia="el-GR" w:bidi="en-US"/>
        </w:rPr>
        <w:t>Η αναθέτουσα αρχή κοινοποιεί  την  απόφαση κατακύρωση</w:t>
      </w:r>
      <w:r w:rsidR="002B6D3C">
        <w:rPr>
          <w:rFonts w:ascii="Cambria" w:hAnsi="Cambria" w:cs="Cambria"/>
          <w:sz w:val="22"/>
          <w:szCs w:val="22"/>
          <w:lang w:eastAsia="el-GR" w:bidi="en-US"/>
        </w:rPr>
        <w:t>ς</w:t>
      </w:r>
      <w:r w:rsidRPr="005035F5">
        <w:rPr>
          <w:rFonts w:ascii="Cambria" w:hAnsi="Cambria" w:cs="Cambria"/>
          <w:sz w:val="22"/>
          <w:szCs w:val="22"/>
          <w:lang w:eastAsia="el-GR" w:bidi="en-US"/>
        </w:rPr>
        <w:t>, μαζί με αντίγραφο όλων των πρακτικών της διαδικασίας ελέγχου και αξιολόγησης των προσφορών σε όλους τους οικονομικούς φορείς που έλαβαν μέρος στη διαδικασία ανάθεσης, εκτός από τους οριστικώς αποκλεισθέντες και ιδίως όσους αποκλείστηκαν οριστικά δυνάμει της παρ. 1 του άρθρου 72 του ν. 4412/2016 και της αντίστοιχης περ. γ</w:t>
      </w:r>
      <w:r w:rsidRPr="005035F5">
        <w:rPr>
          <w:rFonts w:ascii="Cambria" w:hAnsi="Cambria" w:cs="Calibri"/>
          <w:sz w:val="22"/>
          <w:szCs w:val="22"/>
          <w:lang w:bidi="en-US"/>
        </w:rPr>
        <w:t xml:space="preserve"> </w:t>
      </w:r>
      <w:r w:rsidRPr="005035F5">
        <w:rPr>
          <w:rFonts w:ascii="Cambria" w:hAnsi="Cambria" w:cs="Cambria"/>
          <w:sz w:val="22"/>
          <w:szCs w:val="22"/>
          <w:lang w:eastAsia="el-GR" w:bidi="en-US"/>
        </w:rPr>
        <w:t>της παραγράφου 4.1 της παρούσας,</w:t>
      </w:r>
      <w:r w:rsidRPr="005035F5">
        <w:rPr>
          <w:rFonts w:ascii="Cambria" w:hAnsi="Cambria" w:cs="Cambria"/>
          <w:sz w:val="22"/>
          <w:szCs w:val="22"/>
          <w:vertAlign w:val="superscript"/>
          <w:lang w:eastAsia="el-GR" w:bidi="en-US"/>
        </w:rPr>
        <w:endnoteReference w:id="46"/>
      </w:r>
      <w:r w:rsidRPr="005035F5">
        <w:rPr>
          <w:rFonts w:ascii="Cambria" w:hAnsi="Cambria" w:cs="Cambria"/>
          <w:sz w:val="22"/>
          <w:szCs w:val="22"/>
          <w:lang w:eastAsia="el-GR" w:bidi="en-US"/>
        </w:rPr>
        <w:t xml:space="preserve">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14:paraId="446AF648" w14:textId="77777777" w:rsidR="003F70E4" w:rsidRPr="005035F5" w:rsidRDefault="003F70E4" w:rsidP="005035F5">
      <w:pPr>
        <w:suppressAutoHyphens w:val="0"/>
        <w:autoSpaceDE w:val="0"/>
        <w:textAlignment w:val="baseline"/>
        <w:rPr>
          <w:rFonts w:ascii="Cambria" w:hAnsi="Cambria" w:cs="Cambria"/>
          <w:sz w:val="22"/>
          <w:szCs w:val="22"/>
          <w:lang w:eastAsia="el-GR" w:bidi="en-US"/>
        </w:rPr>
      </w:pPr>
    </w:p>
    <w:p w14:paraId="5676F302" w14:textId="77777777" w:rsidR="003F70E4" w:rsidRPr="005035F5" w:rsidRDefault="003F70E4" w:rsidP="005035F5">
      <w:pPr>
        <w:ind w:hanging="142"/>
        <w:jc w:val="both"/>
        <w:textAlignment w:val="baseline"/>
        <w:rPr>
          <w:rFonts w:ascii="Cambria" w:hAnsi="Cambria" w:cs="Calibri"/>
          <w:sz w:val="22"/>
          <w:szCs w:val="22"/>
          <w:lang w:bidi="en-US"/>
        </w:rPr>
      </w:pPr>
      <w:r w:rsidRPr="005035F5">
        <w:rPr>
          <w:rFonts w:ascii="Cambria" w:hAnsi="Cambria" w:cs="Calibri"/>
          <w:b/>
          <w:sz w:val="22"/>
          <w:szCs w:val="22"/>
          <w:lang w:bidi="en-US"/>
        </w:rPr>
        <w:t>ε)</w:t>
      </w:r>
      <w:r w:rsidRPr="005035F5">
        <w:rPr>
          <w:rFonts w:ascii="Cambria" w:hAnsi="Cambria" w:cs="Calibri"/>
          <w:sz w:val="22"/>
          <w:szCs w:val="22"/>
          <w:lang w:bidi="en-US"/>
        </w:rPr>
        <w:t xml:space="preserve">   Η απόφαση κατακύρωσης καθίσταται οριστική, εφόσον συντρέξουν οι ακόλουθες προϋποθέσεις:</w:t>
      </w:r>
      <w:r w:rsidRPr="005035F5">
        <w:rPr>
          <w:rFonts w:ascii="Cambria" w:hAnsi="Cambria" w:cs="Calibri"/>
          <w:sz w:val="22"/>
          <w:szCs w:val="22"/>
          <w:vertAlign w:val="superscript"/>
          <w:lang w:bidi="en-US"/>
        </w:rPr>
        <w:endnoteReference w:id="47"/>
      </w:r>
    </w:p>
    <w:p w14:paraId="2C557F2D" w14:textId="77777777" w:rsidR="003F70E4" w:rsidRPr="005035F5" w:rsidRDefault="003F70E4" w:rsidP="005035F5">
      <w:pPr>
        <w:jc w:val="both"/>
        <w:textAlignment w:val="baseline"/>
        <w:rPr>
          <w:rFonts w:ascii="Cambria" w:hAnsi="Cambria" w:cs="Calibri"/>
          <w:sz w:val="22"/>
          <w:szCs w:val="22"/>
          <w:lang w:bidi="en-US"/>
        </w:rPr>
      </w:pPr>
    </w:p>
    <w:p w14:paraId="66FCA6F4" w14:textId="77777777" w:rsidR="003F70E4" w:rsidRPr="005035F5" w:rsidRDefault="003F70E4" w:rsidP="005035F5">
      <w:pPr>
        <w:numPr>
          <w:ilvl w:val="0"/>
          <w:numId w:val="20"/>
        </w:numPr>
        <w:jc w:val="both"/>
        <w:textAlignment w:val="baseline"/>
        <w:rPr>
          <w:rFonts w:ascii="Cambria" w:hAnsi="Cambria" w:cs="Calibri"/>
          <w:sz w:val="22"/>
          <w:szCs w:val="22"/>
          <w:lang w:bidi="en-US"/>
        </w:rPr>
      </w:pPr>
      <w:r w:rsidRPr="005035F5">
        <w:rPr>
          <w:rFonts w:ascii="Cambria" w:hAnsi="Cambria" w:cs="Calibri"/>
          <w:sz w:val="22"/>
          <w:szCs w:val="22"/>
          <w:lang w:bidi="en-US"/>
        </w:rPr>
        <w:t>η απόφαση κατακύρωσης έχει κοινοποιηθεί, σύμφωνα με τα ανωτέρω,</w:t>
      </w:r>
    </w:p>
    <w:p w14:paraId="059DD508" w14:textId="77777777" w:rsidR="003F70E4" w:rsidRPr="005035F5" w:rsidRDefault="003F70E4" w:rsidP="005035F5">
      <w:pPr>
        <w:jc w:val="both"/>
        <w:textAlignment w:val="baseline"/>
        <w:rPr>
          <w:rFonts w:ascii="Cambria" w:hAnsi="Cambria" w:cs="Calibri"/>
          <w:sz w:val="22"/>
          <w:szCs w:val="22"/>
          <w:lang w:bidi="en-US"/>
        </w:rPr>
      </w:pPr>
    </w:p>
    <w:p w14:paraId="13024716" w14:textId="77777777" w:rsidR="003F70E4" w:rsidRPr="005035F5" w:rsidRDefault="003F70E4" w:rsidP="005035F5">
      <w:pPr>
        <w:numPr>
          <w:ilvl w:val="0"/>
          <w:numId w:val="20"/>
        </w:numPr>
        <w:ind w:hanging="294"/>
        <w:jc w:val="both"/>
        <w:textAlignment w:val="baseline"/>
        <w:rPr>
          <w:rFonts w:ascii="Cambria" w:hAnsi="Cambria" w:cs="Calibri"/>
          <w:sz w:val="22"/>
          <w:szCs w:val="22"/>
          <w:lang w:bidi="en-US"/>
        </w:rPr>
      </w:pPr>
      <w:r w:rsidRPr="005035F5">
        <w:rPr>
          <w:rFonts w:ascii="Cambria" w:hAnsi="Cambria" w:cs="Calibri"/>
          <w:sz w:val="22"/>
          <w:szCs w:val="22"/>
          <w:lang w:bidi="en-US"/>
        </w:rPr>
        <w:t>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παρ. 4 του άρθρου 372 του ν. 4412/2016,</w:t>
      </w:r>
    </w:p>
    <w:p w14:paraId="596DCCCA" w14:textId="77777777" w:rsidR="003F70E4" w:rsidRPr="005035F5" w:rsidRDefault="003F70E4" w:rsidP="005035F5">
      <w:pPr>
        <w:ind w:left="720"/>
        <w:textAlignment w:val="baseline"/>
        <w:rPr>
          <w:rFonts w:ascii="Cambria" w:hAnsi="Cambria" w:cs="Calibri"/>
          <w:szCs w:val="22"/>
          <w:lang w:bidi="en-US"/>
        </w:rPr>
      </w:pPr>
    </w:p>
    <w:p w14:paraId="64564B41" w14:textId="77777777" w:rsidR="003F70E4" w:rsidRPr="005035F5" w:rsidRDefault="003F70E4" w:rsidP="005035F5">
      <w:pPr>
        <w:numPr>
          <w:ilvl w:val="0"/>
          <w:numId w:val="20"/>
        </w:numPr>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έχει ολοκληρωθεί επιτυχώς ο </w:t>
      </w:r>
      <w:proofErr w:type="spellStart"/>
      <w:r w:rsidRPr="005035F5">
        <w:rPr>
          <w:rFonts w:ascii="Cambria" w:hAnsi="Cambria" w:cs="Calibri"/>
          <w:sz w:val="22"/>
          <w:szCs w:val="22"/>
          <w:lang w:bidi="en-US"/>
        </w:rPr>
        <w:t>προσυμβατικός</w:t>
      </w:r>
      <w:proofErr w:type="spellEnd"/>
      <w:r w:rsidRPr="005035F5">
        <w:rPr>
          <w:rFonts w:ascii="Cambria" w:hAnsi="Cambria" w:cs="Calibri"/>
          <w:sz w:val="22"/>
          <w:szCs w:val="22"/>
          <w:lang w:bidi="en-US"/>
        </w:rPr>
        <w:t xml:space="preserve"> έλεγχος από το Ελεγκτικό Συνέδριο, σύμφωνα με τα άρθρα 324 έως 327 του ν. 4700/2020, εφόσον απαιτείται</w:t>
      </w:r>
      <w:r w:rsidRPr="005035F5">
        <w:rPr>
          <w:rFonts w:ascii="Cambria" w:hAnsi="Cambria" w:cs="Calibri"/>
          <w:sz w:val="22"/>
          <w:szCs w:val="22"/>
          <w:vertAlign w:val="superscript"/>
          <w:lang w:bidi="en-US"/>
        </w:rPr>
        <w:endnoteReference w:id="48"/>
      </w:r>
      <w:r w:rsidRPr="005035F5">
        <w:rPr>
          <w:rFonts w:ascii="Cambria" w:hAnsi="Cambria" w:cs="Calibri"/>
          <w:sz w:val="22"/>
          <w:szCs w:val="22"/>
          <w:lang w:bidi="en-US"/>
        </w:rPr>
        <w:t>, και</w:t>
      </w:r>
    </w:p>
    <w:p w14:paraId="5D91EFB4" w14:textId="77777777" w:rsidR="003F70E4" w:rsidRPr="005035F5" w:rsidRDefault="003F70E4" w:rsidP="005035F5">
      <w:pPr>
        <w:jc w:val="both"/>
        <w:textAlignment w:val="baseline"/>
        <w:rPr>
          <w:rFonts w:ascii="Cambria" w:hAnsi="Cambria" w:cs="Calibri"/>
          <w:sz w:val="22"/>
          <w:szCs w:val="22"/>
          <w:lang w:bidi="en-US"/>
        </w:rPr>
      </w:pPr>
    </w:p>
    <w:p w14:paraId="42A5A63B" w14:textId="77777777" w:rsidR="003F70E4" w:rsidRPr="005035F5" w:rsidRDefault="003F70E4" w:rsidP="005035F5">
      <w:pPr>
        <w:numPr>
          <w:ilvl w:val="0"/>
          <w:numId w:val="20"/>
        </w:numPr>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 ο προσωρινός ανάδοχος έχει υποβάλλει, έπειτα από σχετική </w:t>
      </w:r>
      <w:r w:rsidRPr="002B6D3C">
        <w:rPr>
          <w:rFonts w:ascii="Cambria" w:hAnsi="Cambria" w:cs="Calibri"/>
          <w:sz w:val="22"/>
          <w:szCs w:val="22"/>
          <w:lang w:bidi="en-US"/>
        </w:rPr>
        <w:t>πρόσκληση</w:t>
      </w:r>
      <w:r w:rsidRPr="002B6D3C">
        <w:rPr>
          <w:rFonts w:ascii="Cambria" w:hAnsi="Cambria" w:cs="Cambria"/>
          <w:sz w:val="22"/>
          <w:szCs w:val="22"/>
          <w:lang w:bidi="en-US"/>
        </w:rPr>
        <w:t xml:space="preserve"> της αναθέτουσας αρχής, μέσω της λειτουργικότητας της “Επικοινωνίας” του υποσυστήματος</w:t>
      </w:r>
      <w:r w:rsidRPr="002B6D3C">
        <w:rPr>
          <w:rFonts w:ascii="Cambria" w:hAnsi="Cambria" w:cs="Calibri"/>
          <w:sz w:val="22"/>
          <w:szCs w:val="22"/>
          <w:lang w:bidi="en-US"/>
        </w:rPr>
        <w:t>, υπεύθυνη δήλωση, που υπογράφεται σύμφωνα με όσα ορίζονται στο άρθρο 79</w:t>
      </w:r>
      <w:r w:rsidRPr="002B6D3C">
        <w:rPr>
          <w:rFonts w:ascii="Cambria" w:hAnsi="Cambria" w:cs="Calibri"/>
          <w:sz w:val="22"/>
          <w:szCs w:val="22"/>
          <w:vertAlign w:val="superscript"/>
          <w:lang w:bidi="en-US"/>
        </w:rPr>
        <w:t>Α</w:t>
      </w:r>
      <w:r w:rsidRPr="002B6D3C">
        <w:rPr>
          <w:rFonts w:ascii="Cambria" w:hAnsi="Cambria" w:cs="Calibri"/>
          <w:sz w:val="22"/>
          <w:szCs w:val="22"/>
          <w:lang w:bidi="en-US"/>
        </w:rPr>
        <w:t xml:space="preserve"> του ν. 4412/</w:t>
      </w:r>
      <w:r w:rsidRPr="005035F5">
        <w:rPr>
          <w:rFonts w:ascii="Cambria" w:hAnsi="Cambria" w:cs="Calibri"/>
          <w:sz w:val="22"/>
          <w:szCs w:val="22"/>
          <w:lang w:bidi="en-US"/>
        </w:rPr>
        <w:t xml:space="preserve">2016, στην οποία δηλώνεται ότι, δεν έχουν επέλθει στο πρόσωπό του </w:t>
      </w:r>
      <w:proofErr w:type="spellStart"/>
      <w:r w:rsidRPr="005035F5">
        <w:rPr>
          <w:rFonts w:ascii="Cambria" w:hAnsi="Cambria" w:cs="Calibri"/>
          <w:sz w:val="22"/>
          <w:szCs w:val="22"/>
          <w:lang w:bidi="en-US"/>
        </w:rPr>
        <w:t>οψιγενείς</w:t>
      </w:r>
      <w:proofErr w:type="spellEnd"/>
      <w:r w:rsidRPr="005035F5">
        <w:rPr>
          <w:rFonts w:ascii="Cambria" w:hAnsi="Cambria" w:cs="Calibri"/>
          <w:sz w:val="22"/>
          <w:szCs w:val="22"/>
          <w:lang w:bidi="en-US"/>
        </w:rPr>
        <w:t xml:space="preserve"> μεταβολές, κατά την έννοια του άρθρου 104 του ίδιου νόμου, και μόνον στην περίπτωση του </w:t>
      </w:r>
      <w:proofErr w:type="spellStart"/>
      <w:r w:rsidRPr="005035F5">
        <w:rPr>
          <w:rFonts w:ascii="Cambria" w:hAnsi="Cambria" w:cs="Calibri"/>
          <w:sz w:val="22"/>
          <w:szCs w:val="22"/>
          <w:lang w:bidi="en-US"/>
        </w:rPr>
        <w:t>προσυμβατικού</w:t>
      </w:r>
      <w:proofErr w:type="spellEnd"/>
      <w:r w:rsidRPr="005035F5">
        <w:rPr>
          <w:rFonts w:ascii="Cambria" w:hAnsi="Cambria" w:cs="Calibri"/>
          <w:sz w:val="22"/>
          <w:szCs w:val="22"/>
          <w:lang w:bidi="en-US"/>
        </w:rPr>
        <w:t xml:space="preserve"> ελέγχου ή της άσκησης προδικαστικής προσφυγής κατά της απόφασης κατακύρωσης.</w:t>
      </w:r>
    </w:p>
    <w:p w14:paraId="67E6F71A" w14:textId="77777777" w:rsidR="003F70E4" w:rsidRPr="005035F5" w:rsidRDefault="003F70E4" w:rsidP="005035F5">
      <w:pPr>
        <w:jc w:val="both"/>
        <w:textAlignment w:val="baseline"/>
        <w:rPr>
          <w:rFonts w:ascii="Cambria" w:hAnsi="Cambria" w:cs="Calibri"/>
          <w:sz w:val="22"/>
          <w:szCs w:val="22"/>
          <w:lang w:bidi="en-US"/>
        </w:rPr>
      </w:pPr>
    </w:p>
    <w:p w14:paraId="22A2A033" w14:textId="77777777" w:rsidR="00556199" w:rsidRPr="0090330A" w:rsidRDefault="00556199" w:rsidP="00556199">
      <w:pPr>
        <w:pStyle w:val="Textbodyindent"/>
        <w:ind w:firstLine="0"/>
        <w:rPr>
          <w:rFonts w:ascii="Cambria" w:hAnsi="Cambria"/>
          <w:szCs w:val="22"/>
          <w:lang w:val="el-GR"/>
        </w:rPr>
      </w:pPr>
      <w:r w:rsidRPr="002D160C">
        <w:rPr>
          <w:rFonts w:ascii="Cambria" w:hAnsi="Cambria" w:cs="Calibri"/>
          <w:szCs w:val="22"/>
          <w:lang w:val="el-GR"/>
        </w:rPr>
        <w:t xml:space="preserve">Η υπεύθυνη δήλωση ελέγχεται από την αναθέτουσα αρχή και μνημονεύεται στο συμφωνητικό. Εφόσον δηλωθούν </w:t>
      </w:r>
      <w:proofErr w:type="spellStart"/>
      <w:r w:rsidRPr="002D160C">
        <w:rPr>
          <w:rFonts w:ascii="Cambria" w:hAnsi="Cambria" w:cs="Calibri"/>
          <w:szCs w:val="22"/>
          <w:lang w:val="el-GR"/>
        </w:rPr>
        <w:t>οψιγενείς</w:t>
      </w:r>
      <w:proofErr w:type="spellEnd"/>
      <w:r w:rsidRPr="002D160C">
        <w:rPr>
          <w:rFonts w:ascii="Cambria" w:hAnsi="Cambria" w:cs="Calibri"/>
          <w:szCs w:val="22"/>
          <w:lang w:val="el-GR"/>
        </w:rPr>
        <w:t xml:space="preserve"> μεταβολές, η δήλωση ελέγχεται από την Επιτροπή Διαγωνισμού, η οποία εισηγείται προς το αρμόδιο αποφαινόμενο όργανο.</w:t>
      </w:r>
    </w:p>
    <w:p w14:paraId="53E892C0" w14:textId="77777777" w:rsidR="003F70E4" w:rsidRPr="005035F5" w:rsidRDefault="003F70E4" w:rsidP="005035F5">
      <w:pPr>
        <w:jc w:val="both"/>
        <w:textAlignment w:val="baseline"/>
        <w:rPr>
          <w:rFonts w:ascii="Cambria" w:hAnsi="Cambria" w:cs="Arial"/>
          <w:sz w:val="22"/>
          <w:szCs w:val="22"/>
          <w:lang w:bidi="en-US"/>
        </w:rPr>
      </w:pPr>
    </w:p>
    <w:p w14:paraId="1C52C1DE" w14:textId="77777777" w:rsidR="003F70E4" w:rsidRPr="005035F5" w:rsidRDefault="003F70E4"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lastRenderedPageBreak/>
        <w:t>Μετά από την οριστικοποίηση της απόφασης κατακύρωσης, η αναθέτουσα αρχή προσκαλεί τον ανάδοχο, μέσω της λειτουργικότητας της “Επικοινωνίας” του υποσυστήματος, να προσέλθει για την υπογραφή του συμφωνητικού, θέτοντάς του προθεσμία δεκαπέντε (15) ημερών από την κοινοποίηση σχετικής έγγραφης ειδικής πρόσκλησης,</w:t>
      </w:r>
      <w:r w:rsidRPr="005035F5">
        <w:rPr>
          <w:rFonts w:ascii="Cambria" w:hAnsi="Cambria" w:cs="Calibri"/>
          <w:sz w:val="22"/>
          <w:szCs w:val="22"/>
          <w:vertAlign w:val="superscript"/>
          <w:lang w:bidi="en-US"/>
        </w:rPr>
        <w:endnoteReference w:id="49"/>
      </w:r>
      <w:r w:rsidRPr="005035F5">
        <w:rPr>
          <w:rFonts w:ascii="Cambria" w:eastAsia="Times New Roman" w:hAnsi="Cambria" w:cs="Cambria"/>
          <w:kern w:val="0"/>
          <w:sz w:val="22"/>
          <w:szCs w:val="22"/>
        </w:rPr>
        <w:t xml:space="preserve"> </w:t>
      </w:r>
      <w:r w:rsidRPr="005035F5">
        <w:rPr>
          <w:rFonts w:ascii="Cambria" w:hAnsi="Cambria" w:cs="Calibri"/>
          <w:sz w:val="22"/>
          <w:szCs w:val="22"/>
          <w:lang w:bidi="en-US"/>
        </w:rPr>
        <w:t>προσκομίζοντας και την απαιτούμενη εγγυητική επιστολή καλής εκτέλεσης. Η σύμβαση θεωρείται συναφθείσα με την κοινοποίηση της ως άνω ειδικής πρόσκλησης.</w:t>
      </w:r>
      <w:r w:rsidRPr="005035F5">
        <w:rPr>
          <w:rFonts w:ascii="Cambria" w:hAnsi="Cambria" w:cs="Calibri"/>
          <w:sz w:val="22"/>
          <w:szCs w:val="22"/>
          <w:vertAlign w:val="superscript"/>
          <w:lang w:bidi="en-US"/>
        </w:rPr>
        <w:endnoteReference w:id="50"/>
      </w:r>
    </w:p>
    <w:p w14:paraId="2DE42DA1" w14:textId="77777777" w:rsidR="003F70E4" w:rsidRPr="005035F5" w:rsidRDefault="003F70E4" w:rsidP="005035F5">
      <w:pPr>
        <w:widowControl/>
        <w:suppressAutoHyphens w:val="0"/>
        <w:spacing w:before="280" w:after="280"/>
        <w:jc w:val="both"/>
        <w:rPr>
          <w:rFonts w:ascii="Cambria" w:eastAsia="Times New Roman" w:hAnsi="Cambria" w:cs="Cambria"/>
          <w:color w:val="000000"/>
          <w:kern w:val="0"/>
          <w:sz w:val="22"/>
          <w:szCs w:val="22"/>
          <w:lang w:eastAsia="ar-SA"/>
        </w:rPr>
      </w:pPr>
      <w:r w:rsidRPr="005035F5">
        <w:rPr>
          <w:rFonts w:ascii="Cambria" w:eastAsia="Times New Roman" w:hAnsi="Cambria" w:cs="Cambria"/>
          <w:color w:val="000000"/>
          <w:kern w:val="0"/>
          <w:sz w:val="22"/>
          <w:szCs w:val="22"/>
          <w:lang w:eastAsia="ar-SA"/>
        </w:rPr>
        <w:t>Πριν από την υπογραφή του συμφωνητικού υποβάλλεται η υπεύθυνη δήλωση της κοινής απόφασης των Υπουργών Ανάπτυξης και Επικρατείας 20977/23-8-2007 (Β’ 1673) «</w:t>
      </w:r>
      <w:r w:rsidRPr="005035F5">
        <w:rPr>
          <w:rFonts w:ascii="Cambria" w:eastAsia="Times New Roman" w:hAnsi="Cambria" w:cs="Cambria"/>
          <w:i/>
          <w:color w:val="000000"/>
          <w:kern w:val="0"/>
          <w:sz w:val="22"/>
          <w:szCs w:val="22"/>
          <w:lang w:eastAsia="ar-SA"/>
        </w:rPr>
        <w:t>Δικαιολογητικά για την τήρηση των μητρώων του ν. 3310/2005 όπως τροποποιήθηκε με το ν. 3414/2005</w:t>
      </w:r>
      <w:r w:rsidRPr="005035F5">
        <w:rPr>
          <w:rFonts w:ascii="Cambria" w:eastAsia="Times New Roman" w:hAnsi="Cambria" w:cs="Cambria"/>
          <w:color w:val="000000"/>
          <w:kern w:val="0"/>
          <w:sz w:val="22"/>
          <w:szCs w:val="22"/>
          <w:lang w:eastAsia="ar-SA"/>
        </w:rPr>
        <w:t>».</w:t>
      </w:r>
    </w:p>
    <w:p w14:paraId="25B73402" w14:textId="77777777" w:rsidR="003F70E4" w:rsidRPr="005035F5" w:rsidRDefault="003F70E4" w:rsidP="005035F5">
      <w:pPr>
        <w:tabs>
          <w:tab w:val="left" w:pos="500"/>
          <w:tab w:val="left" w:pos="1021"/>
          <w:tab w:val="left" w:pos="1588"/>
          <w:tab w:val="left" w:pos="2155"/>
          <w:tab w:val="left" w:pos="2722"/>
          <w:tab w:val="left" w:pos="3289"/>
        </w:tabs>
        <w:jc w:val="both"/>
        <w:rPr>
          <w:rFonts w:ascii="Cambria" w:hAnsi="Cambria" w:cs="Calibri"/>
          <w:spacing w:val="5"/>
          <w:sz w:val="22"/>
          <w:szCs w:val="22"/>
          <w:lang w:bidi="en-US"/>
        </w:rPr>
      </w:pPr>
      <w:r w:rsidRPr="005035F5">
        <w:rPr>
          <w:rFonts w:ascii="Cambria" w:hAnsi="Cambria" w:cs="Calibri"/>
          <w:sz w:val="22"/>
          <w:szCs w:val="22"/>
          <w:lang w:bidi="en-US"/>
        </w:rPr>
        <w:t>Εάν ο ανάδοχος δεν προσέλθει να υπογράψει το συμφωνητικό, μέσα στην προθεσμία που ορίζεται στην ειδική πρόκληση,</w:t>
      </w:r>
      <w:r w:rsidRPr="005035F5">
        <w:rPr>
          <w:rFonts w:ascii="Cambria" w:hAnsi="Cambria" w:cs="Calibri"/>
          <w:szCs w:val="22"/>
          <w:lang w:bidi="en-US"/>
        </w:rPr>
        <w:t xml:space="preserve"> </w:t>
      </w:r>
      <w:r w:rsidRPr="005035F5">
        <w:rPr>
          <w:rFonts w:ascii="Cambria" w:hAnsi="Cambria" w:cs="Calibri"/>
          <w:sz w:val="22"/>
          <w:szCs w:val="22"/>
          <w:lang w:bidi="en-US"/>
        </w:rPr>
        <w:t>και με την επιφύλαξη αντικειμενικών λόγων ανωτέρας βίας, κηρύσσεται έκπτωτος, καταπίπτει υπέρ της αναθέτουσας αρχής η εγγύηση συμμετοχής του και</w:t>
      </w:r>
      <w:r w:rsidRPr="005035F5">
        <w:rPr>
          <w:rFonts w:ascii="Cambria" w:hAnsi="Cambria" w:cs="Cambria"/>
          <w:color w:val="000000"/>
          <w:spacing w:val="5"/>
          <w:sz w:val="22"/>
          <w:szCs w:val="22"/>
          <w:lang w:eastAsia="ar-SA" w:bidi="en-US"/>
        </w:rPr>
        <w:t xml:space="preserve"> </w:t>
      </w:r>
      <w:r w:rsidRPr="005035F5">
        <w:rPr>
          <w:rFonts w:ascii="Cambria" w:hAnsi="Cambria" w:cs="Calibri"/>
          <w:sz w:val="22"/>
          <w:szCs w:val="22"/>
          <w:lang w:bidi="en-US"/>
        </w:rPr>
        <w:t>ακολουθείται η διαδικασία του παρόντος άρθρου 4.2 για τον προσφέροντα που υπέβαλε την αμέσως επόμενη πλέον συμφέρουσα από οικονομική άποψη προσφορά βάσει τιμής</w:t>
      </w:r>
      <w:r w:rsidRPr="005035F5">
        <w:rPr>
          <w:rFonts w:ascii="Cambria" w:hAnsi="Cambria" w:cs="Calibri"/>
          <w:sz w:val="22"/>
          <w:szCs w:val="22"/>
          <w:vertAlign w:val="superscript"/>
          <w:lang w:bidi="en-US"/>
        </w:rPr>
        <w:endnoteReference w:id="51"/>
      </w:r>
      <w:r w:rsidRPr="005035F5">
        <w:rPr>
          <w:rFonts w:ascii="Cambria" w:hAnsi="Cambria" w:cs="Calibri"/>
          <w:sz w:val="22"/>
          <w:szCs w:val="22"/>
          <w:lang w:bidi="en-US"/>
        </w:rPr>
        <w:t>. Αν κανένας από τους προσφέροντες δεν προσέλθει για την υπογραφή του συμφωνητικού, η διαδικασία ανάθεσης της σύμβασης ματαιώνεται, σύμφωνα με την περίπτωση β της παραγράφου 1 του άρθρου 106 του ν. 4412/2016.</w:t>
      </w:r>
    </w:p>
    <w:p w14:paraId="00530540" w14:textId="77777777" w:rsidR="003F70E4" w:rsidRPr="005035F5" w:rsidRDefault="003F70E4" w:rsidP="005035F5">
      <w:pPr>
        <w:jc w:val="both"/>
        <w:textAlignment w:val="baseline"/>
        <w:rPr>
          <w:rFonts w:ascii="Cambria" w:hAnsi="Cambria" w:cs="Calibri"/>
          <w:sz w:val="22"/>
          <w:szCs w:val="22"/>
          <w:lang w:bidi="en-US"/>
        </w:rPr>
      </w:pPr>
    </w:p>
    <w:p w14:paraId="0BFD1789" w14:textId="77777777" w:rsidR="003F70E4" w:rsidRPr="005035F5" w:rsidRDefault="003F70E4"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Η αναθέτουσα αρχή μπορεί, στην περίπτωση αυτήν, να αναζητήσει αποζημίωση, πέρα από την καταπίπτουσα εγγυητική επιστολή, ιδίως δυνάμει των άρθρων 197 και 198 ΑΚ.</w:t>
      </w:r>
      <w:r w:rsidRPr="005035F5">
        <w:rPr>
          <w:rFonts w:ascii="Cambria" w:hAnsi="Cambria" w:cs="Calibri"/>
          <w:sz w:val="22"/>
          <w:szCs w:val="22"/>
          <w:vertAlign w:val="superscript"/>
          <w:lang w:bidi="en-US"/>
        </w:rPr>
        <w:t xml:space="preserve"> </w:t>
      </w:r>
      <w:r w:rsidRPr="005035F5">
        <w:rPr>
          <w:rFonts w:ascii="Cambria" w:hAnsi="Cambria" w:cs="Calibri"/>
          <w:sz w:val="22"/>
          <w:szCs w:val="22"/>
          <w:vertAlign w:val="superscript"/>
          <w:lang w:bidi="en-US"/>
        </w:rPr>
        <w:endnoteReference w:id="52"/>
      </w:r>
    </w:p>
    <w:p w14:paraId="077C877D" w14:textId="77777777" w:rsidR="003F70E4" w:rsidRPr="005035F5" w:rsidRDefault="003F70E4" w:rsidP="005035F5">
      <w:pPr>
        <w:ind w:firstLine="1134"/>
        <w:jc w:val="both"/>
        <w:textAlignment w:val="baseline"/>
        <w:rPr>
          <w:rFonts w:ascii="Cambria" w:hAnsi="Cambria" w:cs="Calibri"/>
          <w:sz w:val="22"/>
          <w:szCs w:val="22"/>
          <w:lang w:bidi="en-US"/>
        </w:rPr>
      </w:pPr>
    </w:p>
    <w:p w14:paraId="4F668869" w14:textId="77777777" w:rsidR="003F70E4" w:rsidRPr="005035F5" w:rsidRDefault="003F70E4"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Εάν η αναθέτουσα αρχή δεν απευθύνει στον ανάδοχο την ως άνω ειδική πρόσκληση, εντός χρονικού διαστήματος εξήντα (60) ημερών από την οριστικοποίηση της απόφασης κατακύρωσης, και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r w:rsidRPr="005035F5">
        <w:rPr>
          <w:rFonts w:ascii="Cambria" w:hAnsi="Cambria" w:cs="Calibri"/>
          <w:sz w:val="22"/>
          <w:szCs w:val="22"/>
          <w:vertAlign w:val="superscript"/>
          <w:lang w:bidi="en-US"/>
        </w:rPr>
        <w:endnoteReference w:id="53"/>
      </w:r>
    </w:p>
    <w:p w14:paraId="2B8C1611" w14:textId="77777777" w:rsidR="003F70E4" w:rsidRPr="005035F5" w:rsidRDefault="003F70E4" w:rsidP="005035F5">
      <w:pPr>
        <w:jc w:val="both"/>
        <w:textAlignment w:val="baseline"/>
        <w:rPr>
          <w:rFonts w:ascii="Cambria" w:hAnsi="Cambria" w:cs="Calibri"/>
          <w:sz w:val="22"/>
          <w:szCs w:val="22"/>
          <w:lang w:bidi="en-US"/>
        </w:rPr>
      </w:pPr>
    </w:p>
    <w:p w14:paraId="3BEB8E54" w14:textId="77777777" w:rsidR="004262B0" w:rsidRPr="005035F5" w:rsidRDefault="004262B0" w:rsidP="005035F5">
      <w:pPr>
        <w:keepNext/>
        <w:widowControl/>
        <w:numPr>
          <w:ilvl w:val="0"/>
          <w:numId w:val="3"/>
        </w:numPr>
        <w:tabs>
          <w:tab w:val="clear" w:pos="0"/>
        </w:tabs>
        <w:spacing w:after="280"/>
        <w:ind w:left="426" w:hanging="426"/>
        <w:jc w:val="both"/>
        <w:outlineLvl w:val="1"/>
        <w:rPr>
          <w:rFonts w:ascii="Cambria" w:eastAsia="Times New Roman" w:hAnsi="Cambria" w:cs="Cambria"/>
          <w:b/>
          <w:iCs/>
          <w:spacing w:val="5"/>
          <w:kern w:val="0"/>
          <w:sz w:val="22"/>
          <w:szCs w:val="22"/>
          <w:lang w:eastAsia="ar-SA"/>
        </w:rPr>
      </w:pPr>
      <w:r w:rsidRPr="005035F5">
        <w:rPr>
          <w:rFonts w:ascii="Cambria" w:eastAsia="Times New Roman" w:hAnsi="Cambria" w:cs="Cambria"/>
          <w:b/>
          <w:kern w:val="0"/>
          <w:sz w:val="22"/>
          <w:szCs w:val="22"/>
        </w:rPr>
        <w:t>4.3 Προδικαστικές Προσφυγές</w:t>
      </w:r>
      <w:r w:rsidR="00DF5299" w:rsidRPr="005035F5">
        <w:rPr>
          <w:rFonts w:ascii="Cambria" w:eastAsia="Times New Roman" w:hAnsi="Cambria" w:cs="Cambria"/>
          <w:b/>
          <w:kern w:val="0"/>
          <w:sz w:val="22"/>
          <w:szCs w:val="22"/>
        </w:rPr>
        <w:t xml:space="preserve"> ενώπιον της Αρχής Εξέτασης Προδικαστικών Προσφυγών</w:t>
      </w:r>
      <w:r w:rsidRPr="005035F5">
        <w:rPr>
          <w:rFonts w:ascii="Cambria" w:eastAsia="Times New Roman" w:hAnsi="Cambria" w:cs="Cambria"/>
          <w:b/>
          <w:kern w:val="0"/>
          <w:sz w:val="22"/>
          <w:szCs w:val="22"/>
        </w:rPr>
        <w:t>/ Προσωρινή δικαστική προστασία</w:t>
      </w:r>
    </w:p>
    <w:p w14:paraId="56C00DEC" w14:textId="77777777" w:rsidR="004262B0" w:rsidRPr="005035F5" w:rsidRDefault="004262B0"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Cambria" w:eastAsia="Times New Roman" w:hAnsi="Cambria"/>
          <w:kern w:val="0"/>
          <w:sz w:val="22"/>
          <w:szCs w:val="22"/>
        </w:rPr>
      </w:pPr>
    </w:p>
    <w:p w14:paraId="20E2F5AC"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rPr>
          <w:rFonts w:ascii="Cambria" w:hAnsi="Cambria" w:cs="Calibri Light"/>
          <w:sz w:val="22"/>
          <w:szCs w:val="22"/>
          <w:lang w:bidi="en-US"/>
        </w:rPr>
      </w:pPr>
      <w:r w:rsidRPr="005035F5">
        <w:rPr>
          <w:rFonts w:ascii="Cambria" w:eastAsia="Times New Roman" w:hAnsi="Cambria" w:cs="Calibri Light"/>
          <w:b/>
          <w:kern w:val="0"/>
          <w:sz w:val="22"/>
          <w:szCs w:val="22"/>
          <w:lang w:eastAsia="el-GR"/>
        </w:rPr>
        <w:t>Α</w:t>
      </w:r>
      <w:r w:rsidRPr="005035F5">
        <w:rPr>
          <w:rFonts w:ascii="Cambria" w:eastAsia="Times New Roman" w:hAnsi="Cambria" w:cs="Calibri Light"/>
          <w:kern w:val="0"/>
          <w:sz w:val="22"/>
          <w:szCs w:val="22"/>
          <w:lang w:eastAsia="el-GR"/>
        </w:rPr>
        <w:t xml:space="preserve">.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5035F5">
        <w:rPr>
          <w:rFonts w:ascii="Cambria" w:eastAsia="Times New Roman" w:hAnsi="Cambria" w:cs="Calibri Light"/>
          <w:kern w:val="0"/>
          <w:sz w:val="22"/>
          <w:szCs w:val="22"/>
          <w:lang w:eastAsia="el-GR"/>
        </w:rPr>
        <w:t>ενωσιακής</w:t>
      </w:r>
      <w:proofErr w:type="spellEnd"/>
      <w:r w:rsidRPr="005035F5">
        <w:rPr>
          <w:rFonts w:ascii="Cambria" w:eastAsia="Times New Roman" w:hAnsi="Cambria" w:cs="Calibri Light"/>
          <w:kern w:val="0"/>
          <w:sz w:val="22"/>
          <w:szCs w:val="22"/>
          <w:lang w:eastAsia="el-GR"/>
        </w:rPr>
        <w:t xml:space="preserve"> ή εσωτερικής νομοθεσίας στον τομέα των δημοσίων συμβάσεων, έχει δικαίωμα να προσφύγει στην Αρχή Εξέτασης Προδικαστικών Προσφυγών (ΑΕΠΠ), σύμφωνα με τα ειδικότερα οριζόμενα στα άρθρα 345επ. Ν. 4412/2016 και 1επ. Π.Δ. 39/2017, στρεφόμενος με προδικαστική προσφυγή, κατά πράξης ή παράλειψης της αναθέτουσας αρχής, </w:t>
      </w:r>
      <w:r w:rsidRPr="005035F5">
        <w:rPr>
          <w:rFonts w:ascii="Cambria" w:hAnsi="Cambria" w:cs="Calibri Light"/>
          <w:sz w:val="22"/>
          <w:szCs w:val="22"/>
          <w:lang w:bidi="en-US"/>
        </w:rPr>
        <w:t>προσδιορίζοντας ειδικώς τις νομικές και πραγματικές αιτιάσεις που δικαιολογούν το αίτημά του</w:t>
      </w:r>
      <w:r w:rsidRPr="005035F5">
        <w:rPr>
          <w:rFonts w:ascii="Cambria" w:hAnsi="Cambria" w:cs="Calibri Light"/>
          <w:sz w:val="22"/>
          <w:szCs w:val="22"/>
          <w:vertAlign w:val="superscript"/>
          <w:lang w:bidi="en-US"/>
        </w:rPr>
        <w:endnoteReference w:id="54"/>
      </w:r>
      <w:r w:rsidRPr="005035F5">
        <w:rPr>
          <w:rFonts w:ascii="Cambria" w:hAnsi="Cambria" w:cs="Calibri Light"/>
          <w:sz w:val="22"/>
          <w:szCs w:val="22"/>
          <w:lang w:bidi="en-US"/>
        </w:rPr>
        <w:t>.</w:t>
      </w:r>
    </w:p>
    <w:p w14:paraId="3DF78048" w14:textId="77777777" w:rsidR="00C44D8A" w:rsidRPr="005035F5" w:rsidRDefault="00C44D8A" w:rsidP="005035F5">
      <w:pPr>
        <w:pBdr>
          <w:top w:val="none" w:sz="0" w:space="0" w:color="000000"/>
          <w:left w:val="none" w:sz="0" w:space="0" w:color="000000"/>
          <w:bottom w:val="none" w:sz="0" w:space="0" w:color="000000"/>
          <w:right w:val="none" w:sz="0" w:space="0" w:color="000000"/>
        </w:pBdr>
        <w:ind w:firstLine="737"/>
        <w:jc w:val="both"/>
        <w:textAlignment w:val="baseline"/>
        <w:rPr>
          <w:rFonts w:ascii="Cambria" w:hAnsi="Cambria" w:cs="Calibri Light"/>
          <w:sz w:val="22"/>
          <w:szCs w:val="22"/>
          <w:highlight w:val="yellow"/>
          <w:lang w:bidi="en-US"/>
        </w:rPr>
      </w:pPr>
    </w:p>
    <w:p w14:paraId="5B0117DB"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hAnsi="Cambria" w:cs="Calibri"/>
          <w:sz w:val="22"/>
          <w:szCs w:val="22"/>
          <w:lang w:bidi="en-US"/>
        </w:rPr>
      </w:pPr>
      <w:r w:rsidRPr="005035F5">
        <w:rPr>
          <w:rFonts w:ascii="Cambria" w:hAnsi="Cambria" w:cs="Calibri"/>
          <w:sz w:val="22"/>
          <w:szCs w:val="22"/>
          <w:lang w:bidi="en-US"/>
        </w:rPr>
        <w:t>Σε περίπτωση προσφυγής κατά πράξης της αναθέτουσας αρχής, η προθεσμία για την άσκηση της προδικαστικής προσφυγής είναι:</w:t>
      </w:r>
    </w:p>
    <w:p w14:paraId="53FD1442"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hAnsi="Cambria" w:cs="Calibri"/>
          <w:sz w:val="22"/>
          <w:szCs w:val="22"/>
          <w:lang w:bidi="en-US"/>
        </w:rPr>
      </w:pPr>
      <w:r w:rsidRPr="005035F5">
        <w:rPr>
          <w:rFonts w:ascii="Cambria" w:hAnsi="Cambria" w:cs="Calibri"/>
          <w:b/>
          <w:sz w:val="22"/>
          <w:szCs w:val="22"/>
          <w:lang w:bidi="en-US"/>
        </w:rPr>
        <w:t>(α)</w:t>
      </w:r>
      <w:r w:rsidRPr="005035F5">
        <w:rPr>
          <w:rFonts w:ascii="Cambria" w:hAnsi="Cambria" w:cs="Calibri"/>
          <w:sz w:val="22"/>
          <w:szCs w:val="22"/>
          <w:lang w:bidi="en-US"/>
        </w:rPr>
        <w:t xml:space="preserve">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2EFF10CD"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hAnsi="Cambria" w:cs="Calibri"/>
          <w:sz w:val="22"/>
          <w:szCs w:val="22"/>
          <w:lang w:bidi="en-US"/>
        </w:rPr>
      </w:pPr>
      <w:r w:rsidRPr="005035F5">
        <w:rPr>
          <w:rFonts w:ascii="Cambria" w:hAnsi="Cambria" w:cs="Calibri"/>
          <w:b/>
          <w:sz w:val="22"/>
          <w:szCs w:val="22"/>
          <w:lang w:bidi="en-US"/>
        </w:rPr>
        <w:t>(β)</w:t>
      </w:r>
      <w:r w:rsidRPr="005035F5">
        <w:rPr>
          <w:rFonts w:ascii="Cambria" w:hAnsi="Cambria" w:cs="Calibri"/>
          <w:sz w:val="22"/>
          <w:szCs w:val="22"/>
          <w:lang w:bidi="en-US"/>
        </w:rPr>
        <w:t xml:space="preserve"> δεκαπέντε (15) ημέρες από την κοινοποίηση της προσβαλλόμενης πράξης σε αυτόν αν χρησιμοποιήθηκαν άλλα μέσα επικοινωνίας, άλλως  </w:t>
      </w:r>
    </w:p>
    <w:p w14:paraId="0A3466BC" w14:textId="77777777" w:rsidR="007571E6" w:rsidRPr="00D33CD6" w:rsidRDefault="00C44D8A" w:rsidP="007571E6">
      <w:pPr>
        <w:pBdr>
          <w:top w:val="none" w:sz="0" w:space="0" w:color="000000"/>
          <w:left w:val="none" w:sz="0" w:space="0" w:color="000000"/>
          <w:bottom w:val="none" w:sz="0" w:space="0" w:color="000000"/>
          <w:right w:val="none" w:sz="0" w:space="0" w:color="000000"/>
        </w:pBdr>
        <w:jc w:val="both"/>
        <w:rPr>
          <w:rFonts w:ascii="Cambria" w:hAnsi="Cambria" w:cs="Calibri"/>
          <w:sz w:val="22"/>
          <w:szCs w:val="22"/>
          <w:lang w:val="x-none" w:bidi="en-US"/>
        </w:rPr>
      </w:pPr>
      <w:r w:rsidRPr="005035F5">
        <w:rPr>
          <w:rFonts w:ascii="Cambria" w:hAnsi="Cambria" w:cs="Calibri"/>
          <w:b/>
          <w:sz w:val="22"/>
          <w:szCs w:val="22"/>
          <w:lang w:bidi="en-US"/>
        </w:rPr>
        <w:t>(γ)</w:t>
      </w:r>
      <w:r w:rsidRPr="005035F5">
        <w:rPr>
          <w:rFonts w:ascii="Cambria" w:hAnsi="Cambria" w:cs="Calibri"/>
          <w:sz w:val="22"/>
          <w:szCs w:val="22"/>
          <w:lang w:bidi="en-US"/>
        </w:rPr>
        <w:t xml:space="preserve"> δέκα (10) ημέρες από την πλήρη, πραγματική ή </w:t>
      </w:r>
      <w:proofErr w:type="spellStart"/>
      <w:r w:rsidRPr="005035F5">
        <w:rPr>
          <w:rFonts w:ascii="Cambria" w:hAnsi="Cambria" w:cs="Calibri"/>
          <w:sz w:val="22"/>
          <w:szCs w:val="22"/>
          <w:lang w:bidi="en-US"/>
        </w:rPr>
        <w:t>τεκμαιρόμενη</w:t>
      </w:r>
      <w:proofErr w:type="spellEnd"/>
      <w:r w:rsidRPr="005035F5">
        <w:rPr>
          <w:rFonts w:ascii="Cambria" w:hAnsi="Cambria" w:cs="Calibri"/>
          <w:sz w:val="22"/>
          <w:szCs w:val="22"/>
          <w:lang w:bidi="en-US"/>
        </w:rPr>
        <w:t>, γνώση της πράξης που βλάπτει τα συμφέροντα του ενδιαφερόμενου οικονομικού φορέα</w:t>
      </w:r>
      <w:r w:rsidRPr="00D33CD6">
        <w:rPr>
          <w:rFonts w:ascii="Cambria" w:hAnsi="Cambria" w:cs="Calibri"/>
          <w:sz w:val="22"/>
          <w:szCs w:val="22"/>
          <w:lang w:bidi="en-US"/>
        </w:rPr>
        <w:t xml:space="preserve">. </w:t>
      </w:r>
      <w:r w:rsidR="007571E6" w:rsidRPr="00D33CD6">
        <w:rPr>
          <w:rFonts w:ascii="Cambria" w:hAnsi="Cambria" w:cs="Calibri"/>
          <w:sz w:val="22"/>
          <w:szCs w:val="22"/>
          <w:lang w:val="x-none" w:bidi="en-US"/>
        </w:rPr>
        <w:t xml:space="preserve">Ειδικά για την άσκηση προσφυγής κατά προκήρυξης, η πλήρης γνώση αυτής τεκμαίρεται μετά την πάροδο δεκαπέντε (15) ημερών από τη </w:t>
      </w:r>
      <w:r w:rsidR="007571E6" w:rsidRPr="00D33CD6">
        <w:rPr>
          <w:rFonts w:ascii="Cambria" w:hAnsi="Cambria" w:cs="Calibri"/>
          <w:sz w:val="22"/>
          <w:szCs w:val="22"/>
          <w:lang w:val="x-none" w:bidi="en-US"/>
        </w:rPr>
        <w:lastRenderedPageBreak/>
        <w:t>δημοσίευση στο ΚΗΜΔΗΣ.</w:t>
      </w:r>
    </w:p>
    <w:p w14:paraId="1756011B" w14:textId="77777777" w:rsidR="00C44D8A" w:rsidRPr="00D33CD6"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hAnsi="Cambria" w:cs="Calibri"/>
          <w:sz w:val="22"/>
          <w:szCs w:val="22"/>
          <w:lang w:val="x-none" w:bidi="en-US"/>
        </w:rPr>
      </w:pPr>
    </w:p>
    <w:p w14:paraId="5975353C"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hAnsi="Cambria" w:cs="Calibri"/>
          <w:sz w:val="22"/>
          <w:szCs w:val="22"/>
          <w:lang w:bidi="en-US"/>
        </w:rPr>
      </w:pPr>
      <w:r w:rsidRPr="005035F5">
        <w:rPr>
          <w:rFonts w:ascii="Cambria" w:hAnsi="Cambria" w:cs="Calibri"/>
          <w:sz w:val="22"/>
          <w:szCs w:val="22"/>
          <w:lang w:bidi="en-US"/>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5035F5">
        <w:rPr>
          <w:rFonts w:ascii="Cambria" w:hAnsi="Cambria" w:cs="Cambria"/>
          <w:sz w:val="22"/>
          <w:szCs w:val="22"/>
          <w:vertAlign w:val="superscript"/>
          <w:lang w:bidi="en-US"/>
        </w:rPr>
        <w:endnoteReference w:id="55"/>
      </w:r>
      <w:r w:rsidRPr="005035F5">
        <w:rPr>
          <w:rFonts w:ascii="Cambria" w:hAnsi="Cambria" w:cs="Calibri"/>
          <w:sz w:val="22"/>
          <w:szCs w:val="22"/>
          <w:lang w:bidi="en-US"/>
        </w:rPr>
        <w:t>.</w:t>
      </w:r>
    </w:p>
    <w:p w14:paraId="00882321"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hAnsi="Cambria" w:cs="Calibri"/>
          <w:sz w:val="22"/>
          <w:szCs w:val="22"/>
          <w:lang w:bidi="en-US"/>
        </w:rPr>
      </w:pPr>
    </w:p>
    <w:p w14:paraId="01B864C9"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hAnsi="Cambria" w:cs="Calibri"/>
          <w:iCs/>
          <w:sz w:val="22"/>
          <w:szCs w:val="22"/>
          <w:lang w:bidi="en-US"/>
        </w:rPr>
      </w:pPr>
      <w:r w:rsidRPr="005035F5">
        <w:rPr>
          <w:rFonts w:ascii="Cambria" w:hAnsi="Cambria" w:cs="Calibri"/>
          <w:iCs/>
          <w:sz w:val="22"/>
          <w:szCs w:val="22"/>
          <w:lang w:bidi="en-US"/>
        </w:rPr>
        <w:t xml:space="preserve">Η προδικαστική προσφυγή, συντάσσεται υποχρεωτικά με τη χρήση του τυποποιημένου εντύπου του Παραρτήματος Ι του </w:t>
      </w:r>
      <w:proofErr w:type="spellStart"/>
      <w:r w:rsidRPr="005035F5">
        <w:rPr>
          <w:rFonts w:ascii="Cambria" w:hAnsi="Cambria" w:cs="Calibri"/>
          <w:iCs/>
          <w:sz w:val="22"/>
          <w:szCs w:val="22"/>
          <w:lang w:bidi="en-US"/>
        </w:rPr>
        <w:t>π.δ</w:t>
      </w:r>
      <w:proofErr w:type="spellEnd"/>
      <w:r w:rsidRPr="005035F5">
        <w:rPr>
          <w:rFonts w:ascii="Cambria" w:hAnsi="Cambria" w:cs="Calibri"/>
          <w:iCs/>
          <w:sz w:val="22"/>
          <w:szCs w:val="22"/>
          <w:lang w:bidi="en-US"/>
        </w:rPr>
        <w:t>/τος 39/2017 και , κατατίθεται ηλεκτρονικά στην ηλεκτρονική περιοχή του συγκεκριμένου διαγωνισμού μέσω της λειτουργικότητας «Επικοινωνία» του υποσυστήματος προς την Αναθέτουσα Αρχή, επιλέγοντας την ένδειξη «Προδικαστική Προσφυγή» σύμφωνα με άρθρο 15 της</w:t>
      </w:r>
      <w:r w:rsidRPr="005035F5">
        <w:rPr>
          <w:rFonts w:ascii="Cambria" w:hAnsi="Cambria" w:cs="Calibri"/>
          <w:sz w:val="22"/>
          <w:szCs w:val="22"/>
          <w:lang w:bidi="en-US"/>
        </w:rPr>
        <w:t xml:space="preserve"> </w:t>
      </w:r>
      <w:r w:rsidRPr="005035F5">
        <w:rPr>
          <w:rFonts w:ascii="Cambria" w:hAnsi="Cambria" w:cs="Calibri"/>
          <w:iCs/>
          <w:sz w:val="22"/>
          <w:szCs w:val="22"/>
          <w:lang w:bidi="en-US"/>
        </w:rPr>
        <w:t>ΚΥΑ ΕΣΗΔΗΣ-Δημόσια Έργα</w:t>
      </w:r>
      <w:r w:rsidRPr="005035F5">
        <w:rPr>
          <w:rFonts w:ascii="Cambria" w:hAnsi="Cambria" w:cs="Calibri"/>
          <w:sz w:val="22"/>
          <w:szCs w:val="22"/>
          <w:lang w:bidi="en-US"/>
        </w:rPr>
        <w:t>.</w:t>
      </w:r>
      <w:r w:rsidRPr="005035F5">
        <w:rPr>
          <w:rFonts w:ascii="Cambria" w:hAnsi="Cambria" w:cs="Calibri"/>
          <w:iCs/>
          <w:sz w:val="22"/>
          <w:szCs w:val="22"/>
          <w:lang w:bidi="en-US"/>
        </w:rPr>
        <w:t xml:space="preserve"> </w:t>
      </w:r>
    </w:p>
    <w:p w14:paraId="19FF248D"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hAnsi="Cambria" w:cs="Calibri"/>
          <w:sz w:val="22"/>
          <w:szCs w:val="22"/>
          <w:lang w:bidi="en-US"/>
        </w:rPr>
      </w:pPr>
    </w:p>
    <w:p w14:paraId="6C29F6AB" w14:textId="77777777" w:rsidR="00C44D8A" w:rsidRPr="001474D0"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hAnsi="Cambria" w:cs="Calibri"/>
          <w:sz w:val="22"/>
          <w:szCs w:val="22"/>
          <w:lang w:bidi="en-US"/>
        </w:rPr>
      </w:pPr>
      <w:r w:rsidRPr="001474D0">
        <w:rPr>
          <w:rFonts w:ascii="Cambria" w:hAnsi="Cambria" w:cs="Calibri"/>
          <w:sz w:val="22"/>
          <w:szCs w:val="22"/>
          <w:lang w:bidi="en-US"/>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1474D0">
        <w:rPr>
          <w:rFonts w:ascii="Cambria" w:hAnsi="Cambria" w:cs="Calibri"/>
          <w:sz w:val="22"/>
          <w:szCs w:val="22"/>
          <w:vertAlign w:val="superscript"/>
          <w:lang w:bidi="en-US"/>
        </w:rPr>
        <w:endnoteReference w:id="56"/>
      </w:r>
    </w:p>
    <w:p w14:paraId="20E8ED94"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hAnsi="Cambria" w:cs="Calibri"/>
          <w:sz w:val="22"/>
          <w:szCs w:val="22"/>
          <w:highlight w:val="yellow"/>
          <w:lang w:bidi="en-US"/>
        </w:rPr>
      </w:pPr>
    </w:p>
    <w:p w14:paraId="22EF14C5" w14:textId="77777777" w:rsidR="00C44D8A" w:rsidRPr="005035F5" w:rsidRDefault="00C44D8A"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Cambria" w:eastAsia="Times New Roman" w:hAnsi="Cambria" w:cs="Courier New"/>
          <w:kern w:val="0"/>
          <w:sz w:val="22"/>
          <w:szCs w:val="22"/>
          <w:lang w:eastAsia="el-GR"/>
        </w:rPr>
      </w:pPr>
      <w:r w:rsidRPr="005035F5">
        <w:rPr>
          <w:rFonts w:ascii="Cambria" w:eastAsia="Times New Roman" w:hAnsi="Cambria" w:cs="Courier New"/>
          <w:kern w:val="0"/>
          <w:sz w:val="22"/>
          <w:szCs w:val="22"/>
          <w:lang w:eastAsia="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Pr="005035F5">
        <w:rPr>
          <w:rFonts w:ascii="Cambria" w:eastAsia="Times New Roman" w:hAnsi="Cambria" w:cs="Courier New"/>
          <w:kern w:val="0"/>
          <w:sz w:val="22"/>
          <w:szCs w:val="22"/>
          <w:vertAlign w:val="superscript"/>
          <w:lang w:eastAsia="el-GR"/>
        </w:rPr>
        <w:endnoteReference w:id="57"/>
      </w:r>
      <w:r w:rsidRPr="005035F5">
        <w:rPr>
          <w:rFonts w:ascii="Cambria" w:eastAsia="Times New Roman" w:hAnsi="Cambria" w:cs="Courier New"/>
          <w:kern w:val="0"/>
          <w:sz w:val="22"/>
          <w:szCs w:val="22"/>
          <w:lang w:eastAsia="el-GR"/>
        </w:rPr>
        <w:t xml:space="preserve">. Η επιστροφή του </w:t>
      </w:r>
      <w:proofErr w:type="spellStart"/>
      <w:r w:rsidRPr="005035F5">
        <w:rPr>
          <w:rFonts w:ascii="Cambria" w:eastAsia="Times New Roman" w:hAnsi="Cambria" w:cs="Courier New"/>
          <w:kern w:val="0"/>
          <w:sz w:val="22"/>
          <w:szCs w:val="22"/>
          <w:lang w:eastAsia="el-GR"/>
        </w:rPr>
        <w:t>παραβόλου</w:t>
      </w:r>
      <w:proofErr w:type="spellEnd"/>
      <w:r w:rsidRPr="005035F5">
        <w:rPr>
          <w:rFonts w:ascii="Cambria" w:eastAsia="Times New Roman" w:hAnsi="Cambria" w:cs="Courier New"/>
          <w:kern w:val="0"/>
          <w:sz w:val="22"/>
          <w:szCs w:val="22"/>
          <w:lang w:eastAsia="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48FC806A"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hAnsi="Cambria" w:cs="Cambria"/>
          <w:sz w:val="22"/>
          <w:szCs w:val="22"/>
          <w:highlight w:val="yellow"/>
          <w:lang w:bidi="en-US"/>
        </w:rPr>
      </w:pPr>
    </w:p>
    <w:p w14:paraId="19D73ADA"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eastAsia="Times New Roman" w:hAnsi="Cambria" w:cs="Courier New"/>
          <w:kern w:val="0"/>
          <w:sz w:val="22"/>
          <w:szCs w:val="22"/>
          <w:lang w:eastAsia="el-GR"/>
        </w:rPr>
      </w:pPr>
      <w:r w:rsidRPr="005035F5">
        <w:rPr>
          <w:rFonts w:ascii="Cambria" w:hAnsi="Cambria" w:cs="Calibri"/>
          <w:sz w:val="22"/>
          <w:szCs w:val="22"/>
          <w:lang w:bidi="en-US"/>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w:t>
      </w:r>
      <w:hyperlink r:id="rId14" w:anchor="_blank" w:history="1">
        <w:r w:rsidRPr="005035F5">
          <w:rPr>
            <w:rFonts w:ascii="Cambria" w:hAnsi="Cambria" w:cs="Calibri"/>
            <w:sz w:val="22"/>
            <w:szCs w:val="22"/>
            <w:lang w:bidi="en-US"/>
          </w:rPr>
          <w:t>άρθρο 368</w:t>
        </w:r>
      </w:hyperlink>
      <w:r w:rsidRPr="005035F5">
        <w:rPr>
          <w:rFonts w:ascii="Cambria" w:hAnsi="Cambria" w:cs="Calibri"/>
          <w:sz w:val="22"/>
          <w:szCs w:val="22"/>
          <w:lang w:bidi="en-US"/>
        </w:rPr>
        <w:t xml:space="preserve"> του Ν. 4412/2016 και 20 Π.Δ. 39/2017. Όμως, μόνη η άσκηση της </w:t>
      </w:r>
      <w:r w:rsidRPr="005035F5">
        <w:rPr>
          <w:rFonts w:ascii="Cambria" w:eastAsia="Times New Roman" w:hAnsi="Cambria" w:cs="Courier New"/>
          <w:kern w:val="0"/>
          <w:sz w:val="22"/>
          <w:szCs w:val="22"/>
          <w:lang w:eastAsia="el-GR"/>
        </w:rPr>
        <w:t>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w:t>
      </w:r>
      <w:r w:rsidRPr="005035F5">
        <w:rPr>
          <w:rFonts w:ascii="Cambria" w:eastAsia="Times New Roman" w:hAnsi="Cambria" w:cs="Courier New"/>
          <w:kern w:val="0"/>
          <w:sz w:val="22"/>
          <w:szCs w:val="22"/>
          <w:vertAlign w:val="superscript"/>
          <w:lang w:eastAsia="el-GR"/>
        </w:rPr>
        <w:endnoteReference w:id="58"/>
      </w:r>
      <w:r w:rsidRPr="005035F5">
        <w:rPr>
          <w:rFonts w:ascii="Cambria" w:eastAsia="Times New Roman" w:hAnsi="Cambria" w:cs="Courier New"/>
          <w:kern w:val="0"/>
          <w:sz w:val="22"/>
          <w:szCs w:val="22"/>
          <w:lang w:eastAsia="el-GR"/>
        </w:rPr>
        <w:t xml:space="preserve">. </w:t>
      </w:r>
    </w:p>
    <w:p w14:paraId="70F97696"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eastAsia="Times New Roman" w:hAnsi="Cambria" w:cs="Courier New"/>
          <w:kern w:val="0"/>
          <w:sz w:val="22"/>
          <w:szCs w:val="22"/>
          <w:lang w:eastAsia="el-GR"/>
        </w:rPr>
      </w:pPr>
    </w:p>
    <w:p w14:paraId="2D475DF1"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eastAsia="Times New Roman" w:hAnsi="Cambria" w:cs="Courier New"/>
          <w:iCs/>
          <w:kern w:val="0"/>
          <w:sz w:val="22"/>
          <w:szCs w:val="22"/>
          <w:lang w:eastAsia="el-GR"/>
        </w:rPr>
      </w:pPr>
      <w:r w:rsidRPr="005035F5">
        <w:rPr>
          <w:rFonts w:ascii="Cambria" w:eastAsia="Times New Roman" w:hAnsi="Cambria" w:cs="Courier New"/>
          <w:iCs/>
          <w:kern w:val="0"/>
          <w:sz w:val="22"/>
          <w:szCs w:val="22"/>
          <w:lang w:eastAsia="el-GR"/>
        </w:rPr>
        <w:t>Η προηγούμενη παράγραφος δεν εφαρμόζεται στην περίπτωση που, κατά τη διαδικασία σύναψης της παρούσας σύμβασης, υποβληθεί μόνο μία (1) προσφορά</w:t>
      </w:r>
      <w:r w:rsidRPr="005035F5">
        <w:rPr>
          <w:rFonts w:ascii="Cambria" w:eastAsia="Times New Roman" w:hAnsi="Cambria" w:cs="Courier New"/>
          <w:iCs/>
          <w:kern w:val="0"/>
          <w:sz w:val="22"/>
          <w:szCs w:val="22"/>
          <w:vertAlign w:val="superscript"/>
          <w:lang w:eastAsia="el-GR"/>
        </w:rPr>
        <w:endnoteReference w:id="59"/>
      </w:r>
      <w:r w:rsidRPr="005035F5">
        <w:rPr>
          <w:rFonts w:ascii="Cambria" w:eastAsia="Times New Roman" w:hAnsi="Cambria" w:cs="Courier New"/>
          <w:iCs/>
          <w:kern w:val="0"/>
          <w:sz w:val="22"/>
          <w:szCs w:val="22"/>
          <w:lang w:eastAsia="el-GR"/>
        </w:rPr>
        <w:t>.</w:t>
      </w:r>
    </w:p>
    <w:p w14:paraId="25EBAD5C" w14:textId="77777777" w:rsidR="00C44D8A" w:rsidRPr="005035F5" w:rsidRDefault="00C44D8A" w:rsidP="005035F5">
      <w:pPr>
        <w:pBdr>
          <w:top w:val="none" w:sz="0" w:space="0" w:color="000000"/>
          <w:left w:val="none" w:sz="0" w:space="0" w:color="000000"/>
          <w:bottom w:val="none" w:sz="0" w:space="0" w:color="000000"/>
          <w:right w:val="none" w:sz="0" w:space="0" w:color="000000"/>
        </w:pBdr>
        <w:jc w:val="both"/>
        <w:textAlignment w:val="baseline"/>
        <w:rPr>
          <w:rFonts w:ascii="Cambria" w:eastAsia="Times New Roman" w:hAnsi="Cambria" w:cs="Courier New"/>
          <w:kern w:val="0"/>
          <w:sz w:val="22"/>
          <w:szCs w:val="22"/>
          <w:lang w:eastAsia="el-GR"/>
        </w:rPr>
      </w:pPr>
    </w:p>
    <w:p w14:paraId="5D666ED9" w14:textId="77777777" w:rsidR="00C44D8A" w:rsidRPr="005035F5" w:rsidRDefault="00C44D8A"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Cambria" w:eastAsia="Times New Roman" w:hAnsi="Cambria" w:cs="Courier New"/>
          <w:kern w:val="0"/>
          <w:sz w:val="22"/>
          <w:szCs w:val="22"/>
          <w:lang w:eastAsia="el-GR"/>
        </w:rPr>
      </w:pPr>
      <w:r w:rsidRPr="005035F5">
        <w:rPr>
          <w:rFonts w:ascii="Cambria" w:eastAsia="Times New Roman" w:hAnsi="Cambria" w:cs="Courier New"/>
          <w:kern w:val="0"/>
          <w:sz w:val="22"/>
          <w:szCs w:val="22"/>
          <w:lang w:eastAsia="el-GR"/>
        </w:rPr>
        <w:t>Μετά την, κατά τα ως άνω, ηλεκτρονική κατάθεση της προδικαστικής προσφυγής η αναθέτουσα αρχή, μέσω της λειτουργίας ¨Επικοινωνία»:</w:t>
      </w:r>
    </w:p>
    <w:p w14:paraId="3DB75F29" w14:textId="77777777" w:rsidR="00C44D8A" w:rsidRPr="005035F5" w:rsidRDefault="00C44D8A"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Cambria" w:eastAsia="Times New Roman" w:hAnsi="Cambria" w:cs="Courier New"/>
          <w:kern w:val="0"/>
          <w:sz w:val="22"/>
          <w:szCs w:val="22"/>
          <w:lang w:eastAsia="el-GR"/>
        </w:rPr>
      </w:pPr>
      <w:r w:rsidRPr="005035F5">
        <w:rPr>
          <w:rFonts w:ascii="Cambria" w:eastAsia="Times New Roman" w:hAnsi="Cambria" w:cs="Courier New"/>
          <w:kern w:val="0"/>
          <w:sz w:val="22"/>
          <w:szCs w:val="22"/>
          <w:lang w:eastAsia="el-GR"/>
        </w:rPr>
        <w:t xml:space="preserve"> </w:t>
      </w:r>
    </w:p>
    <w:p w14:paraId="3ECA8A0D" w14:textId="77777777" w:rsidR="00C44D8A" w:rsidRPr="005035F5" w:rsidRDefault="00C44D8A"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Cambria" w:eastAsia="Times New Roman" w:hAnsi="Cambria" w:cs="Courier New"/>
          <w:kern w:val="0"/>
          <w:sz w:val="22"/>
          <w:szCs w:val="22"/>
          <w:lang w:eastAsia="el-GR"/>
        </w:rPr>
      </w:pPr>
      <w:r w:rsidRPr="005035F5">
        <w:rPr>
          <w:rFonts w:ascii="Cambria" w:eastAsia="Times New Roman" w:hAnsi="Cambria" w:cs="Courier New"/>
          <w:b/>
          <w:kern w:val="0"/>
          <w:sz w:val="22"/>
          <w:szCs w:val="22"/>
          <w:lang w:eastAsia="el-GR"/>
        </w:rPr>
        <w:t>α)</w:t>
      </w:r>
      <w:r w:rsidRPr="005035F5">
        <w:rPr>
          <w:rFonts w:ascii="Cambria" w:eastAsia="Times New Roman" w:hAnsi="Cambria" w:cs="Courier New"/>
          <w:kern w:val="0"/>
          <w:sz w:val="22"/>
          <w:szCs w:val="22"/>
          <w:lang w:eastAsia="el-GR"/>
        </w:rPr>
        <w:t xml:space="preserve">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7B1EEC9C" w14:textId="77777777" w:rsidR="00C44D8A" w:rsidRPr="005035F5" w:rsidRDefault="00C44D8A"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Cambria" w:eastAsia="Times New Roman" w:hAnsi="Cambria" w:cs="Courier New"/>
          <w:kern w:val="0"/>
          <w:sz w:val="22"/>
          <w:szCs w:val="22"/>
          <w:lang w:eastAsia="el-GR"/>
        </w:rPr>
      </w:pPr>
    </w:p>
    <w:p w14:paraId="6C681F58" w14:textId="77777777" w:rsidR="00C44D8A" w:rsidRPr="005035F5" w:rsidRDefault="00C44D8A" w:rsidP="005035F5">
      <w:pPr>
        <w:jc w:val="both"/>
        <w:textAlignment w:val="baseline"/>
        <w:rPr>
          <w:rFonts w:ascii="Cambria" w:eastAsia="Times New Roman" w:hAnsi="Cambria" w:cs="Courier New"/>
          <w:kern w:val="0"/>
          <w:sz w:val="22"/>
          <w:szCs w:val="22"/>
          <w:lang w:eastAsia="el-GR"/>
        </w:rPr>
      </w:pPr>
      <w:r w:rsidRPr="005035F5">
        <w:rPr>
          <w:rFonts w:ascii="Cambria" w:eastAsia="Times New Roman" w:hAnsi="Cambria" w:cs="Courier New"/>
          <w:b/>
          <w:kern w:val="0"/>
          <w:sz w:val="22"/>
          <w:szCs w:val="22"/>
          <w:lang w:eastAsia="el-GR"/>
        </w:rPr>
        <w:t>β)</w:t>
      </w:r>
      <w:r w:rsidRPr="005035F5">
        <w:rPr>
          <w:rFonts w:ascii="Cambria" w:eastAsia="Times New Roman" w:hAnsi="Cambria" w:cs="Courier New"/>
          <w:kern w:val="0"/>
          <w:sz w:val="22"/>
          <w:szCs w:val="22"/>
          <w:lang w:eastAsia="el-GR"/>
        </w:rPr>
        <w:t xml:space="preserve">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71876AC7" w14:textId="77777777" w:rsidR="00C44D8A" w:rsidRPr="005035F5" w:rsidRDefault="00C44D8A" w:rsidP="005035F5">
      <w:pPr>
        <w:jc w:val="both"/>
        <w:textAlignment w:val="baseline"/>
        <w:rPr>
          <w:rFonts w:ascii="Cambria" w:eastAsia="Times New Roman" w:hAnsi="Cambria" w:cs="Courier New"/>
          <w:b/>
          <w:kern w:val="0"/>
          <w:sz w:val="22"/>
          <w:szCs w:val="22"/>
          <w:lang w:eastAsia="el-GR"/>
        </w:rPr>
      </w:pPr>
    </w:p>
    <w:p w14:paraId="73183F36" w14:textId="77777777" w:rsidR="00C44D8A" w:rsidRPr="005035F5" w:rsidRDefault="00C44D8A" w:rsidP="005035F5">
      <w:pPr>
        <w:jc w:val="both"/>
        <w:textAlignment w:val="baseline"/>
        <w:rPr>
          <w:rFonts w:ascii="Cambria" w:eastAsia="Times New Roman" w:hAnsi="Cambria" w:cs="Courier New"/>
          <w:kern w:val="0"/>
          <w:sz w:val="22"/>
          <w:szCs w:val="22"/>
          <w:lang w:eastAsia="el-GR"/>
        </w:rPr>
      </w:pPr>
      <w:r w:rsidRPr="005035F5">
        <w:rPr>
          <w:rFonts w:ascii="Cambria" w:eastAsia="Times New Roman" w:hAnsi="Cambria" w:cs="Courier New"/>
          <w:b/>
          <w:kern w:val="0"/>
          <w:sz w:val="22"/>
          <w:szCs w:val="22"/>
          <w:lang w:eastAsia="el-GR"/>
        </w:rPr>
        <w:t>γ)</w:t>
      </w:r>
      <w:r w:rsidR="007571E6">
        <w:rPr>
          <w:rFonts w:ascii="Cambria" w:eastAsia="Times New Roman" w:hAnsi="Cambria" w:cs="Courier New"/>
          <w:kern w:val="0"/>
          <w:sz w:val="22"/>
          <w:szCs w:val="22"/>
          <w:lang w:eastAsia="el-GR"/>
        </w:rPr>
        <w:t xml:space="preserve"> Κοινοποιεί σε όλα τα μέρη την έκθεση απόψεων, τις Π</w:t>
      </w:r>
      <w:r w:rsidR="00744803">
        <w:rPr>
          <w:rFonts w:ascii="Cambria" w:eastAsia="Times New Roman" w:hAnsi="Cambria" w:cs="Courier New"/>
          <w:kern w:val="0"/>
          <w:sz w:val="22"/>
          <w:szCs w:val="22"/>
          <w:lang w:eastAsia="el-GR"/>
        </w:rPr>
        <w:t>α</w:t>
      </w:r>
      <w:r w:rsidRPr="005035F5">
        <w:rPr>
          <w:rFonts w:ascii="Cambria" w:eastAsia="Times New Roman" w:hAnsi="Cambria" w:cs="Courier New"/>
          <w:kern w:val="0"/>
          <w:sz w:val="22"/>
          <w:szCs w:val="22"/>
          <w:lang w:eastAsia="el-GR"/>
        </w:rPr>
        <w:t xml:space="preserve">ρεμβάσεις και τα σχετικά έγγραφα που </w:t>
      </w:r>
      <w:r w:rsidRPr="005035F5">
        <w:rPr>
          <w:rFonts w:ascii="Cambria" w:eastAsia="Times New Roman" w:hAnsi="Cambria" w:cs="Courier New"/>
          <w:kern w:val="0"/>
          <w:sz w:val="22"/>
          <w:szCs w:val="22"/>
          <w:lang w:eastAsia="el-GR"/>
        </w:rPr>
        <w:lastRenderedPageBreak/>
        <w:t>τυχόν τη συνοδεύουν, μέσω του ηλεκτρονικού τόπου του διαγωνισμού το αργότερο έως την επομένη εργάσιμη ημέρα από την κατάθεσή τους.</w:t>
      </w:r>
    </w:p>
    <w:p w14:paraId="043E029E" w14:textId="77777777" w:rsidR="00C44D8A" w:rsidRPr="005035F5" w:rsidRDefault="00C44D8A" w:rsidP="005035F5">
      <w:pPr>
        <w:jc w:val="both"/>
        <w:textAlignment w:val="baseline"/>
        <w:rPr>
          <w:rFonts w:ascii="Cambria" w:eastAsia="Times New Roman" w:hAnsi="Cambria" w:cs="Courier New"/>
          <w:b/>
          <w:kern w:val="0"/>
          <w:sz w:val="22"/>
          <w:szCs w:val="22"/>
          <w:lang w:eastAsia="el-GR"/>
        </w:rPr>
      </w:pPr>
    </w:p>
    <w:p w14:paraId="59F70E96" w14:textId="77777777" w:rsidR="00C44D8A" w:rsidRPr="005035F5" w:rsidRDefault="00C44D8A" w:rsidP="005035F5">
      <w:pPr>
        <w:jc w:val="both"/>
        <w:textAlignment w:val="baseline"/>
        <w:rPr>
          <w:rFonts w:ascii="Cambria" w:eastAsia="Times New Roman" w:hAnsi="Cambria" w:cs="Courier New"/>
          <w:kern w:val="0"/>
          <w:sz w:val="22"/>
          <w:szCs w:val="22"/>
          <w:lang w:eastAsia="el-GR"/>
        </w:rPr>
      </w:pPr>
      <w:r w:rsidRPr="005035F5">
        <w:rPr>
          <w:rFonts w:ascii="Cambria" w:eastAsia="Times New Roman" w:hAnsi="Cambria" w:cs="Courier New"/>
          <w:b/>
          <w:kern w:val="0"/>
          <w:sz w:val="22"/>
          <w:szCs w:val="22"/>
          <w:lang w:eastAsia="el-GR"/>
        </w:rPr>
        <w:t>δ)</w:t>
      </w:r>
      <w:r w:rsidRPr="005035F5">
        <w:rPr>
          <w:rFonts w:ascii="Cambria" w:eastAsia="Times New Roman" w:hAnsi="Cambria" w:cs="Courier New"/>
          <w:kern w:val="0"/>
          <w:sz w:val="22"/>
          <w:szCs w:val="22"/>
          <w:lang w:eastAsia="el-GR"/>
        </w:rPr>
        <w:t xml:space="preserve"> 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r w:rsidRPr="005035F5">
        <w:rPr>
          <w:rFonts w:ascii="Cambria" w:eastAsia="Times New Roman" w:hAnsi="Cambria" w:cs="Courier New"/>
          <w:kern w:val="0"/>
          <w:sz w:val="22"/>
          <w:szCs w:val="22"/>
          <w:vertAlign w:val="superscript"/>
          <w:lang w:eastAsia="el-GR"/>
        </w:rPr>
        <w:endnoteReference w:id="60"/>
      </w:r>
      <w:r w:rsidRPr="005035F5">
        <w:rPr>
          <w:rFonts w:ascii="Cambria" w:eastAsia="Times New Roman" w:hAnsi="Cambria" w:cs="Courier New"/>
          <w:kern w:val="0"/>
          <w:sz w:val="22"/>
          <w:szCs w:val="22"/>
          <w:lang w:eastAsia="el-GR"/>
        </w:rPr>
        <w:t>.</w:t>
      </w:r>
    </w:p>
    <w:p w14:paraId="75F76A41" w14:textId="77777777" w:rsidR="00C44D8A" w:rsidRPr="005035F5" w:rsidRDefault="00C44D8A" w:rsidP="005035F5">
      <w:pPr>
        <w:jc w:val="both"/>
        <w:textAlignment w:val="baseline"/>
        <w:rPr>
          <w:rFonts w:ascii="Cambria" w:eastAsia="Times New Roman" w:hAnsi="Cambria" w:cs="Courier New"/>
          <w:kern w:val="0"/>
          <w:sz w:val="22"/>
          <w:szCs w:val="22"/>
          <w:highlight w:val="yellow"/>
          <w:lang w:eastAsia="el-GR"/>
        </w:rPr>
      </w:pPr>
    </w:p>
    <w:p w14:paraId="2FB430AE" w14:textId="77777777" w:rsidR="00C44D8A" w:rsidRPr="005035F5" w:rsidRDefault="00C44D8A" w:rsidP="005035F5">
      <w:pPr>
        <w:tabs>
          <w:tab w:val="num" w:pos="720"/>
        </w:tabs>
        <w:jc w:val="both"/>
        <w:textAlignment w:val="baseline"/>
        <w:rPr>
          <w:rFonts w:ascii="Cambria" w:hAnsi="Cambria" w:cs="Tahoma"/>
          <w:sz w:val="22"/>
          <w:szCs w:val="22"/>
          <w:lang w:bidi="en-US"/>
        </w:rPr>
      </w:pPr>
      <w:r w:rsidRPr="005035F5">
        <w:rPr>
          <w:rFonts w:ascii="Cambria" w:hAnsi="Cambria" w:cs="Calibri"/>
          <w:sz w:val="22"/>
          <w:szCs w:val="22"/>
          <w:lang w:bidi="en-US"/>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w:t>
      </w:r>
      <w:r w:rsidRPr="005035F5">
        <w:rPr>
          <w:rFonts w:ascii="Cambria" w:hAnsi="Cambria" w:cs="Calibri"/>
          <w:sz w:val="22"/>
          <w:szCs w:val="22"/>
          <w:vertAlign w:val="superscript"/>
          <w:lang w:bidi="en-US"/>
        </w:rPr>
        <w:endnoteReference w:id="61"/>
      </w:r>
      <w:r w:rsidRPr="005035F5">
        <w:rPr>
          <w:rFonts w:ascii="Cambria" w:hAnsi="Cambria" w:cs="Calibri"/>
          <w:sz w:val="22"/>
          <w:szCs w:val="22"/>
          <w:lang w:bidi="en-US"/>
        </w:rPr>
        <w:t>.</w:t>
      </w:r>
    </w:p>
    <w:p w14:paraId="2EBC60CC" w14:textId="77777777" w:rsidR="00C44D8A" w:rsidRPr="005035F5" w:rsidRDefault="00C44D8A" w:rsidP="005035F5">
      <w:pPr>
        <w:tabs>
          <w:tab w:val="num" w:pos="720"/>
        </w:tabs>
        <w:ind w:left="227" w:hanging="227"/>
        <w:jc w:val="both"/>
        <w:textAlignment w:val="baseline"/>
        <w:rPr>
          <w:rFonts w:ascii="Cambria" w:hAnsi="Cambria" w:cs="Tahoma"/>
          <w:sz w:val="22"/>
          <w:szCs w:val="22"/>
          <w:highlight w:val="yellow"/>
          <w:lang w:bidi="en-US"/>
        </w:rPr>
      </w:pPr>
    </w:p>
    <w:p w14:paraId="0BDA46EF" w14:textId="77777777" w:rsidR="00274D5B" w:rsidRPr="00274D5B" w:rsidRDefault="00274D5B" w:rsidP="00274D5B">
      <w:pPr>
        <w:suppressAutoHyphens w:val="0"/>
        <w:spacing w:before="120" w:after="120" w:line="240" w:lineRule="atLeast"/>
        <w:jc w:val="both"/>
        <w:textAlignment w:val="baseline"/>
        <w:rPr>
          <w:rFonts w:ascii="Cambria" w:eastAsia="Times New Roman" w:hAnsi="Cambria" w:cs="Courier New"/>
          <w:kern w:val="0"/>
          <w:sz w:val="22"/>
          <w:szCs w:val="22"/>
          <w:lang w:eastAsia="el-GR"/>
        </w:rPr>
      </w:pPr>
      <w:r w:rsidRPr="00274D5B">
        <w:rPr>
          <w:rFonts w:ascii="Cambria" w:eastAsia="Times New Roman" w:hAnsi="Cambria" w:cs="Courier New"/>
          <w:b/>
          <w:kern w:val="0"/>
          <w:sz w:val="22"/>
          <w:szCs w:val="22"/>
          <w:lang w:eastAsia="el-GR"/>
        </w:rPr>
        <w:t>Β.</w:t>
      </w:r>
      <w:r w:rsidRPr="00274D5B">
        <w:rPr>
          <w:rFonts w:ascii="Cambria" w:eastAsia="Times New Roman" w:hAnsi="Cambria" w:cs="Courier New"/>
          <w:kern w:val="0"/>
          <w:sz w:val="22"/>
          <w:szCs w:val="22"/>
          <w:lang w:eastAsia="el-GR"/>
        </w:rPr>
        <w:t xml:space="preserve"> Όποιος έχει έννομο συμφέρον μπορεί να ζητήσει, με το ίδιο δικόγραφο εφαρμοζόμενων αναλογικά των διατάξεων του </w:t>
      </w:r>
      <w:proofErr w:type="spellStart"/>
      <w:r w:rsidRPr="00274D5B">
        <w:rPr>
          <w:rFonts w:ascii="Cambria" w:eastAsia="Times New Roman" w:hAnsi="Cambria" w:cs="Courier New"/>
          <w:kern w:val="0"/>
          <w:sz w:val="22"/>
          <w:szCs w:val="22"/>
          <w:lang w:eastAsia="el-GR"/>
        </w:rPr>
        <w:t>π.δ.</w:t>
      </w:r>
      <w:proofErr w:type="spellEnd"/>
      <w:r w:rsidRPr="00274D5B">
        <w:rPr>
          <w:rFonts w:ascii="Cambria" w:eastAsia="Times New Roman" w:hAnsi="Cambria" w:cs="Courier New"/>
          <w:kern w:val="0"/>
          <w:sz w:val="22"/>
          <w:szCs w:val="22"/>
          <w:lang w:eastAsia="el-GR"/>
        </w:rPr>
        <w:t xml:space="preserve"> 18/1989, την αναστολή εκτέλεσης της απόφασης της ΑΕΠΠ και την ακύρωσή της ενώπιον του Διοικητικού </w:t>
      </w:r>
      <w:r w:rsidRPr="00951447">
        <w:rPr>
          <w:rFonts w:ascii="Cambria" w:eastAsia="Times New Roman" w:hAnsi="Cambria" w:cs="Courier New"/>
          <w:kern w:val="0"/>
          <w:sz w:val="22"/>
          <w:szCs w:val="22"/>
          <w:lang w:eastAsia="el-GR"/>
        </w:rPr>
        <w:t>Εφετείου της έδρας της αναθέτουσας αρχής</w:t>
      </w:r>
      <w:r w:rsidRPr="00951447">
        <w:rPr>
          <w:rFonts w:ascii="Cambria" w:eastAsia="Times New Roman" w:hAnsi="Cambria" w:cs="Courier New"/>
          <w:kern w:val="0"/>
          <w:sz w:val="22"/>
          <w:szCs w:val="22"/>
          <w:vertAlign w:val="superscript"/>
          <w:lang w:eastAsia="el-GR"/>
        </w:rPr>
        <w:endnoteReference w:id="62"/>
      </w:r>
      <w:r w:rsidRPr="00274D5B">
        <w:rPr>
          <w:rFonts w:ascii="Cambria" w:eastAsia="Times New Roman" w:hAnsi="Cambria" w:cs="Courier New"/>
          <w:kern w:val="0"/>
          <w:sz w:val="22"/>
          <w:szCs w:val="22"/>
          <w:vertAlign w:val="superscript"/>
          <w:lang w:eastAsia="el-GR"/>
        </w:rPr>
        <w:t>.</w:t>
      </w:r>
      <w:r w:rsidRPr="00274D5B">
        <w:rPr>
          <w:rFonts w:ascii="Cambria" w:eastAsia="Times New Roman" w:hAnsi="Cambria" w:cs="Courier New"/>
          <w:kern w:val="0"/>
          <w:sz w:val="22"/>
          <w:szCs w:val="22"/>
          <w:lang w:eastAsia="el-GR"/>
        </w:rPr>
        <w:t xml:space="preserve"> 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w:t>
      </w:r>
    </w:p>
    <w:p w14:paraId="4FDFE39D" w14:textId="77777777" w:rsidR="00274D5B" w:rsidRPr="00274D5B" w:rsidRDefault="00274D5B" w:rsidP="00274D5B">
      <w:pPr>
        <w:spacing w:before="120" w:after="120" w:line="240" w:lineRule="atLeast"/>
        <w:jc w:val="both"/>
        <w:textAlignment w:val="baseline"/>
        <w:rPr>
          <w:rFonts w:ascii="Cambria" w:eastAsia="Times New Roman" w:hAnsi="Cambria" w:cs="Courier New"/>
          <w:kern w:val="0"/>
          <w:sz w:val="22"/>
          <w:szCs w:val="22"/>
          <w:lang w:eastAsia="el-GR"/>
        </w:rPr>
      </w:pPr>
      <w:r w:rsidRPr="00274D5B">
        <w:rPr>
          <w:rFonts w:ascii="Cambria" w:eastAsia="Times New Roman" w:hAnsi="Cambria" w:cs="Courier New"/>
          <w:kern w:val="0"/>
          <w:sz w:val="22"/>
          <w:szCs w:val="22"/>
          <w:lang w:eastAsia="el-GR"/>
        </w:rPr>
        <w:t xml:space="preserve">Με την απόφαση της ΑΕΠΠ λογίζονται ως </w:t>
      </w:r>
      <w:proofErr w:type="spellStart"/>
      <w:r w:rsidRPr="00274D5B">
        <w:rPr>
          <w:rFonts w:ascii="Cambria" w:eastAsia="Times New Roman" w:hAnsi="Cambria" w:cs="Courier New"/>
          <w:kern w:val="0"/>
          <w:sz w:val="22"/>
          <w:szCs w:val="22"/>
          <w:lang w:eastAsia="el-GR"/>
        </w:rPr>
        <w:t>συμπροσβαλλόμενες</w:t>
      </w:r>
      <w:proofErr w:type="spellEnd"/>
      <w:r w:rsidRPr="00274D5B">
        <w:rPr>
          <w:rFonts w:ascii="Cambria" w:eastAsia="Times New Roman" w:hAnsi="Cambria" w:cs="Courier New"/>
          <w:kern w:val="0"/>
          <w:sz w:val="22"/>
          <w:szCs w:val="22"/>
          <w:lang w:eastAsia="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5B2BDEFE" w14:textId="77777777" w:rsidR="00274D5B" w:rsidRPr="00274D5B" w:rsidRDefault="00274D5B" w:rsidP="00274D5B">
      <w:pPr>
        <w:spacing w:before="120" w:after="120" w:line="240" w:lineRule="atLeast"/>
        <w:jc w:val="both"/>
        <w:textAlignment w:val="baseline"/>
        <w:rPr>
          <w:rFonts w:ascii="Cambria" w:eastAsia="Times New Roman" w:hAnsi="Cambria" w:cs="Courier New"/>
          <w:kern w:val="0"/>
          <w:sz w:val="22"/>
          <w:szCs w:val="22"/>
          <w:lang w:eastAsia="el-GR"/>
        </w:rPr>
      </w:pPr>
      <w:r w:rsidRPr="00274D5B">
        <w:rPr>
          <w:rFonts w:ascii="Cambria" w:eastAsia="Times New Roman" w:hAnsi="Cambria" w:cs="Courier New"/>
          <w:kern w:val="0"/>
          <w:sz w:val="22"/>
          <w:szCs w:val="22"/>
          <w:lang w:eastAsia="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274D5B">
        <w:rPr>
          <w:rFonts w:ascii="Cambria" w:eastAsia="Times New Roman" w:hAnsi="Cambria" w:cs="Courier New"/>
          <w:kern w:val="0"/>
          <w:sz w:val="22"/>
          <w:szCs w:val="22"/>
          <w:lang w:eastAsia="el-GR"/>
        </w:rPr>
        <w:t>οψιγενείς</w:t>
      </w:r>
      <w:proofErr w:type="spellEnd"/>
      <w:r w:rsidRPr="00274D5B">
        <w:rPr>
          <w:rFonts w:ascii="Cambria" w:eastAsia="Times New Roman" w:hAnsi="Cambria" w:cs="Courier New"/>
          <w:kern w:val="0"/>
          <w:sz w:val="22"/>
          <w:szCs w:val="22"/>
          <w:lang w:eastAsia="el-GR"/>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Pr="00951447">
        <w:rPr>
          <w:rFonts w:ascii="Cambria" w:eastAsia="Times New Roman" w:hAnsi="Cambria" w:cs="Courier New"/>
          <w:kern w:val="0"/>
          <w:sz w:val="22"/>
          <w:szCs w:val="22"/>
          <w:vertAlign w:val="superscript"/>
          <w:lang w:eastAsia="el-GR"/>
        </w:rPr>
        <w:endnoteReference w:id="63"/>
      </w:r>
    </w:p>
    <w:p w14:paraId="3D1691C3" w14:textId="77777777" w:rsidR="00274D5B" w:rsidRPr="00274D5B" w:rsidRDefault="00274D5B" w:rsidP="00274D5B">
      <w:pPr>
        <w:tabs>
          <w:tab w:val="num" w:pos="720"/>
        </w:tabs>
        <w:spacing w:before="120" w:after="120" w:line="240" w:lineRule="atLeast"/>
        <w:jc w:val="both"/>
        <w:textAlignment w:val="baseline"/>
        <w:rPr>
          <w:rFonts w:ascii="Cambria" w:eastAsia="Times New Roman" w:hAnsi="Cambria" w:cs="Courier New"/>
          <w:kern w:val="0"/>
          <w:sz w:val="22"/>
          <w:szCs w:val="22"/>
          <w:lang w:eastAsia="el-GR"/>
        </w:rPr>
      </w:pPr>
      <w:r w:rsidRPr="00274D5B">
        <w:rPr>
          <w:rFonts w:ascii="Cambria" w:eastAsia="Times New Roman" w:hAnsi="Cambria" w:cs="Courier New"/>
          <w:kern w:val="0"/>
          <w:sz w:val="22"/>
          <w:szCs w:val="22"/>
          <w:lang w:eastAsia="el-GR"/>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sidRPr="00951447">
        <w:rPr>
          <w:rFonts w:ascii="Cambria" w:eastAsia="Times New Roman" w:hAnsi="Cambria" w:cs="Courier New"/>
          <w:kern w:val="0"/>
          <w:sz w:val="22"/>
          <w:szCs w:val="22"/>
          <w:vertAlign w:val="superscript"/>
          <w:lang w:eastAsia="el-GR"/>
        </w:rPr>
        <w:endnoteReference w:id="64"/>
      </w:r>
    </w:p>
    <w:p w14:paraId="25E2B75D" w14:textId="77777777" w:rsidR="00274D5B" w:rsidRPr="00274D5B" w:rsidRDefault="00274D5B" w:rsidP="00274D5B">
      <w:pPr>
        <w:tabs>
          <w:tab w:val="num" w:pos="720"/>
        </w:tabs>
        <w:spacing w:before="120" w:after="120" w:line="240" w:lineRule="atLeast"/>
        <w:jc w:val="both"/>
        <w:textAlignment w:val="baseline"/>
        <w:rPr>
          <w:rFonts w:ascii="Cambria" w:eastAsia="Times New Roman" w:hAnsi="Cambria" w:cs="Courier New"/>
          <w:kern w:val="0"/>
          <w:sz w:val="22"/>
          <w:szCs w:val="22"/>
          <w:lang w:eastAsia="el-GR"/>
        </w:rPr>
      </w:pPr>
      <w:r w:rsidRPr="00274D5B">
        <w:rPr>
          <w:rFonts w:ascii="Cambria" w:eastAsia="Times New Roman" w:hAnsi="Cambria" w:cs="Courier New"/>
          <w:kern w:val="0"/>
          <w:sz w:val="22"/>
          <w:szCs w:val="22"/>
          <w:lang w:eastAsia="el-GR"/>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274D5B">
        <w:rPr>
          <w:rFonts w:ascii="Cambria" w:eastAsia="Times New Roman" w:hAnsi="Cambria" w:cs="Courier New"/>
          <w:kern w:val="0"/>
          <w:sz w:val="22"/>
          <w:szCs w:val="22"/>
          <w:lang w:eastAsia="el-GR"/>
        </w:rPr>
        <w:t>προεδρεύων</w:t>
      </w:r>
      <w:proofErr w:type="spellEnd"/>
      <w:r w:rsidRPr="00274D5B">
        <w:rPr>
          <w:rFonts w:ascii="Cambria" w:eastAsia="Times New Roman" w:hAnsi="Cambria" w:cs="Courier New"/>
          <w:kern w:val="0"/>
          <w:sz w:val="22"/>
          <w:szCs w:val="22"/>
          <w:lang w:eastAsia="el-GR"/>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05A1363E" w14:textId="77777777" w:rsidR="00274D5B" w:rsidRPr="00274D5B" w:rsidRDefault="00274D5B" w:rsidP="00274D5B">
      <w:pPr>
        <w:tabs>
          <w:tab w:val="num" w:pos="720"/>
        </w:tabs>
        <w:spacing w:before="120" w:after="120" w:line="240" w:lineRule="atLeast"/>
        <w:jc w:val="both"/>
        <w:textAlignment w:val="baseline"/>
        <w:rPr>
          <w:rFonts w:ascii="Cambria" w:eastAsia="Times New Roman" w:hAnsi="Cambria" w:cs="Courier New"/>
          <w:kern w:val="0"/>
          <w:sz w:val="22"/>
          <w:szCs w:val="22"/>
          <w:lang w:eastAsia="el-GR"/>
        </w:rPr>
      </w:pPr>
      <w:r w:rsidRPr="00274D5B">
        <w:rPr>
          <w:rFonts w:ascii="Cambria" w:eastAsia="Times New Roman" w:hAnsi="Cambria" w:cs="Courier New"/>
          <w:kern w:val="0"/>
          <w:sz w:val="22"/>
          <w:szCs w:val="22"/>
          <w:lang w:eastAsia="el-GR"/>
        </w:rPr>
        <w:t xml:space="preserve">Επιπρόσθετα, η παρέμβαση κοινοποιείται με επιμέλεια του </w:t>
      </w:r>
      <w:proofErr w:type="spellStart"/>
      <w:r w:rsidRPr="00274D5B">
        <w:rPr>
          <w:rFonts w:ascii="Cambria" w:eastAsia="Times New Roman" w:hAnsi="Cambria" w:cs="Courier New"/>
          <w:kern w:val="0"/>
          <w:sz w:val="22"/>
          <w:szCs w:val="22"/>
          <w:lang w:eastAsia="el-GR"/>
        </w:rPr>
        <w:t>παρεμβαίνοντος</w:t>
      </w:r>
      <w:proofErr w:type="spellEnd"/>
      <w:r w:rsidRPr="00274D5B">
        <w:rPr>
          <w:rFonts w:ascii="Cambria" w:eastAsia="Times New Roman" w:hAnsi="Cambria" w:cs="Courier New"/>
          <w:kern w:val="0"/>
          <w:sz w:val="22"/>
          <w:szCs w:val="22"/>
          <w:lang w:eastAsia="el-GR"/>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4AA98A1" w14:textId="77777777" w:rsidR="00274D5B" w:rsidRPr="00274D5B" w:rsidRDefault="00274D5B" w:rsidP="00274D5B">
      <w:pPr>
        <w:tabs>
          <w:tab w:val="num" w:pos="720"/>
        </w:tabs>
        <w:spacing w:before="120" w:after="120" w:line="240" w:lineRule="atLeast"/>
        <w:jc w:val="both"/>
        <w:textAlignment w:val="baseline"/>
        <w:rPr>
          <w:rFonts w:ascii="Cambria" w:eastAsia="Times New Roman" w:hAnsi="Cambria" w:cs="Courier New"/>
          <w:kern w:val="0"/>
          <w:sz w:val="22"/>
          <w:szCs w:val="22"/>
          <w:lang w:eastAsia="el-GR"/>
        </w:rPr>
      </w:pPr>
      <w:r w:rsidRPr="00274D5B">
        <w:rPr>
          <w:rFonts w:ascii="Cambria" w:eastAsia="Times New Roman" w:hAnsi="Cambria" w:cs="Courier New"/>
          <w:kern w:val="0"/>
          <w:sz w:val="22"/>
          <w:szCs w:val="22"/>
          <w:lang w:eastAsia="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w:t>
      </w:r>
      <w:r w:rsidRPr="00274D5B">
        <w:rPr>
          <w:rFonts w:ascii="Cambria" w:eastAsia="Times New Roman" w:hAnsi="Cambria" w:cs="Courier New"/>
          <w:kern w:val="0"/>
          <w:sz w:val="22"/>
          <w:szCs w:val="22"/>
          <w:lang w:eastAsia="el-GR"/>
        </w:rPr>
        <w:lastRenderedPageBreak/>
        <w:t>διάστημα δεκαπέντε (15) ημερών από την άσκηση της αίτησης, εκτός εάν με την προσωρινή διαταγή ο αρμόδιος δικαστής αποφανθεί διαφορετικά</w:t>
      </w:r>
      <w:r w:rsidRPr="00951447">
        <w:rPr>
          <w:rFonts w:ascii="Cambria" w:eastAsia="Times New Roman" w:hAnsi="Cambria" w:cs="Courier New"/>
          <w:kern w:val="0"/>
          <w:sz w:val="22"/>
          <w:szCs w:val="22"/>
          <w:vertAlign w:val="superscript"/>
          <w:lang w:eastAsia="el-GR"/>
        </w:rPr>
        <w:endnoteReference w:id="65"/>
      </w:r>
      <w:r w:rsidR="00951447">
        <w:rPr>
          <w:rFonts w:ascii="Cambria" w:eastAsia="Times New Roman" w:hAnsi="Cambria" w:cs="Courier New"/>
          <w:kern w:val="0"/>
          <w:sz w:val="22"/>
          <w:szCs w:val="22"/>
          <w:lang w:eastAsia="el-GR"/>
        </w:rPr>
        <w:t>.</w:t>
      </w:r>
      <w:r w:rsidRPr="00274D5B">
        <w:rPr>
          <w:rFonts w:ascii="Cambria" w:eastAsia="Times New Roman" w:hAnsi="Cambria" w:cs="Courier New"/>
          <w:kern w:val="0"/>
          <w:sz w:val="22"/>
          <w:szCs w:val="22"/>
          <w:lang w:eastAsia="el-GR"/>
        </w:rPr>
        <w:t xml:space="preserve"> Για την άσκηση της αιτήσεως κατατίθεται παράβολο, σύμφωνα με τα ειδικότερα οριζόμενα στο άρθρο 372 παρ. 5 του Ν. 4412/2016.  </w:t>
      </w:r>
    </w:p>
    <w:p w14:paraId="6FAE237D" w14:textId="77777777" w:rsidR="00274D5B" w:rsidRPr="00274D5B" w:rsidRDefault="00274D5B" w:rsidP="00274D5B">
      <w:pPr>
        <w:spacing w:before="120" w:after="120" w:line="240" w:lineRule="atLeast"/>
        <w:jc w:val="both"/>
        <w:textAlignment w:val="baseline"/>
        <w:rPr>
          <w:rFonts w:ascii="Cambria" w:eastAsia="Times New Roman" w:hAnsi="Cambria" w:cs="Courier New"/>
          <w:kern w:val="0"/>
          <w:sz w:val="22"/>
          <w:szCs w:val="22"/>
          <w:lang w:eastAsia="el-GR"/>
        </w:rPr>
      </w:pPr>
      <w:r w:rsidRPr="00274D5B">
        <w:rPr>
          <w:rFonts w:ascii="Cambria" w:eastAsia="Times New Roman" w:hAnsi="Cambria" w:cs="Courier New"/>
          <w:kern w:val="0"/>
          <w:sz w:val="22"/>
          <w:szCs w:val="22"/>
          <w:lang w:eastAsia="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274D5B">
        <w:rPr>
          <w:rFonts w:ascii="Cambria" w:eastAsia="Times New Roman" w:hAnsi="Cambria" w:cs="Courier New"/>
          <w:kern w:val="0"/>
          <w:sz w:val="22"/>
          <w:szCs w:val="22"/>
          <w:lang w:eastAsia="el-GR"/>
        </w:rPr>
        <w:t>π.δ.</w:t>
      </w:r>
      <w:proofErr w:type="spellEnd"/>
      <w:r w:rsidRPr="00274D5B">
        <w:rPr>
          <w:rFonts w:ascii="Cambria" w:eastAsia="Times New Roman" w:hAnsi="Cambria" w:cs="Courier New"/>
          <w:kern w:val="0"/>
          <w:sz w:val="22"/>
          <w:szCs w:val="22"/>
          <w:lang w:eastAsia="el-GR"/>
        </w:rPr>
        <w:t xml:space="preserve"> 18/1989. </w:t>
      </w:r>
    </w:p>
    <w:p w14:paraId="06946BCC" w14:textId="77777777" w:rsidR="00274D5B" w:rsidRPr="00274D5B" w:rsidRDefault="00274D5B" w:rsidP="00274D5B">
      <w:pPr>
        <w:spacing w:before="120" w:after="120" w:line="240" w:lineRule="atLeast"/>
        <w:jc w:val="both"/>
        <w:textAlignment w:val="baseline"/>
        <w:rPr>
          <w:rFonts w:ascii="Cambria" w:eastAsia="Times New Roman" w:hAnsi="Cambria" w:cs="Courier New"/>
          <w:kern w:val="0"/>
          <w:sz w:val="22"/>
          <w:szCs w:val="22"/>
          <w:lang w:eastAsia="el-GR"/>
        </w:rPr>
      </w:pPr>
      <w:r w:rsidRPr="00274D5B">
        <w:rPr>
          <w:rFonts w:ascii="Cambria" w:eastAsia="Times New Roman" w:hAnsi="Cambria" w:cs="Courier New"/>
          <w:kern w:val="0"/>
          <w:sz w:val="22"/>
          <w:szCs w:val="22"/>
          <w:lang w:eastAsia="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6F82E7B" w14:textId="77777777" w:rsidR="00274D5B" w:rsidRPr="00274D5B" w:rsidRDefault="00274D5B" w:rsidP="00274D5B">
      <w:pPr>
        <w:tabs>
          <w:tab w:val="left" w:pos="1021"/>
          <w:tab w:val="left" w:pos="1276"/>
          <w:tab w:val="left" w:pos="1588"/>
          <w:tab w:val="left" w:pos="2155"/>
          <w:tab w:val="left" w:pos="2722"/>
          <w:tab w:val="left" w:pos="3289"/>
        </w:tabs>
        <w:jc w:val="both"/>
        <w:rPr>
          <w:rFonts w:ascii="Cambria" w:eastAsia="Times New Roman" w:hAnsi="Cambria" w:cs="Courier New"/>
          <w:kern w:val="0"/>
          <w:sz w:val="22"/>
          <w:szCs w:val="22"/>
          <w:lang w:eastAsia="el-GR"/>
        </w:rPr>
      </w:pPr>
      <w:r w:rsidRPr="00274D5B">
        <w:rPr>
          <w:rFonts w:ascii="Cambria" w:eastAsia="Times New Roman" w:hAnsi="Cambria" w:cs="Courier New"/>
          <w:kern w:val="0"/>
          <w:sz w:val="22"/>
          <w:szCs w:val="22"/>
          <w:lang w:eastAsia="el-GR"/>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274D5B">
        <w:rPr>
          <w:rFonts w:ascii="Cambria" w:eastAsia="Times New Roman" w:hAnsi="Cambria" w:cs="Courier New"/>
          <w:kern w:val="0"/>
          <w:sz w:val="22"/>
          <w:szCs w:val="22"/>
          <w:lang w:eastAsia="el-GR"/>
        </w:rPr>
        <w:t>π.δ.</w:t>
      </w:r>
      <w:proofErr w:type="spellEnd"/>
      <w:r w:rsidRPr="00274D5B">
        <w:rPr>
          <w:rFonts w:ascii="Cambria" w:eastAsia="Times New Roman" w:hAnsi="Cambria" w:cs="Courier New"/>
          <w:kern w:val="0"/>
          <w:sz w:val="22"/>
          <w:szCs w:val="22"/>
          <w:lang w:eastAsia="el-GR"/>
        </w:rPr>
        <w:t xml:space="preserve"> 18/1989.</w:t>
      </w:r>
    </w:p>
    <w:p w14:paraId="7A1BCF17" w14:textId="77777777" w:rsidR="00680E91" w:rsidRPr="005035F5" w:rsidRDefault="00680E91" w:rsidP="00C31F24">
      <w:pPr>
        <w:pStyle w:val="2"/>
        <w:numPr>
          <w:ilvl w:val="0"/>
          <w:numId w:val="0"/>
        </w:numPr>
        <w:rPr>
          <w:rFonts w:ascii="Cambria" w:hAnsi="Cambria" w:cs="Calibri"/>
          <w:sz w:val="22"/>
          <w:szCs w:val="22"/>
        </w:rPr>
      </w:pPr>
    </w:p>
    <w:p w14:paraId="17E49E38" w14:textId="77777777" w:rsidR="00C04AAE" w:rsidRPr="005035F5" w:rsidRDefault="00C04AAE" w:rsidP="005035F5">
      <w:pPr>
        <w:pStyle w:val="2"/>
        <w:rPr>
          <w:rFonts w:ascii="Cambria" w:hAnsi="Cambria" w:cs="Calibri"/>
          <w:sz w:val="22"/>
          <w:szCs w:val="22"/>
        </w:rPr>
      </w:pPr>
      <w:bookmarkStart w:id="7" w:name="_Toc73524242"/>
      <w:r w:rsidRPr="005035F5">
        <w:rPr>
          <w:rFonts w:ascii="Cambria" w:hAnsi="Cambria" w:cs="Calibri"/>
          <w:sz w:val="22"/>
          <w:szCs w:val="22"/>
        </w:rPr>
        <w:t>Άρθρο 5:  Έγγραφα της σύμβασης κατά το στάδι</w:t>
      </w:r>
      <w:r w:rsidR="008D019A" w:rsidRPr="005035F5">
        <w:rPr>
          <w:rFonts w:ascii="Cambria" w:hAnsi="Cambria" w:cs="Calibri"/>
          <w:sz w:val="22"/>
          <w:szCs w:val="22"/>
        </w:rPr>
        <w:t xml:space="preserve">ο της εκτέλεσης </w:t>
      </w:r>
      <w:r w:rsidRPr="005035F5">
        <w:rPr>
          <w:rFonts w:ascii="Cambria" w:hAnsi="Cambria" w:cs="Calibri"/>
          <w:sz w:val="22"/>
          <w:szCs w:val="22"/>
        </w:rPr>
        <w:t>– Σειρά ισχύος</w:t>
      </w:r>
      <w:bookmarkEnd w:id="7"/>
    </w:p>
    <w:p w14:paraId="38967D5F" w14:textId="77777777" w:rsidR="00C04AAE" w:rsidRPr="005035F5" w:rsidRDefault="00C04AAE" w:rsidP="005035F5">
      <w:pPr>
        <w:jc w:val="both"/>
        <w:rPr>
          <w:rFonts w:ascii="Cambria" w:hAnsi="Cambria" w:cs="Calibri"/>
          <w:sz w:val="22"/>
          <w:szCs w:val="22"/>
        </w:rPr>
      </w:pPr>
    </w:p>
    <w:p w14:paraId="005473BE" w14:textId="77777777" w:rsidR="00C04AAE" w:rsidRPr="005035F5" w:rsidRDefault="00C04AAE" w:rsidP="005035F5">
      <w:pPr>
        <w:pStyle w:val="para-1"/>
        <w:tabs>
          <w:tab w:val="clear" w:pos="1021"/>
          <w:tab w:val="left" w:pos="284"/>
          <w:tab w:val="left" w:pos="1276"/>
        </w:tabs>
        <w:ind w:left="0" w:firstLine="0"/>
        <w:rPr>
          <w:rFonts w:ascii="Cambria" w:hAnsi="Cambria" w:cs="Calibri"/>
          <w:iCs/>
          <w:szCs w:val="22"/>
        </w:rPr>
      </w:pPr>
      <w:r w:rsidRPr="005035F5">
        <w:rPr>
          <w:rFonts w:ascii="Cambria" w:hAnsi="Cambria" w:cs="Calibri"/>
          <w:iCs/>
          <w:szCs w:val="22"/>
        </w:rPr>
        <w:t xml:space="preserve">Σχετικά με την υπογραφή </w:t>
      </w:r>
      <w:r w:rsidR="00353ECE" w:rsidRPr="005035F5">
        <w:rPr>
          <w:rFonts w:ascii="Cambria" w:hAnsi="Cambria" w:cs="Calibri"/>
          <w:iCs/>
          <w:szCs w:val="22"/>
        </w:rPr>
        <w:t>του συμφωνητικού</w:t>
      </w:r>
      <w:r w:rsidRPr="005035F5">
        <w:rPr>
          <w:rFonts w:ascii="Cambria" w:hAnsi="Cambria" w:cs="Calibri"/>
          <w:iCs/>
          <w:szCs w:val="22"/>
        </w:rPr>
        <w:t>, ισχύουν τα προβλεπόμενα στ</w:t>
      </w:r>
      <w:r w:rsidR="00353ECE" w:rsidRPr="005035F5">
        <w:rPr>
          <w:rFonts w:ascii="Cambria" w:hAnsi="Cambria" w:cs="Calibri"/>
          <w:iCs/>
          <w:szCs w:val="22"/>
        </w:rPr>
        <w:t>ις</w:t>
      </w:r>
      <w:r w:rsidRPr="005035F5">
        <w:rPr>
          <w:rFonts w:ascii="Cambria" w:hAnsi="Cambria" w:cs="Calibri"/>
          <w:iCs/>
          <w:szCs w:val="22"/>
        </w:rPr>
        <w:t xml:space="preserve"> παρ. </w:t>
      </w:r>
      <w:r w:rsidR="00353ECE" w:rsidRPr="005035F5">
        <w:rPr>
          <w:rFonts w:ascii="Cambria" w:hAnsi="Cambria" w:cs="Calibri"/>
          <w:iCs/>
          <w:szCs w:val="22"/>
        </w:rPr>
        <w:t xml:space="preserve">4, </w:t>
      </w:r>
      <w:r w:rsidRPr="005035F5">
        <w:rPr>
          <w:rFonts w:ascii="Cambria" w:hAnsi="Cambria" w:cs="Calibri"/>
          <w:iCs/>
          <w:szCs w:val="22"/>
        </w:rPr>
        <w:t>5</w:t>
      </w:r>
      <w:r w:rsidR="00396889" w:rsidRPr="005035F5">
        <w:rPr>
          <w:rFonts w:ascii="Cambria" w:hAnsi="Cambria" w:cs="Calibri"/>
          <w:iCs/>
          <w:szCs w:val="22"/>
        </w:rPr>
        <w:t xml:space="preserve">, 7, </w:t>
      </w:r>
      <w:r w:rsidR="00353ECE" w:rsidRPr="005035F5">
        <w:rPr>
          <w:rFonts w:ascii="Cambria" w:hAnsi="Cambria" w:cs="Calibri"/>
          <w:iCs/>
          <w:szCs w:val="22"/>
        </w:rPr>
        <w:t>8</w:t>
      </w:r>
      <w:r w:rsidR="00396889" w:rsidRPr="005035F5">
        <w:rPr>
          <w:rFonts w:ascii="Cambria" w:hAnsi="Cambria" w:cs="Calibri"/>
          <w:iCs/>
          <w:szCs w:val="22"/>
        </w:rPr>
        <w:t xml:space="preserve"> του</w:t>
      </w:r>
      <w:r w:rsidRPr="005035F5">
        <w:rPr>
          <w:rFonts w:ascii="Cambria" w:hAnsi="Cambria" w:cs="Calibri"/>
          <w:iCs/>
          <w:szCs w:val="22"/>
        </w:rPr>
        <w:t xml:space="preserve"> άρθρου 105 </w:t>
      </w:r>
      <w:r w:rsidR="00353ECE" w:rsidRPr="005035F5">
        <w:rPr>
          <w:rFonts w:ascii="Cambria" w:hAnsi="Cambria" w:cs="Calibri"/>
          <w:iCs/>
          <w:szCs w:val="22"/>
        </w:rPr>
        <w:t xml:space="preserve">καθώς </w:t>
      </w:r>
      <w:r w:rsidRPr="005035F5">
        <w:rPr>
          <w:rFonts w:ascii="Cambria" w:hAnsi="Cambria" w:cs="Calibri"/>
          <w:iCs/>
          <w:szCs w:val="22"/>
        </w:rPr>
        <w:t xml:space="preserve">και </w:t>
      </w:r>
      <w:r w:rsidR="00353ECE" w:rsidRPr="005035F5">
        <w:rPr>
          <w:rFonts w:ascii="Cambria" w:hAnsi="Cambria" w:cs="Calibri"/>
          <w:iCs/>
          <w:szCs w:val="22"/>
        </w:rPr>
        <w:t xml:space="preserve">στο άρθρο </w:t>
      </w:r>
      <w:r w:rsidRPr="005035F5">
        <w:rPr>
          <w:rFonts w:ascii="Cambria" w:hAnsi="Cambria" w:cs="Calibri"/>
          <w:iCs/>
          <w:szCs w:val="22"/>
        </w:rPr>
        <w:t>135 του ν. 4412/2016.</w:t>
      </w:r>
    </w:p>
    <w:p w14:paraId="42E8E56A" w14:textId="77777777" w:rsidR="00C04AAE" w:rsidRPr="005035F5" w:rsidRDefault="00C04AAE" w:rsidP="005035F5">
      <w:pPr>
        <w:pStyle w:val="para-1"/>
        <w:tabs>
          <w:tab w:val="clear" w:pos="1021"/>
          <w:tab w:val="left" w:pos="284"/>
          <w:tab w:val="left" w:pos="1276"/>
        </w:tabs>
        <w:ind w:left="0" w:firstLine="0"/>
        <w:rPr>
          <w:rFonts w:ascii="Cambria" w:hAnsi="Cambria" w:cs="Calibri"/>
          <w:szCs w:val="22"/>
        </w:rPr>
      </w:pPr>
      <w:r w:rsidRPr="005035F5">
        <w:rPr>
          <w:rFonts w:ascii="Cambria" w:hAnsi="Cambria" w:cs="Calibri"/>
          <w:iCs/>
          <w:szCs w:val="22"/>
        </w:rPr>
        <w:t>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w:t>
      </w:r>
      <w:r w:rsidR="008E1517" w:rsidRPr="005035F5">
        <w:rPr>
          <w:rFonts w:ascii="Cambria" w:hAnsi="Cambria" w:cs="Calibri"/>
          <w:iCs/>
          <w:szCs w:val="22"/>
        </w:rPr>
        <w:t>:</w:t>
      </w:r>
      <w:r w:rsidRPr="005035F5">
        <w:rPr>
          <w:rFonts w:ascii="Cambria" w:hAnsi="Cambria" w:cs="Calibri"/>
          <w:iCs/>
          <w:szCs w:val="22"/>
        </w:rPr>
        <w:t xml:space="preserve"> </w:t>
      </w:r>
    </w:p>
    <w:p w14:paraId="7BB5DF7C" w14:textId="77777777" w:rsidR="00C04AAE" w:rsidRPr="005035F5" w:rsidRDefault="00C04AAE" w:rsidP="005035F5">
      <w:pPr>
        <w:pStyle w:val="para-1"/>
        <w:tabs>
          <w:tab w:val="clear" w:pos="1021"/>
          <w:tab w:val="clear" w:pos="1588"/>
          <w:tab w:val="left" w:pos="284"/>
          <w:tab w:val="left" w:pos="1100"/>
        </w:tabs>
        <w:ind w:left="0" w:firstLine="0"/>
        <w:rPr>
          <w:rFonts w:ascii="Cambria" w:hAnsi="Cambria" w:cs="Calibri"/>
          <w:szCs w:val="22"/>
        </w:rPr>
      </w:pPr>
      <w:r w:rsidRPr="005035F5">
        <w:rPr>
          <w:rFonts w:ascii="Cambria" w:hAnsi="Cambria" w:cs="Calibri"/>
          <w:szCs w:val="22"/>
        </w:rPr>
        <w:tab/>
      </w:r>
    </w:p>
    <w:p w14:paraId="0B4B8752" w14:textId="77777777" w:rsidR="00C04AAE" w:rsidRPr="005035F5" w:rsidRDefault="00C04AAE" w:rsidP="005035F5">
      <w:pPr>
        <w:pStyle w:val="para-2"/>
        <w:numPr>
          <w:ilvl w:val="0"/>
          <w:numId w:val="7"/>
        </w:numPr>
        <w:tabs>
          <w:tab w:val="clear" w:pos="1021"/>
          <w:tab w:val="clear" w:pos="1588"/>
          <w:tab w:val="clear" w:pos="2155"/>
          <w:tab w:val="clear" w:pos="2722"/>
          <w:tab w:val="clear" w:pos="3289"/>
          <w:tab w:val="left" w:pos="284"/>
        </w:tabs>
        <w:ind w:left="709" w:firstLine="0"/>
        <w:rPr>
          <w:rFonts w:ascii="Cambria" w:hAnsi="Cambria" w:cs="Calibri"/>
          <w:szCs w:val="22"/>
        </w:rPr>
      </w:pPr>
      <w:r w:rsidRPr="005035F5">
        <w:rPr>
          <w:rFonts w:ascii="Cambria" w:hAnsi="Cambria" w:cs="Calibri"/>
          <w:szCs w:val="22"/>
        </w:rPr>
        <w:t>Το συμφωνητικό</w:t>
      </w:r>
      <w:r w:rsidR="002B6D3C">
        <w:rPr>
          <w:rFonts w:ascii="Cambria" w:hAnsi="Cambria" w:cs="Calibri"/>
          <w:szCs w:val="22"/>
        </w:rPr>
        <w:t>, συμπεριλαμβανομένων των</w:t>
      </w:r>
      <w:r w:rsidR="00353ECE" w:rsidRPr="005035F5">
        <w:rPr>
          <w:rFonts w:ascii="Cambria" w:hAnsi="Cambria" w:cs="Calibri"/>
          <w:szCs w:val="22"/>
        </w:rPr>
        <w:t xml:space="preserve"> </w:t>
      </w:r>
      <w:proofErr w:type="spellStart"/>
      <w:r w:rsidR="00353ECE" w:rsidRPr="005035F5">
        <w:rPr>
          <w:rFonts w:ascii="Cambria" w:hAnsi="Cambria" w:cs="Calibri"/>
          <w:szCs w:val="22"/>
        </w:rPr>
        <w:t>παρασχεθεισών</w:t>
      </w:r>
      <w:proofErr w:type="spellEnd"/>
      <w:r w:rsidR="00353ECE" w:rsidRPr="005035F5">
        <w:rPr>
          <w:rFonts w:ascii="Cambria" w:hAnsi="Cambria" w:cs="Calibri"/>
          <w:szCs w:val="22"/>
        </w:rPr>
        <w:t xml:space="preserve"> εξηγήσεων του οικονομικού φορέα, σύμφωνα με τα άρθρα 88 και 89 του ν. 4412/2016, ιδίως ως προς τον προσδιορισμό οικονομικών μεγεθών με τις οπο</w:t>
      </w:r>
      <w:r w:rsidR="00FE3207" w:rsidRPr="005035F5">
        <w:rPr>
          <w:rFonts w:ascii="Cambria" w:hAnsi="Cambria" w:cs="Calibri"/>
          <w:szCs w:val="22"/>
        </w:rPr>
        <w:t>ίες ο ανά</w:t>
      </w:r>
      <w:r w:rsidR="00353ECE" w:rsidRPr="005035F5">
        <w:rPr>
          <w:rFonts w:ascii="Cambria" w:hAnsi="Cambria" w:cs="Calibri"/>
          <w:szCs w:val="22"/>
        </w:rPr>
        <w:t>δοχος διαμόρφωσε την προσφορά του,</w:t>
      </w:r>
    </w:p>
    <w:p w14:paraId="6B92FE39" w14:textId="77777777" w:rsidR="00C04AAE" w:rsidRPr="005035F5" w:rsidRDefault="00C04AAE" w:rsidP="005035F5">
      <w:pPr>
        <w:pStyle w:val="para-2"/>
        <w:numPr>
          <w:ilvl w:val="0"/>
          <w:numId w:val="7"/>
        </w:numPr>
        <w:tabs>
          <w:tab w:val="clear" w:pos="1021"/>
          <w:tab w:val="clear" w:pos="1588"/>
          <w:tab w:val="clear" w:pos="2155"/>
          <w:tab w:val="clear" w:pos="2722"/>
          <w:tab w:val="clear" w:pos="3289"/>
          <w:tab w:val="left" w:pos="284"/>
        </w:tabs>
        <w:ind w:left="709" w:firstLine="0"/>
        <w:rPr>
          <w:rFonts w:ascii="Cambria" w:hAnsi="Cambria" w:cs="Calibri"/>
          <w:szCs w:val="22"/>
        </w:rPr>
      </w:pPr>
      <w:r w:rsidRPr="005035F5">
        <w:rPr>
          <w:rFonts w:ascii="Cambria" w:hAnsi="Cambria" w:cs="Calibri"/>
          <w:szCs w:val="22"/>
        </w:rPr>
        <w:t>Η παρούσα Διακήρυξη.</w:t>
      </w:r>
    </w:p>
    <w:p w14:paraId="012FBBB5" w14:textId="77777777" w:rsidR="00C04AAE" w:rsidRPr="005035F5" w:rsidRDefault="00C04AAE" w:rsidP="005035F5">
      <w:pPr>
        <w:pStyle w:val="para-2"/>
        <w:numPr>
          <w:ilvl w:val="0"/>
          <w:numId w:val="7"/>
        </w:numPr>
        <w:tabs>
          <w:tab w:val="clear" w:pos="1021"/>
          <w:tab w:val="clear" w:pos="1588"/>
          <w:tab w:val="clear" w:pos="2155"/>
          <w:tab w:val="clear" w:pos="2722"/>
          <w:tab w:val="clear" w:pos="3289"/>
          <w:tab w:val="left" w:pos="284"/>
        </w:tabs>
        <w:ind w:left="709" w:firstLine="0"/>
        <w:rPr>
          <w:rFonts w:ascii="Cambria" w:hAnsi="Cambria" w:cs="Calibri"/>
          <w:szCs w:val="22"/>
        </w:rPr>
      </w:pPr>
      <w:r w:rsidRPr="005035F5">
        <w:rPr>
          <w:rFonts w:ascii="Cambria" w:hAnsi="Cambria" w:cs="Calibri"/>
          <w:szCs w:val="22"/>
        </w:rPr>
        <w:t>Η Οικονομική Προσφορά.</w:t>
      </w:r>
    </w:p>
    <w:p w14:paraId="1F40D0EB" w14:textId="77777777" w:rsidR="00C04AAE" w:rsidRPr="005035F5" w:rsidRDefault="00C04AAE" w:rsidP="005035F5">
      <w:pPr>
        <w:pStyle w:val="para-2"/>
        <w:numPr>
          <w:ilvl w:val="0"/>
          <w:numId w:val="7"/>
        </w:numPr>
        <w:tabs>
          <w:tab w:val="clear" w:pos="1021"/>
          <w:tab w:val="clear" w:pos="1588"/>
          <w:tab w:val="clear" w:pos="2155"/>
          <w:tab w:val="clear" w:pos="2722"/>
          <w:tab w:val="clear" w:pos="3289"/>
          <w:tab w:val="left" w:pos="284"/>
        </w:tabs>
        <w:ind w:left="709" w:firstLine="0"/>
        <w:rPr>
          <w:rFonts w:ascii="Cambria" w:hAnsi="Cambria" w:cs="Calibri"/>
          <w:szCs w:val="22"/>
        </w:rPr>
      </w:pPr>
      <w:r w:rsidRPr="005035F5">
        <w:rPr>
          <w:rFonts w:ascii="Cambria" w:hAnsi="Cambria" w:cs="Calibri"/>
          <w:szCs w:val="22"/>
        </w:rPr>
        <w:t xml:space="preserve">Το Τιμολόγιο Δημοπράτησης </w:t>
      </w:r>
    </w:p>
    <w:p w14:paraId="149B89C3" w14:textId="77777777" w:rsidR="00C04AAE" w:rsidRPr="005035F5" w:rsidRDefault="00C04AAE" w:rsidP="005035F5">
      <w:pPr>
        <w:pStyle w:val="para-2"/>
        <w:numPr>
          <w:ilvl w:val="0"/>
          <w:numId w:val="7"/>
        </w:numPr>
        <w:tabs>
          <w:tab w:val="clear" w:pos="1021"/>
          <w:tab w:val="clear" w:pos="1588"/>
          <w:tab w:val="clear" w:pos="2155"/>
          <w:tab w:val="clear" w:pos="2722"/>
          <w:tab w:val="clear" w:pos="3289"/>
          <w:tab w:val="left" w:pos="284"/>
        </w:tabs>
        <w:ind w:left="709" w:firstLine="0"/>
        <w:rPr>
          <w:rFonts w:ascii="Cambria" w:hAnsi="Cambria" w:cs="Calibri"/>
          <w:szCs w:val="22"/>
        </w:rPr>
      </w:pPr>
      <w:r w:rsidRPr="005035F5">
        <w:rPr>
          <w:rFonts w:ascii="Cambria" w:hAnsi="Cambria" w:cs="Calibri"/>
          <w:szCs w:val="22"/>
        </w:rPr>
        <w:t>Η Ειδική Συγγραφή Υποχρεώσεων (Ε.Σ.Υ.).</w:t>
      </w:r>
    </w:p>
    <w:p w14:paraId="1D349373" w14:textId="64C4ACD1" w:rsidR="006E44B9" w:rsidRPr="00FE2DCA" w:rsidRDefault="006E44B9" w:rsidP="005035F5">
      <w:pPr>
        <w:pStyle w:val="para-2"/>
        <w:numPr>
          <w:ilvl w:val="0"/>
          <w:numId w:val="7"/>
        </w:numPr>
        <w:tabs>
          <w:tab w:val="clear" w:pos="1021"/>
          <w:tab w:val="clear" w:pos="1588"/>
          <w:tab w:val="clear" w:pos="2155"/>
          <w:tab w:val="clear" w:pos="2722"/>
          <w:tab w:val="clear" w:pos="3289"/>
          <w:tab w:val="left" w:pos="284"/>
        </w:tabs>
        <w:ind w:left="709" w:firstLine="0"/>
        <w:rPr>
          <w:rFonts w:ascii="Cambria" w:hAnsi="Cambria" w:cs="Calibri"/>
          <w:szCs w:val="22"/>
        </w:rPr>
      </w:pPr>
      <w:r w:rsidRPr="00FE2DCA">
        <w:rPr>
          <w:rFonts w:ascii="Cambria" w:hAnsi="Cambria" w:cs="Calibri"/>
          <w:szCs w:val="22"/>
        </w:rPr>
        <w:t>Η Τεχνική Συγγραφή Υποχρεώσεων (Τ.Σ.Υ.) με τις Τεχνικές Προδιαγραφές και τα Παραρτήματά τους,</w:t>
      </w:r>
    </w:p>
    <w:p w14:paraId="2E00BA45" w14:textId="42FDC9D4" w:rsidR="00C04AAE" w:rsidRPr="005035F5" w:rsidRDefault="00C04AAE" w:rsidP="005035F5">
      <w:pPr>
        <w:pStyle w:val="para-2"/>
        <w:numPr>
          <w:ilvl w:val="0"/>
          <w:numId w:val="7"/>
        </w:numPr>
        <w:tabs>
          <w:tab w:val="clear" w:pos="1021"/>
          <w:tab w:val="clear" w:pos="1588"/>
          <w:tab w:val="clear" w:pos="2155"/>
          <w:tab w:val="clear" w:pos="2722"/>
          <w:tab w:val="clear" w:pos="3289"/>
          <w:tab w:val="left" w:pos="284"/>
        </w:tabs>
        <w:ind w:left="709" w:firstLine="0"/>
        <w:rPr>
          <w:rFonts w:ascii="Cambria" w:hAnsi="Cambria" w:cs="Calibri"/>
          <w:szCs w:val="22"/>
        </w:rPr>
      </w:pPr>
      <w:r w:rsidRPr="005035F5">
        <w:rPr>
          <w:rFonts w:ascii="Cambria" w:hAnsi="Cambria" w:cs="Calibri"/>
          <w:szCs w:val="22"/>
        </w:rPr>
        <w:t xml:space="preserve">Η Τεχνική Περιγραφή (Τ.Π.). </w:t>
      </w:r>
    </w:p>
    <w:p w14:paraId="6CF6C2A4" w14:textId="77777777" w:rsidR="008C59CF" w:rsidRPr="005035F5" w:rsidRDefault="00C04AAE" w:rsidP="005035F5">
      <w:pPr>
        <w:pStyle w:val="para-2"/>
        <w:numPr>
          <w:ilvl w:val="0"/>
          <w:numId w:val="7"/>
        </w:numPr>
        <w:tabs>
          <w:tab w:val="clear" w:pos="1021"/>
          <w:tab w:val="clear" w:pos="1588"/>
          <w:tab w:val="clear" w:pos="2155"/>
          <w:tab w:val="clear" w:pos="2722"/>
          <w:tab w:val="clear" w:pos="3289"/>
          <w:tab w:val="left" w:pos="284"/>
        </w:tabs>
        <w:ind w:left="709" w:firstLine="0"/>
        <w:rPr>
          <w:rFonts w:ascii="Cambria" w:hAnsi="Cambria" w:cs="Calibri"/>
          <w:szCs w:val="22"/>
        </w:rPr>
      </w:pPr>
      <w:r w:rsidRPr="005035F5">
        <w:rPr>
          <w:rFonts w:ascii="Cambria" w:hAnsi="Cambria" w:cs="Calibri"/>
          <w:szCs w:val="22"/>
        </w:rPr>
        <w:t>Ο Προϋπολογισμός Δημοπράτησης.</w:t>
      </w:r>
    </w:p>
    <w:p w14:paraId="51960068" w14:textId="77777777" w:rsidR="008C59CF" w:rsidRPr="005035F5" w:rsidRDefault="00C04AAE" w:rsidP="005035F5">
      <w:pPr>
        <w:pStyle w:val="para-2"/>
        <w:numPr>
          <w:ilvl w:val="0"/>
          <w:numId w:val="7"/>
        </w:numPr>
        <w:tabs>
          <w:tab w:val="clear" w:pos="1021"/>
          <w:tab w:val="clear" w:pos="1588"/>
          <w:tab w:val="clear" w:pos="2155"/>
          <w:tab w:val="clear" w:pos="2722"/>
          <w:tab w:val="clear" w:pos="3289"/>
          <w:tab w:val="left" w:pos="284"/>
        </w:tabs>
        <w:ind w:left="709" w:firstLine="0"/>
        <w:rPr>
          <w:rFonts w:ascii="Cambria" w:hAnsi="Cambria" w:cs="Calibri"/>
          <w:szCs w:val="22"/>
        </w:rPr>
      </w:pPr>
      <w:r w:rsidRPr="005035F5">
        <w:rPr>
          <w:rFonts w:ascii="Cambria" w:hAnsi="Cambria" w:cs="Calibri"/>
          <w:szCs w:val="22"/>
        </w:rPr>
        <w:t xml:space="preserve">Οι εγκεκριμένες μελέτες του έργου. </w:t>
      </w:r>
    </w:p>
    <w:p w14:paraId="029A6A87" w14:textId="77777777" w:rsidR="00C04AAE" w:rsidRPr="005035F5" w:rsidRDefault="008C59CF" w:rsidP="005035F5">
      <w:pPr>
        <w:pStyle w:val="para-2"/>
        <w:numPr>
          <w:ilvl w:val="0"/>
          <w:numId w:val="7"/>
        </w:numPr>
        <w:tabs>
          <w:tab w:val="clear" w:pos="1021"/>
          <w:tab w:val="clear" w:pos="1588"/>
          <w:tab w:val="clear" w:pos="2155"/>
          <w:tab w:val="clear" w:pos="2722"/>
          <w:tab w:val="clear" w:pos="3289"/>
          <w:tab w:val="left" w:pos="284"/>
        </w:tabs>
        <w:ind w:left="709" w:firstLine="0"/>
        <w:rPr>
          <w:rFonts w:ascii="Cambria" w:hAnsi="Cambria" w:cs="Calibri"/>
          <w:szCs w:val="22"/>
        </w:rPr>
      </w:pPr>
      <w:r w:rsidRPr="005035F5">
        <w:rPr>
          <w:rFonts w:ascii="Cambria" w:hAnsi="Cambria" w:cs="Calibri"/>
          <w:szCs w:val="22"/>
        </w:rPr>
        <w:t xml:space="preserve"> </w:t>
      </w:r>
      <w:r w:rsidR="00C04AAE" w:rsidRPr="005035F5">
        <w:rPr>
          <w:rFonts w:ascii="Cambria" w:hAnsi="Cambria" w:cs="Calibri"/>
          <w:szCs w:val="22"/>
        </w:rPr>
        <w:t>Το εγκεκριμένο Χρονοδιάγραμμα κατασκευής του έργου.</w:t>
      </w:r>
    </w:p>
    <w:p w14:paraId="78F58139" w14:textId="77777777" w:rsidR="00C04AAE" w:rsidRPr="005035F5" w:rsidRDefault="00C04AAE" w:rsidP="005035F5">
      <w:pPr>
        <w:pStyle w:val="para-2"/>
        <w:tabs>
          <w:tab w:val="clear" w:pos="1021"/>
          <w:tab w:val="clear" w:pos="1588"/>
          <w:tab w:val="clear" w:pos="2155"/>
          <w:tab w:val="clear" w:pos="2722"/>
          <w:tab w:val="clear" w:pos="3289"/>
          <w:tab w:val="left" w:pos="284"/>
          <w:tab w:val="left" w:pos="1418"/>
        </w:tabs>
        <w:ind w:left="709" w:firstLine="0"/>
        <w:rPr>
          <w:rFonts w:ascii="Cambria" w:hAnsi="Cambria" w:cs="Calibri"/>
          <w:szCs w:val="22"/>
        </w:rPr>
      </w:pPr>
    </w:p>
    <w:p w14:paraId="7D6B7326" w14:textId="77777777" w:rsidR="00FE3207" w:rsidRPr="005035F5" w:rsidRDefault="00FE3207" w:rsidP="005035F5">
      <w:pPr>
        <w:pStyle w:val="para-2"/>
        <w:numPr>
          <w:ilvl w:val="0"/>
          <w:numId w:val="3"/>
        </w:numPr>
        <w:tabs>
          <w:tab w:val="left" w:pos="993"/>
          <w:tab w:val="left" w:pos="2127"/>
        </w:tabs>
        <w:ind w:left="0" w:firstLine="0"/>
        <w:rPr>
          <w:rFonts w:ascii="Cambria" w:hAnsi="Cambria" w:cs="Calibri"/>
          <w:szCs w:val="22"/>
        </w:rPr>
      </w:pPr>
      <w:r w:rsidRPr="005035F5">
        <w:rPr>
          <w:rFonts w:ascii="Cambria" w:hAnsi="Cambria" w:cs="Calibri"/>
          <w:szCs w:val="22"/>
        </w:rPr>
        <w:t>Τα ανωτέρω έγγραφα της σύμβασης ισχύουν, όπως διαμορφώθηκαν, με τις συμπληρωματικές πληροφορίες και διευκρινίσεις που παρασχέθηκαν από την αναθέτουσα αρχή επί όλων των ανωτέρω.</w:t>
      </w:r>
    </w:p>
    <w:p w14:paraId="1E2D6AEC" w14:textId="77777777" w:rsidR="00C04AAE" w:rsidRPr="005035F5" w:rsidRDefault="00C04AAE" w:rsidP="005035F5">
      <w:pPr>
        <w:pStyle w:val="2"/>
        <w:rPr>
          <w:rFonts w:ascii="Cambria" w:hAnsi="Cambria" w:cs="Calibri"/>
          <w:sz w:val="22"/>
          <w:szCs w:val="22"/>
        </w:rPr>
      </w:pPr>
    </w:p>
    <w:p w14:paraId="4F6BABC9" w14:textId="77777777" w:rsidR="00C04AAE" w:rsidRPr="005035F5" w:rsidRDefault="00C04AAE" w:rsidP="005035F5">
      <w:pPr>
        <w:pStyle w:val="2"/>
        <w:rPr>
          <w:rFonts w:ascii="Cambria" w:hAnsi="Cambria" w:cs="Calibri"/>
          <w:sz w:val="22"/>
          <w:szCs w:val="22"/>
        </w:rPr>
      </w:pPr>
    </w:p>
    <w:p w14:paraId="70AA25DE" w14:textId="77777777" w:rsidR="00C04AAE" w:rsidRPr="005035F5" w:rsidRDefault="00C04AAE" w:rsidP="005035F5">
      <w:pPr>
        <w:pStyle w:val="2"/>
        <w:rPr>
          <w:rFonts w:ascii="Cambria" w:hAnsi="Cambria" w:cs="Calibri"/>
          <w:sz w:val="22"/>
          <w:szCs w:val="22"/>
        </w:rPr>
      </w:pPr>
      <w:bookmarkStart w:id="8" w:name="_Toc73524243"/>
      <w:r w:rsidRPr="005035F5">
        <w:rPr>
          <w:rFonts w:ascii="Cambria" w:hAnsi="Cambria" w:cs="Calibri"/>
          <w:sz w:val="22"/>
          <w:szCs w:val="22"/>
        </w:rPr>
        <w:t>Άρθρο 6: Γλώσσα διαδικασίας</w:t>
      </w:r>
      <w:bookmarkEnd w:id="8"/>
    </w:p>
    <w:p w14:paraId="4A7BAC69" w14:textId="77777777" w:rsidR="00C04AAE" w:rsidRPr="005035F5" w:rsidRDefault="00C04AAE" w:rsidP="005035F5">
      <w:pPr>
        <w:jc w:val="both"/>
        <w:rPr>
          <w:rFonts w:ascii="Cambria" w:hAnsi="Cambria" w:cs="Calibri"/>
          <w:sz w:val="22"/>
          <w:szCs w:val="22"/>
        </w:rPr>
      </w:pPr>
    </w:p>
    <w:p w14:paraId="05920E3E" w14:textId="77777777" w:rsidR="00D927CC" w:rsidRPr="005035F5" w:rsidRDefault="00C04AAE" w:rsidP="005035F5">
      <w:pPr>
        <w:pStyle w:val="Standard"/>
        <w:spacing w:after="120"/>
        <w:ind w:left="720" w:hanging="720"/>
        <w:jc w:val="both"/>
        <w:textAlignment w:val="auto"/>
        <w:rPr>
          <w:rFonts w:ascii="Cambria" w:hAnsi="Cambria" w:cs="Calibri"/>
          <w:b/>
          <w:sz w:val="22"/>
          <w:szCs w:val="22"/>
          <w:lang w:val="el-GR" w:bidi="en-US"/>
        </w:rPr>
      </w:pPr>
      <w:r w:rsidRPr="005035F5">
        <w:rPr>
          <w:rFonts w:ascii="Cambria" w:hAnsi="Cambria" w:cs="Calibri"/>
          <w:b/>
          <w:sz w:val="22"/>
          <w:szCs w:val="22"/>
          <w:lang w:val="el-GR"/>
        </w:rPr>
        <w:t>6.1.</w:t>
      </w:r>
      <w:r w:rsidRPr="005035F5">
        <w:rPr>
          <w:rFonts w:ascii="Cambria" w:hAnsi="Cambria" w:cs="Calibri"/>
          <w:sz w:val="22"/>
          <w:szCs w:val="22"/>
          <w:lang w:val="el-GR"/>
        </w:rPr>
        <w:tab/>
      </w:r>
      <w:r w:rsidR="00D927CC" w:rsidRPr="005035F5">
        <w:rPr>
          <w:rFonts w:ascii="Cambria" w:hAnsi="Cambria" w:cs="Calibri"/>
          <w:sz w:val="22"/>
          <w:szCs w:val="22"/>
          <w:lang w:val="el-GR" w:bidi="en-US"/>
        </w:rPr>
        <w:t>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w:t>
      </w:r>
      <w:r w:rsidR="00D927CC" w:rsidRPr="005035F5">
        <w:rPr>
          <w:rFonts w:ascii="Cambria" w:hAnsi="Cambria" w:cs="Cambria"/>
          <w:kern w:val="0"/>
          <w:sz w:val="22"/>
          <w:szCs w:val="22"/>
          <w:vertAlign w:val="superscript"/>
          <w:lang w:val="el-GR"/>
        </w:rPr>
        <w:endnoteReference w:id="66"/>
      </w:r>
      <w:r w:rsidR="00D927CC" w:rsidRPr="005035F5">
        <w:rPr>
          <w:rFonts w:ascii="Cambria" w:hAnsi="Cambria" w:cs="Calibri"/>
          <w:sz w:val="22"/>
          <w:szCs w:val="22"/>
          <w:lang w:val="el-GR" w:bidi="en-US"/>
        </w:rPr>
        <w:t>. Τυχόν προδικαστικές προσφυγές υποβάλλονται στην ελληνική γλώσσα.</w:t>
      </w:r>
    </w:p>
    <w:p w14:paraId="4F3908AF" w14:textId="77777777" w:rsidR="00D927CC" w:rsidRPr="005035F5" w:rsidRDefault="00D927CC" w:rsidP="005035F5">
      <w:pPr>
        <w:spacing w:after="120"/>
        <w:ind w:left="720" w:hanging="720"/>
        <w:jc w:val="both"/>
        <w:textAlignment w:val="baseline"/>
        <w:rPr>
          <w:rFonts w:ascii="Cambria" w:hAnsi="Cambria" w:cs="Calibri"/>
          <w:b/>
          <w:sz w:val="22"/>
          <w:szCs w:val="22"/>
          <w:lang w:bidi="en-US"/>
        </w:rPr>
      </w:pPr>
      <w:r w:rsidRPr="005035F5">
        <w:rPr>
          <w:rFonts w:ascii="Cambria" w:hAnsi="Cambria" w:cs="Calibri"/>
          <w:b/>
          <w:sz w:val="22"/>
          <w:szCs w:val="22"/>
          <w:lang w:bidi="en-US"/>
        </w:rPr>
        <w:lastRenderedPageBreak/>
        <w:t>6.2.</w:t>
      </w:r>
      <w:r w:rsidRPr="005035F5">
        <w:rPr>
          <w:rFonts w:ascii="Cambria" w:hAnsi="Cambria" w:cs="Calibri"/>
          <w:sz w:val="22"/>
          <w:szCs w:val="22"/>
          <w:lang w:bidi="en-US"/>
        </w:rPr>
        <w:t xml:space="preserve"> </w:t>
      </w:r>
      <w:r w:rsidRPr="005035F5">
        <w:rPr>
          <w:rFonts w:ascii="Cambria" w:hAnsi="Cambria" w:cs="Calibri"/>
          <w:sz w:val="22"/>
          <w:szCs w:val="22"/>
          <w:lang w:bidi="en-US"/>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14:paraId="5A0F0933" w14:textId="77777777" w:rsidR="00D927CC" w:rsidRDefault="00D927CC" w:rsidP="00AF01B7">
      <w:pPr>
        <w:spacing w:after="120"/>
        <w:ind w:left="720" w:hanging="720"/>
        <w:jc w:val="both"/>
        <w:textAlignment w:val="baseline"/>
        <w:rPr>
          <w:rFonts w:ascii="Cambria" w:hAnsi="Cambria" w:cs="Calibri"/>
          <w:sz w:val="22"/>
          <w:szCs w:val="22"/>
          <w:lang w:bidi="en-US"/>
        </w:rPr>
      </w:pPr>
      <w:r w:rsidRPr="005035F5">
        <w:rPr>
          <w:rFonts w:ascii="Cambria" w:hAnsi="Cambria" w:cs="Calibri"/>
          <w:b/>
          <w:sz w:val="22"/>
          <w:szCs w:val="22"/>
          <w:lang w:bidi="en-US"/>
        </w:rPr>
        <w:t>6.3.</w:t>
      </w:r>
      <w:r w:rsidRPr="005035F5">
        <w:rPr>
          <w:rFonts w:ascii="Cambria" w:hAnsi="Cambria" w:cs="Calibri"/>
          <w:sz w:val="22"/>
          <w:szCs w:val="22"/>
          <w:lang w:bidi="en-US"/>
        </w:rPr>
        <w:t xml:space="preserve"> </w:t>
      </w:r>
      <w:r w:rsidRPr="005035F5">
        <w:rPr>
          <w:rFonts w:ascii="Cambria" w:hAnsi="Cambria" w:cs="Calibri"/>
          <w:sz w:val="22"/>
          <w:szCs w:val="22"/>
          <w:lang w:bidi="en-US"/>
        </w:rPr>
        <w:tab/>
        <w:t>Στα αλλοδαπά δημόσια έγγραφα και δικαιολογητικά εφαρμόζεται η Συνθήκη της Χάγης της 5.10.1961, που κυρώθηκε με το ν. 1497/1984 (Α΄188)</w:t>
      </w:r>
      <w:r w:rsidRPr="005035F5">
        <w:rPr>
          <w:rFonts w:ascii="Cambria" w:hAnsi="Cambria" w:cs="Cambria"/>
          <w:sz w:val="22"/>
          <w:szCs w:val="22"/>
          <w:lang w:bidi="en-US"/>
        </w:rPr>
        <w:t xml:space="preserve"> σύμφωνα με τα οριζόμενα στο άρθρο 4.2.β) της παρούσας</w:t>
      </w:r>
      <w:r w:rsidRPr="005035F5">
        <w:rPr>
          <w:rFonts w:ascii="Cambria" w:hAnsi="Cambria" w:cs="Calibri"/>
          <w:strike/>
          <w:sz w:val="22"/>
          <w:szCs w:val="22"/>
          <w:lang w:bidi="en-US"/>
        </w:rPr>
        <w:t>.</w:t>
      </w:r>
      <w:r w:rsidRPr="005035F5">
        <w:rPr>
          <w:rFonts w:ascii="Cambria" w:hAnsi="Cambria" w:cs="Calibri"/>
          <w:sz w:val="22"/>
          <w:szCs w:val="22"/>
          <w:lang w:bidi="en-US"/>
        </w:rPr>
        <w:t xml:space="preserve"> </w:t>
      </w:r>
      <w:r w:rsidRPr="005035F5">
        <w:rPr>
          <w:rFonts w:ascii="Cambria" w:hAnsi="Cambria" w:cs="Cambria"/>
          <w:sz w:val="22"/>
          <w:szCs w:val="22"/>
          <w:lang w:bidi="en-US"/>
        </w:rPr>
        <w:t>Τα αλλοδαπά δημόσια και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sidRPr="005035F5">
        <w:rPr>
          <w:rFonts w:ascii="Cambria" w:hAnsi="Cambria" w:cs="Cambria"/>
          <w:sz w:val="22"/>
          <w:szCs w:val="22"/>
          <w:vertAlign w:val="superscript"/>
          <w:lang w:bidi="en-US"/>
        </w:rPr>
        <w:endnoteReference w:id="67"/>
      </w:r>
      <w:r w:rsidRPr="005035F5">
        <w:rPr>
          <w:rFonts w:ascii="Cambria" w:hAnsi="Cambria" w:cs="Cambria"/>
          <w:sz w:val="22"/>
          <w:szCs w:val="22"/>
          <w:lang w:bidi="en-US"/>
        </w:rPr>
        <w:t xml:space="preserve"> και γίνονται αποδεκτά σύμφωνα με τα οριζόμενα, ομοίως, στο άρθρο 4.2.β) της παρούσας. </w:t>
      </w:r>
      <w:r w:rsidRPr="005035F5">
        <w:rPr>
          <w:rFonts w:ascii="Cambria" w:hAnsi="Cambria" w:cs="Calibri"/>
          <w:sz w:val="22"/>
          <w:szCs w:val="22"/>
          <w:lang w:bidi="en-US"/>
        </w:rPr>
        <w:t xml:space="preserve"> </w:t>
      </w:r>
    </w:p>
    <w:p w14:paraId="69504BC5" w14:textId="77777777" w:rsidR="00487017" w:rsidRPr="00C35D96" w:rsidRDefault="00487017" w:rsidP="00487017">
      <w:pPr>
        <w:tabs>
          <w:tab w:val="left" w:pos="1095"/>
        </w:tabs>
        <w:spacing w:after="120"/>
        <w:ind w:left="720" w:hanging="720"/>
        <w:jc w:val="both"/>
        <w:textAlignment w:val="baseline"/>
        <w:rPr>
          <w:rFonts w:ascii="Cambria" w:hAnsi="Cambria" w:cs="Calibri"/>
          <w:bCs/>
          <w:color w:val="4472C4"/>
          <w:sz w:val="22"/>
          <w:szCs w:val="22"/>
          <w:lang w:bidi="en-US"/>
        </w:rPr>
      </w:pPr>
      <w:r>
        <w:rPr>
          <w:rFonts w:ascii="Cambria" w:hAnsi="Cambria" w:cs="Calibri"/>
          <w:b/>
          <w:sz w:val="22"/>
          <w:szCs w:val="22"/>
          <w:lang w:bidi="en-US"/>
        </w:rPr>
        <w:t xml:space="preserve">6.4. </w:t>
      </w:r>
      <w:r>
        <w:rPr>
          <w:rFonts w:ascii="Cambria" w:hAnsi="Cambria" w:cs="Calibri"/>
          <w:b/>
          <w:sz w:val="22"/>
          <w:szCs w:val="22"/>
          <w:lang w:bidi="en-US"/>
        </w:rPr>
        <w:tab/>
      </w:r>
      <w:r w:rsidRPr="00C35D96">
        <w:rPr>
          <w:rFonts w:ascii="Cambria" w:hAnsi="Cambria" w:cs="Calibri"/>
          <w:bCs/>
          <w:i/>
          <w:color w:val="4472C4"/>
          <w:sz w:val="22"/>
          <w:szCs w:val="22"/>
          <w:lang w:bidi="en-US"/>
        </w:rPr>
        <w:t>[Συμπληρώνεται και διαμορφώνεται αναλόγως μετά από επιλογή της Α.Α., άλλως διαγράφεται:]</w:t>
      </w:r>
    </w:p>
    <w:p w14:paraId="4877AD8A" w14:textId="77777777" w:rsidR="00487017" w:rsidRPr="00FE2DCA" w:rsidRDefault="00487017" w:rsidP="00487017">
      <w:pPr>
        <w:tabs>
          <w:tab w:val="left" w:pos="1095"/>
        </w:tabs>
        <w:spacing w:after="120"/>
        <w:ind w:left="720" w:hanging="720"/>
        <w:jc w:val="both"/>
        <w:textAlignment w:val="baseline"/>
        <w:rPr>
          <w:rFonts w:ascii="Cambria" w:hAnsi="Cambria" w:cs="Calibri"/>
          <w:bCs/>
          <w:strike/>
          <w:sz w:val="22"/>
          <w:szCs w:val="22"/>
          <w:lang w:bidi="en-US"/>
        </w:rPr>
      </w:pPr>
      <w:r w:rsidRPr="00FE2DCA">
        <w:rPr>
          <w:rFonts w:ascii="Cambria" w:hAnsi="Cambria" w:cs="Calibri"/>
          <w:bCs/>
          <w:sz w:val="22"/>
          <w:szCs w:val="22"/>
          <w:lang w:bidi="en-US"/>
        </w:rPr>
        <w:t xml:space="preserve">               </w:t>
      </w:r>
      <w:r w:rsidRPr="00FE2DCA">
        <w:rPr>
          <w:rFonts w:ascii="Cambria" w:hAnsi="Cambria" w:cs="Calibri"/>
          <w:bCs/>
          <w:strike/>
          <w:sz w:val="22"/>
          <w:szCs w:val="22"/>
          <w:lang w:bidi="en-US"/>
        </w:rPr>
        <w:t>Ενημερωτικά και τεχνικά φυλλάδια και άλλα έντυπα-εταιρικά ή μη –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Pr="00FE2DCA">
        <w:rPr>
          <w:rFonts w:ascii="Cambria" w:hAnsi="Cambria" w:cs="Calibri"/>
          <w:bCs/>
          <w:strike/>
          <w:sz w:val="22"/>
          <w:szCs w:val="22"/>
          <w:vertAlign w:val="superscript"/>
          <w:lang w:bidi="en-US"/>
        </w:rPr>
        <w:endnoteReference w:id="68"/>
      </w:r>
      <w:r w:rsidRPr="00FE2DCA">
        <w:rPr>
          <w:rFonts w:ascii="Cambria" w:hAnsi="Cambria" w:cs="Calibri"/>
          <w:bCs/>
          <w:strike/>
          <w:sz w:val="22"/>
          <w:szCs w:val="22"/>
          <w:lang w:bidi="en-US"/>
        </w:rPr>
        <w:t xml:space="preserve"> μπορούν να υποβάλλονται σε άλλη γλώσσα, χωρίς να συνοδεύονται από μετάφραση στην ελληνική.</w:t>
      </w:r>
    </w:p>
    <w:p w14:paraId="2A6212EF" w14:textId="32497355" w:rsidR="00487017" w:rsidRPr="00FE2DCA" w:rsidRDefault="00487017" w:rsidP="00487017">
      <w:pPr>
        <w:tabs>
          <w:tab w:val="left" w:pos="1095"/>
        </w:tabs>
        <w:spacing w:after="120"/>
        <w:ind w:left="720" w:hanging="720"/>
        <w:jc w:val="both"/>
        <w:textAlignment w:val="baseline"/>
        <w:rPr>
          <w:rFonts w:ascii="Cambria" w:hAnsi="Cambria" w:cs="Calibri"/>
          <w:b/>
          <w:sz w:val="22"/>
          <w:szCs w:val="22"/>
          <w:lang w:bidi="en-US"/>
        </w:rPr>
      </w:pPr>
    </w:p>
    <w:p w14:paraId="0DE0CB63" w14:textId="77777777" w:rsidR="00D927CC" w:rsidRPr="005035F5" w:rsidRDefault="00D927CC" w:rsidP="005035F5">
      <w:pPr>
        <w:spacing w:after="120"/>
        <w:ind w:left="720" w:hanging="720"/>
        <w:jc w:val="both"/>
        <w:rPr>
          <w:rFonts w:ascii="Cambria" w:hAnsi="Cambria" w:cs="Calibri"/>
          <w:sz w:val="22"/>
          <w:szCs w:val="22"/>
          <w:lang w:bidi="en-US"/>
        </w:rPr>
      </w:pPr>
      <w:r w:rsidRPr="005035F5">
        <w:rPr>
          <w:rFonts w:ascii="Cambria" w:hAnsi="Cambria" w:cs="Calibri"/>
          <w:b/>
          <w:sz w:val="22"/>
          <w:szCs w:val="22"/>
          <w:lang w:bidi="en-US"/>
        </w:rPr>
        <w:t>6.5.</w:t>
      </w:r>
      <w:r w:rsidRPr="005035F5">
        <w:rPr>
          <w:rFonts w:ascii="Cambria" w:hAnsi="Cambria" w:cs="Calibri"/>
          <w:sz w:val="22"/>
          <w:szCs w:val="22"/>
          <w:lang w:bidi="en-US"/>
        </w:rPr>
        <w:tab/>
        <w:t>Η  επικοινωνία με την αναθέτουσα αρχή, καθώς και μεταξύ αυτής και του αναδόχου, θα γίνονται υποχρεωτικά στην ελληνική γλώσσα.</w:t>
      </w:r>
    </w:p>
    <w:p w14:paraId="03E750FD" w14:textId="77777777" w:rsidR="0061604C" w:rsidRPr="00FE2DCA" w:rsidRDefault="0061604C" w:rsidP="0061604C">
      <w:pPr>
        <w:ind w:left="720" w:hanging="720"/>
        <w:jc w:val="both"/>
        <w:rPr>
          <w:rFonts w:ascii="Cambria" w:hAnsi="Cambria" w:cs="Calibri"/>
          <w:strike/>
          <w:sz w:val="22"/>
          <w:szCs w:val="22"/>
          <w:lang w:bidi="en-US"/>
        </w:rPr>
      </w:pPr>
      <w:r w:rsidRPr="0061604C">
        <w:rPr>
          <w:rFonts w:ascii="Cambria" w:hAnsi="Cambria" w:cs="Calibri"/>
          <w:b/>
          <w:sz w:val="22"/>
          <w:szCs w:val="22"/>
          <w:lang w:bidi="en-US"/>
        </w:rPr>
        <w:t>6.</w:t>
      </w:r>
      <w:r w:rsidRPr="00FE2DCA">
        <w:rPr>
          <w:rFonts w:ascii="Cambria" w:hAnsi="Cambria" w:cs="Calibri"/>
          <w:b/>
          <w:sz w:val="22"/>
          <w:szCs w:val="22"/>
          <w:lang w:bidi="en-US"/>
        </w:rPr>
        <w:t>6</w:t>
      </w:r>
      <w:r w:rsidRPr="00FE2DCA">
        <w:rPr>
          <w:rFonts w:ascii="Cambria" w:hAnsi="Cambria" w:cs="Calibri"/>
          <w:sz w:val="22"/>
          <w:szCs w:val="22"/>
          <w:lang w:bidi="en-US"/>
        </w:rPr>
        <w:t xml:space="preserve">        </w:t>
      </w:r>
      <w:r w:rsidRPr="00FE2DCA">
        <w:rPr>
          <w:rFonts w:ascii="Cambria" w:hAnsi="Cambria" w:cs="Calibri"/>
          <w:strike/>
          <w:sz w:val="22"/>
          <w:szCs w:val="22"/>
          <w:lang w:bidi="en-US"/>
        </w:rPr>
        <w:t>Κατά παρέκκλιση, γίνεται δεκτή η υποβολή των ακόλουθων:</w:t>
      </w:r>
    </w:p>
    <w:p w14:paraId="5C1A99FA" w14:textId="77777777" w:rsidR="0061604C" w:rsidRPr="00FE2DCA" w:rsidRDefault="0061604C" w:rsidP="0061604C">
      <w:pPr>
        <w:ind w:left="720" w:hanging="720"/>
        <w:jc w:val="both"/>
        <w:rPr>
          <w:rFonts w:ascii="Cambria" w:hAnsi="Cambria" w:cs="Calibri"/>
          <w:strike/>
          <w:sz w:val="22"/>
          <w:szCs w:val="22"/>
          <w:lang w:bidi="en-US"/>
        </w:rPr>
      </w:pPr>
      <w:r w:rsidRPr="00FE2DCA">
        <w:rPr>
          <w:rFonts w:ascii="Cambria" w:hAnsi="Cambria" w:cs="Calibri"/>
          <w:b/>
          <w:strike/>
          <w:sz w:val="22"/>
          <w:szCs w:val="22"/>
          <w:lang w:bidi="en-US"/>
        </w:rPr>
        <w:tab/>
        <w:t>…</w:t>
      </w:r>
      <w:r w:rsidRPr="00FE2DCA">
        <w:rPr>
          <w:rFonts w:ascii="Cambria" w:hAnsi="Cambria" w:cs="Calibri"/>
          <w:strike/>
          <w:sz w:val="22"/>
          <w:szCs w:val="22"/>
          <w:lang w:bidi="en-US"/>
        </w:rPr>
        <w:t>……………</w:t>
      </w:r>
    </w:p>
    <w:p w14:paraId="03920223" w14:textId="77777777" w:rsidR="0061604C" w:rsidRPr="00FE2DCA" w:rsidRDefault="0061604C" w:rsidP="0061604C">
      <w:pPr>
        <w:ind w:left="720" w:hanging="720"/>
        <w:jc w:val="both"/>
        <w:rPr>
          <w:rFonts w:ascii="Cambria" w:hAnsi="Cambria" w:cs="Calibri"/>
          <w:i/>
          <w:strike/>
          <w:sz w:val="22"/>
          <w:szCs w:val="22"/>
          <w:lang w:bidi="en-US"/>
        </w:rPr>
      </w:pPr>
      <w:r w:rsidRPr="00FE2DCA">
        <w:rPr>
          <w:rFonts w:ascii="Cambria" w:hAnsi="Cambria" w:cs="Calibri"/>
          <w:b/>
          <w:strike/>
          <w:sz w:val="22"/>
          <w:szCs w:val="22"/>
          <w:lang w:bidi="en-US"/>
        </w:rPr>
        <w:t xml:space="preserve">             </w:t>
      </w:r>
      <w:r w:rsidRPr="00FE2DCA">
        <w:rPr>
          <w:rFonts w:ascii="Cambria" w:hAnsi="Cambria" w:cs="Calibri"/>
          <w:i/>
          <w:strike/>
          <w:sz w:val="22"/>
          <w:szCs w:val="22"/>
          <w:lang w:bidi="en-US"/>
        </w:rPr>
        <w:t xml:space="preserve"> (ενός ή περισσότερων στοιχείων των προσφορών, των δικαιολογητικών κατακύρωσης συμπεριλαμβανομένων, όπως εξειδικεύονται από την αναθέτουσα αρχή στο παρόν σημείο) </w:t>
      </w:r>
    </w:p>
    <w:p w14:paraId="1368A4ED" w14:textId="77777777" w:rsidR="0061604C" w:rsidRPr="00FE2DCA" w:rsidRDefault="0061604C" w:rsidP="0061604C">
      <w:pPr>
        <w:ind w:left="720"/>
        <w:jc w:val="both"/>
        <w:rPr>
          <w:rFonts w:ascii="Cambria" w:hAnsi="Cambria" w:cs="Calibri"/>
          <w:strike/>
          <w:sz w:val="22"/>
          <w:szCs w:val="22"/>
          <w:lang w:bidi="en-US"/>
        </w:rPr>
      </w:pPr>
      <w:r w:rsidRPr="00FE2DCA">
        <w:rPr>
          <w:rFonts w:ascii="Cambria" w:hAnsi="Cambria" w:cs="Calibri"/>
          <w:strike/>
          <w:sz w:val="22"/>
          <w:szCs w:val="22"/>
          <w:lang w:bidi="en-US"/>
        </w:rPr>
        <w:t xml:space="preserve">στην …………….. γλώσσα </w:t>
      </w:r>
      <w:r w:rsidRPr="00FE2DCA">
        <w:rPr>
          <w:rFonts w:ascii="Cambria" w:hAnsi="Cambria" w:cs="Calibri"/>
          <w:i/>
          <w:strike/>
          <w:sz w:val="22"/>
          <w:szCs w:val="22"/>
          <w:lang w:bidi="en-US"/>
        </w:rPr>
        <w:t>(συμπληρώστε τη γλώσσα, π.χ. την αγγλική ή ενδεχομένως και άλλη επίσημη γλώσσα της Ευρωπαϊκής Ένωσης)</w:t>
      </w:r>
      <w:r w:rsidRPr="00FE2DCA">
        <w:rPr>
          <w:rFonts w:ascii="Cambria" w:hAnsi="Cambria" w:cs="Calibri"/>
          <w:strike/>
          <w:sz w:val="22"/>
          <w:szCs w:val="22"/>
          <w:lang w:bidi="en-US"/>
        </w:rPr>
        <w:t xml:space="preserve"> χωρίς να απαιτείται επικύρωσή τους, στο μέτρο που τα ανωτέρω έγγραφα είναι καταχωρισμένα σε επίσημους </w:t>
      </w:r>
      <w:proofErr w:type="spellStart"/>
      <w:r w:rsidRPr="00FE2DCA">
        <w:rPr>
          <w:rFonts w:ascii="Cambria" w:hAnsi="Cambria" w:cs="Calibri"/>
          <w:strike/>
          <w:sz w:val="22"/>
          <w:szCs w:val="22"/>
          <w:lang w:bidi="en-US"/>
        </w:rPr>
        <w:t>ιστότοπους</w:t>
      </w:r>
      <w:proofErr w:type="spellEnd"/>
      <w:r w:rsidRPr="00FE2DCA">
        <w:rPr>
          <w:rFonts w:ascii="Cambria" w:hAnsi="Cambria" w:cs="Calibri"/>
          <w:strike/>
          <w:sz w:val="22"/>
          <w:szCs w:val="22"/>
          <w:lang w:bidi="en-US"/>
        </w:rPr>
        <w:t xml:space="preserve"> φορέων πιστοποίησης, στους οποίους υπάρχει ελεύθερη πρόσβαση, μέσω διαδικτύου, και εφόσον ο οικονομικός φορέας παραπέμπει σε αυτούς, προκειμένου η επαλήθευση της ισχύος τους να είναι ευχερής για την αναθέτουσα αρχή</w:t>
      </w:r>
      <w:r w:rsidRPr="00FE2DCA">
        <w:rPr>
          <w:rFonts w:ascii="Cambria" w:hAnsi="Cambria" w:cs="Calibri"/>
          <w:strike/>
          <w:sz w:val="22"/>
          <w:szCs w:val="22"/>
          <w:vertAlign w:val="superscript"/>
          <w:lang w:bidi="en-US"/>
        </w:rPr>
        <w:endnoteReference w:id="69"/>
      </w:r>
      <w:r w:rsidRPr="00FE2DCA">
        <w:rPr>
          <w:rFonts w:ascii="Cambria" w:hAnsi="Cambria" w:cs="Calibri"/>
          <w:strike/>
          <w:sz w:val="22"/>
          <w:szCs w:val="22"/>
          <w:lang w:bidi="en-US"/>
        </w:rPr>
        <w:t xml:space="preserve">. </w:t>
      </w:r>
    </w:p>
    <w:p w14:paraId="308BD205" w14:textId="77777777" w:rsidR="0061604C" w:rsidRPr="00C35D96" w:rsidRDefault="0061604C" w:rsidP="0061604C">
      <w:pPr>
        <w:ind w:left="720"/>
        <w:jc w:val="both"/>
        <w:rPr>
          <w:rFonts w:ascii="Cambria" w:hAnsi="Cambria" w:cs="Calibri"/>
          <w:i/>
          <w:color w:val="4472C4"/>
          <w:sz w:val="22"/>
          <w:szCs w:val="22"/>
          <w:lang w:bidi="en-US"/>
        </w:rPr>
      </w:pPr>
      <w:r w:rsidRPr="00C35D96">
        <w:rPr>
          <w:rFonts w:ascii="Cambria" w:hAnsi="Cambria" w:cs="Calibri"/>
          <w:i/>
          <w:color w:val="4472C4"/>
          <w:sz w:val="22"/>
          <w:szCs w:val="22"/>
          <w:lang w:bidi="en-US"/>
        </w:rPr>
        <w:t>[η παρούσα παράγραφος 6.6  τίθεται, κατά τη διακριτική ευχέρεια της αναθέτουσας αρχής, άλλως διαγράφεται].</w:t>
      </w:r>
    </w:p>
    <w:p w14:paraId="7F04CCF3" w14:textId="77777777" w:rsidR="0061604C" w:rsidRPr="0061604C" w:rsidRDefault="0061604C" w:rsidP="0061604C">
      <w:pPr>
        <w:ind w:left="720"/>
        <w:jc w:val="both"/>
        <w:rPr>
          <w:rFonts w:ascii="Cambria" w:hAnsi="Cambria" w:cs="Calibri"/>
          <w:i/>
          <w:sz w:val="22"/>
          <w:szCs w:val="22"/>
          <w:lang w:bidi="en-US"/>
        </w:rPr>
      </w:pPr>
    </w:p>
    <w:p w14:paraId="76377CE3" w14:textId="77777777" w:rsidR="006672F3" w:rsidRPr="005035F5" w:rsidRDefault="006672F3" w:rsidP="005035F5">
      <w:pPr>
        <w:ind w:left="720"/>
        <w:jc w:val="both"/>
        <w:rPr>
          <w:rFonts w:ascii="Cambria" w:hAnsi="Cambria" w:cs="Calibri"/>
          <w:i/>
          <w:sz w:val="22"/>
          <w:szCs w:val="22"/>
          <w:lang w:bidi="en-US"/>
        </w:rPr>
      </w:pPr>
    </w:p>
    <w:p w14:paraId="49BEFEFC" w14:textId="77777777" w:rsidR="006672F3" w:rsidRPr="005035F5" w:rsidRDefault="006672F3" w:rsidP="005035F5">
      <w:pPr>
        <w:pStyle w:val="2"/>
        <w:rPr>
          <w:rFonts w:ascii="Cambria" w:hAnsi="Cambria" w:cs="Calibri"/>
          <w:sz w:val="22"/>
          <w:szCs w:val="22"/>
        </w:rPr>
      </w:pPr>
      <w:bookmarkStart w:id="9" w:name="_Toc73524244"/>
      <w:r w:rsidRPr="005035F5">
        <w:rPr>
          <w:rFonts w:ascii="Cambria" w:hAnsi="Cambria" w:cs="Calibri"/>
          <w:sz w:val="22"/>
          <w:szCs w:val="22"/>
        </w:rPr>
        <w:t xml:space="preserve">Άρθρο 7: </w:t>
      </w:r>
      <w:r w:rsidRPr="005035F5">
        <w:rPr>
          <w:rFonts w:ascii="Cambria" w:hAnsi="Cambria" w:cs="Calibri"/>
          <w:sz w:val="22"/>
          <w:szCs w:val="22"/>
          <w:lang w:bidi="en-US"/>
        </w:rPr>
        <w:t>Εφαρμοστέα νομοθεσία</w:t>
      </w:r>
      <w:bookmarkEnd w:id="9"/>
      <w:r w:rsidRPr="005035F5">
        <w:rPr>
          <w:rFonts w:ascii="Cambria" w:hAnsi="Cambria" w:cs="Calibri"/>
          <w:sz w:val="22"/>
          <w:szCs w:val="22"/>
        </w:rPr>
        <w:t xml:space="preserve"> </w:t>
      </w:r>
    </w:p>
    <w:p w14:paraId="3F48E064" w14:textId="77777777" w:rsidR="00D927CC" w:rsidRPr="005035F5" w:rsidRDefault="00D927CC" w:rsidP="005035F5">
      <w:pPr>
        <w:jc w:val="both"/>
        <w:textAlignment w:val="baseline"/>
        <w:rPr>
          <w:rFonts w:ascii="Cambria" w:hAnsi="Cambria" w:cs="Calibri"/>
          <w:sz w:val="22"/>
          <w:szCs w:val="22"/>
          <w:lang w:val="en-US" w:bidi="en-US"/>
        </w:rPr>
      </w:pPr>
    </w:p>
    <w:p w14:paraId="69D523CF" w14:textId="77777777" w:rsidR="00D927CC" w:rsidRPr="005035F5" w:rsidRDefault="00D927CC" w:rsidP="005035F5">
      <w:pPr>
        <w:numPr>
          <w:ilvl w:val="1"/>
          <w:numId w:val="25"/>
        </w:numPr>
        <w:suppressAutoHyphens w:val="0"/>
        <w:ind w:left="567" w:hanging="567"/>
        <w:jc w:val="both"/>
        <w:textAlignment w:val="baseline"/>
        <w:rPr>
          <w:rFonts w:ascii="Cambria" w:hAnsi="Cambria" w:cs="Calibri"/>
          <w:sz w:val="22"/>
          <w:szCs w:val="22"/>
          <w:lang w:bidi="en-US"/>
        </w:rPr>
      </w:pPr>
      <w:r w:rsidRPr="005035F5">
        <w:rPr>
          <w:rFonts w:ascii="Cambria" w:hAnsi="Cambria" w:cs="Calibri"/>
          <w:sz w:val="22"/>
          <w:szCs w:val="22"/>
          <w:lang w:bidi="en-US"/>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14:paraId="30CBA0FB" w14:textId="77777777" w:rsidR="00D927CC" w:rsidRPr="005035F5" w:rsidRDefault="00D927CC" w:rsidP="005035F5">
      <w:pPr>
        <w:numPr>
          <w:ilvl w:val="0"/>
          <w:numId w:val="21"/>
        </w:numPr>
        <w:tabs>
          <w:tab w:val="left" w:pos="2309"/>
        </w:tabs>
        <w:jc w:val="both"/>
        <w:textAlignment w:val="baseline"/>
        <w:rPr>
          <w:rFonts w:ascii="Cambria" w:hAnsi="Cambria" w:cs="Calibri"/>
          <w:i/>
          <w:sz w:val="22"/>
          <w:szCs w:val="22"/>
          <w:lang w:bidi="en-US"/>
        </w:rPr>
      </w:pPr>
      <w:r w:rsidRPr="005035F5">
        <w:rPr>
          <w:rFonts w:ascii="Cambria" w:hAnsi="Cambria" w:cs="Calibri"/>
          <w:i/>
          <w:sz w:val="22"/>
          <w:szCs w:val="22"/>
          <w:lang w:bidi="en-US"/>
        </w:rPr>
        <w:t>του ν. 4412/2016 «Δημόσιες Συμβάσεις Έργων, Προμηθειών και Υπηρεσιών (προσαρμογή στις Οδηγίες 201/24/Ε και 2014/25/ΕΕ)» (Α’ 147)</w:t>
      </w:r>
    </w:p>
    <w:p w14:paraId="0EEB7C6D" w14:textId="77777777" w:rsidR="00D927CC" w:rsidRPr="005035F5" w:rsidRDefault="00D927CC" w:rsidP="005035F5">
      <w:pPr>
        <w:numPr>
          <w:ilvl w:val="0"/>
          <w:numId w:val="21"/>
        </w:numPr>
        <w:tabs>
          <w:tab w:val="left" w:pos="2309"/>
        </w:tabs>
        <w:jc w:val="both"/>
        <w:textAlignment w:val="baseline"/>
        <w:rPr>
          <w:rFonts w:ascii="Cambria" w:hAnsi="Cambria" w:cs="Calibri"/>
          <w:i/>
          <w:sz w:val="22"/>
          <w:szCs w:val="22"/>
          <w:lang w:bidi="en-US"/>
        </w:rPr>
      </w:pPr>
      <w:r w:rsidRPr="005035F5">
        <w:rPr>
          <w:rFonts w:ascii="Cambria" w:hAnsi="Cambria" w:cs="Calibri"/>
          <w:i/>
          <w:sz w:val="22"/>
          <w:szCs w:val="22"/>
          <w:lang w:bidi="en-US"/>
        </w:rPr>
        <w:t>του ν. 4727/2020 (Α’ 184)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7B1120C2" w14:textId="77777777" w:rsidR="00D927CC" w:rsidRPr="005035F5" w:rsidRDefault="00D927CC" w:rsidP="005035F5">
      <w:pPr>
        <w:numPr>
          <w:ilvl w:val="0"/>
          <w:numId w:val="21"/>
        </w:numPr>
        <w:tabs>
          <w:tab w:val="left" w:pos="2309"/>
        </w:tabs>
        <w:jc w:val="both"/>
        <w:textAlignment w:val="baseline"/>
        <w:rPr>
          <w:rFonts w:ascii="Cambria" w:hAnsi="Cambria" w:cs="Calibri"/>
          <w:i/>
          <w:sz w:val="22"/>
          <w:szCs w:val="22"/>
          <w:lang w:bidi="en-US"/>
        </w:rPr>
      </w:pPr>
      <w:r w:rsidRPr="005035F5">
        <w:rPr>
          <w:rFonts w:ascii="Cambria" w:hAnsi="Cambria" w:cs="Calibri"/>
          <w:i/>
          <w:sz w:val="22"/>
          <w:szCs w:val="22"/>
          <w:lang w:bidi="en-US"/>
        </w:rPr>
        <w:t xml:space="preserve">του ν. 4700/2020 (Α’ 127) «Ενιαίο κείμενο Δικονομίας για το Ελεγκτικό Συνέδριο, ολοκληρωμένο νομοθετικό πλαίσιο για τον </w:t>
      </w:r>
      <w:proofErr w:type="spellStart"/>
      <w:r w:rsidRPr="005035F5">
        <w:rPr>
          <w:rFonts w:ascii="Cambria" w:hAnsi="Cambria" w:cs="Calibri"/>
          <w:i/>
          <w:sz w:val="22"/>
          <w:szCs w:val="22"/>
          <w:lang w:bidi="en-US"/>
        </w:rPr>
        <w:t>προσυμβατικό</w:t>
      </w:r>
      <w:proofErr w:type="spellEnd"/>
      <w:r w:rsidRPr="005035F5">
        <w:rPr>
          <w:rFonts w:ascii="Cambria" w:hAnsi="Cambria" w:cs="Calibri"/>
          <w:i/>
          <w:sz w:val="22"/>
          <w:szCs w:val="22"/>
          <w:lang w:bidi="en-US"/>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w:t>
      </w:r>
    </w:p>
    <w:p w14:paraId="5B22B766" w14:textId="77777777" w:rsidR="00D927CC" w:rsidRPr="005035F5" w:rsidRDefault="00D927CC" w:rsidP="005035F5">
      <w:pPr>
        <w:widowControl/>
        <w:numPr>
          <w:ilvl w:val="0"/>
          <w:numId w:val="21"/>
        </w:numPr>
        <w:spacing w:after="120"/>
        <w:ind w:left="567" w:hanging="283"/>
        <w:jc w:val="both"/>
        <w:textAlignment w:val="baseline"/>
        <w:rPr>
          <w:rFonts w:ascii="Cambria" w:eastAsia="Times New Roman" w:hAnsi="Cambria" w:cs="Cambria"/>
          <w:i/>
          <w:kern w:val="0"/>
          <w:sz w:val="22"/>
          <w:szCs w:val="22"/>
        </w:rPr>
      </w:pPr>
      <w:r w:rsidRPr="005035F5">
        <w:rPr>
          <w:rFonts w:ascii="Cambria" w:hAnsi="Cambria" w:cs="Calibri"/>
          <w:i/>
          <w:sz w:val="22"/>
          <w:szCs w:val="22"/>
          <w:lang w:bidi="en-US"/>
        </w:rPr>
        <w:lastRenderedPageBreak/>
        <w:t xml:space="preserve">του </w:t>
      </w:r>
      <w:r w:rsidRPr="005035F5">
        <w:rPr>
          <w:rFonts w:ascii="Cambria" w:eastAsia="Times New Roman" w:hAnsi="Cambria" w:cs="Cambria"/>
          <w:i/>
          <w:kern w:val="0"/>
          <w:sz w:val="22"/>
          <w:szCs w:val="22"/>
        </w:rPr>
        <w:t>ν. 4640/2019(Α  190) «Διαμεσολάβηση σε αστικές και εμπορικές υποθέσεις Περαιτέρω εναρμόνιση της Ελληνικής Νομοθεσίας προς τις διατάξεις της Οδηγίας 2008/52/ΕΚ του Ευρωπαϊκού Κοινοβουλίου και του Συμβουλίου της 21ης Μαΐου 2008 και άλλες διατάξεις».</w:t>
      </w:r>
    </w:p>
    <w:p w14:paraId="5DE2A6E2" w14:textId="77777777" w:rsidR="00D927CC" w:rsidRPr="005035F5" w:rsidRDefault="00D927CC" w:rsidP="005035F5">
      <w:pPr>
        <w:numPr>
          <w:ilvl w:val="0"/>
          <w:numId w:val="21"/>
        </w:numPr>
        <w:tabs>
          <w:tab w:val="left" w:pos="2309"/>
        </w:tabs>
        <w:jc w:val="both"/>
        <w:textAlignment w:val="baseline"/>
        <w:rPr>
          <w:rFonts w:ascii="Cambria" w:hAnsi="Cambria" w:cs="Calibri"/>
          <w:i/>
          <w:sz w:val="22"/>
          <w:szCs w:val="22"/>
          <w:lang w:bidi="en-US"/>
        </w:rPr>
      </w:pPr>
      <w:r w:rsidRPr="005035F5">
        <w:rPr>
          <w:rFonts w:ascii="Cambria" w:hAnsi="Cambria" w:cs="Calibri"/>
          <w:i/>
          <w:sz w:val="22"/>
          <w:szCs w:val="22"/>
          <w:lang w:bidi="en-US"/>
        </w:rPr>
        <w:t>του ν. 4624/2019 (Α΄ 137) «Αρχή Προστασίας Δεδομένων Προσωπικού Χαρακτήρα, μέτρα εφαρμογής του Κανονισμού (ΕΕ) 2016/679 του Ευρωπαϊκού Κοινοβουλίου και του Συμβουλίου της 27</w:t>
      </w:r>
      <w:r w:rsidRPr="005035F5">
        <w:rPr>
          <w:rFonts w:ascii="Cambria" w:hAnsi="Cambria" w:cs="Calibri"/>
          <w:i/>
          <w:sz w:val="22"/>
          <w:szCs w:val="22"/>
          <w:vertAlign w:val="superscript"/>
          <w:lang w:bidi="en-US"/>
        </w:rPr>
        <w:t>ης</w:t>
      </w:r>
      <w:r w:rsidRPr="005035F5">
        <w:rPr>
          <w:rFonts w:ascii="Cambria" w:hAnsi="Cambria" w:cs="Calibri"/>
          <w:i/>
          <w:sz w:val="22"/>
          <w:szCs w:val="22"/>
          <w:lang w:bidi="en-US"/>
        </w:rPr>
        <w:t xml:space="preserve">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w:t>
      </w:r>
      <w:r w:rsidRPr="005035F5">
        <w:rPr>
          <w:rFonts w:ascii="Cambria" w:hAnsi="Cambria" w:cs="Calibri"/>
          <w:i/>
          <w:sz w:val="22"/>
          <w:szCs w:val="22"/>
          <w:vertAlign w:val="superscript"/>
          <w:lang w:bidi="en-US"/>
        </w:rPr>
        <w:t>ης</w:t>
      </w:r>
      <w:r w:rsidRPr="005035F5">
        <w:rPr>
          <w:rFonts w:ascii="Cambria" w:hAnsi="Cambria" w:cs="Calibri"/>
          <w:i/>
          <w:sz w:val="22"/>
          <w:szCs w:val="22"/>
          <w:lang w:bidi="en-US"/>
        </w:rPr>
        <w:t xml:space="preserve"> Απριλίου 2016 και άλλες διατάξεις»,</w:t>
      </w:r>
    </w:p>
    <w:p w14:paraId="5B291C58" w14:textId="77777777" w:rsidR="00D927CC" w:rsidRPr="005035F5" w:rsidRDefault="00D927CC" w:rsidP="005035F5">
      <w:pPr>
        <w:numPr>
          <w:ilvl w:val="0"/>
          <w:numId w:val="21"/>
        </w:numPr>
        <w:tabs>
          <w:tab w:val="left" w:pos="2309"/>
        </w:tabs>
        <w:jc w:val="both"/>
        <w:textAlignment w:val="baseline"/>
        <w:rPr>
          <w:rFonts w:ascii="Cambria" w:hAnsi="Cambria" w:cs="Calibri"/>
          <w:i/>
          <w:sz w:val="22"/>
          <w:szCs w:val="22"/>
          <w:lang w:bidi="en-US"/>
        </w:rPr>
      </w:pPr>
      <w:r w:rsidRPr="005035F5">
        <w:rPr>
          <w:rFonts w:ascii="Cambria" w:hAnsi="Cambria" w:cs="Calibri"/>
          <w:i/>
          <w:sz w:val="22"/>
          <w:szCs w:val="22"/>
          <w:lang w:bidi="en-US"/>
        </w:rPr>
        <w:t>του ν. 4622/2019 (ΦΕΚ 133/Α/07.08.2019) «Επιτελικό Κράτος: οργάνωση, λειτουργία &amp; διαφάνεια της Κυβέρνησης, των κυβερνητικών οργάνων &amp; της κεντρικής δημόσιας διοίκησης»,</w:t>
      </w:r>
    </w:p>
    <w:p w14:paraId="5331398E" w14:textId="77777777" w:rsidR="00D927CC" w:rsidRPr="005035F5" w:rsidRDefault="00D927CC" w:rsidP="005035F5">
      <w:pPr>
        <w:widowControl/>
        <w:numPr>
          <w:ilvl w:val="0"/>
          <w:numId w:val="21"/>
        </w:numPr>
        <w:tabs>
          <w:tab w:val="num" w:pos="709"/>
        </w:tabs>
        <w:ind w:left="709" w:hanging="425"/>
        <w:jc w:val="both"/>
        <w:textAlignment w:val="baseline"/>
        <w:rPr>
          <w:rFonts w:ascii="Cambria" w:hAnsi="Cambria" w:cs="Cambria"/>
          <w:i/>
          <w:sz w:val="22"/>
          <w:szCs w:val="22"/>
          <w:lang w:bidi="en-US"/>
        </w:rPr>
      </w:pPr>
      <w:r w:rsidRPr="005035F5">
        <w:rPr>
          <w:rFonts w:ascii="Cambria" w:hAnsi="Cambria" w:cs="Cambria"/>
          <w:i/>
          <w:sz w:val="22"/>
          <w:szCs w:val="22"/>
          <w:lang w:bidi="en-US"/>
        </w:rPr>
        <w:t>του ν. 4601/2019 (Α’ 44) «Εταιρικοί µ</w:t>
      </w:r>
      <w:proofErr w:type="spellStart"/>
      <w:r w:rsidRPr="005035F5">
        <w:rPr>
          <w:rFonts w:ascii="Cambria" w:hAnsi="Cambria" w:cs="Cambria"/>
          <w:i/>
          <w:sz w:val="22"/>
          <w:szCs w:val="22"/>
          <w:lang w:bidi="en-US"/>
        </w:rPr>
        <w:t>ετασχηµατισµοί</w:t>
      </w:r>
      <w:proofErr w:type="spellEnd"/>
      <w:r w:rsidRPr="005035F5">
        <w:rPr>
          <w:rFonts w:ascii="Cambria" w:hAnsi="Cambria" w:cs="Cambria"/>
          <w:i/>
          <w:sz w:val="22"/>
          <w:szCs w:val="22"/>
          <w:lang w:bidi="en-US"/>
        </w:rPr>
        <w:t xml:space="preserve"> και </w:t>
      </w:r>
      <w:proofErr w:type="spellStart"/>
      <w:r w:rsidRPr="005035F5">
        <w:rPr>
          <w:rFonts w:ascii="Cambria" w:hAnsi="Cambria" w:cs="Cambria"/>
          <w:i/>
          <w:sz w:val="22"/>
          <w:szCs w:val="22"/>
          <w:lang w:bidi="en-US"/>
        </w:rPr>
        <w:t>εναρµόνιση</w:t>
      </w:r>
      <w:proofErr w:type="spellEnd"/>
      <w:r w:rsidRPr="005035F5">
        <w:rPr>
          <w:rFonts w:ascii="Cambria" w:hAnsi="Cambria" w:cs="Cambria"/>
          <w:i/>
          <w:sz w:val="22"/>
          <w:szCs w:val="22"/>
          <w:lang w:bidi="en-US"/>
        </w:rPr>
        <w:t xml:space="preserve"> του </w:t>
      </w:r>
      <w:proofErr w:type="spellStart"/>
      <w:r w:rsidRPr="005035F5">
        <w:rPr>
          <w:rFonts w:ascii="Cambria" w:hAnsi="Cambria" w:cs="Cambria"/>
          <w:i/>
          <w:sz w:val="22"/>
          <w:szCs w:val="22"/>
          <w:lang w:bidi="en-US"/>
        </w:rPr>
        <w:t>νοµοθετικού</w:t>
      </w:r>
      <w:proofErr w:type="spellEnd"/>
      <w:r w:rsidRPr="005035F5">
        <w:rPr>
          <w:rFonts w:ascii="Cambria" w:hAnsi="Cambria" w:cs="Cambria"/>
          <w:i/>
          <w:sz w:val="22"/>
          <w:szCs w:val="22"/>
          <w:lang w:bidi="en-US"/>
        </w:rPr>
        <w:t xml:space="preserve"> πλαισίου µε τις διατάξεις της Οδηγίας 2014/55/ΕΕ του Ευρωπαϊκού Κοινοβουλίου και του </w:t>
      </w:r>
      <w:proofErr w:type="spellStart"/>
      <w:r w:rsidRPr="005035F5">
        <w:rPr>
          <w:rFonts w:ascii="Cambria" w:hAnsi="Cambria" w:cs="Cambria"/>
          <w:i/>
          <w:sz w:val="22"/>
          <w:szCs w:val="22"/>
          <w:lang w:bidi="en-US"/>
        </w:rPr>
        <w:t>Συµβουλίου</w:t>
      </w:r>
      <w:proofErr w:type="spellEnd"/>
      <w:r w:rsidRPr="005035F5">
        <w:rPr>
          <w:rFonts w:ascii="Cambria" w:hAnsi="Cambria" w:cs="Cambria"/>
          <w:i/>
          <w:sz w:val="22"/>
          <w:szCs w:val="22"/>
          <w:lang w:bidi="en-US"/>
        </w:rPr>
        <w:t xml:space="preserve"> της 16ης Απριλίου 2014 για την έκδοση ηλεκτρονικών </w:t>
      </w:r>
      <w:proofErr w:type="spellStart"/>
      <w:r w:rsidRPr="005035F5">
        <w:rPr>
          <w:rFonts w:ascii="Cambria" w:hAnsi="Cambria" w:cs="Cambria"/>
          <w:i/>
          <w:sz w:val="22"/>
          <w:szCs w:val="22"/>
          <w:lang w:bidi="en-US"/>
        </w:rPr>
        <w:t>τιµολογίων</w:t>
      </w:r>
      <w:proofErr w:type="spellEnd"/>
      <w:r w:rsidRPr="005035F5">
        <w:rPr>
          <w:rFonts w:ascii="Cambria" w:hAnsi="Cambria" w:cs="Cambria"/>
          <w:i/>
          <w:sz w:val="22"/>
          <w:szCs w:val="22"/>
          <w:lang w:bidi="en-US"/>
        </w:rPr>
        <w:t xml:space="preserve"> στο πλαίσιο </w:t>
      </w:r>
      <w:proofErr w:type="spellStart"/>
      <w:r w:rsidRPr="005035F5">
        <w:rPr>
          <w:rFonts w:ascii="Cambria" w:hAnsi="Cambria" w:cs="Cambria"/>
          <w:i/>
          <w:sz w:val="22"/>
          <w:szCs w:val="22"/>
          <w:lang w:bidi="en-US"/>
        </w:rPr>
        <w:t>δηµόσιων</w:t>
      </w:r>
      <w:proofErr w:type="spellEnd"/>
      <w:r w:rsidRPr="005035F5">
        <w:rPr>
          <w:rFonts w:ascii="Cambria" w:hAnsi="Cambria" w:cs="Cambria"/>
          <w:i/>
          <w:sz w:val="22"/>
          <w:szCs w:val="22"/>
          <w:lang w:bidi="en-US"/>
        </w:rPr>
        <w:t xml:space="preserve"> </w:t>
      </w:r>
      <w:proofErr w:type="spellStart"/>
      <w:r w:rsidRPr="005035F5">
        <w:rPr>
          <w:rFonts w:ascii="Cambria" w:hAnsi="Cambria" w:cs="Cambria"/>
          <w:i/>
          <w:sz w:val="22"/>
          <w:szCs w:val="22"/>
          <w:lang w:bidi="en-US"/>
        </w:rPr>
        <w:t>συµβάσεων</w:t>
      </w:r>
      <w:proofErr w:type="spellEnd"/>
      <w:r w:rsidRPr="005035F5">
        <w:rPr>
          <w:rFonts w:ascii="Cambria" w:hAnsi="Cambria" w:cs="Cambria"/>
          <w:i/>
          <w:sz w:val="22"/>
          <w:szCs w:val="22"/>
          <w:lang w:bidi="en-US"/>
        </w:rPr>
        <w:t xml:space="preserve"> και λοιπές διατάξεις»</w:t>
      </w:r>
    </w:p>
    <w:p w14:paraId="2279D168" w14:textId="77777777" w:rsidR="00D927CC" w:rsidRPr="005035F5" w:rsidRDefault="00D927CC" w:rsidP="005035F5">
      <w:pPr>
        <w:numPr>
          <w:ilvl w:val="0"/>
          <w:numId w:val="21"/>
        </w:numPr>
        <w:tabs>
          <w:tab w:val="left" w:pos="2309"/>
        </w:tabs>
        <w:textAlignment w:val="baseline"/>
        <w:rPr>
          <w:rFonts w:ascii="Cambria" w:hAnsi="Cambria" w:cs="Calibri"/>
          <w:i/>
          <w:sz w:val="22"/>
          <w:szCs w:val="22"/>
          <w:lang w:bidi="en-US"/>
        </w:rPr>
      </w:pPr>
      <w:r w:rsidRPr="005035F5">
        <w:rPr>
          <w:rFonts w:ascii="Cambria" w:hAnsi="Cambria" w:cs="Calibri"/>
          <w:i/>
          <w:sz w:val="22"/>
          <w:szCs w:val="22"/>
          <w:lang w:bidi="en-US"/>
        </w:rPr>
        <w:t>του ν. 4472/2017 (Α΄74) και ιδίως των άρθρων 118 και 119,</w:t>
      </w:r>
    </w:p>
    <w:p w14:paraId="36634DEF" w14:textId="77777777" w:rsidR="00D927CC" w:rsidRPr="005035F5" w:rsidRDefault="00D927CC" w:rsidP="005035F5">
      <w:pPr>
        <w:numPr>
          <w:ilvl w:val="0"/>
          <w:numId w:val="21"/>
        </w:numPr>
        <w:tabs>
          <w:tab w:val="left" w:pos="2309"/>
        </w:tabs>
        <w:jc w:val="both"/>
        <w:textAlignment w:val="baseline"/>
        <w:rPr>
          <w:rFonts w:ascii="Cambria" w:eastAsia="Calibri" w:hAnsi="Cambria" w:cs="Calibri"/>
          <w:i/>
          <w:sz w:val="22"/>
          <w:szCs w:val="22"/>
          <w:lang w:bidi="en-US"/>
        </w:rPr>
      </w:pPr>
      <w:r w:rsidRPr="005035F5">
        <w:rPr>
          <w:rFonts w:ascii="Cambria" w:hAnsi="Cambria" w:cs="Calibri"/>
          <w:i/>
          <w:sz w:val="22"/>
          <w:szCs w:val="22"/>
          <w:lang w:bidi="en-US"/>
        </w:rPr>
        <w:t>του ν. 4314/2014</w:t>
      </w:r>
      <w:r w:rsidRPr="005035F5">
        <w:rPr>
          <w:rFonts w:ascii="Cambria" w:hAnsi="Cambria" w:cs="Calibri"/>
          <w:b/>
          <w:bCs/>
          <w:i/>
          <w:sz w:val="22"/>
          <w:szCs w:val="22"/>
          <w:lang w:bidi="en-US"/>
        </w:rPr>
        <w:t xml:space="preserve"> (</w:t>
      </w:r>
      <w:r w:rsidRPr="005035F5">
        <w:rPr>
          <w:rFonts w:ascii="Cambria" w:hAnsi="Cambria" w:cs="Calibri"/>
          <w:i/>
          <w:sz w:val="22"/>
          <w:szCs w:val="22"/>
          <w:lang w:bidi="en-US"/>
        </w:rPr>
        <w:t xml:space="preserve">Α’ 265) “Α) </w:t>
      </w:r>
      <w:r w:rsidRPr="005035F5">
        <w:rPr>
          <w:rFonts w:ascii="Cambria" w:hAnsi="Cambria" w:cs="Calibri"/>
          <w:i/>
          <w:iCs/>
          <w:sz w:val="22"/>
          <w:szCs w:val="22"/>
          <w:lang w:bidi="en-US"/>
        </w:rPr>
        <w:t xml:space="preserve">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w:t>
      </w:r>
      <w:r w:rsidRPr="005035F5">
        <w:rPr>
          <w:rFonts w:ascii="Cambria" w:hAnsi="Cambria" w:cs="Calibri"/>
          <w:i/>
          <w:iCs/>
          <w:sz w:val="22"/>
          <w:szCs w:val="22"/>
          <w:lang w:val="en-US" w:bidi="en-US"/>
        </w:rPr>
        <w:t>L</w:t>
      </w:r>
      <w:r w:rsidRPr="005035F5">
        <w:rPr>
          <w:rFonts w:ascii="Cambria" w:hAnsi="Cambria" w:cs="Calibri"/>
          <w:i/>
          <w:iCs/>
          <w:sz w:val="22"/>
          <w:szCs w:val="22"/>
          <w:lang w:bidi="en-US"/>
        </w:rPr>
        <w:t xml:space="preserve"> 156/16.6.2012) στο ελληνικό δίκαιο, τροποποίηση του ν. 3419/2005 (Α’ 297) και άλλες διατάξεις” </w:t>
      </w:r>
      <w:r w:rsidRPr="005035F5">
        <w:rPr>
          <w:rFonts w:ascii="Cambria" w:hAnsi="Cambria" w:cs="Calibri"/>
          <w:i/>
          <w:sz w:val="22"/>
          <w:szCs w:val="22"/>
          <w:lang w:bidi="en-US"/>
        </w:rPr>
        <w:t>και</w:t>
      </w:r>
      <w:r w:rsidRPr="005035F5">
        <w:rPr>
          <w:rFonts w:ascii="Cambria" w:hAnsi="Cambria" w:cs="Calibri"/>
          <w:i/>
          <w:iCs/>
          <w:sz w:val="22"/>
          <w:szCs w:val="22"/>
          <w:lang w:bidi="en-US"/>
        </w:rPr>
        <w:t xml:space="preserve"> </w:t>
      </w:r>
      <w:r w:rsidRPr="005035F5">
        <w:rPr>
          <w:rFonts w:ascii="Cambria" w:hAnsi="Cambria" w:cs="Calibri"/>
          <w:i/>
          <w:sz w:val="22"/>
          <w:szCs w:val="22"/>
          <w:lang w:bidi="en-US"/>
        </w:rPr>
        <w:t xml:space="preserve">του ν. 3614/2007 (Α’ 267) «Διαχείριση, έλεγχος και εφαρμογή αναπτυξιακών παρεμβάσεων για την προγραμματική περίοδο 2007 -2013»,  και του ν. </w:t>
      </w:r>
      <w:r w:rsidRPr="005035F5">
        <w:rPr>
          <w:rFonts w:ascii="Cambria" w:hAnsi="Cambria" w:cs="Calibri"/>
          <w:i/>
          <w:iCs/>
          <w:sz w:val="22"/>
          <w:szCs w:val="22"/>
          <w:lang w:bidi="en-US"/>
        </w:rPr>
        <w:t>3614/2007 (Α’ 267) «Διαχείριση, έλεγχος και εφαρμογή αναπτυξιακών παρεμβάσεων για την προγραμματική περίοδο 2007 -2013»</w:t>
      </w:r>
      <w:r w:rsidRPr="005035F5">
        <w:rPr>
          <w:rFonts w:ascii="Cambria" w:hAnsi="Cambria" w:cs="Calibri"/>
          <w:i/>
          <w:sz w:val="22"/>
          <w:szCs w:val="22"/>
          <w:lang w:bidi="en-US"/>
        </w:rPr>
        <w:t xml:space="preserve"> </w:t>
      </w:r>
      <w:r w:rsidRPr="005035F5">
        <w:rPr>
          <w:rFonts w:ascii="Cambria" w:hAnsi="Cambria" w:cs="Calibri"/>
          <w:i/>
          <w:sz w:val="22"/>
          <w:szCs w:val="22"/>
          <w:vertAlign w:val="superscript"/>
          <w:lang w:val="en-US" w:bidi="en-US"/>
        </w:rPr>
        <w:endnoteReference w:id="70"/>
      </w:r>
    </w:p>
    <w:p w14:paraId="1AB1AAC9" w14:textId="77777777" w:rsidR="00D927CC" w:rsidRPr="005035F5" w:rsidRDefault="00D927CC" w:rsidP="005035F5">
      <w:pPr>
        <w:numPr>
          <w:ilvl w:val="0"/>
          <w:numId w:val="21"/>
        </w:numPr>
        <w:tabs>
          <w:tab w:val="left" w:pos="2309"/>
        </w:tabs>
        <w:jc w:val="both"/>
        <w:textAlignment w:val="baseline"/>
        <w:rPr>
          <w:rFonts w:ascii="Cambria" w:hAnsi="Cambria" w:cs="Calibri"/>
          <w:i/>
          <w:sz w:val="22"/>
          <w:szCs w:val="22"/>
          <w:lang w:bidi="en-US"/>
        </w:rPr>
      </w:pPr>
      <w:r w:rsidRPr="005035F5">
        <w:rPr>
          <w:rFonts w:ascii="Cambria" w:hAnsi="Cambria" w:cs="Calibri"/>
          <w:i/>
          <w:sz w:val="22"/>
          <w:szCs w:val="22"/>
          <w:lang w:bidi="en-US"/>
        </w:rPr>
        <w:t>του ν. 4278/2014 (Α΄157) και ειδικότερα το άρθρο 59 «Άρση περιορισμών συμμετοχής εργοληπτικών επιχειρήσεων σε δημόσια έργα»,</w:t>
      </w:r>
    </w:p>
    <w:p w14:paraId="2CF19625" w14:textId="77777777" w:rsidR="00D927CC" w:rsidRPr="005035F5" w:rsidRDefault="00D927CC" w:rsidP="005035F5">
      <w:pPr>
        <w:numPr>
          <w:ilvl w:val="0"/>
          <w:numId w:val="21"/>
        </w:numPr>
        <w:tabs>
          <w:tab w:val="left" w:pos="2309"/>
        </w:tabs>
        <w:jc w:val="both"/>
        <w:textAlignment w:val="baseline"/>
        <w:rPr>
          <w:rFonts w:ascii="Cambria" w:hAnsi="Cambria" w:cs="Calibri"/>
          <w:i/>
          <w:sz w:val="22"/>
          <w:szCs w:val="22"/>
          <w:lang w:bidi="en-US"/>
        </w:rPr>
      </w:pPr>
      <w:r w:rsidRPr="005035F5">
        <w:rPr>
          <w:rFonts w:ascii="Cambria" w:hAnsi="Cambria" w:cs="Calibri"/>
          <w:i/>
          <w:sz w:val="22"/>
          <w:szCs w:val="22"/>
          <w:lang w:bidi="en-US"/>
        </w:rPr>
        <w:t>του ν. 4270/2014 (Α' 143) «</w:t>
      </w:r>
      <w:r w:rsidRPr="005035F5">
        <w:rPr>
          <w:rFonts w:ascii="Cambria" w:hAnsi="Cambria" w:cs="Calibri"/>
          <w:i/>
          <w:iCs/>
          <w:sz w:val="22"/>
          <w:szCs w:val="22"/>
          <w:lang w:bidi="en-US"/>
        </w:rPr>
        <w:t>Αρχές δημοσιονομικής διαχείρισης και εποπτείας (ενσωμάτωση της Οδηγίας 2011/85/ΕΕ) – δημόσιο λογιστικό και άλλες διατάξεις»</w:t>
      </w:r>
      <w:r w:rsidRPr="005035F5">
        <w:rPr>
          <w:rFonts w:ascii="Cambria" w:hAnsi="Cambria" w:cs="Calibri"/>
          <w:i/>
          <w:sz w:val="22"/>
          <w:szCs w:val="22"/>
          <w:lang w:bidi="en-US"/>
        </w:rPr>
        <w:t>, όπως ισχύει</w:t>
      </w:r>
    </w:p>
    <w:p w14:paraId="4B19DAF7" w14:textId="77777777" w:rsidR="00D927CC" w:rsidRPr="005035F5" w:rsidRDefault="00D927CC" w:rsidP="005035F5">
      <w:pPr>
        <w:numPr>
          <w:ilvl w:val="0"/>
          <w:numId w:val="21"/>
        </w:numPr>
        <w:tabs>
          <w:tab w:val="left" w:pos="2309"/>
        </w:tabs>
        <w:jc w:val="both"/>
        <w:textAlignment w:val="baseline"/>
        <w:rPr>
          <w:rFonts w:ascii="Cambria" w:hAnsi="Cambria" w:cs="Calibri"/>
          <w:i/>
          <w:sz w:val="22"/>
          <w:szCs w:val="22"/>
          <w:lang w:bidi="en-US"/>
        </w:rPr>
      </w:pPr>
      <w:r w:rsidRPr="005035F5">
        <w:rPr>
          <w:rFonts w:ascii="Cambria" w:hAnsi="Cambria" w:cs="Calibri"/>
          <w:i/>
          <w:sz w:val="22"/>
          <w:szCs w:val="22"/>
          <w:lang w:bidi="en-US"/>
        </w:rPr>
        <w:t>του ν. 4129/2013 (Α’ 52) «Κύρωση του Κώδικα Νόμων για το Ελεγκτικό Συνέδριο»,</w:t>
      </w:r>
    </w:p>
    <w:p w14:paraId="39F2012F" w14:textId="77777777" w:rsidR="00D927CC" w:rsidRPr="005035F5" w:rsidRDefault="00D927CC" w:rsidP="005035F5">
      <w:pPr>
        <w:numPr>
          <w:ilvl w:val="0"/>
          <w:numId w:val="21"/>
        </w:numPr>
        <w:tabs>
          <w:tab w:val="left" w:pos="2309"/>
        </w:tabs>
        <w:jc w:val="both"/>
        <w:textAlignment w:val="baseline"/>
        <w:rPr>
          <w:rFonts w:ascii="Cambria" w:hAnsi="Cambria" w:cs="Calibri"/>
          <w:i/>
          <w:sz w:val="22"/>
          <w:szCs w:val="22"/>
          <w:lang w:bidi="en-US"/>
        </w:rPr>
      </w:pPr>
      <w:r w:rsidRPr="005035F5">
        <w:rPr>
          <w:rFonts w:ascii="Cambria" w:hAnsi="Cambria" w:cs="Calibri"/>
          <w:i/>
          <w:sz w:val="22"/>
          <w:szCs w:val="22"/>
          <w:lang w:bidi="en-US"/>
        </w:rPr>
        <w:t>του ν. 4013/2011 (Α’ 204) «Σύσταση ενιαίας Ανεξάρτητης Αρχής Δημοσίων Συμβάσεων και Κεντρικού Ηλεκτρονικού Μητρώου Δημοσίων Συμβάσεων…»,</w:t>
      </w:r>
    </w:p>
    <w:p w14:paraId="14243E8B" w14:textId="77777777" w:rsidR="00D927CC" w:rsidRPr="005035F5" w:rsidRDefault="00D927CC" w:rsidP="005035F5">
      <w:pPr>
        <w:numPr>
          <w:ilvl w:val="0"/>
          <w:numId w:val="21"/>
        </w:numPr>
        <w:tabs>
          <w:tab w:val="left" w:pos="2309"/>
        </w:tabs>
        <w:jc w:val="both"/>
        <w:textAlignment w:val="baseline"/>
        <w:rPr>
          <w:rFonts w:ascii="Cambria" w:eastAsia="Calibri" w:hAnsi="Cambria" w:cs="Calibri"/>
          <w:i/>
          <w:sz w:val="22"/>
          <w:szCs w:val="22"/>
          <w:lang w:bidi="en-US"/>
        </w:rPr>
      </w:pPr>
      <w:r w:rsidRPr="005035F5">
        <w:rPr>
          <w:rFonts w:ascii="Cambria" w:hAnsi="Cambria" w:cs="Calibri"/>
          <w:i/>
          <w:sz w:val="22"/>
          <w:szCs w:val="22"/>
          <w:lang w:bidi="en-US"/>
        </w:rPr>
        <w:t>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 όπως μεταβατικά ισχύουν.</w:t>
      </w:r>
    </w:p>
    <w:p w14:paraId="4D802580" w14:textId="77777777" w:rsidR="00D927CC" w:rsidRPr="005035F5" w:rsidRDefault="00D927CC" w:rsidP="005035F5">
      <w:pPr>
        <w:numPr>
          <w:ilvl w:val="0"/>
          <w:numId w:val="21"/>
        </w:numPr>
        <w:jc w:val="both"/>
        <w:textAlignment w:val="baseline"/>
        <w:rPr>
          <w:rFonts w:ascii="Cambria" w:eastAsia="Calibri" w:hAnsi="Cambria" w:cs="Calibri"/>
          <w:i/>
          <w:sz w:val="22"/>
          <w:szCs w:val="22"/>
          <w:lang w:bidi="en-US"/>
        </w:rPr>
      </w:pPr>
      <w:r w:rsidRPr="005035F5">
        <w:rPr>
          <w:rFonts w:ascii="Cambria" w:hAnsi="Cambria" w:cs="Calibri"/>
          <w:i/>
          <w:sz w:val="22"/>
          <w:szCs w:val="22"/>
          <w:lang w:bidi="en-US"/>
        </w:rPr>
        <w:t>του ν. 3548/2007 (Α’ 68) «Καταχώριση δημοσιεύσεων των φορέων του Δημοσίου στο νομαρχιακό και τοπικό Τύπο και άλλες διατάξεις»,</w:t>
      </w:r>
    </w:p>
    <w:p w14:paraId="482B7285" w14:textId="77777777" w:rsidR="00D927CC" w:rsidRPr="005035F5" w:rsidRDefault="00D927CC" w:rsidP="005035F5">
      <w:pPr>
        <w:numPr>
          <w:ilvl w:val="0"/>
          <w:numId w:val="21"/>
        </w:numPr>
        <w:jc w:val="both"/>
        <w:textAlignment w:val="baseline"/>
        <w:rPr>
          <w:rFonts w:ascii="Cambria" w:hAnsi="Cambria" w:cs="Calibri"/>
          <w:i/>
          <w:color w:val="FF0000"/>
          <w:sz w:val="22"/>
          <w:szCs w:val="22"/>
          <w:lang w:bidi="en-US"/>
        </w:rPr>
      </w:pPr>
      <w:r w:rsidRPr="005035F5">
        <w:rPr>
          <w:rFonts w:ascii="Cambria" w:hAnsi="Cambria" w:cs="Calibri"/>
          <w:i/>
          <w:sz w:val="22"/>
          <w:szCs w:val="22"/>
          <w:lang w:bidi="en-US"/>
        </w:rPr>
        <w:t>του ν. 3310/2005 “</w:t>
      </w:r>
      <w:r w:rsidRPr="005035F5">
        <w:rPr>
          <w:rFonts w:ascii="Cambria" w:hAnsi="Cambria" w:cs="Calibri"/>
          <w:i/>
          <w:color w:val="000000"/>
          <w:sz w:val="22"/>
          <w:szCs w:val="22"/>
          <w:lang w:bidi="en-US"/>
        </w:rPr>
        <w:t>Μέτρα για τη διασφάλιση της διαφάνειας και την αποτροπή     καταστρατηγήσεων κατά τη διαδικασία σύναψης δημοσίων συμβάσεων” (Α' 30)</w:t>
      </w:r>
      <w:r w:rsidRPr="005035F5">
        <w:rPr>
          <w:rFonts w:ascii="Cambria" w:hAnsi="Cambria" w:cs="Calibri"/>
          <w:i/>
          <w:sz w:val="22"/>
          <w:szCs w:val="22"/>
          <w:lang w:bidi="en-US"/>
        </w:rPr>
        <w:t xml:space="preserve">, όπως τροποποιήθηκε με το ν. 3414/2005 (Α' 279), για τη διασταύρωση των στοιχείων του αναδόχου με τα στοιχεία του  Ε.Σ.Ρ.,  το </w:t>
      </w:r>
      <w:proofErr w:type="spellStart"/>
      <w:r w:rsidRPr="005035F5">
        <w:rPr>
          <w:rFonts w:ascii="Cambria" w:hAnsi="Cambria" w:cs="Calibri"/>
          <w:i/>
          <w:sz w:val="22"/>
          <w:szCs w:val="22"/>
          <w:lang w:bidi="en-US"/>
        </w:rPr>
        <w:t>π.δ.</w:t>
      </w:r>
      <w:proofErr w:type="spellEnd"/>
      <w:r w:rsidRPr="005035F5">
        <w:rPr>
          <w:rFonts w:ascii="Cambria" w:hAnsi="Cambria" w:cs="Calibri"/>
          <w:i/>
          <w:sz w:val="22"/>
          <w:szCs w:val="22"/>
          <w:lang w:bidi="en-US"/>
        </w:rPr>
        <w:t xml:space="preserve"> 82/1996 (Α 66) «Ονομαστικοποίηση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 η κοινή απόφαση των Υπουργών Ανάπτυξης και Επικρατείας υπ’ </w:t>
      </w:r>
      <w:proofErr w:type="spellStart"/>
      <w:r w:rsidRPr="005035F5">
        <w:rPr>
          <w:rFonts w:ascii="Cambria" w:hAnsi="Cambria" w:cs="Calibri"/>
          <w:i/>
          <w:sz w:val="22"/>
          <w:szCs w:val="22"/>
          <w:lang w:bidi="en-US"/>
        </w:rPr>
        <w:t>αριθμ</w:t>
      </w:r>
      <w:proofErr w:type="spellEnd"/>
      <w:r w:rsidRPr="005035F5">
        <w:rPr>
          <w:rFonts w:ascii="Cambria" w:hAnsi="Cambria" w:cs="Calibri"/>
          <w:i/>
          <w:sz w:val="22"/>
          <w:szCs w:val="22"/>
          <w:lang w:bidi="en-US"/>
        </w:rPr>
        <w:t>. 20977/2007 ( Β’ 1673 ) σχετικά με τα  ‘’Δικαιολογητικά για την τήρηση των μητρώων του Ν.3310/2005, όπως τροποποιήθηκε με το Ν.3414/2005’’</w:t>
      </w:r>
      <w:r w:rsidRPr="005035F5">
        <w:rPr>
          <w:rFonts w:ascii="Cambria" w:hAnsi="Cambria" w:cs="Calibri"/>
          <w:i/>
          <w:sz w:val="22"/>
          <w:szCs w:val="22"/>
          <w:vertAlign w:val="superscript"/>
          <w:lang w:bidi="en-US"/>
        </w:rPr>
        <w:t xml:space="preserve">, </w:t>
      </w:r>
      <w:r w:rsidRPr="005035F5">
        <w:rPr>
          <w:rFonts w:ascii="Cambria" w:hAnsi="Cambria" w:cs="Calibri"/>
          <w:i/>
          <w:sz w:val="22"/>
          <w:szCs w:val="22"/>
          <w:lang w:bidi="en-US"/>
        </w:rPr>
        <w:t xml:space="preserve"> καθώς και η απόφαση του Υφυπουργού Οικονομίας και Οικονομικών υπ’ αριθμ.1108437/2565/ΔΟΣ/2005 (Β΄ 1590) “</w:t>
      </w:r>
      <w:r w:rsidRPr="005035F5">
        <w:rPr>
          <w:rFonts w:ascii="Cambria" w:hAnsi="Cambria" w:cs="Calibri"/>
          <w:i/>
          <w:iCs/>
          <w:sz w:val="22"/>
          <w:szCs w:val="22"/>
          <w:lang w:bidi="en-US"/>
        </w:rPr>
        <w:t xml:space="preserve">Καθορισμός χωρών στις οποίες λειτουργούν </w:t>
      </w:r>
      <w:proofErr w:type="spellStart"/>
      <w:r w:rsidRPr="005035F5">
        <w:rPr>
          <w:rFonts w:ascii="Cambria" w:hAnsi="Cambria" w:cs="Calibri"/>
          <w:i/>
          <w:iCs/>
          <w:sz w:val="22"/>
          <w:szCs w:val="22"/>
          <w:lang w:bidi="en-US"/>
        </w:rPr>
        <w:t>εξωχώριες</w:t>
      </w:r>
      <w:proofErr w:type="spellEnd"/>
      <w:r w:rsidRPr="005035F5">
        <w:rPr>
          <w:rFonts w:ascii="Cambria" w:hAnsi="Cambria" w:cs="Calibri"/>
          <w:i/>
          <w:iCs/>
          <w:sz w:val="22"/>
          <w:szCs w:val="22"/>
          <w:lang w:bidi="en-US"/>
        </w:rPr>
        <w:t xml:space="preserve"> εταιρίες</w:t>
      </w:r>
      <w:r w:rsidRPr="005035F5">
        <w:rPr>
          <w:rFonts w:ascii="Cambria" w:hAnsi="Cambria" w:cs="Calibri"/>
          <w:i/>
          <w:sz w:val="22"/>
          <w:szCs w:val="22"/>
          <w:lang w:bidi="en-US"/>
        </w:rPr>
        <w:t>”.</w:t>
      </w:r>
    </w:p>
    <w:p w14:paraId="45D53C0C" w14:textId="77777777" w:rsidR="00D927CC" w:rsidRPr="005035F5" w:rsidRDefault="00D927CC" w:rsidP="005035F5">
      <w:pPr>
        <w:numPr>
          <w:ilvl w:val="0"/>
          <w:numId w:val="21"/>
        </w:numPr>
        <w:jc w:val="both"/>
        <w:textAlignment w:val="baseline"/>
        <w:rPr>
          <w:rFonts w:ascii="Cambria" w:eastAsia="Calibri" w:hAnsi="Cambria" w:cs="Calibri"/>
          <w:i/>
          <w:sz w:val="22"/>
          <w:szCs w:val="22"/>
          <w:lang w:bidi="en-US"/>
        </w:rPr>
      </w:pPr>
      <w:r w:rsidRPr="005035F5">
        <w:rPr>
          <w:rFonts w:ascii="Cambria" w:hAnsi="Cambria" w:cs="Cambria"/>
          <w:i/>
          <w:szCs w:val="22"/>
          <w:lang w:bidi="en-US"/>
        </w:rPr>
        <w:t>του ν. 2859/2000  “Κύρωση Κώδικα Φόρου Προστιθέμενης Αξίας (Φ.Π.Α.)” (Α’ 248).</w:t>
      </w:r>
    </w:p>
    <w:p w14:paraId="206D6922" w14:textId="77777777" w:rsidR="00D927CC" w:rsidRPr="005035F5" w:rsidRDefault="00D927CC" w:rsidP="005035F5">
      <w:pPr>
        <w:numPr>
          <w:ilvl w:val="0"/>
          <w:numId w:val="21"/>
        </w:numPr>
        <w:jc w:val="both"/>
        <w:textAlignment w:val="baseline"/>
        <w:rPr>
          <w:rFonts w:ascii="Cambria" w:hAnsi="Cambria" w:cs="Calibri"/>
          <w:i/>
          <w:iCs/>
          <w:sz w:val="22"/>
          <w:szCs w:val="22"/>
          <w:lang w:bidi="en-US"/>
        </w:rPr>
      </w:pPr>
      <w:r w:rsidRPr="005035F5">
        <w:rPr>
          <w:rFonts w:ascii="Cambria" w:hAnsi="Cambria" w:cs="Calibri"/>
          <w:i/>
          <w:sz w:val="22"/>
          <w:szCs w:val="22"/>
          <w:lang w:bidi="en-US"/>
        </w:rPr>
        <w:t>του ν. 2690/1999 (Α' 45) “Κύρωση του Κώδικα ∆</w:t>
      </w:r>
      <w:proofErr w:type="spellStart"/>
      <w:r w:rsidRPr="005035F5">
        <w:rPr>
          <w:rFonts w:ascii="Cambria" w:hAnsi="Cambria" w:cs="Calibri"/>
          <w:i/>
          <w:sz w:val="22"/>
          <w:szCs w:val="22"/>
          <w:lang w:bidi="en-US"/>
        </w:rPr>
        <w:t>ιοικητικής</w:t>
      </w:r>
      <w:proofErr w:type="spellEnd"/>
      <w:r w:rsidRPr="005035F5">
        <w:rPr>
          <w:rFonts w:ascii="Cambria" w:hAnsi="Cambria" w:cs="Calibri"/>
          <w:i/>
          <w:sz w:val="22"/>
          <w:szCs w:val="22"/>
          <w:lang w:bidi="en-US"/>
        </w:rPr>
        <w:t xml:space="preserve"> ∆</w:t>
      </w:r>
      <w:proofErr w:type="spellStart"/>
      <w:r w:rsidRPr="005035F5">
        <w:rPr>
          <w:rFonts w:ascii="Cambria" w:hAnsi="Cambria" w:cs="Calibri"/>
          <w:i/>
          <w:sz w:val="22"/>
          <w:szCs w:val="22"/>
          <w:lang w:bidi="en-US"/>
        </w:rPr>
        <w:t>ιαδικασίας</w:t>
      </w:r>
      <w:proofErr w:type="spellEnd"/>
      <w:r w:rsidRPr="005035F5">
        <w:rPr>
          <w:rFonts w:ascii="Cambria" w:hAnsi="Cambria" w:cs="Calibri"/>
          <w:i/>
          <w:sz w:val="22"/>
          <w:szCs w:val="22"/>
          <w:lang w:bidi="en-US"/>
        </w:rPr>
        <w:t xml:space="preserve"> και άλλες διατάξεις”</w:t>
      </w:r>
    </w:p>
    <w:p w14:paraId="20670FDA" w14:textId="77777777" w:rsidR="00D927CC" w:rsidRPr="005035F5" w:rsidRDefault="00D927CC" w:rsidP="005035F5">
      <w:pPr>
        <w:numPr>
          <w:ilvl w:val="0"/>
          <w:numId w:val="21"/>
        </w:numPr>
        <w:jc w:val="both"/>
        <w:textAlignment w:val="baseline"/>
        <w:rPr>
          <w:rFonts w:ascii="Cambria" w:hAnsi="Cambria" w:cs="Calibri"/>
          <w:i/>
          <w:iCs/>
          <w:sz w:val="22"/>
          <w:szCs w:val="22"/>
          <w:lang w:bidi="en-US"/>
        </w:rPr>
      </w:pPr>
      <w:r w:rsidRPr="005035F5">
        <w:rPr>
          <w:rFonts w:ascii="Cambria" w:hAnsi="Cambria" w:cs="Calibri"/>
          <w:i/>
          <w:sz w:val="22"/>
          <w:szCs w:val="22"/>
          <w:lang w:bidi="en-US"/>
        </w:rPr>
        <w:t>του ν. 2121/1993 (Α' 25) “</w:t>
      </w:r>
      <w:r w:rsidRPr="005035F5">
        <w:rPr>
          <w:rFonts w:ascii="Cambria" w:hAnsi="Cambria" w:cs="Calibri"/>
          <w:i/>
          <w:iCs/>
          <w:sz w:val="22"/>
          <w:szCs w:val="22"/>
          <w:lang w:bidi="en-US"/>
        </w:rPr>
        <w:t>Πνευματική Ιδιοκτησία, Συγγενικά Δικαιώματα και Πολιτιστικά Θέματα</w:t>
      </w:r>
      <w:r w:rsidRPr="005035F5">
        <w:rPr>
          <w:rFonts w:ascii="Cambria" w:hAnsi="Cambria" w:cs="Calibri"/>
          <w:i/>
          <w:sz w:val="22"/>
          <w:szCs w:val="22"/>
          <w:lang w:bidi="en-US"/>
        </w:rPr>
        <w:t>”.</w:t>
      </w:r>
    </w:p>
    <w:p w14:paraId="2CD7D126" w14:textId="77777777" w:rsidR="00D927CC" w:rsidRPr="005035F5" w:rsidRDefault="00D927CC" w:rsidP="005035F5">
      <w:pPr>
        <w:numPr>
          <w:ilvl w:val="0"/>
          <w:numId w:val="21"/>
        </w:numPr>
        <w:textAlignment w:val="baseline"/>
        <w:rPr>
          <w:rFonts w:ascii="Cambria" w:hAnsi="Cambria" w:cs="Calibri"/>
          <w:i/>
          <w:sz w:val="22"/>
          <w:szCs w:val="22"/>
          <w:lang w:bidi="en-US"/>
        </w:rPr>
      </w:pPr>
      <w:r w:rsidRPr="005035F5">
        <w:rPr>
          <w:rFonts w:ascii="Cambria" w:hAnsi="Cambria" w:cs="Calibri"/>
          <w:i/>
          <w:sz w:val="22"/>
          <w:szCs w:val="22"/>
          <w:lang w:bidi="en-US"/>
        </w:rPr>
        <w:t xml:space="preserve">του </w:t>
      </w:r>
      <w:proofErr w:type="spellStart"/>
      <w:r w:rsidRPr="005035F5">
        <w:rPr>
          <w:rFonts w:ascii="Cambria" w:hAnsi="Cambria" w:cs="Calibri"/>
          <w:i/>
          <w:sz w:val="22"/>
          <w:szCs w:val="22"/>
          <w:lang w:bidi="en-US"/>
        </w:rPr>
        <w:t>π.δ.</w:t>
      </w:r>
      <w:proofErr w:type="spellEnd"/>
      <w:r w:rsidRPr="005035F5">
        <w:rPr>
          <w:rFonts w:ascii="Cambria" w:hAnsi="Cambria" w:cs="Calibri"/>
          <w:i/>
          <w:sz w:val="22"/>
          <w:szCs w:val="22"/>
          <w:lang w:bidi="en-US"/>
        </w:rPr>
        <w:t xml:space="preserve"> 71/2019 (Α΄112) «Μητρώα συντελεστών παραγωγής δημοσίων και ιδιωτικών έργων, </w:t>
      </w:r>
      <w:r w:rsidRPr="005035F5">
        <w:rPr>
          <w:rFonts w:ascii="Cambria" w:hAnsi="Cambria" w:cs="Calibri"/>
          <w:i/>
          <w:sz w:val="22"/>
          <w:szCs w:val="22"/>
          <w:lang w:bidi="en-US"/>
        </w:rPr>
        <w:lastRenderedPageBreak/>
        <w:t>μελετών, τεχνικών και λοιπών συναφών επιστημονικών υπηρεσιών (ΜΗ.ΤΕ.).</w:t>
      </w:r>
    </w:p>
    <w:p w14:paraId="6E7F660F" w14:textId="77777777" w:rsidR="00D927CC" w:rsidRPr="005035F5" w:rsidRDefault="00D927CC" w:rsidP="005035F5">
      <w:pPr>
        <w:numPr>
          <w:ilvl w:val="0"/>
          <w:numId w:val="21"/>
        </w:numPr>
        <w:textAlignment w:val="baseline"/>
        <w:rPr>
          <w:rFonts w:ascii="Cambria" w:hAnsi="Cambria" w:cs="Calibri"/>
          <w:i/>
          <w:sz w:val="22"/>
          <w:szCs w:val="22"/>
          <w:lang w:bidi="en-US"/>
        </w:rPr>
      </w:pPr>
      <w:r w:rsidRPr="005035F5">
        <w:rPr>
          <w:rFonts w:ascii="Cambria" w:hAnsi="Cambria" w:cs="Calibri"/>
          <w:i/>
          <w:sz w:val="22"/>
          <w:szCs w:val="22"/>
          <w:lang w:bidi="en-US"/>
        </w:rPr>
        <w:t xml:space="preserve">του </w:t>
      </w:r>
      <w:proofErr w:type="spellStart"/>
      <w:r w:rsidRPr="005035F5">
        <w:rPr>
          <w:rFonts w:ascii="Cambria" w:hAnsi="Cambria" w:cs="Calibri"/>
          <w:i/>
          <w:sz w:val="22"/>
          <w:szCs w:val="22"/>
          <w:lang w:bidi="en-US"/>
        </w:rPr>
        <w:t>π.δ.</w:t>
      </w:r>
      <w:proofErr w:type="spellEnd"/>
      <w:r w:rsidRPr="005035F5">
        <w:rPr>
          <w:rFonts w:ascii="Cambria" w:hAnsi="Cambria" w:cs="Calibri"/>
          <w:i/>
          <w:sz w:val="22"/>
          <w:szCs w:val="22"/>
          <w:lang w:bidi="en-US"/>
        </w:rPr>
        <w:t xml:space="preserve"> 39/2017 (Α’ 64) «Κανονισμός εξέτασης προδικαστικών προσφυγών ενώπιων της Α.Ε.Π.Π.»</w:t>
      </w:r>
    </w:p>
    <w:p w14:paraId="287B43B0" w14:textId="77777777" w:rsidR="00D927CC" w:rsidRPr="005035F5" w:rsidRDefault="00D927CC" w:rsidP="005035F5">
      <w:pPr>
        <w:numPr>
          <w:ilvl w:val="0"/>
          <w:numId w:val="21"/>
        </w:numPr>
        <w:jc w:val="both"/>
        <w:textAlignment w:val="baseline"/>
        <w:rPr>
          <w:rFonts w:ascii="Cambria" w:hAnsi="Cambria" w:cs="Calibri"/>
          <w:i/>
          <w:sz w:val="22"/>
          <w:szCs w:val="22"/>
          <w:lang w:bidi="en-US"/>
        </w:rPr>
      </w:pPr>
      <w:r w:rsidRPr="005035F5">
        <w:rPr>
          <w:rFonts w:ascii="Cambria" w:hAnsi="Cambria" w:cs="Calibri"/>
          <w:i/>
          <w:iCs/>
          <w:sz w:val="22"/>
          <w:szCs w:val="22"/>
          <w:lang w:bidi="en-US"/>
        </w:rPr>
        <w:t xml:space="preserve">του </w:t>
      </w:r>
      <w:proofErr w:type="spellStart"/>
      <w:r w:rsidRPr="005035F5">
        <w:rPr>
          <w:rFonts w:ascii="Cambria" w:hAnsi="Cambria" w:cs="Calibri"/>
          <w:i/>
          <w:iCs/>
          <w:sz w:val="22"/>
          <w:szCs w:val="22"/>
          <w:lang w:bidi="en-US"/>
        </w:rPr>
        <w:t>π.δ.</w:t>
      </w:r>
      <w:proofErr w:type="spellEnd"/>
      <w:r w:rsidRPr="005035F5">
        <w:rPr>
          <w:rFonts w:ascii="Cambria" w:hAnsi="Cambria" w:cs="Calibri"/>
          <w:i/>
          <w:iCs/>
          <w:sz w:val="22"/>
          <w:szCs w:val="22"/>
          <w:lang w:bidi="en-US"/>
        </w:rPr>
        <w:t xml:space="preserve"> 80/2016 “Ανάληψη υποχρεώσεων από τους </w:t>
      </w:r>
      <w:proofErr w:type="spellStart"/>
      <w:r w:rsidRPr="005035F5">
        <w:rPr>
          <w:rFonts w:ascii="Cambria" w:hAnsi="Cambria" w:cs="Calibri"/>
          <w:i/>
          <w:iCs/>
          <w:sz w:val="22"/>
          <w:szCs w:val="22"/>
          <w:lang w:bidi="en-US"/>
        </w:rPr>
        <w:t>διατάκτες</w:t>
      </w:r>
      <w:proofErr w:type="spellEnd"/>
      <w:r w:rsidRPr="005035F5">
        <w:rPr>
          <w:rFonts w:ascii="Cambria" w:hAnsi="Cambria" w:cs="Calibri"/>
          <w:i/>
          <w:iCs/>
          <w:sz w:val="22"/>
          <w:szCs w:val="22"/>
          <w:lang w:bidi="en-US"/>
        </w:rPr>
        <w:t>” ( Α΄ 145 )</w:t>
      </w:r>
      <w:r w:rsidRPr="005035F5">
        <w:rPr>
          <w:rFonts w:ascii="Cambria" w:hAnsi="Cambria" w:cs="Calibri"/>
          <w:i/>
          <w:iCs/>
          <w:sz w:val="22"/>
          <w:szCs w:val="22"/>
          <w:vertAlign w:val="superscript"/>
          <w:lang w:bidi="en-US"/>
        </w:rPr>
        <w:endnoteReference w:id="71"/>
      </w:r>
    </w:p>
    <w:p w14:paraId="1BE082B1" w14:textId="77777777" w:rsidR="00D927CC" w:rsidRPr="005035F5" w:rsidRDefault="00D927CC" w:rsidP="005035F5">
      <w:pPr>
        <w:numPr>
          <w:ilvl w:val="0"/>
          <w:numId w:val="21"/>
        </w:numPr>
        <w:jc w:val="both"/>
        <w:textAlignment w:val="baseline"/>
        <w:rPr>
          <w:rFonts w:ascii="Cambria" w:hAnsi="Cambria" w:cs="Calibri"/>
          <w:i/>
          <w:sz w:val="22"/>
          <w:szCs w:val="22"/>
          <w:lang w:bidi="en-US"/>
        </w:rPr>
      </w:pPr>
      <w:r w:rsidRPr="005035F5">
        <w:rPr>
          <w:rFonts w:ascii="Cambria" w:hAnsi="Cambria" w:cs="Calibri"/>
          <w:i/>
          <w:sz w:val="22"/>
          <w:szCs w:val="22"/>
          <w:lang w:bidi="en-US"/>
        </w:rPr>
        <w:t xml:space="preserve">του </w:t>
      </w:r>
      <w:proofErr w:type="spellStart"/>
      <w:r w:rsidRPr="005035F5">
        <w:rPr>
          <w:rFonts w:ascii="Cambria" w:hAnsi="Cambria" w:cs="Calibri"/>
          <w:i/>
          <w:sz w:val="22"/>
          <w:szCs w:val="22"/>
          <w:lang w:bidi="en-US"/>
        </w:rPr>
        <w:t>π.δ.</w:t>
      </w:r>
      <w:proofErr w:type="spellEnd"/>
      <w:r w:rsidRPr="005035F5">
        <w:rPr>
          <w:rFonts w:ascii="Cambria" w:hAnsi="Cambria" w:cs="Calibri"/>
          <w:i/>
          <w:sz w:val="22"/>
          <w:szCs w:val="22"/>
          <w:lang w:bidi="en-US"/>
        </w:rPr>
        <w:t xml:space="preserve"> 28/2015 (Α' 34) “Κωδικοποίηση διατάξεων για την πρόσβαση σε δημόσια έγγραφα και στοιχεία”,</w:t>
      </w:r>
    </w:p>
    <w:p w14:paraId="0F028C48" w14:textId="77777777" w:rsidR="00D927CC" w:rsidRPr="005035F5" w:rsidRDefault="00D927CC" w:rsidP="005035F5">
      <w:pPr>
        <w:numPr>
          <w:ilvl w:val="0"/>
          <w:numId w:val="21"/>
        </w:numPr>
        <w:jc w:val="both"/>
        <w:textAlignment w:val="baseline"/>
        <w:rPr>
          <w:rFonts w:ascii="Cambria" w:hAnsi="Cambria" w:cs="Calibri"/>
          <w:i/>
          <w:sz w:val="22"/>
          <w:szCs w:val="22"/>
          <w:lang w:bidi="en-US"/>
        </w:rPr>
      </w:pPr>
      <w:r w:rsidRPr="005035F5">
        <w:rPr>
          <w:rFonts w:ascii="Cambria" w:hAnsi="Cambria" w:cs="Calibri"/>
          <w:i/>
          <w:sz w:val="22"/>
          <w:szCs w:val="22"/>
          <w:lang w:bidi="en-US"/>
        </w:rPr>
        <w:t xml:space="preserve">της υπ’ </w:t>
      </w:r>
      <w:proofErr w:type="spellStart"/>
      <w:r w:rsidRPr="005035F5">
        <w:rPr>
          <w:rFonts w:ascii="Cambria" w:hAnsi="Cambria" w:cs="Calibri"/>
          <w:i/>
          <w:sz w:val="22"/>
          <w:szCs w:val="22"/>
          <w:lang w:bidi="en-US"/>
        </w:rPr>
        <w:t>αριθμ</w:t>
      </w:r>
      <w:proofErr w:type="spellEnd"/>
      <w:r w:rsidRPr="005035F5">
        <w:rPr>
          <w:rFonts w:ascii="Cambria" w:hAnsi="Cambria" w:cs="Calibri"/>
          <w:i/>
          <w:sz w:val="22"/>
          <w:szCs w:val="22"/>
          <w:lang w:bidi="en-US"/>
        </w:rPr>
        <w:t>. 14900/4-2-2021 Κοινής Απόφασης των Υπουργών Ανάπτυξης και Επενδύσεων και Περιβάλλοντος και Ενέργειας (Β΄ 466/8-2-2021) «Έγκριση σχεδίου Δράσης για τις Πράσινες Δημόσιες Συμβάσεις» (κατά περίπτωση).</w:t>
      </w:r>
    </w:p>
    <w:p w14:paraId="6FCC60AC" w14:textId="77777777" w:rsidR="00D927CC" w:rsidRPr="005035F5" w:rsidRDefault="00D927CC" w:rsidP="005035F5">
      <w:pPr>
        <w:numPr>
          <w:ilvl w:val="0"/>
          <w:numId w:val="21"/>
        </w:numPr>
        <w:jc w:val="both"/>
        <w:textAlignment w:val="baseline"/>
        <w:rPr>
          <w:rFonts w:ascii="Cambria" w:hAnsi="Cambria" w:cs="Calibri"/>
          <w:i/>
          <w:sz w:val="22"/>
          <w:szCs w:val="22"/>
          <w:lang w:bidi="en-US"/>
        </w:rPr>
      </w:pPr>
      <w:r w:rsidRPr="005035F5">
        <w:rPr>
          <w:rFonts w:ascii="Cambria" w:hAnsi="Cambria" w:cs="Calibri"/>
          <w:i/>
          <w:sz w:val="22"/>
          <w:szCs w:val="22"/>
          <w:lang w:bidi="en-US"/>
        </w:rPr>
        <w:t xml:space="preserve">της υπ’ </w:t>
      </w:r>
      <w:proofErr w:type="spellStart"/>
      <w:r w:rsidRPr="005035F5">
        <w:rPr>
          <w:rFonts w:ascii="Cambria" w:hAnsi="Cambria" w:cs="Calibri"/>
          <w:i/>
          <w:sz w:val="22"/>
          <w:szCs w:val="22"/>
          <w:lang w:bidi="en-US"/>
        </w:rPr>
        <w:t>αριθμ</w:t>
      </w:r>
      <w:proofErr w:type="spellEnd"/>
      <w:r w:rsidRPr="005035F5">
        <w:rPr>
          <w:rFonts w:ascii="Cambria" w:hAnsi="Cambria" w:cs="Calibri"/>
          <w:i/>
          <w:sz w:val="22"/>
          <w:szCs w:val="22"/>
          <w:lang w:bidi="en-US"/>
        </w:rPr>
        <w:t>. Κ.Υ.Α. οικ. 60967 ΕΞ 2020 (B’ 2425/18.06.2020) «Ηλεκτρονική Τιμολόγηση στο πλαίσιο των Δημόσιων Συμβάσεων δυνάμει του ν. 4601/2019» (Α΄44)</w:t>
      </w:r>
    </w:p>
    <w:p w14:paraId="0EA5A15F" w14:textId="77777777" w:rsidR="00D927CC" w:rsidRPr="005035F5" w:rsidRDefault="00D927CC" w:rsidP="005035F5">
      <w:pPr>
        <w:numPr>
          <w:ilvl w:val="0"/>
          <w:numId w:val="21"/>
        </w:numPr>
        <w:jc w:val="both"/>
        <w:textAlignment w:val="baseline"/>
        <w:rPr>
          <w:rFonts w:ascii="Cambria" w:hAnsi="Cambria" w:cs="Calibri"/>
          <w:i/>
          <w:sz w:val="22"/>
          <w:szCs w:val="22"/>
          <w:lang w:bidi="en-US"/>
        </w:rPr>
      </w:pPr>
      <w:r w:rsidRPr="005035F5">
        <w:rPr>
          <w:rFonts w:ascii="Cambria" w:hAnsi="Cambria" w:cs="Calibri"/>
          <w:i/>
          <w:sz w:val="22"/>
          <w:szCs w:val="22"/>
          <w:lang w:bidi="en-US"/>
        </w:rPr>
        <w:t xml:space="preserve">της υπ’  </w:t>
      </w:r>
      <w:proofErr w:type="spellStart"/>
      <w:r w:rsidRPr="005035F5">
        <w:rPr>
          <w:rFonts w:ascii="Cambria" w:hAnsi="Cambria" w:cs="Calibri"/>
          <w:i/>
          <w:sz w:val="22"/>
          <w:szCs w:val="22"/>
          <w:lang w:bidi="en-US"/>
        </w:rPr>
        <w:t>αριθμ</w:t>
      </w:r>
      <w:proofErr w:type="spellEnd"/>
      <w:r w:rsidRPr="005035F5">
        <w:rPr>
          <w:rFonts w:ascii="Cambria" w:hAnsi="Cambria" w:cs="Calibri"/>
          <w:i/>
          <w:sz w:val="22"/>
          <w:szCs w:val="22"/>
          <w:lang w:bidi="en-US"/>
        </w:rPr>
        <w:t xml:space="preserve">. Κ.Υ.Α. οικ. 60970 ΕΞ 2020 (B’ 2425/18.06.2020) «Καθορισμός Εθνικού </w:t>
      </w:r>
      <w:proofErr w:type="spellStart"/>
      <w:r w:rsidRPr="005035F5">
        <w:rPr>
          <w:rFonts w:ascii="Cambria" w:hAnsi="Cambria" w:cs="Calibri"/>
          <w:i/>
          <w:sz w:val="22"/>
          <w:szCs w:val="22"/>
          <w:lang w:bidi="en-US"/>
        </w:rPr>
        <w:t>Μορφότυπου</w:t>
      </w:r>
      <w:proofErr w:type="spellEnd"/>
      <w:r w:rsidRPr="005035F5">
        <w:rPr>
          <w:rFonts w:ascii="Cambria" w:hAnsi="Cambria" w:cs="Calibri"/>
          <w:i/>
          <w:sz w:val="22"/>
          <w:szCs w:val="22"/>
          <w:lang w:bidi="en-US"/>
        </w:rPr>
        <w:t xml:space="preserve"> ηλεκτρονικού τιμολογίου στο πλαίσιο των Δημοσίων Συμβάσεων</w:t>
      </w:r>
    </w:p>
    <w:p w14:paraId="032C68CC" w14:textId="77777777" w:rsidR="00D927CC" w:rsidRPr="005035F5" w:rsidRDefault="00D927CC" w:rsidP="005035F5">
      <w:pPr>
        <w:numPr>
          <w:ilvl w:val="0"/>
          <w:numId w:val="21"/>
        </w:numPr>
        <w:jc w:val="both"/>
        <w:textAlignment w:val="baseline"/>
        <w:rPr>
          <w:rFonts w:ascii="Cambria" w:hAnsi="Cambria" w:cs="Calibri"/>
          <w:i/>
          <w:iCs/>
          <w:sz w:val="22"/>
          <w:szCs w:val="22"/>
          <w:lang w:bidi="en-US"/>
        </w:rPr>
      </w:pPr>
      <w:r w:rsidRPr="005035F5">
        <w:rPr>
          <w:rFonts w:ascii="Cambria" w:hAnsi="Cambria" w:cs="Calibri"/>
          <w:i/>
          <w:iCs/>
          <w:sz w:val="22"/>
          <w:szCs w:val="22"/>
          <w:lang w:bidi="en-US"/>
        </w:rPr>
        <w:t>της με αριθ. ΔΝΣ/61034/ΦΝ 466/29-12-2017 Απόφασης του Υπουργού Υποδομών και Μεταφορών «Κατάρτιση, τήρηση και λειτουργία του Μητρώου μελών επιτροπών διαδικασιών σύναψης δημοσίων συμβάσεων έργων, μελετών και παροχής τεχνικών και λοιπών συναφών επιστημονικών υπηρεσιών (</w:t>
      </w:r>
      <w:proofErr w:type="spellStart"/>
      <w:r w:rsidRPr="005035F5">
        <w:rPr>
          <w:rFonts w:ascii="Cambria" w:hAnsi="Cambria" w:cs="Calibri"/>
          <w:i/>
          <w:iCs/>
          <w:sz w:val="22"/>
          <w:szCs w:val="22"/>
          <w:lang w:bidi="en-US"/>
        </w:rPr>
        <w:t>Μη.Μ.Ε.Δ</w:t>
      </w:r>
      <w:proofErr w:type="spellEnd"/>
      <w:r w:rsidRPr="005035F5">
        <w:rPr>
          <w:rFonts w:ascii="Cambria" w:hAnsi="Cambria" w:cs="Calibri"/>
          <w:i/>
          <w:iCs/>
          <w:sz w:val="22"/>
          <w:szCs w:val="22"/>
          <w:lang w:bidi="en-US"/>
        </w:rPr>
        <w:t>.) της παρ. 8 (η) του άρθρου 221 του ν. 4412/2016» (Β 4841), όπως τροποποιήθηκε με την όμοια απόφαση ΥΑ ΔΝΣ/οικ.21137/ΦΝ 466/2-5-2018 (Β 1511).</w:t>
      </w:r>
    </w:p>
    <w:p w14:paraId="59BCFED3" w14:textId="77777777" w:rsidR="00D927CC" w:rsidRPr="005035F5" w:rsidRDefault="00D927CC" w:rsidP="005035F5">
      <w:pPr>
        <w:numPr>
          <w:ilvl w:val="0"/>
          <w:numId w:val="21"/>
        </w:numPr>
        <w:jc w:val="both"/>
        <w:textAlignment w:val="baseline"/>
        <w:rPr>
          <w:rFonts w:ascii="Cambria" w:hAnsi="Cambria" w:cs="Calibri"/>
          <w:i/>
          <w:iCs/>
          <w:sz w:val="22"/>
          <w:szCs w:val="22"/>
          <w:lang w:bidi="en-US"/>
        </w:rPr>
      </w:pPr>
      <w:r w:rsidRPr="005035F5">
        <w:rPr>
          <w:rFonts w:ascii="Cambria" w:hAnsi="Cambria" w:cs="Calibri"/>
          <w:i/>
          <w:iCs/>
          <w:sz w:val="22"/>
          <w:szCs w:val="22"/>
          <w:lang w:bidi="en-US"/>
        </w:rPr>
        <w:t xml:space="preserve">της Κοινής Διαπιστωτικής Πράξης των Υπουργών Υποδομών και Μεταφορών και Ψηφιακής Διακυβέρνησης  με </w:t>
      </w:r>
      <w:proofErr w:type="spellStart"/>
      <w:r w:rsidRPr="005035F5">
        <w:rPr>
          <w:rFonts w:ascii="Cambria" w:hAnsi="Cambria" w:cs="Calibri"/>
          <w:i/>
          <w:iCs/>
          <w:sz w:val="22"/>
          <w:szCs w:val="22"/>
          <w:lang w:bidi="en-US"/>
        </w:rPr>
        <w:t>α.π.</w:t>
      </w:r>
      <w:proofErr w:type="spellEnd"/>
      <w:r w:rsidRPr="005035F5">
        <w:rPr>
          <w:rFonts w:ascii="Cambria" w:hAnsi="Cambria" w:cs="Calibri"/>
          <w:i/>
          <w:iCs/>
          <w:sz w:val="22"/>
          <w:szCs w:val="22"/>
          <w:lang w:bidi="en-US"/>
        </w:rPr>
        <w:t xml:space="preserve"> Δ11/Οικ.627/18-5-2020 θέμα Μετεγκατάσταση του υποσυστήματος ΕΣΗΔΗΣ Δημόσια Έργα στη Γενική Γραμματεία Υποδομών (ΑΔΑ ΩΝΛ5465ΧΘΞ-ΨΕ4).</w:t>
      </w:r>
    </w:p>
    <w:p w14:paraId="4288BEA5" w14:textId="77777777" w:rsidR="00D927CC" w:rsidRPr="00B4313F" w:rsidRDefault="00D927CC" w:rsidP="005035F5">
      <w:pPr>
        <w:numPr>
          <w:ilvl w:val="0"/>
          <w:numId w:val="21"/>
        </w:numPr>
        <w:jc w:val="both"/>
        <w:textAlignment w:val="baseline"/>
        <w:rPr>
          <w:rFonts w:ascii="Cambria" w:hAnsi="Cambria" w:cs="Calibri"/>
          <w:i/>
          <w:iCs/>
          <w:sz w:val="22"/>
          <w:szCs w:val="22"/>
          <w:lang w:bidi="en-US"/>
        </w:rPr>
      </w:pPr>
      <w:r w:rsidRPr="00937C9B">
        <w:rPr>
          <w:rFonts w:ascii="Cambria" w:hAnsi="Cambria" w:cs="Calibri"/>
          <w:i/>
          <w:iCs/>
          <w:sz w:val="22"/>
          <w:szCs w:val="22"/>
          <w:lang w:bidi="en-US"/>
        </w:rPr>
        <w:t xml:space="preserve">της με </w:t>
      </w:r>
      <w:proofErr w:type="spellStart"/>
      <w:r w:rsidRPr="00937C9B">
        <w:rPr>
          <w:rFonts w:ascii="Cambria" w:hAnsi="Cambria" w:cs="Calibri"/>
          <w:i/>
          <w:iCs/>
          <w:sz w:val="22"/>
          <w:szCs w:val="22"/>
          <w:lang w:bidi="en-US"/>
        </w:rPr>
        <w:t>αρ</w:t>
      </w:r>
      <w:proofErr w:type="spellEnd"/>
      <w:r w:rsidRPr="00937C9B">
        <w:rPr>
          <w:rFonts w:ascii="Cambria" w:hAnsi="Cambria" w:cs="Calibri"/>
          <w:i/>
          <w:iCs/>
          <w:sz w:val="22"/>
          <w:szCs w:val="22"/>
          <w:lang w:bidi="en-US"/>
        </w:rPr>
        <w:t xml:space="preserve">. </w:t>
      </w:r>
      <w:r w:rsidR="00AF01B7" w:rsidRPr="00937C9B">
        <w:rPr>
          <w:rFonts w:ascii="Cambria" w:hAnsi="Cambria" w:cs="Cambria"/>
          <w:i/>
          <w:iCs/>
          <w:sz w:val="22"/>
          <w:szCs w:val="22"/>
          <w:lang w:bidi="en-US"/>
        </w:rPr>
        <w:t>166278/2021</w:t>
      </w:r>
      <w:r w:rsidRPr="00B4313F">
        <w:rPr>
          <w:rFonts w:ascii="Cambria" w:hAnsi="Cambria" w:cs="Cambria"/>
          <w:i/>
          <w:iCs/>
          <w:sz w:val="22"/>
          <w:szCs w:val="22"/>
          <w:lang w:bidi="en-US"/>
        </w:rPr>
        <w:t xml:space="preserve"> </w:t>
      </w:r>
      <w:r w:rsidRPr="00B4313F">
        <w:rPr>
          <w:rFonts w:ascii="Cambria" w:hAnsi="Cambria" w:cs="Calibri"/>
          <w:i/>
          <w:iCs/>
          <w:sz w:val="22"/>
          <w:szCs w:val="22"/>
          <w:lang w:bidi="en-US"/>
        </w:rPr>
        <w:t xml:space="preserve"> Κοινής Υπουργικής </w:t>
      </w:r>
      <w:r w:rsidRPr="002E60C0">
        <w:rPr>
          <w:rFonts w:ascii="Cambria" w:hAnsi="Cambria" w:cs="Calibri"/>
          <w:i/>
          <w:iCs/>
          <w:sz w:val="22"/>
          <w:szCs w:val="22"/>
          <w:lang w:bidi="en-US"/>
        </w:rPr>
        <w:t xml:space="preserve">Απόφασης ( </w:t>
      </w:r>
      <w:r w:rsidR="00AF01B7" w:rsidRPr="002E60C0">
        <w:rPr>
          <w:rFonts w:ascii="Cambria" w:hAnsi="Cambria" w:cs="Calibri"/>
          <w:i/>
          <w:iCs/>
          <w:sz w:val="22"/>
          <w:szCs w:val="22"/>
          <w:lang w:bidi="en-US"/>
        </w:rPr>
        <w:t>1781</w:t>
      </w:r>
      <w:r w:rsidRPr="002E60C0">
        <w:rPr>
          <w:rFonts w:ascii="Cambria" w:hAnsi="Cambria" w:cs="Calibri"/>
          <w:i/>
          <w:iCs/>
          <w:sz w:val="22"/>
          <w:szCs w:val="22"/>
          <w:lang w:bidi="en-US"/>
        </w:rPr>
        <w:t xml:space="preserve"> Β')</w:t>
      </w:r>
      <w:r w:rsidRPr="00B4313F">
        <w:rPr>
          <w:rFonts w:ascii="Cambria" w:hAnsi="Cambria" w:cs="Calibri"/>
          <w:i/>
          <w:iCs/>
          <w:sz w:val="22"/>
          <w:szCs w:val="22"/>
          <w:lang w:bidi="en-US"/>
        </w:rPr>
        <w:t xml:space="preserve">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r w:rsidR="00C44D8A" w:rsidRPr="00B4313F">
        <w:rPr>
          <w:rFonts w:ascii="Cambria" w:hAnsi="Cambria" w:cs="Calibri"/>
          <w:i/>
          <w:iCs/>
          <w:sz w:val="22"/>
          <w:szCs w:val="22"/>
          <w:lang w:bidi="en-US"/>
        </w:rPr>
        <w:t xml:space="preserve"> (εφεξής ΚΥΑ ΕΣΗΔΗΣ-Δημόσια Έργα</w:t>
      </w:r>
      <w:r w:rsidRPr="00B4313F">
        <w:rPr>
          <w:rFonts w:ascii="Cambria" w:hAnsi="Cambria" w:cs="Calibri"/>
          <w:i/>
          <w:iCs/>
          <w:sz w:val="22"/>
          <w:szCs w:val="22"/>
          <w:lang w:bidi="en-US"/>
        </w:rPr>
        <w:t>».</w:t>
      </w:r>
    </w:p>
    <w:p w14:paraId="13069031" w14:textId="77777777" w:rsidR="00D927CC" w:rsidRPr="00096A2A" w:rsidRDefault="00D927CC" w:rsidP="005035F5">
      <w:pPr>
        <w:numPr>
          <w:ilvl w:val="0"/>
          <w:numId w:val="21"/>
        </w:numPr>
        <w:jc w:val="both"/>
        <w:textAlignment w:val="baseline"/>
        <w:rPr>
          <w:rFonts w:ascii="Cambria" w:hAnsi="Cambria" w:cs="Calibri"/>
          <w:i/>
          <w:iCs/>
          <w:sz w:val="22"/>
          <w:szCs w:val="22"/>
          <w:lang w:bidi="en-US"/>
        </w:rPr>
      </w:pPr>
      <w:r w:rsidRPr="00096A2A">
        <w:rPr>
          <w:rFonts w:ascii="Cambria" w:hAnsi="Cambria" w:cs="Calibri"/>
          <w:i/>
          <w:iCs/>
          <w:sz w:val="22"/>
          <w:szCs w:val="22"/>
          <w:lang w:bidi="en-US"/>
        </w:rPr>
        <w:t xml:space="preserve">της με </w:t>
      </w:r>
      <w:proofErr w:type="spellStart"/>
      <w:r w:rsidRPr="00096A2A">
        <w:rPr>
          <w:rFonts w:ascii="Cambria" w:hAnsi="Cambria" w:cs="Calibri"/>
          <w:i/>
          <w:iCs/>
          <w:sz w:val="22"/>
          <w:szCs w:val="22"/>
          <w:lang w:bidi="en-US"/>
        </w:rPr>
        <w:t>αρ</w:t>
      </w:r>
      <w:proofErr w:type="spellEnd"/>
      <w:r w:rsidRPr="00096A2A">
        <w:rPr>
          <w:rFonts w:ascii="Cambria" w:hAnsi="Cambria" w:cs="Calibri"/>
          <w:i/>
          <w:iCs/>
          <w:sz w:val="22"/>
          <w:szCs w:val="22"/>
          <w:lang w:bidi="en-US"/>
        </w:rPr>
        <w:t xml:space="preserve">. 57654/2017 Υπουργικής Απόφασης (Β’ 1781) «Ρύθμιση ειδικότερων θεμάτων λειτουργίας και διαχείρισης του Κεντρικού </w:t>
      </w:r>
      <w:r w:rsidRPr="00B4313F">
        <w:rPr>
          <w:rFonts w:ascii="Cambria" w:hAnsi="Cambria" w:cs="Calibri"/>
          <w:i/>
          <w:iCs/>
          <w:sz w:val="22"/>
          <w:szCs w:val="22"/>
          <w:lang w:bidi="en-US"/>
        </w:rPr>
        <w:t>Ηλεκτρονικού</w:t>
      </w:r>
      <w:r w:rsidRPr="00096A2A">
        <w:rPr>
          <w:rFonts w:ascii="Cambria" w:hAnsi="Cambria" w:cs="Calibri"/>
          <w:i/>
          <w:iCs/>
          <w:sz w:val="22"/>
          <w:szCs w:val="22"/>
          <w:lang w:bidi="en-US"/>
        </w:rPr>
        <w:t xml:space="preserve"> Μητρώου Δημοσίων Συμβάσεων (ΚΗΜΔΗΣ) του Υπουργεί</w:t>
      </w:r>
      <w:r w:rsidR="00096A2A">
        <w:rPr>
          <w:rFonts w:ascii="Cambria" w:hAnsi="Cambria" w:cs="Calibri"/>
          <w:i/>
          <w:iCs/>
          <w:sz w:val="22"/>
          <w:szCs w:val="22"/>
          <w:lang w:bidi="en-US"/>
        </w:rPr>
        <w:t>ου Οικονομίας και Ανάπτυξης»,</w:t>
      </w:r>
    </w:p>
    <w:p w14:paraId="7DD66FE1" w14:textId="72778323" w:rsidR="00D927CC" w:rsidRPr="00B4313F" w:rsidRDefault="00D927CC" w:rsidP="00B4313F">
      <w:pPr>
        <w:numPr>
          <w:ilvl w:val="0"/>
          <w:numId w:val="21"/>
        </w:numPr>
        <w:jc w:val="both"/>
        <w:textAlignment w:val="baseline"/>
        <w:rPr>
          <w:rFonts w:ascii="Cambria" w:hAnsi="Cambria" w:cs="Calibri"/>
          <w:bCs/>
          <w:i/>
          <w:sz w:val="22"/>
          <w:szCs w:val="22"/>
          <w:lang w:bidi="en-US"/>
        </w:rPr>
      </w:pPr>
      <w:r w:rsidRPr="00937C9B">
        <w:rPr>
          <w:rFonts w:ascii="Cambria" w:hAnsi="Cambria" w:cs="Calibri"/>
          <w:i/>
          <w:iCs/>
          <w:sz w:val="22"/>
          <w:szCs w:val="22"/>
          <w:lang w:bidi="en-US"/>
        </w:rPr>
        <w:t xml:space="preserve">της με </w:t>
      </w:r>
      <w:proofErr w:type="spellStart"/>
      <w:r w:rsidRPr="00937C9B">
        <w:rPr>
          <w:rFonts w:ascii="Cambria" w:hAnsi="Cambria" w:cs="Calibri"/>
          <w:i/>
          <w:iCs/>
          <w:sz w:val="22"/>
          <w:szCs w:val="22"/>
          <w:lang w:bidi="en-US"/>
        </w:rPr>
        <w:t>αρ</w:t>
      </w:r>
      <w:proofErr w:type="spellEnd"/>
      <w:r w:rsidRPr="00937C9B">
        <w:rPr>
          <w:rFonts w:ascii="Cambria" w:hAnsi="Cambria" w:cs="Calibri"/>
          <w:i/>
          <w:iCs/>
          <w:sz w:val="22"/>
          <w:szCs w:val="22"/>
          <w:lang w:bidi="en-US"/>
        </w:rPr>
        <w:t xml:space="preserve">. </w:t>
      </w:r>
      <w:r w:rsidR="00AF01B7" w:rsidRPr="00937C9B">
        <w:rPr>
          <w:rFonts w:ascii="Cambria" w:hAnsi="Cambria" w:cs="Calibri"/>
          <w:i/>
          <w:iCs/>
          <w:sz w:val="22"/>
          <w:szCs w:val="22"/>
          <w:lang w:bidi="en-US"/>
        </w:rPr>
        <w:t>166278/2021</w:t>
      </w:r>
      <w:r w:rsidR="00704BCC" w:rsidRPr="00937C9B">
        <w:rPr>
          <w:rFonts w:ascii="Cambria" w:hAnsi="Cambria" w:cs="Calibri"/>
          <w:i/>
          <w:iCs/>
          <w:sz w:val="22"/>
          <w:szCs w:val="22"/>
          <w:lang w:bidi="en-US"/>
        </w:rPr>
        <w:t xml:space="preserve"> </w:t>
      </w:r>
      <w:r w:rsidR="00096A2A" w:rsidRPr="00937C9B">
        <w:rPr>
          <w:rFonts w:ascii="Cambria" w:hAnsi="Cambria" w:cs="Calibri"/>
          <w:i/>
          <w:iCs/>
          <w:sz w:val="22"/>
          <w:szCs w:val="22"/>
          <w:lang w:bidi="en-US"/>
        </w:rPr>
        <w:t>Κοινής</w:t>
      </w:r>
      <w:r w:rsidRPr="00B4313F">
        <w:rPr>
          <w:rFonts w:ascii="Cambria" w:hAnsi="Cambria" w:cs="Calibri"/>
          <w:i/>
          <w:iCs/>
          <w:sz w:val="22"/>
          <w:szCs w:val="22"/>
          <w:lang w:bidi="en-US"/>
        </w:rPr>
        <w:t xml:space="preserve"> Υπουργικής Απόφασης </w:t>
      </w:r>
      <w:r w:rsidRPr="002E60C0">
        <w:rPr>
          <w:rFonts w:ascii="Cambria" w:hAnsi="Cambria" w:cs="Calibri"/>
          <w:i/>
          <w:iCs/>
          <w:sz w:val="22"/>
          <w:szCs w:val="22"/>
          <w:lang w:bidi="en-US"/>
        </w:rPr>
        <w:t xml:space="preserve">(Β’ </w:t>
      </w:r>
      <w:r w:rsidR="00AF01B7" w:rsidRPr="002E60C0">
        <w:rPr>
          <w:rFonts w:ascii="Cambria" w:hAnsi="Cambria" w:cs="Calibri"/>
          <w:i/>
          <w:iCs/>
          <w:sz w:val="22"/>
          <w:szCs w:val="22"/>
          <w:lang w:bidi="en-US"/>
        </w:rPr>
        <w:t>1781</w:t>
      </w:r>
      <w:r w:rsidRPr="002E60C0">
        <w:rPr>
          <w:rFonts w:ascii="Cambria" w:hAnsi="Cambria" w:cs="Calibri"/>
          <w:i/>
          <w:iCs/>
          <w:sz w:val="22"/>
          <w:szCs w:val="22"/>
          <w:lang w:bidi="en-US"/>
        </w:rPr>
        <w:t>) «</w:t>
      </w:r>
      <w:r w:rsidR="00B4313F" w:rsidRPr="002E60C0">
        <w:rPr>
          <w:rFonts w:ascii="Cambria" w:hAnsi="Cambria" w:cs="Calibri"/>
          <w:bCs/>
          <w:i/>
          <w:sz w:val="22"/>
          <w:szCs w:val="22"/>
          <w:lang w:bidi="en-US"/>
        </w:rPr>
        <w:t>«</w:t>
      </w:r>
      <w:r w:rsidR="00B4313F" w:rsidRPr="00B4313F">
        <w:rPr>
          <w:rFonts w:ascii="Cambria" w:hAnsi="Cambria" w:cs="Calibri"/>
          <w:bCs/>
          <w:i/>
          <w:sz w:val="22"/>
          <w:szCs w:val="22"/>
          <w:lang w:bidi="en-US"/>
        </w:rPr>
        <w:t>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268F00E7" w14:textId="77777777" w:rsidR="00D927CC" w:rsidRPr="005035F5" w:rsidRDefault="00D927CC" w:rsidP="005035F5">
      <w:pPr>
        <w:numPr>
          <w:ilvl w:val="0"/>
          <w:numId w:val="21"/>
        </w:numPr>
        <w:jc w:val="both"/>
        <w:textAlignment w:val="baseline"/>
        <w:rPr>
          <w:rFonts w:ascii="Cambria" w:hAnsi="Cambria" w:cs="Calibri"/>
          <w:i/>
          <w:sz w:val="22"/>
          <w:szCs w:val="22"/>
          <w:lang w:bidi="en-US"/>
        </w:rPr>
      </w:pPr>
      <w:r w:rsidRPr="005035F5">
        <w:rPr>
          <w:rFonts w:ascii="Cambria" w:hAnsi="Cambria" w:cs="Calibri"/>
          <w:i/>
          <w:iCs/>
          <w:sz w:val="22"/>
          <w:szCs w:val="22"/>
          <w:lang w:bidi="en-US"/>
        </w:rPr>
        <w:t xml:space="preserve">της με </w:t>
      </w:r>
      <w:proofErr w:type="spellStart"/>
      <w:r w:rsidRPr="005035F5">
        <w:rPr>
          <w:rFonts w:ascii="Cambria" w:hAnsi="Cambria" w:cs="Calibri"/>
          <w:i/>
          <w:iCs/>
          <w:sz w:val="22"/>
          <w:szCs w:val="22"/>
          <w:lang w:bidi="en-US"/>
        </w:rPr>
        <w:t>αριθμ</w:t>
      </w:r>
      <w:proofErr w:type="spellEnd"/>
      <w:r w:rsidRPr="005035F5">
        <w:rPr>
          <w:rFonts w:ascii="Cambria" w:hAnsi="Cambria" w:cs="Calibri"/>
          <w:i/>
          <w:iCs/>
          <w:sz w:val="22"/>
          <w:szCs w:val="22"/>
          <w:lang w:bidi="en-US"/>
        </w:rPr>
        <w:t>.</w:t>
      </w:r>
      <w:r w:rsidRPr="005035F5">
        <w:rPr>
          <w:rFonts w:ascii="Cambria" w:hAnsi="Cambria" w:cs="Calibri"/>
          <w:i/>
          <w:sz w:val="22"/>
          <w:szCs w:val="22"/>
          <w:lang w:bidi="en-US"/>
        </w:rPr>
        <w:t xml:space="preserve"> Δ.22/ 4193/2019  </w:t>
      </w:r>
      <w:r w:rsidRPr="005035F5">
        <w:rPr>
          <w:rFonts w:ascii="Cambria" w:hAnsi="Cambria" w:cs="Calibri"/>
          <w:i/>
          <w:iCs/>
          <w:sz w:val="22"/>
          <w:szCs w:val="22"/>
          <w:lang w:bidi="en-US"/>
        </w:rPr>
        <w:t xml:space="preserve">Απόφασης του Υπουργού Υποδομών και Μεταφορών </w:t>
      </w:r>
      <w:r w:rsidRPr="005035F5">
        <w:rPr>
          <w:rFonts w:ascii="Cambria" w:hAnsi="Cambria" w:cs="Calibri"/>
          <w:i/>
          <w:sz w:val="22"/>
          <w:szCs w:val="22"/>
          <w:lang w:bidi="en-US"/>
        </w:rPr>
        <w:t>(Β΄ 4607)</w:t>
      </w:r>
      <w:r w:rsidRPr="005035F5">
        <w:rPr>
          <w:rFonts w:ascii="Cambria" w:hAnsi="Cambria" w:cs="Calibri"/>
          <w:i/>
          <w:iCs/>
          <w:sz w:val="22"/>
          <w:szCs w:val="22"/>
          <w:lang w:bidi="en-US"/>
        </w:rPr>
        <w:t xml:space="preserve"> </w:t>
      </w:r>
      <w:r w:rsidRPr="005035F5">
        <w:rPr>
          <w:rFonts w:ascii="Cambria" w:hAnsi="Cambria" w:cs="Calibri"/>
          <w:i/>
          <w:sz w:val="22"/>
          <w:szCs w:val="22"/>
          <w:lang w:bidi="en-US"/>
        </w:rPr>
        <w:t xml:space="preserve">Έγκριση εβδομήντα (70) Ελληνικών Τεχνικών Προδιαγραφών (ΕΤΕΠ), με υποχρεωτική εφαρμογή σε όλα τα Δημόσια Έργα και Μελέτες, </w:t>
      </w:r>
    </w:p>
    <w:p w14:paraId="572262A0" w14:textId="77777777" w:rsidR="00D927CC" w:rsidRPr="005035F5" w:rsidRDefault="00D927CC" w:rsidP="005035F5">
      <w:pPr>
        <w:numPr>
          <w:ilvl w:val="0"/>
          <w:numId w:val="21"/>
        </w:numPr>
        <w:jc w:val="both"/>
        <w:textAlignment w:val="baseline"/>
        <w:rPr>
          <w:rFonts w:ascii="Cambria" w:hAnsi="Cambria" w:cs="Calibri"/>
          <w:i/>
          <w:sz w:val="22"/>
          <w:szCs w:val="22"/>
          <w:lang w:bidi="en-US"/>
        </w:rPr>
      </w:pPr>
      <w:r w:rsidRPr="005035F5">
        <w:rPr>
          <w:rFonts w:ascii="Cambria" w:hAnsi="Cambria" w:cs="Calibri"/>
          <w:i/>
          <w:iCs/>
          <w:sz w:val="22"/>
          <w:szCs w:val="22"/>
          <w:lang w:bidi="en-US"/>
        </w:rPr>
        <w:t xml:space="preserve">της με </w:t>
      </w:r>
      <w:proofErr w:type="spellStart"/>
      <w:r w:rsidRPr="005035F5">
        <w:rPr>
          <w:rFonts w:ascii="Cambria" w:hAnsi="Cambria" w:cs="Calibri"/>
          <w:i/>
          <w:iCs/>
          <w:sz w:val="22"/>
          <w:szCs w:val="22"/>
          <w:lang w:bidi="en-US"/>
        </w:rPr>
        <w:t>αριθμ</w:t>
      </w:r>
      <w:proofErr w:type="spellEnd"/>
      <w:r w:rsidRPr="005035F5">
        <w:rPr>
          <w:rFonts w:ascii="Cambria" w:hAnsi="Cambria" w:cs="Calibri"/>
          <w:i/>
          <w:iCs/>
          <w:sz w:val="22"/>
          <w:szCs w:val="22"/>
          <w:lang w:bidi="en-US"/>
        </w:rPr>
        <w:t>.</w:t>
      </w:r>
      <w:r w:rsidRPr="005035F5">
        <w:rPr>
          <w:rFonts w:ascii="Cambria" w:hAnsi="Cambria" w:cs="Tahoma"/>
          <w:i/>
          <w:color w:val="000000"/>
          <w:sz w:val="22"/>
          <w:szCs w:val="22"/>
          <w:shd w:val="clear" w:color="auto" w:fill="FFFFFF"/>
          <w:lang w:bidi="en-US"/>
        </w:rPr>
        <w:t xml:space="preserve"> </w:t>
      </w:r>
      <w:proofErr w:type="spellStart"/>
      <w:r w:rsidRPr="005035F5">
        <w:rPr>
          <w:rFonts w:ascii="Cambria" w:hAnsi="Cambria" w:cs="Calibri"/>
          <w:i/>
          <w:iCs/>
          <w:sz w:val="22"/>
          <w:szCs w:val="22"/>
          <w:lang w:bidi="en-US"/>
        </w:rPr>
        <w:t>ΔΝΣγ</w:t>
      </w:r>
      <w:proofErr w:type="spellEnd"/>
      <w:r w:rsidRPr="005035F5">
        <w:rPr>
          <w:rFonts w:ascii="Cambria" w:hAnsi="Cambria" w:cs="Calibri"/>
          <w:i/>
          <w:iCs/>
          <w:sz w:val="22"/>
          <w:szCs w:val="22"/>
          <w:lang w:bidi="en-US"/>
        </w:rPr>
        <w:t>/οικ.38107/ΦΝ 466/2017 Απόφασης του Υπουργού Υποδομών και Μεταφορών (</w:t>
      </w:r>
      <w:r w:rsidRPr="005035F5">
        <w:rPr>
          <w:rFonts w:ascii="Cambria" w:hAnsi="Cambria" w:cs="Calibri"/>
          <w:i/>
          <w:iCs/>
          <w:sz w:val="22"/>
          <w:szCs w:val="22"/>
          <w:lang w:val="en-US" w:bidi="en-US"/>
        </w:rPr>
        <w:t>B</w:t>
      </w:r>
      <w:r w:rsidRPr="005035F5">
        <w:rPr>
          <w:rFonts w:ascii="Cambria" w:hAnsi="Cambria" w:cs="Calibri"/>
          <w:i/>
          <w:iCs/>
          <w:sz w:val="22"/>
          <w:szCs w:val="22"/>
          <w:lang w:bidi="en-US"/>
        </w:rPr>
        <w:t>΄ 1956) «Καθορισμός «Ομάδων εργασιών» ανά κατηγορία έργων για τις δημόσιες συμβάσεις έργων του ν. 4412/2016»,</w:t>
      </w:r>
    </w:p>
    <w:p w14:paraId="5D2E839E" w14:textId="77777777" w:rsidR="00D927CC" w:rsidRPr="00B4313F" w:rsidRDefault="00D927CC" w:rsidP="005035F5">
      <w:pPr>
        <w:numPr>
          <w:ilvl w:val="0"/>
          <w:numId w:val="21"/>
        </w:numPr>
        <w:jc w:val="both"/>
        <w:textAlignment w:val="baseline"/>
        <w:rPr>
          <w:rFonts w:ascii="Cambria" w:hAnsi="Cambria" w:cs="Calibri"/>
          <w:i/>
          <w:sz w:val="22"/>
          <w:szCs w:val="22"/>
          <w:lang w:bidi="en-US"/>
        </w:rPr>
      </w:pPr>
      <w:r w:rsidRPr="00B4313F">
        <w:rPr>
          <w:rFonts w:ascii="Cambria" w:hAnsi="Cambria" w:cs="Calibri"/>
          <w:i/>
          <w:sz w:val="22"/>
          <w:szCs w:val="22"/>
          <w:lang w:bidi="en-US"/>
        </w:rPr>
        <w:t xml:space="preserve">της με </w:t>
      </w:r>
      <w:proofErr w:type="spellStart"/>
      <w:r w:rsidRPr="00B4313F">
        <w:rPr>
          <w:rFonts w:ascii="Cambria" w:hAnsi="Cambria" w:cs="Calibri"/>
          <w:i/>
          <w:sz w:val="22"/>
          <w:szCs w:val="22"/>
          <w:lang w:bidi="en-US"/>
        </w:rPr>
        <w:t>αριθμ</w:t>
      </w:r>
      <w:proofErr w:type="spellEnd"/>
      <w:r w:rsidRPr="00B4313F">
        <w:rPr>
          <w:rFonts w:ascii="Cambria" w:hAnsi="Cambria" w:cs="Calibri"/>
          <w:i/>
          <w:sz w:val="22"/>
          <w:szCs w:val="22"/>
          <w:lang w:bidi="en-US"/>
        </w:rPr>
        <w:t xml:space="preserve">. </w:t>
      </w:r>
      <w:proofErr w:type="spellStart"/>
      <w:r w:rsidRPr="00B4313F">
        <w:rPr>
          <w:rFonts w:ascii="Cambria" w:hAnsi="Cambria" w:cs="Calibri"/>
          <w:i/>
          <w:sz w:val="22"/>
          <w:szCs w:val="22"/>
          <w:lang w:bidi="en-US"/>
        </w:rPr>
        <w:t>ΔΝΣγ</w:t>
      </w:r>
      <w:proofErr w:type="spellEnd"/>
      <w:r w:rsidRPr="00B4313F">
        <w:rPr>
          <w:rFonts w:ascii="Cambria" w:hAnsi="Cambria" w:cs="Calibri"/>
          <w:i/>
          <w:sz w:val="22"/>
          <w:szCs w:val="22"/>
          <w:lang w:bidi="en-US"/>
        </w:rPr>
        <w:t>/οικ.35577/ΦΝ 466/2017 Απόφασης του Υπουργού Υποδομών και Μεταφορών (B΄ 1746) «Κανονισμός Περιγραφικών Τιμολογίων Εργασιών για δημόσιες συμβάσεις έργων».</w:t>
      </w:r>
    </w:p>
    <w:p w14:paraId="5C7C2907" w14:textId="77777777" w:rsidR="00F55A04" w:rsidRPr="00FE2DCA" w:rsidRDefault="00F55A04" w:rsidP="00F55A04">
      <w:pPr>
        <w:numPr>
          <w:ilvl w:val="0"/>
          <w:numId w:val="21"/>
        </w:numPr>
        <w:jc w:val="both"/>
        <w:textAlignment w:val="baseline"/>
        <w:rPr>
          <w:rFonts w:ascii="Cambria" w:hAnsi="Cambria" w:cs="Calibri"/>
          <w:i/>
          <w:sz w:val="22"/>
          <w:szCs w:val="22"/>
          <w:lang w:bidi="en-US"/>
        </w:rPr>
      </w:pPr>
      <w:r w:rsidRPr="00FE2DCA">
        <w:rPr>
          <w:rFonts w:ascii="Cambria" w:hAnsi="Cambria" w:cs="Calibri"/>
          <w:i/>
          <w:strike/>
          <w:sz w:val="22"/>
          <w:szCs w:val="22"/>
          <w:lang w:bidi="en-US"/>
        </w:rPr>
        <w:t xml:space="preserve">της με </w:t>
      </w:r>
      <w:proofErr w:type="spellStart"/>
      <w:r w:rsidRPr="00FE2DCA">
        <w:rPr>
          <w:rFonts w:ascii="Cambria" w:hAnsi="Cambria" w:cs="Calibri"/>
          <w:i/>
          <w:strike/>
          <w:sz w:val="22"/>
          <w:szCs w:val="22"/>
          <w:lang w:bidi="en-US"/>
        </w:rPr>
        <w:t>αριθμ</w:t>
      </w:r>
      <w:proofErr w:type="spellEnd"/>
      <w:r w:rsidRPr="00FE2DCA">
        <w:rPr>
          <w:rFonts w:ascii="Cambria" w:hAnsi="Cambria" w:cs="Calibri"/>
          <w:i/>
          <w:strike/>
          <w:sz w:val="22"/>
          <w:szCs w:val="22"/>
          <w:lang w:bidi="en-US"/>
        </w:rPr>
        <w:t xml:space="preserve"> με αριθ. Δ15/</w:t>
      </w:r>
      <w:proofErr w:type="spellStart"/>
      <w:r w:rsidRPr="00FE2DCA">
        <w:rPr>
          <w:rFonts w:ascii="Cambria" w:hAnsi="Cambria" w:cs="Calibri"/>
          <w:i/>
          <w:strike/>
          <w:sz w:val="22"/>
          <w:szCs w:val="22"/>
          <w:lang w:bidi="en-US"/>
        </w:rPr>
        <w:t>οικ</w:t>
      </w:r>
      <w:proofErr w:type="spellEnd"/>
      <w:r w:rsidRPr="00FE2DCA">
        <w:rPr>
          <w:rFonts w:ascii="Cambria" w:hAnsi="Cambria" w:cs="Calibri"/>
          <w:i/>
          <w:strike/>
          <w:sz w:val="22"/>
          <w:szCs w:val="22"/>
          <w:lang w:bidi="en-US"/>
        </w:rPr>
        <w:t>/24298/28.07.2005 (Β΄ 1105) Απόφασης με θέμα «Έκδοση Ενημερότητας Πτυχίου και Βεβαιώσεων ανεκτέλεστου υπολοίπου συμβάσεων δημοσίων έργων, υποβολή Εκθέσεων δραστηριότητας ανωνύμων εταιρειών και Πιστοποιητικών εκτέλεσης έργων</w:t>
      </w:r>
      <w:r w:rsidRPr="00FE2DCA">
        <w:rPr>
          <w:rFonts w:ascii="Cambria" w:hAnsi="Cambria" w:cs="Calibri"/>
          <w:i/>
          <w:sz w:val="22"/>
          <w:szCs w:val="22"/>
          <w:lang w:bidi="en-US"/>
        </w:rPr>
        <w:t>».</w:t>
      </w:r>
    </w:p>
    <w:p w14:paraId="73239230" w14:textId="47DDC964" w:rsidR="00DF319B" w:rsidRDefault="00DF319B" w:rsidP="00F55A04">
      <w:pPr>
        <w:numPr>
          <w:ilvl w:val="0"/>
          <w:numId w:val="21"/>
        </w:numPr>
        <w:jc w:val="both"/>
        <w:textAlignment w:val="baseline"/>
        <w:rPr>
          <w:rFonts w:ascii="Cambria" w:hAnsi="Cambria" w:cs="Calibri"/>
          <w:i/>
          <w:sz w:val="22"/>
          <w:szCs w:val="22"/>
          <w:lang w:bidi="en-US"/>
        </w:rPr>
      </w:pPr>
      <w:r w:rsidRPr="00FE2DCA">
        <w:rPr>
          <w:rFonts w:ascii="Cambria" w:hAnsi="Cambria" w:cs="Calibri"/>
          <w:i/>
          <w:sz w:val="22"/>
          <w:szCs w:val="22"/>
          <w:lang w:bidi="en-US"/>
        </w:rPr>
        <w:t>του ν. 5167/2024 (Α΄207) « Αναδιάρθρωση σιδηροδρομικού τομέα και ενίσχυση ρυθμιστικών φορέων μεταφορών και άλλες διατάξεις»</w:t>
      </w:r>
    </w:p>
    <w:p w14:paraId="62281F07" w14:textId="68991578" w:rsidR="00B6441B" w:rsidRPr="00FE2DCA" w:rsidRDefault="00B6441B" w:rsidP="00F55A04">
      <w:pPr>
        <w:numPr>
          <w:ilvl w:val="0"/>
          <w:numId w:val="21"/>
        </w:numPr>
        <w:jc w:val="both"/>
        <w:textAlignment w:val="baseline"/>
        <w:rPr>
          <w:rFonts w:ascii="Cambria" w:hAnsi="Cambria" w:cs="Calibri"/>
          <w:i/>
          <w:sz w:val="22"/>
          <w:szCs w:val="22"/>
          <w:lang w:bidi="en-US"/>
        </w:rPr>
      </w:pPr>
      <w:r>
        <w:rPr>
          <w:rFonts w:ascii="Cambria" w:hAnsi="Cambria" w:cs="Calibri"/>
          <w:i/>
          <w:sz w:val="22"/>
          <w:szCs w:val="22"/>
          <w:lang w:bidi="en-US"/>
        </w:rPr>
        <w:t>του Ν. 5170/2025 (ΦΕΚ 6/Α΄/20-1-2025) «</w:t>
      </w:r>
      <w:r w:rsidRPr="00B6441B">
        <w:rPr>
          <w:rFonts w:ascii="Cambria" w:hAnsi="Cambria" w:cs="Calibri"/>
          <w:i/>
          <w:sz w:val="22"/>
          <w:szCs w:val="22"/>
          <w:lang w:bidi="en-US"/>
        </w:rPr>
        <w:t xml:space="preserve">Θέσπιση προδιαγραφών ακινήτων βραχυχρόνιας μίσθωσης, περιβαλλοντική κατάταξη καταλυμάτων, απλούστευση διαδικασίας ίδρυσης τουριστικών επιχειρήσεων, ειδικότερες διατάξεις ελέγχου και ενίσχυσης πλαισίου τουριστικών </w:t>
      </w:r>
      <w:r w:rsidRPr="00B6441B">
        <w:rPr>
          <w:rFonts w:ascii="Cambria" w:hAnsi="Cambria" w:cs="Calibri"/>
          <w:i/>
          <w:sz w:val="22"/>
          <w:szCs w:val="22"/>
          <w:lang w:bidi="en-US"/>
        </w:rPr>
        <w:lastRenderedPageBreak/>
        <w:t>υποδομών και λοιπές επείγουσες διατάξεις</w:t>
      </w:r>
      <w:r>
        <w:rPr>
          <w:rFonts w:ascii="Cambria" w:hAnsi="Cambria" w:cs="Calibri"/>
          <w:i/>
          <w:sz w:val="22"/>
          <w:szCs w:val="22"/>
          <w:lang w:bidi="en-US"/>
        </w:rPr>
        <w:t>»</w:t>
      </w:r>
    </w:p>
    <w:p w14:paraId="6C863968" w14:textId="77777777" w:rsidR="00DF319B" w:rsidRPr="00DF319B" w:rsidRDefault="00DF319B" w:rsidP="00DF319B">
      <w:pPr>
        <w:ind w:left="644"/>
        <w:jc w:val="both"/>
        <w:textAlignment w:val="baseline"/>
        <w:rPr>
          <w:rFonts w:ascii="Cambria" w:hAnsi="Cambria" w:cs="Calibri"/>
          <w:i/>
          <w:strike/>
          <w:color w:val="FF0000"/>
          <w:sz w:val="22"/>
          <w:szCs w:val="22"/>
          <w:lang w:bidi="en-US"/>
        </w:rPr>
      </w:pPr>
    </w:p>
    <w:p w14:paraId="3A7B9241" w14:textId="77777777" w:rsidR="00DF319B" w:rsidRPr="00DF319B" w:rsidRDefault="00DF319B" w:rsidP="00DF319B">
      <w:pPr>
        <w:ind w:left="644"/>
        <w:jc w:val="both"/>
        <w:textAlignment w:val="baseline"/>
        <w:rPr>
          <w:rFonts w:ascii="Cambria" w:hAnsi="Cambria" w:cs="Calibri"/>
          <w:i/>
          <w:strike/>
          <w:color w:val="FF0000"/>
          <w:sz w:val="22"/>
          <w:szCs w:val="22"/>
          <w:lang w:bidi="en-US"/>
        </w:rPr>
      </w:pPr>
    </w:p>
    <w:p w14:paraId="223EC936" w14:textId="77777777" w:rsidR="00D927CC" w:rsidRPr="005035F5" w:rsidRDefault="00D927CC" w:rsidP="005035F5">
      <w:pPr>
        <w:ind w:left="737" w:hanging="680"/>
        <w:jc w:val="both"/>
        <w:textAlignment w:val="baseline"/>
        <w:rPr>
          <w:rFonts w:ascii="Cambria" w:hAnsi="Cambria" w:cs="Calibri"/>
          <w:color w:val="FF0000"/>
          <w:szCs w:val="22"/>
          <w:lang w:bidi="en-US"/>
        </w:rPr>
      </w:pPr>
      <w:r w:rsidRPr="005035F5">
        <w:rPr>
          <w:rFonts w:ascii="Cambria" w:hAnsi="Cambria" w:cs="Calibri"/>
          <w:sz w:val="22"/>
          <w:szCs w:val="22"/>
          <w:lang w:bidi="en-US"/>
        </w:rPr>
        <w:t xml:space="preserve"> </w:t>
      </w:r>
      <w:r w:rsidRPr="005035F5">
        <w:rPr>
          <w:rFonts w:ascii="Cambria" w:hAnsi="Cambria" w:cs="Calibri"/>
          <w:sz w:val="22"/>
          <w:szCs w:val="22"/>
          <w:lang w:bidi="en-US"/>
        </w:rPr>
        <w:tab/>
      </w:r>
    </w:p>
    <w:p w14:paraId="5DB9E406" w14:textId="77777777" w:rsidR="00D927CC" w:rsidRPr="005035F5" w:rsidRDefault="00D927CC" w:rsidP="005035F5">
      <w:pPr>
        <w:suppressAutoHyphens w:val="0"/>
        <w:ind w:left="709" w:hanging="709"/>
        <w:jc w:val="both"/>
        <w:textAlignment w:val="baseline"/>
        <w:rPr>
          <w:rFonts w:ascii="Cambria" w:hAnsi="Cambria" w:cs="Calibri"/>
          <w:sz w:val="22"/>
          <w:szCs w:val="22"/>
          <w:lang w:bidi="en-US"/>
        </w:rPr>
      </w:pPr>
      <w:r w:rsidRPr="005035F5">
        <w:rPr>
          <w:rFonts w:ascii="Cambria" w:hAnsi="Cambria" w:cs="Calibri"/>
          <w:b/>
          <w:bCs/>
          <w:sz w:val="22"/>
          <w:szCs w:val="22"/>
          <w:lang w:bidi="en-US"/>
        </w:rPr>
        <w:t>7.2</w:t>
      </w:r>
      <w:r w:rsidRPr="005035F5">
        <w:rPr>
          <w:rFonts w:ascii="Cambria" w:hAnsi="Cambria" w:cs="Calibri"/>
          <w:sz w:val="22"/>
          <w:szCs w:val="22"/>
          <w:lang w:bidi="en-US"/>
        </w:rPr>
        <w:t xml:space="preserve">  </w:t>
      </w:r>
      <w:r w:rsidRPr="005035F5">
        <w:rPr>
          <w:rFonts w:ascii="Cambria" w:hAnsi="Cambria" w:cs="Calibri"/>
          <w:sz w:val="22"/>
          <w:szCs w:val="22"/>
          <w:lang w:bidi="en-US"/>
        </w:rPr>
        <w:tab/>
        <w:t xml:space="preserve">Οι σε εκτέλεση των ανωτέρω διατάξεων </w:t>
      </w:r>
      <w:proofErr w:type="spellStart"/>
      <w:r w:rsidRPr="005035F5">
        <w:rPr>
          <w:rFonts w:ascii="Cambria" w:hAnsi="Cambria" w:cs="Calibri"/>
          <w:sz w:val="22"/>
          <w:szCs w:val="22"/>
          <w:lang w:bidi="en-US"/>
        </w:rPr>
        <w:t>εκδοθείσες</w:t>
      </w:r>
      <w:proofErr w:type="spellEnd"/>
      <w:r w:rsidRPr="005035F5">
        <w:rPr>
          <w:rFonts w:ascii="Cambria" w:hAnsi="Cambria" w:cs="Calibri"/>
          <w:sz w:val="22"/>
          <w:szCs w:val="22"/>
          <w:lang w:bidi="en-US"/>
        </w:rPr>
        <w:t xml:space="preserve"> κανονιστικές πράξεις</w:t>
      </w:r>
      <w:r w:rsidRPr="005035F5">
        <w:rPr>
          <w:rFonts w:ascii="Cambria" w:hAnsi="Cambria" w:cs="Calibri"/>
          <w:sz w:val="22"/>
          <w:szCs w:val="22"/>
          <w:vertAlign w:val="superscript"/>
          <w:lang w:val="en-US" w:bidi="en-US"/>
        </w:rPr>
        <w:endnoteReference w:id="72"/>
      </w:r>
      <w:r w:rsidRPr="005035F5">
        <w:rPr>
          <w:rFonts w:ascii="Cambria" w:hAnsi="Cambria" w:cs="Calibri"/>
          <w:sz w:val="22"/>
          <w:szCs w:val="22"/>
          <w:lang w:bidi="en-US"/>
        </w:rPr>
        <w:t xml:space="preserve">, καθώς και λοιπές διατάξεις που αναφέρονται ρητά ή απορρέουν από τα οριζόμενα στα συμβατικά τεύχη της παρούσας </w:t>
      </w:r>
      <w:r w:rsidRPr="005035F5">
        <w:rPr>
          <w:rFonts w:ascii="Cambria" w:hAnsi="Cambria" w:cs="Calibri"/>
          <w:iCs/>
          <w:sz w:val="22"/>
          <w:szCs w:val="22"/>
          <w:lang w:bidi="en-US"/>
        </w:rPr>
        <w:t>καθώς και το σύνολο των διατάξεων του ασφαλιστικού, εργατικού, περιβαλλοντικού και φορολογικού δικαίου</w:t>
      </w:r>
      <w:r w:rsidRPr="005035F5">
        <w:rPr>
          <w:rFonts w:ascii="Cambria" w:hAnsi="Cambria" w:cs="Calibri"/>
          <w:i/>
          <w:iCs/>
          <w:sz w:val="22"/>
          <w:szCs w:val="22"/>
          <w:lang w:bidi="en-US"/>
        </w:rPr>
        <w:t xml:space="preserve"> </w:t>
      </w:r>
      <w:r w:rsidRPr="005035F5">
        <w:rPr>
          <w:rFonts w:ascii="Cambria" w:hAnsi="Cambria" w:cs="Calibri"/>
          <w:sz w:val="22"/>
          <w:szCs w:val="22"/>
          <w:lang w:bidi="en-US"/>
        </w:rPr>
        <w:t>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w:t>
      </w:r>
    </w:p>
    <w:p w14:paraId="3F6D97FE" w14:textId="77777777" w:rsidR="00D927CC" w:rsidRPr="005035F5" w:rsidRDefault="00D927CC" w:rsidP="005035F5">
      <w:pPr>
        <w:suppressAutoHyphens w:val="0"/>
        <w:ind w:left="709" w:hanging="709"/>
        <w:jc w:val="both"/>
        <w:textAlignment w:val="baseline"/>
        <w:rPr>
          <w:rFonts w:ascii="Cambria" w:hAnsi="Cambria" w:cs="Calibri"/>
          <w:sz w:val="22"/>
          <w:szCs w:val="22"/>
          <w:lang w:bidi="en-US"/>
        </w:rPr>
      </w:pPr>
    </w:p>
    <w:p w14:paraId="6A6CAEA2" w14:textId="77777777" w:rsidR="00D927CC" w:rsidRPr="005035F5" w:rsidRDefault="00D927CC" w:rsidP="005035F5">
      <w:pPr>
        <w:suppressAutoHyphens w:val="0"/>
        <w:ind w:left="709" w:hanging="709"/>
        <w:jc w:val="both"/>
        <w:textAlignment w:val="baseline"/>
        <w:rPr>
          <w:rFonts w:ascii="Cambria" w:hAnsi="Cambria" w:cs="Calibri"/>
          <w:sz w:val="22"/>
          <w:szCs w:val="22"/>
          <w:lang w:bidi="en-US"/>
        </w:rPr>
      </w:pPr>
    </w:p>
    <w:p w14:paraId="66746201" w14:textId="77777777" w:rsidR="00D927CC" w:rsidRPr="005035F5" w:rsidRDefault="00D927CC" w:rsidP="005035F5">
      <w:pPr>
        <w:suppressAutoHyphens w:val="0"/>
        <w:ind w:left="567" w:hanging="680"/>
        <w:jc w:val="both"/>
        <w:textAlignment w:val="baseline"/>
        <w:rPr>
          <w:rFonts w:ascii="Cambria" w:hAnsi="Cambria" w:cs="Calibri"/>
          <w:b/>
          <w:bCs/>
          <w:sz w:val="22"/>
          <w:szCs w:val="22"/>
          <w:lang w:bidi="en-US"/>
        </w:rPr>
      </w:pPr>
      <w:r w:rsidRPr="005035F5">
        <w:rPr>
          <w:rFonts w:ascii="Cambria" w:hAnsi="Cambria" w:cs="Calibri"/>
          <w:b/>
          <w:bCs/>
          <w:sz w:val="22"/>
          <w:szCs w:val="22"/>
          <w:lang w:bidi="en-US"/>
        </w:rPr>
        <w:t>7.3</w:t>
      </w:r>
      <w:r w:rsidRPr="005035F5">
        <w:rPr>
          <w:rFonts w:ascii="Cambria" w:hAnsi="Cambria" w:cs="Calibri"/>
          <w:sz w:val="22"/>
          <w:szCs w:val="22"/>
          <w:lang w:bidi="en-US"/>
        </w:rPr>
        <w:t xml:space="preserve">   </w:t>
      </w:r>
      <w:r w:rsidRPr="005035F5">
        <w:rPr>
          <w:rFonts w:ascii="Cambria" w:hAnsi="Cambria" w:cs="Calibri"/>
          <w:b/>
          <w:bCs/>
          <w:sz w:val="22"/>
          <w:szCs w:val="22"/>
          <w:lang w:bidi="en-US"/>
        </w:rPr>
        <w:t xml:space="preserve"> </w:t>
      </w:r>
      <w:r w:rsidRPr="005035F5">
        <w:rPr>
          <w:rFonts w:ascii="Cambria" w:hAnsi="Cambria" w:cs="Calibri"/>
          <w:b/>
          <w:bCs/>
          <w:sz w:val="22"/>
          <w:szCs w:val="22"/>
          <w:lang w:bidi="en-US"/>
        </w:rPr>
        <w:tab/>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14:paraId="19E0A272" w14:textId="77777777" w:rsidR="00C04AAE" w:rsidRPr="005035F5" w:rsidRDefault="00C04AAE" w:rsidP="005035F5">
      <w:pPr>
        <w:ind w:left="1068"/>
        <w:jc w:val="both"/>
        <w:rPr>
          <w:rFonts w:ascii="Cambria" w:hAnsi="Cambria" w:cs="Calibri"/>
          <w:sz w:val="22"/>
          <w:szCs w:val="22"/>
        </w:rPr>
      </w:pPr>
    </w:p>
    <w:p w14:paraId="59C4C056" w14:textId="77777777" w:rsidR="000C2765" w:rsidRPr="005035F5" w:rsidRDefault="000C2765" w:rsidP="005035F5">
      <w:pPr>
        <w:ind w:left="1068"/>
        <w:jc w:val="both"/>
        <w:rPr>
          <w:rFonts w:ascii="Cambria" w:hAnsi="Cambria" w:cs="Calibri"/>
          <w:sz w:val="22"/>
          <w:szCs w:val="22"/>
        </w:rPr>
      </w:pPr>
    </w:p>
    <w:p w14:paraId="6C1383AC" w14:textId="77777777" w:rsidR="000C2765" w:rsidRPr="005035F5" w:rsidRDefault="000C2765" w:rsidP="005035F5">
      <w:pPr>
        <w:ind w:left="1068"/>
        <w:jc w:val="both"/>
        <w:rPr>
          <w:rFonts w:ascii="Cambria" w:hAnsi="Cambria" w:cs="Calibri"/>
          <w:sz w:val="22"/>
          <w:szCs w:val="22"/>
        </w:rPr>
      </w:pPr>
    </w:p>
    <w:p w14:paraId="43AF54EC" w14:textId="77777777" w:rsidR="00C04AAE" w:rsidRPr="004B1D8A" w:rsidRDefault="00C04AAE" w:rsidP="005035F5">
      <w:pPr>
        <w:pStyle w:val="2"/>
        <w:rPr>
          <w:rFonts w:ascii="Cambria" w:hAnsi="Cambria" w:cs="Calibri"/>
          <w:sz w:val="22"/>
          <w:szCs w:val="22"/>
        </w:rPr>
      </w:pPr>
      <w:bookmarkStart w:id="10" w:name="_Toc73524245"/>
      <w:r w:rsidRPr="005035F5">
        <w:rPr>
          <w:rFonts w:ascii="Cambria" w:hAnsi="Cambria" w:cs="Calibri"/>
          <w:sz w:val="22"/>
          <w:szCs w:val="22"/>
        </w:rPr>
        <w:t xml:space="preserve">Άρθρο 8: </w:t>
      </w:r>
      <w:r w:rsidRPr="004B1D8A">
        <w:rPr>
          <w:rFonts w:ascii="Cambria" w:hAnsi="Cambria" w:cs="Calibri"/>
          <w:sz w:val="22"/>
          <w:szCs w:val="22"/>
        </w:rPr>
        <w:t xml:space="preserve">Χρηματοδότηση του Έργου, Φόροι, Δασμοί,  </w:t>
      </w:r>
      <w:proofErr w:type="spellStart"/>
      <w:r w:rsidRPr="004B1D8A">
        <w:rPr>
          <w:rFonts w:ascii="Cambria" w:hAnsi="Cambria" w:cs="Calibri"/>
          <w:sz w:val="22"/>
          <w:szCs w:val="22"/>
        </w:rPr>
        <w:t>κ.λ.π</w:t>
      </w:r>
      <w:proofErr w:type="spellEnd"/>
      <w:r w:rsidRPr="004B1D8A">
        <w:rPr>
          <w:rFonts w:ascii="Cambria" w:hAnsi="Cambria" w:cs="Calibri"/>
          <w:sz w:val="22"/>
          <w:szCs w:val="22"/>
        </w:rPr>
        <w:t>.- Πληρωμή Αναδόχου</w:t>
      </w:r>
      <w:bookmarkEnd w:id="10"/>
    </w:p>
    <w:p w14:paraId="3859A9E4" w14:textId="77777777" w:rsidR="00C04AAE" w:rsidRPr="005035F5" w:rsidRDefault="00C04AAE" w:rsidP="005035F5">
      <w:pPr>
        <w:jc w:val="both"/>
        <w:rPr>
          <w:rFonts w:ascii="Cambria" w:hAnsi="Cambria" w:cs="Calibri"/>
          <w:sz w:val="22"/>
          <w:szCs w:val="22"/>
        </w:rPr>
      </w:pPr>
    </w:p>
    <w:p w14:paraId="62D76698" w14:textId="2A68FA94" w:rsidR="00C66B3F" w:rsidRPr="00FE2DCA" w:rsidRDefault="00C04AAE" w:rsidP="005035F5">
      <w:pPr>
        <w:pStyle w:val="para-1"/>
        <w:tabs>
          <w:tab w:val="left" w:pos="2297"/>
          <w:tab w:val="left" w:pos="2864"/>
          <w:tab w:val="left" w:pos="3431"/>
          <w:tab w:val="left" w:pos="3998"/>
        </w:tabs>
        <w:ind w:left="709" w:hanging="709"/>
        <w:rPr>
          <w:rFonts w:ascii="Cambria" w:hAnsi="Cambria" w:cs="Calibri"/>
          <w:b/>
          <w:szCs w:val="22"/>
          <w:lang w:bidi="en-US"/>
        </w:rPr>
      </w:pPr>
      <w:r w:rsidRPr="005035F5">
        <w:rPr>
          <w:rFonts w:ascii="Cambria" w:hAnsi="Cambria" w:cs="Calibri"/>
          <w:b/>
          <w:spacing w:val="0"/>
          <w:szCs w:val="22"/>
        </w:rPr>
        <w:t>8.1</w:t>
      </w:r>
      <w:r w:rsidRPr="005035F5">
        <w:rPr>
          <w:rFonts w:ascii="Cambria" w:hAnsi="Cambria" w:cs="Calibri"/>
          <w:spacing w:val="0"/>
          <w:szCs w:val="22"/>
        </w:rPr>
        <w:t>.</w:t>
      </w:r>
      <w:r w:rsidRPr="005035F5">
        <w:rPr>
          <w:rFonts w:ascii="Cambria" w:hAnsi="Cambria" w:cs="Calibri"/>
          <w:spacing w:val="0"/>
          <w:szCs w:val="22"/>
        </w:rPr>
        <w:tab/>
      </w:r>
      <w:r w:rsidR="00AF01B7" w:rsidRPr="00FE2DCA">
        <w:rPr>
          <w:rFonts w:ascii="Cambria" w:hAnsi="Cambria" w:cs="Calibri"/>
          <w:szCs w:val="22"/>
          <w:lang w:bidi="en-US"/>
        </w:rPr>
        <w:t xml:space="preserve">Το έργο χρηματοδοτείται από </w:t>
      </w:r>
      <w:r w:rsidR="00BD5466" w:rsidRPr="00FE2DCA">
        <w:rPr>
          <w:rFonts w:ascii="Cambria" w:hAnsi="Cambria" w:cs="Calibri"/>
          <w:szCs w:val="22"/>
          <w:lang w:bidi="en-US"/>
        </w:rPr>
        <w:t xml:space="preserve">το </w:t>
      </w:r>
      <w:r w:rsidR="004B1D8A" w:rsidRPr="00FE2DCA">
        <w:rPr>
          <w:rFonts w:ascii="Cambria" w:hAnsi="Cambria" w:cs="Calibri"/>
          <w:b/>
          <w:bCs/>
          <w:szCs w:val="22"/>
          <w:lang w:bidi="en-US"/>
        </w:rPr>
        <w:t xml:space="preserve">Πρόγραμμα «Ανατολική Μακεδονία, Θράκη 2021-2027» μέσω του Ευρωπαϊκού Ταμείου Περιφερειακής Ανάπτυξης </w:t>
      </w:r>
      <w:r w:rsidR="00BD5466" w:rsidRPr="00FE2DCA">
        <w:rPr>
          <w:rFonts w:ascii="Cambria" w:hAnsi="Cambria" w:cs="Calibri"/>
          <w:szCs w:val="22"/>
          <w:lang w:bidi="en-US"/>
        </w:rPr>
        <w:t xml:space="preserve"> με το ποσό των </w:t>
      </w:r>
      <w:r w:rsidR="004B1D8A" w:rsidRPr="00FE2DCA">
        <w:rPr>
          <w:rFonts w:ascii="Cambria" w:hAnsi="Cambria" w:cs="Calibri"/>
          <w:b/>
          <w:bCs/>
          <w:szCs w:val="22"/>
          <w:lang w:bidi="en-US"/>
        </w:rPr>
        <w:t>3.600.000,00</w:t>
      </w:r>
      <w:r w:rsidR="00BD5466" w:rsidRPr="00FE2DCA">
        <w:rPr>
          <w:rFonts w:ascii="Cambria" w:hAnsi="Cambria" w:cs="Calibri"/>
          <w:b/>
          <w:bCs/>
          <w:szCs w:val="22"/>
          <w:lang w:bidi="en-US"/>
        </w:rPr>
        <w:t xml:space="preserve"> €</w:t>
      </w:r>
      <w:r w:rsidR="00BD5466" w:rsidRPr="00FE2DCA">
        <w:rPr>
          <w:rFonts w:ascii="Cambria" w:hAnsi="Cambria" w:cs="Calibri"/>
          <w:szCs w:val="22"/>
          <w:lang w:bidi="en-US"/>
        </w:rPr>
        <w:t xml:space="preserve"> </w:t>
      </w:r>
      <w:r w:rsidR="00AF01B7" w:rsidRPr="00FE2DCA">
        <w:rPr>
          <w:rFonts w:ascii="Cambria" w:hAnsi="Cambria" w:cs="Calibri"/>
          <w:szCs w:val="22"/>
          <w:lang w:bidi="en-US"/>
        </w:rPr>
        <w:t xml:space="preserve">με </w:t>
      </w:r>
      <w:r w:rsidR="00AF01B7" w:rsidRPr="00FE2DCA">
        <w:rPr>
          <w:rFonts w:ascii="Cambria" w:hAnsi="Cambria" w:cs="Calibri"/>
          <w:b/>
          <w:bCs/>
          <w:szCs w:val="22"/>
          <w:lang w:bidi="en-US"/>
        </w:rPr>
        <w:t>ΚΑ</w:t>
      </w:r>
      <w:r w:rsidR="002E60C0" w:rsidRPr="00FE2DCA">
        <w:rPr>
          <w:rFonts w:ascii="Cambria" w:hAnsi="Cambria" w:cs="Calibri"/>
          <w:b/>
          <w:bCs/>
          <w:szCs w:val="22"/>
          <w:lang w:bidi="en-US"/>
        </w:rPr>
        <w:t xml:space="preserve"> </w:t>
      </w:r>
      <w:r w:rsidR="004B1D8A" w:rsidRPr="00FE2DCA">
        <w:rPr>
          <w:rFonts w:ascii="Cambria" w:hAnsi="Cambria" w:cs="Calibri"/>
          <w:b/>
          <w:bCs/>
          <w:szCs w:val="22"/>
          <w:lang w:bidi="en-US"/>
        </w:rPr>
        <w:t>64.7341.0014</w:t>
      </w:r>
      <w:r w:rsidR="00BD5466" w:rsidRPr="00FE2DCA">
        <w:rPr>
          <w:rFonts w:ascii="Cambria" w:hAnsi="Cambria" w:cs="Calibri"/>
          <w:b/>
          <w:bCs/>
          <w:szCs w:val="22"/>
          <w:lang w:bidi="en-US"/>
        </w:rPr>
        <w:t xml:space="preserve"> και ΟΠΣ </w:t>
      </w:r>
      <w:r w:rsidR="004B1D8A" w:rsidRPr="00FE2DCA">
        <w:rPr>
          <w:rFonts w:ascii="Cambria" w:hAnsi="Cambria" w:cs="Calibri"/>
          <w:b/>
          <w:bCs/>
          <w:szCs w:val="22"/>
          <w:lang w:bidi="en-US"/>
        </w:rPr>
        <w:t>6016209</w:t>
      </w:r>
      <w:r w:rsidR="00BD5466" w:rsidRPr="00FE2DCA">
        <w:rPr>
          <w:rFonts w:ascii="Cambria" w:hAnsi="Cambria" w:cs="Calibri"/>
          <w:b/>
          <w:bCs/>
          <w:szCs w:val="22"/>
          <w:lang w:bidi="en-US"/>
        </w:rPr>
        <w:t xml:space="preserve"> </w:t>
      </w:r>
    </w:p>
    <w:p w14:paraId="5C50D50A" w14:textId="77777777" w:rsidR="00A41A30" w:rsidRDefault="00C66B3F" w:rsidP="00A41A30">
      <w:pPr>
        <w:tabs>
          <w:tab w:val="left" w:pos="2297"/>
          <w:tab w:val="left" w:pos="2864"/>
          <w:tab w:val="left" w:pos="3431"/>
          <w:tab w:val="left" w:pos="3998"/>
        </w:tabs>
        <w:ind w:left="709" w:hanging="397"/>
        <w:jc w:val="both"/>
        <w:rPr>
          <w:rFonts w:ascii="Cambria" w:hAnsi="Cambria" w:cs="Calibri"/>
          <w:spacing w:val="5"/>
          <w:kern w:val="2"/>
          <w:sz w:val="22"/>
          <w:szCs w:val="22"/>
          <w:lang w:bidi="en-US"/>
        </w:rPr>
      </w:pPr>
      <w:r w:rsidRPr="005035F5">
        <w:rPr>
          <w:rFonts w:ascii="Cambria" w:hAnsi="Cambria" w:cs="Calibri"/>
          <w:b/>
          <w:spacing w:val="5"/>
          <w:sz w:val="22"/>
          <w:szCs w:val="22"/>
          <w:lang w:bidi="en-US"/>
        </w:rPr>
        <w:tab/>
      </w:r>
      <w:r w:rsidR="00A41A30">
        <w:rPr>
          <w:rFonts w:ascii="Cambria" w:hAnsi="Cambria" w:cs="Calibri"/>
          <w:spacing w:val="5"/>
          <w:sz w:val="22"/>
          <w:szCs w:val="22"/>
          <w:lang w:bidi="en-US"/>
        </w:rPr>
        <w:t>Το έργο</w:t>
      </w:r>
      <w:r w:rsidR="00A41A30">
        <w:rPr>
          <w:rFonts w:ascii="Cambria" w:hAnsi="Cambria" w:cs="Calibri"/>
          <w:b/>
          <w:spacing w:val="5"/>
          <w:sz w:val="22"/>
          <w:szCs w:val="22"/>
          <w:lang w:bidi="en-US"/>
        </w:rPr>
        <w:t xml:space="preserve"> </w:t>
      </w:r>
      <w:r w:rsidR="00A41A30">
        <w:rPr>
          <w:rFonts w:ascii="Cambria" w:hAnsi="Cambria" w:cs="Calibri"/>
          <w:spacing w:val="5"/>
          <w:sz w:val="22"/>
          <w:szCs w:val="22"/>
          <w:lang w:bidi="en-US"/>
        </w:rPr>
        <w:t>υπόκειται στις κρατήσεις</w:t>
      </w:r>
      <w:r w:rsidR="00A41A30">
        <w:rPr>
          <w:rFonts w:ascii="Cambria" w:hAnsi="Cambria" w:cs="Calibri"/>
          <w:spacing w:val="5"/>
          <w:sz w:val="22"/>
          <w:szCs w:val="22"/>
          <w:vertAlign w:val="superscript"/>
          <w:lang w:bidi="en-US"/>
        </w:rPr>
        <w:endnoteReference w:id="73"/>
      </w:r>
      <w:r w:rsidR="00A41A30">
        <w:rPr>
          <w:rFonts w:ascii="Cambria" w:hAnsi="Cambria" w:cs="Calibri"/>
          <w:spacing w:val="5"/>
          <w:sz w:val="22"/>
          <w:szCs w:val="22"/>
          <w:lang w:bidi="en-US"/>
        </w:rPr>
        <w:t xml:space="preserve"> που προβλέπονται για τα έργα αυτά, περιλαμβανομένης της κράτησης ύψους 0,1% υπέρ των λειτουργικών αναγκών της Ενιαίας Αρχής Δημοσίων Συμβάσεων (Ε.Α.ΔΗ.ΣΥ. ), σύμφωνα με το άρθρα 347 παρ. 1 και 350 παρ. 3 του Ν.4412/2016 όπως ισχύει,</w:t>
      </w:r>
      <w:r w:rsidR="00A41A30">
        <w:rPr>
          <w:rFonts w:ascii="Cambria" w:eastAsia="Times New Roman" w:hAnsi="Cambria"/>
          <w:spacing w:val="5"/>
          <w:kern w:val="0"/>
          <w:sz w:val="22"/>
          <w:lang w:eastAsia="el-GR"/>
        </w:rPr>
        <w:t xml:space="preserve"> </w:t>
      </w:r>
      <w:r w:rsidR="00A41A30">
        <w:rPr>
          <w:rFonts w:ascii="Cambria" w:hAnsi="Cambria" w:cs="Calibri"/>
          <w:spacing w:val="5"/>
          <w:sz w:val="22"/>
          <w:szCs w:val="22"/>
          <w:lang w:bidi="en-US"/>
        </w:rPr>
        <w:t xml:space="preserve">της κράτησης 6‰, σύμφωνα με τις διατάξεις του άρθρου 53 παρ. 7 περ. θ' του ν. 4412/2016 και της υπ' </w:t>
      </w:r>
      <w:proofErr w:type="spellStart"/>
      <w:r w:rsidR="00A41A30">
        <w:rPr>
          <w:rFonts w:ascii="Cambria" w:hAnsi="Cambria" w:cs="Calibri"/>
          <w:spacing w:val="5"/>
          <w:sz w:val="22"/>
          <w:szCs w:val="22"/>
          <w:lang w:bidi="en-US"/>
        </w:rPr>
        <w:t>αριθμ</w:t>
      </w:r>
      <w:proofErr w:type="spellEnd"/>
      <w:r w:rsidR="00A41A30">
        <w:rPr>
          <w:rFonts w:ascii="Cambria" w:hAnsi="Cambria" w:cs="Calibri"/>
          <w:spacing w:val="5"/>
          <w:sz w:val="22"/>
          <w:szCs w:val="22"/>
          <w:lang w:bidi="en-US"/>
        </w:rPr>
        <w:t xml:space="preserve">. </w:t>
      </w:r>
      <w:proofErr w:type="spellStart"/>
      <w:r w:rsidR="00A41A30">
        <w:rPr>
          <w:rFonts w:ascii="Cambria" w:hAnsi="Cambria" w:cs="Calibri"/>
          <w:spacing w:val="5"/>
          <w:sz w:val="22"/>
          <w:szCs w:val="22"/>
          <w:lang w:bidi="en-US"/>
        </w:rPr>
        <w:t>ΔΝΣγ</w:t>
      </w:r>
      <w:proofErr w:type="spellEnd"/>
      <w:r w:rsidR="00A41A30">
        <w:rPr>
          <w:rFonts w:ascii="Cambria" w:hAnsi="Cambria" w:cs="Calibri"/>
          <w:spacing w:val="5"/>
          <w:sz w:val="22"/>
          <w:szCs w:val="22"/>
          <w:lang w:bidi="en-US"/>
        </w:rPr>
        <w:t>/οικ.42217/ΦΝ466/12.6.2017 απόφασης του Υπουργού Υποδομών και Μεταφορών (Β' 2235),</w:t>
      </w:r>
      <w:r w:rsidR="00A41A30">
        <w:rPr>
          <w:rFonts w:ascii="Cambria" w:eastAsia="Times New Roman" w:hAnsi="Cambria"/>
          <w:spacing w:val="5"/>
          <w:kern w:val="0"/>
          <w:sz w:val="22"/>
          <w:lang w:eastAsia="el-GR"/>
        </w:rPr>
        <w:t xml:space="preserve"> </w:t>
      </w:r>
      <w:r w:rsidR="00A41A30">
        <w:rPr>
          <w:rFonts w:ascii="Cambria" w:hAnsi="Cambria" w:cs="Calibri"/>
          <w:spacing w:val="5"/>
          <w:sz w:val="22"/>
          <w:szCs w:val="22"/>
          <w:lang w:bidi="en-US"/>
        </w:rPr>
        <w:t xml:space="preserve"> της κράτησης 2,5‰ υπέρ της Π.Ο.Μ.Η.Τ.Ε.Δ.Υ., σύμφωνα με τις διατάξεις του άρθρου 53 παρ. 7 περ. θ' του ν. 4412/2016 και </w:t>
      </w:r>
      <w:proofErr w:type="spellStart"/>
      <w:r w:rsidR="00A41A30">
        <w:rPr>
          <w:rFonts w:ascii="Cambria" w:hAnsi="Cambria" w:cs="Calibri"/>
          <w:spacing w:val="5"/>
          <w:sz w:val="22"/>
          <w:szCs w:val="22"/>
          <w:lang w:bidi="en-US"/>
        </w:rPr>
        <w:t>ΔΝΣβ</w:t>
      </w:r>
      <w:proofErr w:type="spellEnd"/>
      <w:r w:rsidR="00A41A30">
        <w:rPr>
          <w:rFonts w:ascii="Cambria" w:hAnsi="Cambria" w:cs="Calibri"/>
          <w:spacing w:val="5"/>
          <w:sz w:val="22"/>
          <w:szCs w:val="22"/>
          <w:lang w:bidi="en-US"/>
        </w:rPr>
        <w:t xml:space="preserve">/51667/ΦΝ466/12-02-2020 απόφασης του Υπουργού Υποδομών και Μεταφορών (Β' 2780), καθώς και της κράτησης ύψους 0,02% υπέρ της ανάπτυξης και συντήρησης του Ο.Π.Σ. Ε.Σ.Η.ΔΗ.Σ., σύμφωνα με το άρθρο 36 παρ. 6 του ν. 4412/2016. </w:t>
      </w:r>
    </w:p>
    <w:p w14:paraId="2409CF9B" w14:textId="77777777" w:rsidR="00A41A30" w:rsidRDefault="00A41A30" w:rsidP="00A41A30">
      <w:pPr>
        <w:tabs>
          <w:tab w:val="left" w:pos="2297"/>
          <w:tab w:val="left" w:pos="2864"/>
          <w:tab w:val="left" w:pos="3431"/>
          <w:tab w:val="left" w:pos="3998"/>
        </w:tabs>
        <w:ind w:left="709" w:hanging="397"/>
        <w:jc w:val="both"/>
        <w:rPr>
          <w:rFonts w:ascii="Cambria" w:hAnsi="Cambria" w:cs="Calibri"/>
          <w:i/>
          <w:color w:val="0070C0"/>
          <w:spacing w:val="5"/>
          <w:sz w:val="22"/>
          <w:szCs w:val="22"/>
          <w:lang w:bidi="en-US"/>
        </w:rPr>
      </w:pPr>
      <w:r>
        <w:rPr>
          <w:rFonts w:ascii="Cambria" w:hAnsi="Cambria" w:cs="Calibri"/>
          <w:spacing w:val="5"/>
          <w:sz w:val="22"/>
          <w:szCs w:val="22"/>
          <w:lang w:bidi="en-US"/>
        </w:rPr>
        <w:t xml:space="preserve">       </w:t>
      </w:r>
      <w:r>
        <w:rPr>
          <w:rFonts w:ascii="Cambria" w:hAnsi="Cambria" w:cs="Calibri"/>
          <w:i/>
          <w:color w:val="0070C0"/>
          <w:spacing w:val="5"/>
          <w:sz w:val="22"/>
          <w:szCs w:val="22"/>
          <w:lang w:bidi="en-US"/>
        </w:rPr>
        <w:t>(η τελευταία κράτηση πραγματοποιείται από τη έκδοση της προβλεπόμενης κοινής υπουργικής απόφασης).</w:t>
      </w:r>
    </w:p>
    <w:p w14:paraId="23A80BA1" w14:textId="276E2129" w:rsidR="00C66B3F" w:rsidRPr="00504C12" w:rsidRDefault="00C66B3F" w:rsidP="00A41A30">
      <w:pPr>
        <w:tabs>
          <w:tab w:val="left" w:pos="2297"/>
          <w:tab w:val="left" w:pos="2864"/>
          <w:tab w:val="left" w:pos="3431"/>
          <w:tab w:val="left" w:pos="3998"/>
        </w:tabs>
        <w:ind w:left="709" w:hanging="397"/>
        <w:jc w:val="both"/>
        <w:rPr>
          <w:rFonts w:ascii="Cambria" w:hAnsi="Cambria" w:cs="Calibri"/>
          <w:spacing w:val="5"/>
          <w:sz w:val="22"/>
          <w:szCs w:val="22"/>
          <w:lang w:bidi="en-US"/>
        </w:rPr>
      </w:pPr>
    </w:p>
    <w:p w14:paraId="00D2E241" w14:textId="77777777" w:rsidR="00C66B3F" w:rsidRPr="005035F5" w:rsidRDefault="00C66B3F" w:rsidP="005035F5">
      <w:pPr>
        <w:tabs>
          <w:tab w:val="left" w:pos="2297"/>
          <w:tab w:val="left" w:pos="2864"/>
          <w:tab w:val="left" w:pos="3431"/>
          <w:tab w:val="left" w:pos="3998"/>
        </w:tabs>
        <w:ind w:left="709" w:hanging="709"/>
        <w:jc w:val="both"/>
        <w:rPr>
          <w:rFonts w:ascii="Cambria" w:hAnsi="Cambria" w:cs="Calibri"/>
          <w:b/>
          <w:sz w:val="22"/>
          <w:szCs w:val="22"/>
          <w:lang w:bidi="en-US"/>
        </w:rPr>
      </w:pPr>
      <w:r w:rsidRPr="005035F5">
        <w:rPr>
          <w:rFonts w:ascii="Cambria" w:hAnsi="Cambria" w:cs="Calibri"/>
          <w:b/>
          <w:sz w:val="22"/>
          <w:szCs w:val="22"/>
          <w:lang w:bidi="en-US"/>
        </w:rPr>
        <w:t>8.2.</w:t>
      </w:r>
      <w:r w:rsidRPr="005035F5">
        <w:rPr>
          <w:rFonts w:ascii="Cambria" w:hAnsi="Cambria" w:cs="Calibri"/>
          <w:spacing w:val="5"/>
          <w:sz w:val="22"/>
          <w:szCs w:val="22"/>
          <w:lang w:bidi="en-US"/>
        </w:rPr>
        <w:tab/>
        <w:t xml:space="preserve">Τα γενικά έξοδα, όφελος </w:t>
      </w:r>
      <w:proofErr w:type="spellStart"/>
      <w:r w:rsidRPr="005035F5">
        <w:rPr>
          <w:rFonts w:ascii="Cambria" w:hAnsi="Cambria" w:cs="Calibri"/>
          <w:spacing w:val="5"/>
          <w:sz w:val="22"/>
          <w:szCs w:val="22"/>
          <w:lang w:bidi="en-US"/>
        </w:rPr>
        <w:t>κ.λ.π</w:t>
      </w:r>
      <w:proofErr w:type="spellEnd"/>
      <w:r w:rsidRPr="005035F5">
        <w:rPr>
          <w:rFonts w:ascii="Cambria" w:hAnsi="Cambria" w:cs="Calibri"/>
          <w:spacing w:val="5"/>
          <w:sz w:val="22"/>
          <w:szCs w:val="22"/>
          <w:lang w:bidi="en-US"/>
        </w:rPr>
        <w:t xml:space="preserve">. του Αναδόχου και οι επιβαρύνσεις από φόρους, δασμούς </w:t>
      </w:r>
      <w:proofErr w:type="spellStart"/>
      <w:r w:rsidRPr="005035F5">
        <w:rPr>
          <w:rFonts w:ascii="Cambria" w:hAnsi="Cambria" w:cs="Calibri"/>
          <w:spacing w:val="5"/>
          <w:sz w:val="22"/>
          <w:szCs w:val="22"/>
          <w:lang w:bidi="en-US"/>
        </w:rPr>
        <w:t>κ.λ.π</w:t>
      </w:r>
      <w:proofErr w:type="spellEnd"/>
      <w:r w:rsidRPr="005035F5">
        <w:rPr>
          <w:rFonts w:ascii="Cambria" w:hAnsi="Cambria" w:cs="Calibri"/>
          <w:spacing w:val="5"/>
          <w:sz w:val="22"/>
          <w:szCs w:val="22"/>
          <w:lang w:bidi="en-US"/>
        </w:rPr>
        <w:t>. καθορίζονται στο αντίστοιχο άρθρο της Ε.Σ.Υ.  Ο Φ.Π.Α. βαρύνει τον Κύριο του Έργου.</w:t>
      </w:r>
    </w:p>
    <w:p w14:paraId="353E8505" w14:textId="77777777" w:rsidR="00C66B3F" w:rsidRPr="005035F5" w:rsidRDefault="00C66B3F" w:rsidP="005035F5">
      <w:pPr>
        <w:tabs>
          <w:tab w:val="left" w:pos="2297"/>
          <w:tab w:val="left" w:pos="2864"/>
          <w:tab w:val="left" w:pos="3431"/>
          <w:tab w:val="left" w:pos="3998"/>
        </w:tabs>
        <w:ind w:left="709" w:hanging="709"/>
        <w:jc w:val="both"/>
        <w:rPr>
          <w:rFonts w:ascii="Cambria" w:hAnsi="Cambria" w:cs="Calibri"/>
          <w:b/>
          <w:sz w:val="22"/>
          <w:szCs w:val="22"/>
          <w:lang w:bidi="en-US"/>
        </w:rPr>
      </w:pPr>
      <w:r w:rsidRPr="005035F5">
        <w:rPr>
          <w:rFonts w:ascii="Cambria" w:hAnsi="Cambria" w:cs="Calibri"/>
          <w:b/>
          <w:sz w:val="22"/>
          <w:szCs w:val="22"/>
          <w:lang w:bidi="en-US"/>
        </w:rPr>
        <w:tab/>
      </w:r>
    </w:p>
    <w:p w14:paraId="3A81ED81" w14:textId="77777777" w:rsidR="00C66B3F" w:rsidRPr="005035F5" w:rsidRDefault="00C66B3F" w:rsidP="005035F5">
      <w:pPr>
        <w:tabs>
          <w:tab w:val="left" w:pos="2297"/>
          <w:tab w:val="left" w:pos="2864"/>
          <w:tab w:val="left" w:pos="3431"/>
          <w:tab w:val="left" w:pos="3998"/>
        </w:tabs>
        <w:ind w:left="709" w:hanging="709"/>
        <w:jc w:val="both"/>
        <w:rPr>
          <w:rFonts w:ascii="Cambria" w:hAnsi="Cambria" w:cs="Calibri"/>
          <w:spacing w:val="5"/>
          <w:sz w:val="22"/>
          <w:szCs w:val="22"/>
          <w:lang w:bidi="en-US"/>
        </w:rPr>
      </w:pPr>
      <w:r w:rsidRPr="005035F5">
        <w:rPr>
          <w:rFonts w:ascii="Cambria" w:hAnsi="Cambria" w:cs="Calibri"/>
          <w:b/>
          <w:sz w:val="22"/>
          <w:szCs w:val="22"/>
          <w:lang w:bidi="en-US"/>
        </w:rPr>
        <w:t>8.3.</w:t>
      </w:r>
      <w:r w:rsidRPr="005035F5">
        <w:rPr>
          <w:rFonts w:ascii="Cambria" w:hAnsi="Cambria" w:cs="Calibri"/>
          <w:b/>
          <w:sz w:val="22"/>
          <w:szCs w:val="22"/>
          <w:lang w:bidi="en-US"/>
        </w:rPr>
        <w:tab/>
      </w:r>
      <w:r w:rsidRPr="005035F5">
        <w:rPr>
          <w:rFonts w:ascii="Cambria" w:hAnsi="Cambria" w:cs="Calibri"/>
          <w:spacing w:val="5"/>
          <w:sz w:val="22"/>
          <w:szCs w:val="22"/>
          <w:lang w:bidi="en-US"/>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5035F5">
        <w:rPr>
          <w:rFonts w:ascii="Cambria" w:hAnsi="Cambria" w:cs="Calibri"/>
          <w:spacing w:val="5"/>
          <w:sz w:val="22"/>
          <w:szCs w:val="22"/>
          <w:lang w:val="en-US" w:bidi="en-US"/>
        </w:rPr>
        <w:t>EURO</w:t>
      </w:r>
      <w:r w:rsidRPr="005035F5">
        <w:rPr>
          <w:rFonts w:ascii="Cambria" w:hAnsi="Cambria" w:cs="Calibri"/>
          <w:spacing w:val="5"/>
          <w:sz w:val="22"/>
          <w:szCs w:val="22"/>
          <w:lang w:bidi="en-US"/>
        </w:rPr>
        <w:t>.</w:t>
      </w:r>
    </w:p>
    <w:p w14:paraId="2581474B" w14:textId="77777777" w:rsidR="00C04AAE" w:rsidRPr="005035F5" w:rsidRDefault="00C04AAE" w:rsidP="005035F5">
      <w:pPr>
        <w:pStyle w:val="para-1"/>
        <w:tabs>
          <w:tab w:val="clear" w:pos="1021"/>
        </w:tabs>
        <w:ind w:left="709" w:hanging="709"/>
        <w:rPr>
          <w:rFonts w:ascii="Cambria" w:hAnsi="Cambria" w:cs="Calibri"/>
          <w:szCs w:val="22"/>
        </w:rPr>
      </w:pPr>
    </w:p>
    <w:p w14:paraId="6B98C6BC" w14:textId="77777777" w:rsidR="00C66B3F" w:rsidRPr="005035F5" w:rsidRDefault="00C66B3F" w:rsidP="005035F5">
      <w:pPr>
        <w:pStyle w:val="para-1"/>
        <w:tabs>
          <w:tab w:val="clear" w:pos="1021"/>
        </w:tabs>
        <w:ind w:left="709" w:hanging="709"/>
        <w:rPr>
          <w:rFonts w:ascii="Cambria" w:hAnsi="Cambria" w:cs="Calibri"/>
          <w:szCs w:val="22"/>
        </w:rPr>
      </w:pPr>
    </w:p>
    <w:p w14:paraId="5F0D06DE" w14:textId="77777777" w:rsidR="00C04AAE" w:rsidRPr="005035F5" w:rsidRDefault="00C04AAE" w:rsidP="005035F5">
      <w:pPr>
        <w:pStyle w:val="2"/>
        <w:ind w:left="0" w:firstLine="0"/>
        <w:rPr>
          <w:rFonts w:ascii="Cambria" w:eastAsia="Calibri" w:hAnsi="Cambria" w:cs="Calibri"/>
          <w:sz w:val="22"/>
          <w:szCs w:val="22"/>
        </w:rPr>
      </w:pPr>
      <w:bookmarkStart w:id="11" w:name="_Toc73524246"/>
      <w:r w:rsidRPr="005035F5">
        <w:rPr>
          <w:rFonts w:ascii="Cambria" w:hAnsi="Cambria" w:cs="Calibri"/>
          <w:sz w:val="22"/>
          <w:szCs w:val="22"/>
        </w:rPr>
        <w:t>Άρθρο 9:  Συμπλήρωση – αποσαφήνιση πληροφοριών και δικαιολογητικών</w:t>
      </w:r>
      <w:bookmarkEnd w:id="11"/>
    </w:p>
    <w:p w14:paraId="11CD5422" w14:textId="77777777" w:rsidR="00C04AAE" w:rsidRPr="005035F5" w:rsidRDefault="00C04AAE" w:rsidP="005035F5">
      <w:pPr>
        <w:ind w:left="1100" w:hanging="1100"/>
        <w:jc w:val="both"/>
        <w:rPr>
          <w:rFonts w:ascii="Cambria" w:hAnsi="Cambria" w:cs="Calibri"/>
          <w:sz w:val="22"/>
          <w:szCs w:val="22"/>
        </w:rPr>
      </w:pPr>
      <w:r w:rsidRPr="005035F5">
        <w:rPr>
          <w:rFonts w:ascii="Cambria" w:eastAsia="Calibri" w:hAnsi="Cambria" w:cs="Calibri"/>
          <w:sz w:val="22"/>
          <w:szCs w:val="22"/>
        </w:rPr>
        <w:t xml:space="preserve"> </w:t>
      </w:r>
    </w:p>
    <w:p w14:paraId="0D215BE5" w14:textId="77777777" w:rsidR="00C04AAE" w:rsidRPr="001474D0" w:rsidRDefault="00C04AAE" w:rsidP="005035F5">
      <w:pPr>
        <w:pStyle w:val="Standard"/>
        <w:jc w:val="both"/>
        <w:rPr>
          <w:rFonts w:ascii="Cambria" w:hAnsi="Cambria" w:cs="Calibri"/>
          <w:sz w:val="22"/>
          <w:szCs w:val="22"/>
          <w:lang w:val="el-GR"/>
        </w:rPr>
      </w:pPr>
      <w:r w:rsidRPr="001474D0">
        <w:rPr>
          <w:rFonts w:ascii="Cambria" w:hAnsi="Cambria" w:cs="Calibri"/>
          <w:sz w:val="22"/>
          <w:szCs w:val="22"/>
          <w:lang w:val="el-GR"/>
        </w:rPr>
        <w:t>Η αναθέτουσα αρχή</w:t>
      </w:r>
      <w:r w:rsidR="006E6945" w:rsidRPr="001474D0">
        <w:rPr>
          <w:rFonts w:ascii="Cambria" w:eastAsia="Andale Sans UI" w:hAnsi="Cambria" w:cs="Calibri"/>
          <w:sz w:val="22"/>
          <w:szCs w:val="22"/>
          <w:vertAlign w:val="superscript"/>
          <w:lang w:val="el-GR" w:bidi="en-US"/>
        </w:rPr>
        <w:endnoteReference w:id="74"/>
      </w:r>
      <w:r w:rsidRPr="001474D0">
        <w:rPr>
          <w:rFonts w:ascii="Cambria" w:hAnsi="Cambria" w:cs="Calibri"/>
          <w:sz w:val="22"/>
          <w:szCs w:val="22"/>
          <w:lang w:val="el-GR"/>
        </w:rPr>
        <w:t xml:space="preserve"> </w:t>
      </w:r>
      <w:r w:rsidR="00AE3290" w:rsidRPr="001474D0">
        <w:rPr>
          <w:rFonts w:ascii="Cambria" w:hAnsi="Cambria" w:cs="Calibri"/>
          <w:sz w:val="22"/>
          <w:szCs w:val="22"/>
          <w:lang w:val="el-GR"/>
        </w:rPr>
        <w:t xml:space="preserve">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w:t>
      </w:r>
      <w:r w:rsidR="00AE3290" w:rsidRPr="001474D0">
        <w:rPr>
          <w:rFonts w:ascii="Cambria" w:hAnsi="Cambria" w:cs="Calibri"/>
          <w:sz w:val="22"/>
          <w:szCs w:val="22"/>
          <w:lang w:val="el-GR"/>
        </w:rPr>
        <w:lastRenderedPageBreak/>
        <w:t xml:space="preserve">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μέσω της λειτουργικότητας « Επικοινωνία» του υποσυστήματος, </w:t>
      </w:r>
      <w:r w:rsidRPr="001474D0">
        <w:rPr>
          <w:rFonts w:ascii="Cambria" w:hAnsi="Cambria" w:cs="Calibri"/>
          <w:sz w:val="22"/>
          <w:szCs w:val="22"/>
          <w:lang w:val="el-GR"/>
        </w:rPr>
        <w:t>σύμφωνα με τα ειδικότερα οριζόμενα στις διατάξεις των άρθρων  102 και 103  του ν. 4412/2016</w:t>
      </w:r>
      <w:r w:rsidR="002B6D3C" w:rsidRPr="001474D0">
        <w:rPr>
          <w:rFonts w:ascii="Cambria" w:hAnsi="Cambria" w:cs="Calibri"/>
          <w:sz w:val="22"/>
          <w:szCs w:val="22"/>
          <w:lang w:val="el-GR"/>
        </w:rPr>
        <w:t>.</w:t>
      </w:r>
    </w:p>
    <w:p w14:paraId="53CF14DD" w14:textId="77777777" w:rsidR="00C15D1F" w:rsidRPr="001474D0" w:rsidRDefault="00C15D1F" w:rsidP="005035F5">
      <w:pPr>
        <w:jc w:val="both"/>
        <w:textAlignment w:val="baseline"/>
        <w:rPr>
          <w:rFonts w:ascii="Cambria" w:eastAsia="Times New Roman" w:hAnsi="Cambria" w:cs="Cambria"/>
          <w:color w:val="000000"/>
          <w:sz w:val="22"/>
          <w:szCs w:val="22"/>
          <w:shd w:val="clear" w:color="auto" w:fill="FF99FF"/>
        </w:rPr>
      </w:pPr>
      <w:r w:rsidRPr="001474D0">
        <w:rPr>
          <w:rFonts w:ascii="Cambria" w:eastAsia="Times New Roman" w:hAnsi="Cambria" w:cs="Calibri"/>
          <w:sz w:val="22"/>
          <w:szCs w:val="22"/>
        </w:rPr>
        <w:t xml:space="preserve">Η </w:t>
      </w:r>
      <w:r w:rsidRPr="00EF7255">
        <w:rPr>
          <w:rFonts w:ascii="Cambria" w:eastAsia="Times New Roman" w:hAnsi="Cambria" w:cs="Calibri"/>
          <w:sz w:val="22"/>
          <w:szCs w:val="22"/>
        </w:rPr>
        <w:t xml:space="preserve">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EF7255">
        <w:rPr>
          <w:rFonts w:ascii="Cambria" w:eastAsia="Times New Roman" w:hAnsi="Cambria" w:cs="Calibri"/>
          <w:sz w:val="22"/>
          <w:szCs w:val="22"/>
        </w:rPr>
        <w:t>εξακριβώσιμος</w:t>
      </w:r>
      <w:proofErr w:type="spellEnd"/>
      <w:r w:rsidRPr="00EF7255">
        <w:rPr>
          <w:rFonts w:ascii="Cambria" w:eastAsia="Times New Roman" w:hAnsi="Cambria" w:cs="Calibri"/>
          <w:sz w:val="22"/>
          <w:szCs w:val="22"/>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EF7255">
        <w:rPr>
          <w:rFonts w:ascii="Cambria" w:eastAsia="Times New Roman" w:hAnsi="Cambria" w:cs="Calibri"/>
          <w:sz w:val="22"/>
          <w:szCs w:val="22"/>
        </w:rPr>
        <w:t>κατ</w:t>
      </w:r>
      <w:proofErr w:type="spellEnd"/>
      <w:r w:rsidRPr="00EF7255">
        <w:rPr>
          <w:rFonts w:ascii="Cambria" w:eastAsia="Times New Roman" w:hAnsi="Cambria" w:cs="Calibri"/>
          <w:sz w:val="22"/>
          <w:szCs w:val="22"/>
        </w:rPr>
        <w:t xml:space="preserve">΄ </w:t>
      </w:r>
      <w:proofErr w:type="spellStart"/>
      <w:r w:rsidRPr="00EF7255">
        <w:rPr>
          <w:rFonts w:ascii="Cambria" w:eastAsia="Times New Roman" w:hAnsi="Cambria" w:cs="Calibri"/>
          <w:sz w:val="22"/>
          <w:szCs w:val="22"/>
        </w:rPr>
        <w:t>αναλογίαν</w:t>
      </w:r>
      <w:proofErr w:type="spellEnd"/>
      <w:r w:rsidRPr="00EF7255">
        <w:rPr>
          <w:rFonts w:ascii="Cambria" w:eastAsia="Times New Roman" w:hAnsi="Cambria" w:cs="Calibri"/>
          <w:sz w:val="22"/>
          <w:szCs w:val="22"/>
        </w:rPr>
        <w:t xml:space="preserve"> και για τυχόν ελλείπουσες δηλώσεις, υπό την προϋπόθεση ότι βεβαιώνουν γεγονότα αντικειμενικώς </w:t>
      </w:r>
      <w:proofErr w:type="spellStart"/>
      <w:r w:rsidRPr="00EF7255">
        <w:rPr>
          <w:rFonts w:ascii="Cambria" w:eastAsia="Times New Roman" w:hAnsi="Cambria" w:cs="Calibri"/>
          <w:sz w:val="22"/>
          <w:szCs w:val="22"/>
        </w:rPr>
        <w:t>εξακριβώσιμα</w:t>
      </w:r>
      <w:proofErr w:type="spellEnd"/>
      <w:r w:rsidR="00D37738">
        <w:rPr>
          <w:rFonts w:ascii="Cambria" w:eastAsia="Times New Roman" w:hAnsi="Cambria" w:cs="Calibri"/>
          <w:sz w:val="22"/>
          <w:szCs w:val="22"/>
        </w:rPr>
        <w:t>.</w:t>
      </w:r>
      <w:r w:rsidRPr="00EF7255">
        <w:rPr>
          <w:rFonts w:ascii="Cambria" w:hAnsi="Cambria" w:cs="Calibri"/>
          <w:sz w:val="22"/>
          <w:szCs w:val="22"/>
          <w:vertAlign w:val="superscript"/>
          <w:lang w:bidi="en-US"/>
        </w:rPr>
        <w:endnoteReference w:id="75"/>
      </w:r>
    </w:p>
    <w:p w14:paraId="4A6056B9" w14:textId="77777777" w:rsidR="00C04AAE" w:rsidRDefault="00C04AAE" w:rsidP="005035F5">
      <w:pPr>
        <w:jc w:val="both"/>
        <w:rPr>
          <w:rFonts w:ascii="Cambria" w:hAnsi="Cambria" w:cs="Calibri"/>
          <w:sz w:val="22"/>
          <w:szCs w:val="22"/>
        </w:rPr>
      </w:pPr>
    </w:p>
    <w:p w14:paraId="017EE9CB" w14:textId="77777777" w:rsidR="00D67A9A" w:rsidRPr="001474D0" w:rsidRDefault="00D67A9A" w:rsidP="005035F5">
      <w:pPr>
        <w:jc w:val="both"/>
        <w:rPr>
          <w:rFonts w:ascii="Cambria" w:hAnsi="Cambria" w:cs="Calibri"/>
          <w:sz w:val="22"/>
          <w:szCs w:val="22"/>
        </w:rPr>
      </w:pPr>
    </w:p>
    <w:p w14:paraId="6CEBDB62" w14:textId="77777777" w:rsidR="00C04AAE" w:rsidRPr="001474D0" w:rsidRDefault="00C04AAE" w:rsidP="005035F5">
      <w:pPr>
        <w:jc w:val="both"/>
        <w:rPr>
          <w:rFonts w:ascii="Cambria" w:hAnsi="Cambria" w:cs="Calibri"/>
          <w:sz w:val="22"/>
          <w:szCs w:val="22"/>
        </w:rPr>
      </w:pPr>
    </w:p>
    <w:p w14:paraId="2F4C3930" w14:textId="77777777" w:rsidR="00C04AAE" w:rsidRPr="001474D0" w:rsidRDefault="00C04AAE" w:rsidP="005035F5">
      <w:pPr>
        <w:pStyle w:val="2"/>
        <w:rPr>
          <w:rFonts w:ascii="Cambria" w:hAnsi="Cambria" w:cs="Calibri"/>
          <w:sz w:val="22"/>
          <w:szCs w:val="22"/>
        </w:rPr>
      </w:pPr>
      <w:bookmarkStart w:id="12" w:name="_Toc73524247"/>
      <w:r w:rsidRPr="001474D0">
        <w:rPr>
          <w:rFonts w:ascii="Cambria" w:hAnsi="Cambria" w:cs="Calibri"/>
          <w:sz w:val="22"/>
          <w:szCs w:val="22"/>
        </w:rPr>
        <w:t>Άρθρο 10:  Απόφαση ανάληψης υποχρέωσης - Έγκριση δέσμευσης πίστωσης</w:t>
      </w:r>
      <w:bookmarkEnd w:id="12"/>
    </w:p>
    <w:p w14:paraId="1A3AA036" w14:textId="77777777" w:rsidR="00C66B3F" w:rsidRPr="003B6261" w:rsidRDefault="00C66B3F" w:rsidP="005035F5">
      <w:pPr>
        <w:jc w:val="both"/>
        <w:rPr>
          <w:rFonts w:ascii="Cambria" w:hAnsi="Cambria" w:cs="Calibri"/>
          <w:color w:val="0070C0"/>
          <w:sz w:val="22"/>
          <w:szCs w:val="22"/>
        </w:rPr>
      </w:pPr>
    </w:p>
    <w:p w14:paraId="5620ECD1" w14:textId="0333FAD0" w:rsidR="00C66B3F" w:rsidRPr="00845D44" w:rsidRDefault="00D67A9A" w:rsidP="005035F5">
      <w:pPr>
        <w:jc w:val="both"/>
        <w:textAlignment w:val="baseline"/>
        <w:rPr>
          <w:rFonts w:ascii="Cambria" w:hAnsi="Cambria" w:cs="Calibri"/>
          <w:b/>
          <w:bCs/>
          <w:sz w:val="22"/>
          <w:szCs w:val="22"/>
          <w:lang w:bidi="en-US"/>
        </w:rPr>
      </w:pPr>
      <w:r w:rsidRPr="00D23BC7">
        <w:rPr>
          <w:rFonts w:ascii="Cambria" w:hAnsi="Cambria" w:cs="Calibri"/>
          <w:b/>
          <w:bCs/>
          <w:sz w:val="22"/>
          <w:szCs w:val="22"/>
          <w:lang w:bidi="en-US"/>
        </w:rPr>
        <w:t>Α)</w:t>
      </w:r>
      <w:r w:rsidRPr="00D23BC7">
        <w:rPr>
          <w:rFonts w:ascii="Cambria" w:hAnsi="Cambria" w:cs="Calibri"/>
          <w:sz w:val="22"/>
          <w:szCs w:val="22"/>
          <w:lang w:bidi="en-US"/>
        </w:rPr>
        <w:t xml:space="preserve"> </w:t>
      </w:r>
      <w:r w:rsidR="00665FB3" w:rsidRPr="00D23BC7">
        <w:rPr>
          <w:rFonts w:ascii="Cambria" w:hAnsi="Cambria" w:cs="Calibri"/>
          <w:sz w:val="22"/>
          <w:szCs w:val="22"/>
          <w:lang w:bidi="en-US"/>
        </w:rPr>
        <w:t xml:space="preserve">Για την παρούσα διαδικασία έχει εκδοθεί η Απόφαση της Περιφέρειας </w:t>
      </w:r>
      <w:r w:rsidR="00601874">
        <w:rPr>
          <w:rFonts w:ascii="Cambria" w:hAnsi="Cambria" w:cs="Calibri"/>
          <w:sz w:val="22"/>
          <w:szCs w:val="22"/>
          <w:lang w:bidi="en-US"/>
        </w:rPr>
        <w:t xml:space="preserve">Ανατολικής Μακεδονίας και Θράκης </w:t>
      </w:r>
      <w:r w:rsidR="00665FB3" w:rsidRPr="00D23BC7">
        <w:rPr>
          <w:rFonts w:ascii="Cambria" w:hAnsi="Cambria" w:cs="Calibri"/>
          <w:sz w:val="22"/>
          <w:szCs w:val="22"/>
          <w:lang w:bidi="en-US"/>
        </w:rPr>
        <w:t xml:space="preserve">με </w:t>
      </w:r>
      <w:proofErr w:type="spellStart"/>
      <w:r w:rsidR="00665FB3" w:rsidRPr="00D23BC7">
        <w:rPr>
          <w:rFonts w:ascii="Cambria" w:hAnsi="Cambria" w:cs="Calibri"/>
          <w:sz w:val="22"/>
          <w:szCs w:val="22"/>
          <w:lang w:bidi="en-US"/>
        </w:rPr>
        <w:t>αρ.πρωτ</w:t>
      </w:r>
      <w:proofErr w:type="spellEnd"/>
      <w:r w:rsidR="00665FB3" w:rsidRPr="00D23BC7">
        <w:rPr>
          <w:rFonts w:ascii="Cambria" w:hAnsi="Cambria" w:cs="Calibri"/>
          <w:sz w:val="22"/>
          <w:szCs w:val="22"/>
          <w:lang w:bidi="en-US"/>
        </w:rPr>
        <w:t xml:space="preserve">.  </w:t>
      </w:r>
      <w:r w:rsidR="00601874" w:rsidRPr="00845D44">
        <w:rPr>
          <w:rFonts w:ascii="Cambria" w:hAnsi="Cambria" w:cs="Calibri"/>
          <w:b/>
          <w:bCs/>
          <w:sz w:val="22"/>
          <w:szCs w:val="22"/>
          <w:lang w:bidi="en-US"/>
        </w:rPr>
        <w:t>5915/21-11-2024</w:t>
      </w:r>
      <w:r w:rsidR="00665FB3" w:rsidRPr="00845D44">
        <w:rPr>
          <w:rFonts w:ascii="Cambria" w:hAnsi="Cambria" w:cs="Calibri"/>
          <w:b/>
          <w:bCs/>
          <w:sz w:val="22"/>
          <w:szCs w:val="22"/>
          <w:lang w:bidi="en-US"/>
        </w:rPr>
        <w:t xml:space="preserve"> (ΑΔΑ: </w:t>
      </w:r>
      <w:r w:rsidR="00601874" w:rsidRPr="00845D44">
        <w:rPr>
          <w:rFonts w:ascii="Cambria" w:hAnsi="Cambria" w:cs="Calibri"/>
          <w:b/>
          <w:bCs/>
          <w:sz w:val="22"/>
          <w:szCs w:val="22"/>
          <w:lang w:bidi="en-US"/>
        </w:rPr>
        <w:t>6Μ6Υ7ΛΒ</w:t>
      </w:r>
      <w:r w:rsidR="00665FB3" w:rsidRPr="00845D44">
        <w:rPr>
          <w:rFonts w:ascii="Cambria" w:hAnsi="Cambria" w:cs="Calibri"/>
          <w:b/>
          <w:bCs/>
          <w:sz w:val="22"/>
          <w:szCs w:val="22"/>
          <w:lang w:bidi="en-US"/>
        </w:rPr>
        <w:t>-</w:t>
      </w:r>
      <w:r w:rsidR="00601874" w:rsidRPr="00845D44">
        <w:rPr>
          <w:rFonts w:ascii="Cambria" w:hAnsi="Cambria" w:cs="Calibri"/>
          <w:b/>
          <w:bCs/>
          <w:sz w:val="22"/>
          <w:szCs w:val="22"/>
          <w:lang w:bidi="en-US"/>
        </w:rPr>
        <w:t>ΕΥ3</w:t>
      </w:r>
      <w:r w:rsidR="00665FB3" w:rsidRPr="00845D44">
        <w:rPr>
          <w:rFonts w:ascii="Cambria" w:hAnsi="Cambria" w:cs="Calibri"/>
          <w:b/>
          <w:bCs/>
          <w:sz w:val="22"/>
          <w:szCs w:val="22"/>
          <w:lang w:bidi="en-US"/>
        </w:rPr>
        <w:t>),</w:t>
      </w:r>
      <w:r w:rsidR="00665FB3" w:rsidRPr="00113B5D">
        <w:rPr>
          <w:rFonts w:ascii="Cambria" w:hAnsi="Cambria" w:cs="Calibri"/>
          <w:sz w:val="22"/>
          <w:szCs w:val="22"/>
          <w:lang w:bidi="en-US"/>
        </w:rPr>
        <w:t xml:space="preserve"> με την οποία έγινε η ένταξη της πράξης με ΟΠΣ </w:t>
      </w:r>
      <w:r w:rsidR="00601874" w:rsidRPr="00845D44">
        <w:rPr>
          <w:rFonts w:ascii="Cambria" w:hAnsi="Cambria" w:cs="Calibri"/>
          <w:b/>
          <w:bCs/>
          <w:sz w:val="22"/>
          <w:szCs w:val="22"/>
          <w:lang w:bidi="en-US"/>
        </w:rPr>
        <w:t>6016209</w:t>
      </w:r>
      <w:r w:rsidR="00665FB3" w:rsidRPr="00113B5D">
        <w:rPr>
          <w:rFonts w:ascii="Cambria" w:hAnsi="Cambria" w:cs="Calibri"/>
          <w:sz w:val="22"/>
          <w:szCs w:val="22"/>
          <w:lang w:bidi="en-US"/>
        </w:rPr>
        <w:t xml:space="preserve"> </w:t>
      </w:r>
      <w:r w:rsidR="00601874" w:rsidRPr="00113B5D">
        <w:rPr>
          <w:rFonts w:ascii="Cambria" w:hAnsi="Cambria" w:cs="Calibri"/>
          <w:sz w:val="22"/>
          <w:szCs w:val="22"/>
          <w:lang w:bidi="en-US"/>
        </w:rPr>
        <w:t xml:space="preserve">στο </w:t>
      </w:r>
      <w:r w:rsidR="00601874" w:rsidRPr="00845D44">
        <w:rPr>
          <w:rFonts w:ascii="Cambria" w:hAnsi="Cambria" w:cs="Calibri"/>
          <w:b/>
          <w:bCs/>
          <w:sz w:val="22"/>
          <w:szCs w:val="22"/>
          <w:lang w:bidi="en-US"/>
        </w:rPr>
        <w:t>Πρόγραμμα «Ανατολική</w:t>
      </w:r>
      <w:r w:rsidR="00231643" w:rsidRPr="00845D44">
        <w:rPr>
          <w:rFonts w:ascii="Cambria" w:hAnsi="Cambria" w:cs="Calibri"/>
          <w:b/>
          <w:bCs/>
          <w:sz w:val="22"/>
          <w:szCs w:val="22"/>
          <w:lang w:bidi="en-US"/>
        </w:rPr>
        <w:t xml:space="preserve"> Μακεδονία, Θράκη 2021-2027»</w:t>
      </w:r>
      <w:r w:rsidR="00601874" w:rsidRPr="00845D44">
        <w:rPr>
          <w:rFonts w:ascii="Cambria" w:hAnsi="Cambria" w:cs="Calibri"/>
          <w:b/>
          <w:bCs/>
          <w:sz w:val="22"/>
          <w:szCs w:val="22"/>
          <w:lang w:bidi="en-US"/>
        </w:rPr>
        <w:t xml:space="preserve"> </w:t>
      </w:r>
      <w:r w:rsidR="00231643" w:rsidRPr="00845D44">
        <w:rPr>
          <w:rFonts w:ascii="Cambria" w:hAnsi="Cambria" w:cs="Calibri"/>
          <w:b/>
          <w:bCs/>
          <w:sz w:val="22"/>
          <w:szCs w:val="22"/>
          <w:lang w:bidi="en-US"/>
        </w:rPr>
        <w:t>μέσω του Ευρωπαϊκού Ταμείου Περιφερειακής Ανάπτυξης</w:t>
      </w:r>
      <w:r w:rsidRPr="00113B5D">
        <w:rPr>
          <w:rFonts w:ascii="Cambria" w:hAnsi="Cambria" w:cs="Calibri"/>
          <w:sz w:val="22"/>
          <w:szCs w:val="22"/>
          <w:lang w:bidi="en-US"/>
        </w:rPr>
        <w:t xml:space="preserve"> με </w:t>
      </w:r>
      <w:proofErr w:type="spellStart"/>
      <w:r w:rsidRPr="00113B5D">
        <w:rPr>
          <w:rFonts w:ascii="Cambria" w:hAnsi="Cambria" w:cs="Calibri"/>
          <w:sz w:val="22"/>
          <w:szCs w:val="22"/>
          <w:lang w:bidi="en-US"/>
        </w:rPr>
        <w:t>ενάριθμο</w:t>
      </w:r>
      <w:proofErr w:type="spellEnd"/>
      <w:r w:rsidRPr="00113B5D">
        <w:rPr>
          <w:rFonts w:ascii="Cambria" w:hAnsi="Cambria" w:cs="Calibri"/>
          <w:sz w:val="22"/>
          <w:szCs w:val="22"/>
          <w:lang w:bidi="en-US"/>
        </w:rPr>
        <w:t xml:space="preserve"> </w:t>
      </w:r>
      <w:r w:rsidR="00B5561F" w:rsidRPr="00845D44">
        <w:rPr>
          <w:rFonts w:ascii="Cambria" w:hAnsi="Cambria" w:cs="Calibri"/>
          <w:b/>
          <w:bCs/>
          <w:sz w:val="22"/>
          <w:szCs w:val="22"/>
          <w:lang w:bidi="en-US"/>
        </w:rPr>
        <w:t>2024ΕΠ03170094</w:t>
      </w:r>
      <w:r w:rsidRPr="00113B5D">
        <w:rPr>
          <w:rFonts w:ascii="Cambria" w:hAnsi="Cambria" w:cs="Calibri"/>
          <w:sz w:val="22"/>
          <w:szCs w:val="22"/>
          <w:lang w:bidi="en-US"/>
        </w:rPr>
        <w:t xml:space="preserve"> με επιλέξιμο ποσό δαπάνης </w:t>
      </w:r>
      <w:r w:rsidR="00B5561F" w:rsidRPr="00845D44">
        <w:rPr>
          <w:rFonts w:ascii="Cambria" w:hAnsi="Cambria" w:cs="Calibri"/>
          <w:b/>
          <w:bCs/>
          <w:sz w:val="22"/>
          <w:szCs w:val="22"/>
          <w:lang w:bidi="en-US"/>
        </w:rPr>
        <w:t>3.600.000,00</w:t>
      </w:r>
      <w:r w:rsidRPr="00845D44">
        <w:rPr>
          <w:rFonts w:ascii="Cambria" w:hAnsi="Cambria" w:cs="Calibri"/>
          <w:b/>
          <w:bCs/>
          <w:sz w:val="22"/>
          <w:szCs w:val="22"/>
          <w:lang w:bidi="en-US"/>
        </w:rPr>
        <w:t xml:space="preserve"> €. </w:t>
      </w:r>
    </w:p>
    <w:p w14:paraId="7678D212" w14:textId="77777777" w:rsidR="009B5F90" w:rsidRPr="00D23BC7" w:rsidRDefault="009B5F90" w:rsidP="009B5F90">
      <w:pPr>
        <w:jc w:val="both"/>
        <w:textAlignment w:val="baseline"/>
        <w:rPr>
          <w:rFonts w:ascii="Cambria" w:hAnsi="Cambria" w:cs="Calibri"/>
          <w:sz w:val="22"/>
          <w:szCs w:val="22"/>
          <w:lang w:bidi="en-US"/>
        </w:rPr>
      </w:pPr>
    </w:p>
    <w:p w14:paraId="00EED329" w14:textId="77777777" w:rsidR="00665FB3" w:rsidRPr="00D23BC7" w:rsidRDefault="00665FB3" w:rsidP="009B5F90">
      <w:pPr>
        <w:jc w:val="both"/>
        <w:textAlignment w:val="baseline"/>
        <w:rPr>
          <w:rFonts w:ascii="Cambria" w:hAnsi="Cambria" w:cs="Calibri"/>
          <w:sz w:val="22"/>
          <w:szCs w:val="22"/>
          <w:lang w:bidi="en-US"/>
        </w:rPr>
      </w:pPr>
    </w:p>
    <w:p w14:paraId="14200403" w14:textId="6CA6D7C8" w:rsidR="009B5F90" w:rsidRPr="00D23BC7" w:rsidRDefault="00D67A9A" w:rsidP="009B5F90">
      <w:pPr>
        <w:jc w:val="both"/>
        <w:textAlignment w:val="baseline"/>
        <w:rPr>
          <w:rFonts w:ascii="Cambria" w:hAnsi="Cambria" w:cs="Calibri"/>
          <w:sz w:val="22"/>
          <w:szCs w:val="22"/>
          <w:lang w:bidi="en-US"/>
        </w:rPr>
      </w:pPr>
      <w:r w:rsidRPr="00D23BC7">
        <w:rPr>
          <w:rFonts w:ascii="Cambria" w:hAnsi="Cambria" w:cs="Calibri"/>
          <w:b/>
          <w:bCs/>
          <w:sz w:val="22"/>
          <w:szCs w:val="22"/>
          <w:lang w:bidi="en-US"/>
        </w:rPr>
        <w:t>Β)</w:t>
      </w:r>
      <w:r w:rsidRPr="00D23BC7">
        <w:rPr>
          <w:rFonts w:ascii="Cambria" w:hAnsi="Cambria" w:cs="Calibri"/>
          <w:sz w:val="22"/>
          <w:szCs w:val="22"/>
          <w:lang w:bidi="en-US"/>
        </w:rPr>
        <w:t xml:space="preserve"> </w:t>
      </w:r>
      <w:r w:rsidR="009B5F90" w:rsidRPr="00D23BC7">
        <w:rPr>
          <w:rFonts w:ascii="Cambria" w:hAnsi="Cambria" w:cs="Calibri"/>
          <w:sz w:val="22"/>
          <w:szCs w:val="22"/>
          <w:lang w:bidi="en-US"/>
        </w:rPr>
        <w:t xml:space="preserve">Για την παρούσα διαδικασία έχει εκδοθεί η </w:t>
      </w:r>
      <w:r w:rsidRPr="00D23BC7">
        <w:rPr>
          <w:rFonts w:ascii="Cambria" w:hAnsi="Cambria" w:cs="Calibri"/>
          <w:sz w:val="22"/>
          <w:szCs w:val="22"/>
          <w:lang w:bidi="en-US"/>
        </w:rPr>
        <w:t>Α</w:t>
      </w:r>
      <w:r w:rsidR="009B5F90" w:rsidRPr="00D23BC7">
        <w:rPr>
          <w:rFonts w:ascii="Cambria" w:hAnsi="Cambria" w:cs="Calibri"/>
          <w:sz w:val="22"/>
          <w:szCs w:val="22"/>
          <w:lang w:bidi="en-US"/>
        </w:rPr>
        <w:t xml:space="preserve">πόφαση </w:t>
      </w:r>
      <w:r w:rsidRPr="00D23BC7">
        <w:rPr>
          <w:rFonts w:ascii="Cambria" w:hAnsi="Cambria" w:cs="Calibri"/>
          <w:sz w:val="22"/>
          <w:szCs w:val="22"/>
          <w:lang w:bidi="en-US"/>
        </w:rPr>
        <w:t xml:space="preserve">Αντιδημάρχου Δήμου Καβάλας </w:t>
      </w:r>
      <w:r w:rsidR="009B5F90" w:rsidRPr="00D23BC7">
        <w:rPr>
          <w:rFonts w:ascii="Cambria" w:hAnsi="Cambria" w:cs="Calibri"/>
          <w:sz w:val="22"/>
          <w:szCs w:val="22"/>
          <w:lang w:bidi="en-US"/>
        </w:rPr>
        <w:t xml:space="preserve">με </w:t>
      </w:r>
      <w:proofErr w:type="spellStart"/>
      <w:r w:rsidR="009B5F90" w:rsidRPr="00D23BC7">
        <w:rPr>
          <w:rFonts w:ascii="Cambria" w:hAnsi="Cambria" w:cs="Calibri"/>
          <w:sz w:val="22"/>
          <w:szCs w:val="22"/>
          <w:lang w:bidi="en-US"/>
        </w:rPr>
        <w:t>αρ.πρωτ</w:t>
      </w:r>
      <w:proofErr w:type="spellEnd"/>
      <w:r w:rsidR="009B5F90" w:rsidRPr="00D23BC7">
        <w:rPr>
          <w:rFonts w:ascii="Cambria" w:hAnsi="Cambria" w:cs="Calibri"/>
          <w:sz w:val="22"/>
          <w:szCs w:val="22"/>
          <w:lang w:bidi="en-US"/>
        </w:rPr>
        <w:t xml:space="preserve">.  </w:t>
      </w:r>
      <w:r w:rsidR="00113B5D" w:rsidRPr="00113B5D">
        <w:rPr>
          <w:rFonts w:ascii="Cambria" w:hAnsi="Cambria" w:cs="Calibri"/>
          <w:b/>
          <w:bCs/>
          <w:sz w:val="22"/>
          <w:szCs w:val="22"/>
          <w:lang w:bidi="en-US"/>
        </w:rPr>
        <w:t>10588/10-4-2025</w:t>
      </w:r>
      <w:r w:rsidR="009B5F90" w:rsidRPr="00D23BC7">
        <w:rPr>
          <w:rFonts w:ascii="Cambria" w:hAnsi="Cambria" w:cs="Calibri"/>
          <w:sz w:val="22"/>
          <w:szCs w:val="22"/>
          <w:lang w:bidi="en-US"/>
        </w:rPr>
        <w:t xml:space="preserve"> </w:t>
      </w:r>
      <w:r w:rsidR="00E93C15" w:rsidRPr="00D23BC7">
        <w:rPr>
          <w:rFonts w:ascii="Cambria" w:hAnsi="Cambria" w:cs="Calibri"/>
          <w:sz w:val="22"/>
          <w:szCs w:val="22"/>
          <w:lang w:bidi="en-US"/>
        </w:rPr>
        <w:t xml:space="preserve">(ΑΔΑ: </w:t>
      </w:r>
      <w:r w:rsidR="00113B5D" w:rsidRPr="00113B5D">
        <w:rPr>
          <w:rFonts w:ascii="Cambria" w:hAnsi="Cambria" w:cs="Calibri"/>
          <w:b/>
          <w:bCs/>
          <w:sz w:val="22"/>
          <w:szCs w:val="22"/>
          <w:lang w:bidi="en-US"/>
        </w:rPr>
        <w:t>ΨΙΟΥΩΕ6-ΘΓ3</w:t>
      </w:r>
      <w:r w:rsidR="0097622E">
        <w:rPr>
          <w:rFonts w:ascii="Cambria" w:hAnsi="Cambria" w:cs="Calibri"/>
          <w:sz w:val="22"/>
          <w:szCs w:val="22"/>
          <w:lang w:bidi="en-US"/>
        </w:rPr>
        <w:t xml:space="preserve"> </w:t>
      </w:r>
      <w:r w:rsidR="00E93C15" w:rsidRPr="00D23BC7">
        <w:rPr>
          <w:rFonts w:ascii="Cambria" w:hAnsi="Cambria" w:cs="Calibri"/>
          <w:sz w:val="22"/>
          <w:szCs w:val="22"/>
          <w:lang w:bidi="en-US"/>
        </w:rPr>
        <w:t xml:space="preserve">) </w:t>
      </w:r>
      <w:r w:rsidR="009B5F90" w:rsidRPr="00D23BC7">
        <w:rPr>
          <w:rFonts w:ascii="Cambria" w:hAnsi="Cambria" w:cs="Calibri"/>
          <w:sz w:val="22"/>
          <w:szCs w:val="22"/>
          <w:lang w:bidi="en-US"/>
        </w:rPr>
        <w:t xml:space="preserve">για την ανάληψη υποχρέωσης/έγκριση δέσμευσης πίστωσης </w:t>
      </w:r>
      <w:r w:rsidRPr="00D23BC7">
        <w:rPr>
          <w:rFonts w:ascii="Cambria" w:hAnsi="Cambria" w:cs="Calibri"/>
          <w:sz w:val="22"/>
          <w:szCs w:val="22"/>
          <w:lang w:bidi="en-US"/>
        </w:rPr>
        <w:t xml:space="preserve">ποσού </w:t>
      </w:r>
      <w:r w:rsidR="0097622E" w:rsidRPr="00113B5D">
        <w:rPr>
          <w:rFonts w:ascii="Cambria" w:hAnsi="Cambria" w:cs="Calibri"/>
          <w:b/>
          <w:bCs/>
          <w:sz w:val="22"/>
          <w:szCs w:val="22"/>
          <w:lang w:bidi="en-US"/>
        </w:rPr>
        <w:t>3.600.000,00</w:t>
      </w:r>
      <w:r w:rsidRPr="00113B5D">
        <w:rPr>
          <w:rFonts w:ascii="Cambria" w:hAnsi="Cambria" w:cs="Calibri"/>
          <w:b/>
          <w:bCs/>
          <w:sz w:val="22"/>
          <w:szCs w:val="22"/>
          <w:lang w:bidi="en-US"/>
        </w:rPr>
        <w:t xml:space="preserve"> €</w:t>
      </w:r>
      <w:r w:rsidRPr="00D23BC7">
        <w:rPr>
          <w:rFonts w:ascii="Cambria" w:hAnsi="Cambria" w:cs="Calibri"/>
          <w:sz w:val="22"/>
          <w:szCs w:val="22"/>
          <w:lang w:bidi="en-US"/>
        </w:rPr>
        <w:t xml:space="preserve"> </w:t>
      </w:r>
      <w:r w:rsidR="009B5F90" w:rsidRPr="00D23BC7">
        <w:rPr>
          <w:rFonts w:ascii="Cambria" w:hAnsi="Cambria" w:cs="Calibri"/>
          <w:sz w:val="22"/>
          <w:szCs w:val="22"/>
          <w:lang w:bidi="en-US"/>
        </w:rPr>
        <w:t>για το οικονομικό έτος 202</w:t>
      </w:r>
      <w:r w:rsidR="0097622E">
        <w:rPr>
          <w:rFonts w:ascii="Cambria" w:hAnsi="Cambria" w:cs="Calibri"/>
          <w:sz w:val="22"/>
          <w:szCs w:val="22"/>
          <w:lang w:bidi="en-US"/>
        </w:rPr>
        <w:t>5</w:t>
      </w:r>
      <w:r w:rsidR="009B5F90" w:rsidRPr="00D23BC7">
        <w:rPr>
          <w:rFonts w:ascii="Cambria" w:hAnsi="Cambria" w:cs="Calibri"/>
          <w:sz w:val="22"/>
          <w:szCs w:val="22"/>
          <w:lang w:bidi="en-US"/>
        </w:rPr>
        <w:t xml:space="preserve"> και με </w:t>
      </w:r>
      <w:proofErr w:type="spellStart"/>
      <w:r w:rsidR="009B5F90" w:rsidRPr="00D23BC7">
        <w:rPr>
          <w:rFonts w:ascii="Cambria" w:hAnsi="Cambria" w:cs="Calibri"/>
          <w:sz w:val="22"/>
          <w:szCs w:val="22"/>
          <w:lang w:bidi="en-US"/>
        </w:rPr>
        <w:t>αρ</w:t>
      </w:r>
      <w:proofErr w:type="spellEnd"/>
      <w:r w:rsidR="009B5F90" w:rsidRPr="00D23BC7">
        <w:rPr>
          <w:rFonts w:ascii="Cambria" w:hAnsi="Cambria" w:cs="Calibri"/>
          <w:sz w:val="22"/>
          <w:szCs w:val="22"/>
          <w:lang w:bidi="en-US"/>
        </w:rPr>
        <w:t xml:space="preserve">.  </w:t>
      </w:r>
      <w:r w:rsidR="00113B5D" w:rsidRPr="00113B5D">
        <w:rPr>
          <w:rFonts w:ascii="Cambria" w:hAnsi="Cambria" w:cs="Calibri"/>
          <w:b/>
          <w:bCs/>
          <w:sz w:val="22"/>
          <w:szCs w:val="22"/>
          <w:lang w:bidi="en-US"/>
        </w:rPr>
        <w:t>388</w:t>
      </w:r>
      <w:r w:rsidR="009B5F90" w:rsidRPr="00D23BC7">
        <w:rPr>
          <w:rFonts w:ascii="Cambria" w:hAnsi="Cambria" w:cs="Calibri"/>
          <w:sz w:val="22"/>
          <w:szCs w:val="22"/>
          <w:lang w:bidi="en-US"/>
        </w:rPr>
        <w:t xml:space="preserve"> καταχώρηση στο βιβλίο εγκρίσεων και εντολών πληρωμής της Δ.Ο.Υ. (συμπληρώνεται και ο αριθμός της απόφασης έγκρισης της πολυετούς ανάληψης σε περίπτωση που η δαπάνη εκτείνεται σε περισσότερα του ενός οικονομικά έτη, σύμφωνα με το άρθρο 4 παρ. 4 του </w:t>
      </w:r>
      <w:proofErr w:type="spellStart"/>
      <w:r w:rsidR="009B5F90" w:rsidRPr="00D23BC7">
        <w:rPr>
          <w:rFonts w:ascii="Cambria" w:hAnsi="Cambria" w:cs="Calibri"/>
          <w:sz w:val="22"/>
          <w:szCs w:val="22"/>
          <w:lang w:bidi="en-US"/>
        </w:rPr>
        <w:t>π.δ</w:t>
      </w:r>
      <w:proofErr w:type="spellEnd"/>
      <w:r w:rsidR="009B5F90" w:rsidRPr="00D23BC7">
        <w:rPr>
          <w:rFonts w:ascii="Cambria" w:hAnsi="Cambria" w:cs="Calibri"/>
          <w:sz w:val="22"/>
          <w:szCs w:val="22"/>
          <w:lang w:bidi="en-US"/>
        </w:rPr>
        <w:t xml:space="preserve"> 80/2016 ).  </w:t>
      </w:r>
    </w:p>
    <w:p w14:paraId="2B46AA27" w14:textId="77777777" w:rsidR="009B5F90" w:rsidRPr="00D23BC7" w:rsidRDefault="009B5F90" w:rsidP="009B5F90">
      <w:pPr>
        <w:jc w:val="both"/>
        <w:textAlignment w:val="baseline"/>
        <w:rPr>
          <w:rFonts w:ascii="Cambria" w:hAnsi="Cambria" w:cs="Calibri"/>
          <w:sz w:val="22"/>
          <w:szCs w:val="22"/>
          <w:lang w:bidi="en-US"/>
        </w:rPr>
      </w:pPr>
    </w:p>
    <w:p w14:paraId="7277D2D3" w14:textId="77777777" w:rsidR="009B5F90" w:rsidRPr="00D23BC7" w:rsidRDefault="009B5F90" w:rsidP="009B5F90">
      <w:pPr>
        <w:jc w:val="both"/>
        <w:textAlignment w:val="baseline"/>
        <w:rPr>
          <w:rFonts w:ascii="Cambria" w:hAnsi="Cambria" w:cs="Calibri"/>
          <w:sz w:val="22"/>
          <w:szCs w:val="22"/>
          <w:lang w:bidi="en-US"/>
        </w:rPr>
      </w:pPr>
    </w:p>
    <w:p w14:paraId="27AA8E2B" w14:textId="77777777" w:rsidR="00C66B3F" w:rsidRPr="00B35D53" w:rsidRDefault="00C66B3F" w:rsidP="005035F5">
      <w:pPr>
        <w:jc w:val="both"/>
        <w:textAlignment w:val="baseline"/>
        <w:rPr>
          <w:rFonts w:ascii="Cambria" w:hAnsi="Cambria" w:cs="Calibri"/>
          <w:b/>
          <w:sz w:val="22"/>
          <w:szCs w:val="22"/>
          <w:lang w:bidi="en-US"/>
        </w:rPr>
      </w:pPr>
    </w:p>
    <w:p w14:paraId="551CBD45" w14:textId="77777777" w:rsidR="00C66B3F" w:rsidRPr="005035F5" w:rsidRDefault="00C66B3F" w:rsidP="005035F5">
      <w:pPr>
        <w:textAlignment w:val="baseline"/>
        <w:rPr>
          <w:rFonts w:ascii="Cambria" w:hAnsi="Cambria" w:cs="Tahoma"/>
          <w:lang w:bidi="en-US"/>
        </w:rPr>
      </w:pPr>
    </w:p>
    <w:p w14:paraId="4A95DC01" w14:textId="77777777" w:rsidR="00C04AAE" w:rsidRPr="005035F5" w:rsidRDefault="00C04AAE" w:rsidP="005035F5">
      <w:pPr>
        <w:pStyle w:val="para-1"/>
        <w:pageBreakBefore/>
        <w:tabs>
          <w:tab w:val="clear" w:pos="1021"/>
          <w:tab w:val="clear" w:pos="1588"/>
        </w:tabs>
        <w:ind w:left="1134" w:firstLine="0"/>
        <w:rPr>
          <w:rFonts w:ascii="Cambria" w:hAnsi="Cambria" w:cs="Calibri"/>
          <w:b/>
          <w:szCs w:val="22"/>
        </w:rPr>
      </w:pPr>
    </w:p>
    <w:tbl>
      <w:tblPr>
        <w:tblW w:w="0" w:type="auto"/>
        <w:tblInd w:w="14" w:type="dxa"/>
        <w:tblLayout w:type="fixed"/>
        <w:tblLook w:val="0000" w:firstRow="0" w:lastRow="0" w:firstColumn="0" w:lastColumn="0" w:noHBand="0" w:noVBand="0"/>
      </w:tblPr>
      <w:tblGrid>
        <w:gridCol w:w="9890"/>
      </w:tblGrid>
      <w:tr w:rsidR="005B6E8D" w14:paraId="332880F8" w14:textId="77777777">
        <w:trPr>
          <w:trHeight w:val="317"/>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14:paraId="7225E754" w14:textId="77777777" w:rsidR="00C04AAE" w:rsidRPr="005035F5" w:rsidRDefault="00C04AAE" w:rsidP="005035F5">
            <w:pPr>
              <w:pStyle w:val="1"/>
              <w:rPr>
                <w:rFonts w:ascii="Cambria" w:hAnsi="Cambria"/>
                <w:sz w:val="22"/>
                <w:szCs w:val="22"/>
              </w:rPr>
            </w:pPr>
            <w:bookmarkStart w:id="13" w:name="_Toc73524248"/>
            <w:r w:rsidRPr="005035F5">
              <w:rPr>
                <w:rFonts w:ascii="Cambria" w:hAnsi="Cambria" w:cs="Calibri"/>
                <w:sz w:val="22"/>
                <w:szCs w:val="22"/>
              </w:rPr>
              <w:t>ΚΕΦΑΛΑΙΟ Β΄</w:t>
            </w:r>
            <w:bookmarkEnd w:id="13"/>
          </w:p>
        </w:tc>
      </w:tr>
    </w:tbl>
    <w:p w14:paraId="33E882E3" w14:textId="77777777" w:rsidR="00C04AAE" w:rsidRPr="005035F5" w:rsidRDefault="00C04AAE" w:rsidP="005035F5">
      <w:pPr>
        <w:jc w:val="both"/>
        <w:rPr>
          <w:rFonts w:ascii="Cambria" w:hAnsi="Cambria"/>
          <w:sz w:val="22"/>
          <w:szCs w:val="22"/>
        </w:rPr>
      </w:pPr>
    </w:p>
    <w:p w14:paraId="79F1FB4E" w14:textId="77777777" w:rsidR="00C04AAE" w:rsidRPr="005035F5" w:rsidRDefault="00C04AAE" w:rsidP="005035F5">
      <w:pPr>
        <w:pStyle w:val="2"/>
        <w:rPr>
          <w:rFonts w:ascii="Cambria" w:hAnsi="Cambria" w:cs="Calibri"/>
          <w:sz w:val="22"/>
          <w:szCs w:val="22"/>
          <w:u w:val="single"/>
        </w:rPr>
      </w:pPr>
      <w:bookmarkStart w:id="14" w:name="_Toc73524249"/>
      <w:r w:rsidRPr="005035F5">
        <w:rPr>
          <w:rFonts w:ascii="Cambria" w:hAnsi="Cambria" w:cs="Calibri"/>
          <w:sz w:val="22"/>
          <w:szCs w:val="22"/>
        </w:rPr>
        <w:t>Άρθρο 11:  Τίτλος, προϋπολογισμός, τόπος, περιγραφή και ουσιώδη χαρακτηριστικά του έργου</w:t>
      </w:r>
      <w:bookmarkEnd w:id="14"/>
    </w:p>
    <w:p w14:paraId="5342CC0E" w14:textId="77777777" w:rsidR="00C04AAE" w:rsidRPr="005035F5" w:rsidRDefault="00C04AAE" w:rsidP="005035F5">
      <w:pPr>
        <w:pStyle w:val="para-2"/>
        <w:tabs>
          <w:tab w:val="clear" w:pos="1021"/>
          <w:tab w:val="left" w:pos="1134"/>
        </w:tabs>
        <w:ind w:left="1134" w:hanging="1134"/>
        <w:rPr>
          <w:rFonts w:ascii="Cambria" w:hAnsi="Cambria" w:cs="Calibri"/>
          <w:b/>
          <w:szCs w:val="22"/>
          <w:u w:val="single"/>
        </w:rPr>
      </w:pPr>
    </w:p>
    <w:p w14:paraId="449B2481" w14:textId="77777777" w:rsidR="00C04AAE" w:rsidRPr="005035F5" w:rsidRDefault="00C04AAE" w:rsidP="005035F5">
      <w:pPr>
        <w:tabs>
          <w:tab w:val="left" w:pos="-2800"/>
        </w:tabs>
        <w:ind w:left="1134" w:hanging="1134"/>
        <w:jc w:val="both"/>
        <w:rPr>
          <w:rFonts w:ascii="Cambria" w:hAnsi="Cambria" w:cs="Calibri"/>
          <w:b/>
          <w:sz w:val="22"/>
          <w:szCs w:val="22"/>
        </w:rPr>
      </w:pPr>
      <w:r w:rsidRPr="005035F5">
        <w:rPr>
          <w:rFonts w:ascii="Cambria" w:hAnsi="Cambria" w:cs="Calibri"/>
          <w:b/>
          <w:sz w:val="22"/>
          <w:szCs w:val="22"/>
        </w:rPr>
        <w:t>Τίτλος του έργου</w:t>
      </w:r>
    </w:p>
    <w:p w14:paraId="0ED44687" w14:textId="77777777" w:rsidR="00C04AAE" w:rsidRPr="005035F5" w:rsidRDefault="00C04AAE" w:rsidP="005035F5">
      <w:pPr>
        <w:tabs>
          <w:tab w:val="left" w:pos="1100"/>
          <w:tab w:val="left" w:pos="1134"/>
        </w:tabs>
        <w:ind w:left="1100" w:hanging="1100"/>
        <w:jc w:val="both"/>
        <w:rPr>
          <w:rFonts w:ascii="Cambria" w:hAnsi="Cambria" w:cs="Calibri"/>
          <w:b/>
          <w:sz w:val="22"/>
          <w:szCs w:val="22"/>
        </w:rPr>
      </w:pPr>
    </w:p>
    <w:p w14:paraId="00A25E79" w14:textId="77777777" w:rsidR="00C04AAE" w:rsidRPr="005035F5" w:rsidRDefault="00C04AAE" w:rsidP="005035F5">
      <w:pPr>
        <w:tabs>
          <w:tab w:val="left" w:pos="1100"/>
        </w:tabs>
        <w:ind w:left="1100" w:hanging="1100"/>
        <w:jc w:val="both"/>
        <w:rPr>
          <w:rFonts w:ascii="Cambria" w:hAnsi="Cambria" w:cs="Calibri"/>
          <w:b/>
          <w:sz w:val="22"/>
          <w:szCs w:val="22"/>
        </w:rPr>
      </w:pPr>
      <w:r w:rsidRPr="005035F5">
        <w:rPr>
          <w:rFonts w:ascii="Cambria" w:hAnsi="Cambria" w:cs="Calibri"/>
          <w:sz w:val="22"/>
          <w:szCs w:val="22"/>
        </w:rPr>
        <w:tab/>
        <w:t xml:space="preserve">Ο τίτλος του έργου είναι: </w:t>
      </w:r>
    </w:p>
    <w:p w14:paraId="700EE8A0" w14:textId="1A7EE2B5" w:rsidR="00C04AAE" w:rsidRPr="00B959B7" w:rsidRDefault="00C04AAE" w:rsidP="005035F5">
      <w:pPr>
        <w:tabs>
          <w:tab w:val="left" w:pos="1100"/>
        </w:tabs>
        <w:ind w:left="1100" w:hanging="1100"/>
        <w:jc w:val="both"/>
        <w:rPr>
          <w:rFonts w:ascii="Cambria" w:hAnsi="Cambria" w:cs="Calibri"/>
          <w:b/>
          <w:sz w:val="22"/>
          <w:szCs w:val="22"/>
        </w:rPr>
      </w:pPr>
      <w:r w:rsidRPr="005035F5">
        <w:rPr>
          <w:rFonts w:ascii="Cambria" w:hAnsi="Cambria" w:cs="Calibri"/>
          <w:b/>
          <w:sz w:val="22"/>
          <w:szCs w:val="22"/>
        </w:rPr>
        <w:tab/>
      </w:r>
      <w:r w:rsidR="0024343A" w:rsidRPr="00B959B7">
        <w:rPr>
          <w:rFonts w:ascii="Cambria" w:hAnsi="Cambria" w:cs="Calibri"/>
          <w:b/>
          <w:sz w:val="22"/>
          <w:szCs w:val="22"/>
        </w:rPr>
        <w:t xml:space="preserve">« </w:t>
      </w:r>
      <w:r w:rsidR="001D6178" w:rsidRPr="00B959B7">
        <w:rPr>
          <w:rFonts w:ascii="Cambria" w:hAnsi="Cambria" w:cs="Calibri"/>
          <w:b/>
          <w:sz w:val="22"/>
          <w:szCs w:val="22"/>
        </w:rPr>
        <w:t>Εκσυγχρονισμός και αναβάθμιση του 2</w:t>
      </w:r>
      <w:r w:rsidR="001D6178" w:rsidRPr="00B959B7">
        <w:rPr>
          <w:rFonts w:ascii="Cambria" w:hAnsi="Cambria" w:cs="Calibri"/>
          <w:b/>
          <w:sz w:val="22"/>
          <w:szCs w:val="22"/>
          <w:vertAlign w:val="superscript"/>
        </w:rPr>
        <w:t>ου</w:t>
      </w:r>
      <w:r w:rsidR="001D6178" w:rsidRPr="00B959B7">
        <w:rPr>
          <w:rFonts w:ascii="Cambria" w:hAnsi="Cambria" w:cs="Calibri"/>
          <w:b/>
          <w:sz w:val="22"/>
          <w:szCs w:val="22"/>
        </w:rPr>
        <w:t xml:space="preserve"> Δημοτικού Σχολείου Καβάλας</w:t>
      </w:r>
      <w:r w:rsidR="0024343A" w:rsidRPr="00B959B7">
        <w:rPr>
          <w:rFonts w:ascii="Cambria" w:hAnsi="Cambria" w:cs="Calibri"/>
          <w:b/>
          <w:sz w:val="22"/>
          <w:szCs w:val="22"/>
        </w:rPr>
        <w:t>»</w:t>
      </w:r>
      <w:r w:rsidR="00BC73CB" w:rsidRPr="00B959B7">
        <w:rPr>
          <w:rFonts w:ascii="Cambria" w:hAnsi="Cambria" w:cs="Calibri"/>
          <w:b/>
          <w:sz w:val="22"/>
          <w:szCs w:val="22"/>
        </w:rPr>
        <w:t>.</w:t>
      </w:r>
    </w:p>
    <w:p w14:paraId="06FF2376" w14:textId="77777777" w:rsidR="00C04AAE" w:rsidRPr="005035F5" w:rsidRDefault="00C04AAE" w:rsidP="005035F5">
      <w:pPr>
        <w:tabs>
          <w:tab w:val="left" w:pos="1100"/>
        </w:tabs>
        <w:ind w:left="1100" w:hanging="1100"/>
        <w:jc w:val="both"/>
        <w:rPr>
          <w:rFonts w:ascii="Cambria" w:hAnsi="Cambria" w:cs="Calibri"/>
          <w:b/>
          <w:sz w:val="22"/>
          <w:szCs w:val="22"/>
        </w:rPr>
      </w:pPr>
    </w:p>
    <w:p w14:paraId="05002316" w14:textId="77777777" w:rsidR="00C04AAE" w:rsidRPr="005035F5" w:rsidRDefault="00C04AAE" w:rsidP="005035F5">
      <w:pPr>
        <w:tabs>
          <w:tab w:val="left" w:pos="1100"/>
          <w:tab w:val="left" w:pos="1134"/>
        </w:tabs>
        <w:ind w:left="1100" w:hanging="1100"/>
        <w:jc w:val="both"/>
        <w:rPr>
          <w:rFonts w:ascii="Cambria" w:hAnsi="Cambria" w:cs="Calibri"/>
          <w:b/>
          <w:sz w:val="22"/>
          <w:szCs w:val="22"/>
        </w:rPr>
      </w:pPr>
      <w:r w:rsidRPr="005035F5">
        <w:rPr>
          <w:rFonts w:ascii="Cambria" w:hAnsi="Cambria" w:cs="Calibri"/>
          <w:b/>
          <w:sz w:val="22"/>
          <w:szCs w:val="22"/>
        </w:rPr>
        <w:tab/>
      </w:r>
    </w:p>
    <w:p w14:paraId="714EC5D3" w14:textId="77777777" w:rsidR="00C04AAE" w:rsidRPr="005D2A53" w:rsidRDefault="00C04AAE" w:rsidP="005035F5">
      <w:pPr>
        <w:numPr>
          <w:ilvl w:val="1"/>
          <w:numId w:val="10"/>
        </w:numPr>
        <w:tabs>
          <w:tab w:val="left" w:pos="-2800"/>
          <w:tab w:val="left" w:pos="645"/>
        </w:tabs>
        <w:jc w:val="both"/>
        <w:rPr>
          <w:rFonts w:ascii="Cambria" w:hAnsi="Cambria" w:cs="Calibri"/>
          <w:b/>
          <w:sz w:val="22"/>
          <w:szCs w:val="22"/>
        </w:rPr>
      </w:pPr>
      <w:r w:rsidRPr="005D2A53">
        <w:rPr>
          <w:rFonts w:ascii="Cambria" w:hAnsi="Cambria" w:cs="Calibri"/>
          <w:b/>
          <w:sz w:val="22"/>
          <w:szCs w:val="22"/>
        </w:rPr>
        <w:t>Προϋπολογισμός Δημοπράτησης του έργου</w:t>
      </w:r>
      <w:r w:rsidR="009C5B26" w:rsidRPr="005D2A53">
        <w:rPr>
          <w:rFonts w:ascii="Cambria" w:hAnsi="Cambria" w:cs="Calibri"/>
          <w:b/>
          <w:sz w:val="22"/>
          <w:szCs w:val="22"/>
        </w:rPr>
        <w:t xml:space="preserve"> (εκτιμώμενη αξία της σύμβασης)</w:t>
      </w:r>
    </w:p>
    <w:p w14:paraId="760830C0" w14:textId="77777777" w:rsidR="00C04AAE" w:rsidRPr="005035F5" w:rsidRDefault="00C04AAE" w:rsidP="005035F5">
      <w:pPr>
        <w:tabs>
          <w:tab w:val="left" w:pos="1100"/>
          <w:tab w:val="left" w:pos="1134"/>
        </w:tabs>
        <w:ind w:left="1100" w:hanging="1100"/>
        <w:jc w:val="both"/>
        <w:rPr>
          <w:rFonts w:ascii="Cambria" w:hAnsi="Cambria" w:cs="Calibri"/>
          <w:b/>
          <w:sz w:val="22"/>
          <w:szCs w:val="22"/>
        </w:rPr>
      </w:pPr>
    </w:p>
    <w:p w14:paraId="334334C1" w14:textId="133AB5D5" w:rsidR="00C04AAE" w:rsidRPr="00B959B7" w:rsidRDefault="00C04AAE" w:rsidP="005035F5">
      <w:pPr>
        <w:tabs>
          <w:tab w:val="left" w:pos="1100"/>
        </w:tabs>
        <w:ind w:left="1100"/>
        <w:jc w:val="both"/>
        <w:rPr>
          <w:rFonts w:ascii="Cambria" w:hAnsi="Cambria" w:cs="Calibri"/>
          <w:sz w:val="22"/>
          <w:szCs w:val="22"/>
        </w:rPr>
      </w:pPr>
      <w:r w:rsidRPr="005035F5">
        <w:rPr>
          <w:rFonts w:ascii="Cambria" w:hAnsi="Cambria" w:cs="Calibri"/>
          <w:sz w:val="22"/>
          <w:szCs w:val="22"/>
        </w:rPr>
        <w:t>Ο προϋπολογισμός δημοπράτησης του έργου ανέρχεται σε</w:t>
      </w:r>
      <w:r w:rsidR="009C5B26" w:rsidRPr="00B959B7">
        <w:rPr>
          <w:rFonts w:ascii="Cambria" w:hAnsi="Cambria" w:cs="Cambria"/>
          <w:sz w:val="22"/>
          <w:szCs w:val="22"/>
          <w:vertAlign w:val="superscript"/>
          <w:lang w:bidi="en-US"/>
        </w:rPr>
        <w:endnoteReference w:id="76"/>
      </w:r>
      <w:r w:rsidR="009C5B26" w:rsidRPr="00B959B7">
        <w:rPr>
          <w:rFonts w:ascii="Cambria" w:hAnsi="Cambria" w:cs="Calibri"/>
          <w:sz w:val="22"/>
          <w:szCs w:val="22"/>
          <w:lang w:bidi="en-US"/>
        </w:rPr>
        <w:t xml:space="preserve"> </w:t>
      </w:r>
      <w:r w:rsidRPr="00B959B7">
        <w:rPr>
          <w:rFonts w:ascii="Cambria" w:hAnsi="Cambria" w:cs="Calibri"/>
          <w:sz w:val="22"/>
          <w:szCs w:val="22"/>
        </w:rPr>
        <w:t xml:space="preserve"> </w:t>
      </w:r>
      <w:r w:rsidR="005D2A53" w:rsidRPr="00B959B7">
        <w:rPr>
          <w:rFonts w:ascii="Cambria" w:hAnsi="Cambria" w:cs="Calibri"/>
          <w:b/>
          <w:bCs/>
          <w:sz w:val="22"/>
          <w:szCs w:val="22"/>
        </w:rPr>
        <w:t>2.903.225,81</w:t>
      </w:r>
      <w:r w:rsidRPr="00B959B7">
        <w:rPr>
          <w:rFonts w:ascii="Cambria" w:hAnsi="Cambria" w:cs="Calibri"/>
          <w:sz w:val="22"/>
          <w:szCs w:val="22"/>
        </w:rPr>
        <w:t xml:space="preserve"> Ευρώ και αναλύεται σε:</w:t>
      </w:r>
    </w:p>
    <w:p w14:paraId="344BA575" w14:textId="05C35BB0" w:rsidR="00C04AAE" w:rsidRPr="00B959B7" w:rsidRDefault="00C04AAE" w:rsidP="005035F5">
      <w:pPr>
        <w:tabs>
          <w:tab w:val="left" w:pos="1100"/>
        </w:tabs>
        <w:ind w:left="1100"/>
        <w:jc w:val="both"/>
        <w:rPr>
          <w:rFonts w:ascii="Cambria" w:hAnsi="Cambria" w:cs="Calibri"/>
          <w:sz w:val="22"/>
          <w:szCs w:val="22"/>
        </w:rPr>
      </w:pPr>
      <w:r w:rsidRPr="00B959B7">
        <w:rPr>
          <w:rFonts w:ascii="Cambria" w:hAnsi="Cambria" w:cs="Calibri"/>
          <w:sz w:val="22"/>
          <w:szCs w:val="22"/>
        </w:rPr>
        <w:t>Δαπάνη Εργασιών</w:t>
      </w:r>
      <w:r w:rsidR="00D26926" w:rsidRPr="00B959B7">
        <w:rPr>
          <w:rFonts w:ascii="Cambria" w:hAnsi="Cambria" w:cs="Calibri"/>
          <w:sz w:val="22"/>
          <w:szCs w:val="22"/>
        </w:rPr>
        <w:t xml:space="preserve"> </w:t>
      </w:r>
      <w:r w:rsidR="005D2A53" w:rsidRPr="00B959B7">
        <w:rPr>
          <w:rFonts w:ascii="Cambria" w:hAnsi="Cambria" w:cs="Calibri"/>
          <w:b/>
          <w:sz w:val="22"/>
          <w:szCs w:val="22"/>
        </w:rPr>
        <w:t>1.929.</w:t>
      </w:r>
      <w:r w:rsidR="00DE16F4" w:rsidRPr="00B959B7">
        <w:rPr>
          <w:rFonts w:ascii="Cambria" w:hAnsi="Cambria" w:cs="Calibri"/>
          <w:b/>
          <w:sz w:val="22"/>
          <w:szCs w:val="22"/>
        </w:rPr>
        <w:t>339,91</w:t>
      </w:r>
      <w:r w:rsidR="00D26926" w:rsidRPr="00B959B7">
        <w:rPr>
          <w:rFonts w:ascii="Cambria" w:hAnsi="Cambria" w:cs="Calibri"/>
          <w:b/>
          <w:sz w:val="22"/>
          <w:szCs w:val="22"/>
        </w:rPr>
        <w:t>€</w:t>
      </w:r>
    </w:p>
    <w:p w14:paraId="55174F12" w14:textId="4D88B198" w:rsidR="00C04AAE" w:rsidRPr="00B959B7" w:rsidRDefault="00C04AAE" w:rsidP="005035F5">
      <w:pPr>
        <w:tabs>
          <w:tab w:val="left" w:pos="1100"/>
        </w:tabs>
        <w:ind w:left="1100"/>
        <w:jc w:val="both"/>
        <w:rPr>
          <w:rFonts w:ascii="Cambria" w:hAnsi="Cambria" w:cs="Calibri"/>
          <w:sz w:val="22"/>
          <w:szCs w:val="22"/>
        </w:rPr>
      </w:pPr>
      <w:r w:rsidRPr="00B959B7">
        <w:rPr>
          <w:rFonts w:ascii="Cambria" w:hAnsi="Cambria" w:cs="Calibri"/>
          <w:sz w:val="22"/>
          <w:szCs w:val="22"/>
        </w:rPr>
        <w:t xml:space="preserve">Γενικά έξοδα και Όφελος εργολάβου (Γ.Ε.+Ο.Ε.) </w:t>
      </w:r>
      <w:r w:rsidR="00DE16F4" w:rsidRPr="00B959B7">
        <w:rPr>
          <w:rFonts w:ascii="Cambria" w:hAnsi="Cambria" w:cs="Calibri"/>
          <w:b/>
          <w:sz w:val="22"/>
          <w:szCs w:val="22"/>
        </w:rPr>
        <w:t>347.281,18</w:t>
      </w:r>
      <w:r w:rsidR="00B14629" w:rsidRPr="00B959B7">
        <w:rPr>
          <w:rFonts w:ascii="Cambria" w:hAnsi="Cambria" w:cs="Calibri"/>
          <w:b/>
          <w:sz w:val="22"/>
          <w:szCs w:val="22"/>
        </w:rPr>
        <w:t xml:space="preserve"> </w:t>
      </w:r>
      <w:r w:rsidR="00D26926" w:rsidRPr="00B959B7">
        <w:rPr>
          <w:rFonts w:ascii="Cambria" w:hAnsi="Cambria" w:cs="Calibri"/>
          <w:b/>
          <w:sz w:val="22"/>
          <w:szCs w:val="22"/>
        </w:rPr>
        <w:t>€</w:t>
      </w:r>
    </w:p>
    <w:p w14:paraId="7A415002" w14:textId="0F19785C" w:rsidR="00C04AAE" w:rsidRPr="00B959B7" w:rsidRDefault="00C04AAE" w:rsidP="005035F5">
      <w:pPr>
        <w:tabs>
          <w:tab w:val="left" w:pos="1100"/>
        </w:tabs>
        <w:ind w:left="1100"/>
        <w:jc w:val="both"/>
        <w:rPr>
          <w:rFonts w:ascii="Cambria" w:hAnsi="Cambria" w:cs="Calibri"/>
          <w:sz w:val="22"/>
          <w:szCs w:val="22"/>
        </w:rPr>
      </w:pPr>
      <w:r w:rsidRPr="00B959B7">
        <w:rPr>
          <w:rFonts w:ascii="Cambria" w:hAnsi="Cambria" w:cs="Calibri"/>
          <w:sz w:val="22"/>
          <w:szCs w:val="22"/>
        </w:rPr>
        <w:t>Απρόβλεπτα</w:t>
      </w:r>
      <w:r w:rsidRPr="00B959B7">
        <w:rPr>
          <w:rStyle w:val="22"/>
          <w:rFonts w:ascii="Cambria" w:hAnsi="Cambria" w:cs="Calibri"/>
          <w:sz w:val="22"/>
          <w:szCs w:val="22"/>
        </w:rPr>
        <w:endnoteReference w:id="77"/>
      </w:r>
      <w:r w:rsidR="00D26926" w:rsidRPr="00B959B7">
        <w:rPr>
          <w:rFonts w:ascii="Cambria" w:hAnsi="Cambria" w:cs="Calibri"/>
          <w:sz w:val="22"/>
          <w:szCs w:val="22"/>
        </w:rPr>
        <w:t xml:space="preserve"> (ποσοστού 15%</w:t>
      </w:r>
      <w:r w:rsidRPr="00B959B7">
        <w:rPr>
          <w:rFonts w:ascii="Cambria" w:hAnsi="Cambria" w:cs="Calibri"/>
          <w:sz w:val="22"/>
          <w:szCs w:val="22"/>
        </w:rPr>
        <w:t xml:space="preserve"> επί της δαπάνης εργασιών και του κονδυλίου Γ.Ε.+Ο.Ε.) </w:t>
      </w:r>
      <w:r w:rsidR="00DE16F4" w:rsidRPr="00B959B7">
        <w:rPr>
          <w:rFonts w:ascii="Cambria" w:hAnsi="Cambria" w:cs="Calibri"/>
          <w:b/>
          <w:sz w:val="22"/>
          <w:szCs w:val="22"/>
        </w:rPr>
        <w:t>341.493,16</w:t>
      </w:r>
      <w:r w:rsidR="00D26926" w:rsidRPr="00B959B7">
        <w:rPr>
          <w:rFonts w:ascii="Cambria" w:hAnsi="Cambria" w:cs="Calibri"/>
          <w:b/>
          <w:sz w:val="22"/>
          <w:szCs w:val="22"/>
        </w:rPr>
        <w:t>€</w:t>
      </w:r>
      <w:r w:rsidRPr="00B959B7">
        <w:rPr>
          <w:rFonts w:ascii="Cambria" w:hAnsi="Cambria" w:cs="Calibri"/>
          <w:b/>
          <w:sz w:val="22"/>
          <w:szCs w:val="22"/>
        </w:rPr>
        <w:t>,</w:t>
      </w:r>
      <w:r w:rsidRPr="00B959B7">
        <w:rPr>
          <w:rFonts w:ascii="Cambria" w:hAnsi="Cambria" w:cs="Calibri"/>
          <w:sz w:val="22"/>
          <w:szCs w:val="22"/>
        </w:rPr>
        <w:t xml:space="preserve"> που αναλώνονται σύμφωνα με τους όρους του άρθρου 156 παρ. 3.(α) του ν. 4412/2016. </w:t>
      </w:r>
    </w:p>
    <w:p w14:paraId="36A76133" w14:textId="77777777" w:rsidR="00C04AAE" w:rsidRPr="005035F5" w:rsidRDefault="00C04AAE" w:rsidP="005035F5">
      <w:pPr>
        <w:tabs>
          <w:tab w:val="left" w:pos="1100"/>
        </w:tabs>
        <w:ind w:left="1100"/>
        <w:jc w:val="both"/>
        <w:rPr>
          <w:rFonts w:ascii="Cambria" w:hAnsi="Cambria" w:cs="Calibri"/>
          <w:sz w:val="22"/>
          <w:szCs w:val="22"/>
        </w:rPr>
      </w:pPr>
    </w:p>
    <w:p w14:paraId="4E48C0C3" w14:textId="77777777" w:rsidR="00C04AAE" w:rsidRPr="005035F5" w:rsidRDefault="00C04AAE" w:rsidP="005035F5">
      <w:pPr>
        <w:tabs>
          <w:tab w:val="left" w:pos="1100"/>
        </w:tabs>
        <w:ind w:left="1100"/>
        <w:jc w:val="both"/>
        <w:rPr>
          <w:rFonts w:ascii="Cambria" w:hAnsi="Cambria" w:cs="Calibri"/>
          <w:sz w:val="22"/>
          <w:szCs w:val="22"/>
        </w:rPr>
      </w:pPr>
      <w:r w:rsidRPr="005035F5">
        <w:rPr>
          <w:rFonts w:ascii="Cambria" w:hAnsi="Cambria" w:cs="Calibri"/>
          <w:sz w:val="22"/>
          <w:szCs w:val="22"/>
        </w:rPr>
        <w:t>.............................................................</w:t>
      </w:r>
      <w:r w:rsidRPr="005035F5">
        <w:rPr>
          <w:rStyle w:val="22"/>
          <w:rFonts w:ascii="Cambria" w:hAnsi="Cambria" w:cs="Calibri"/>
          <w:sz w:val="22"/>
          <w:szCs w:val="22"/>
        </w:rPr>
        <w:endnoteReference w:id="78"/>
      </w:r>
    </w:p>
    <w:p w14:paraId="5817CD82" w14:textId="77777777" w:rsidR="00C04AAE" w:rsidRPr="005035F5" w:rsidRDefault="00C04AAE" w:rsidP="005035F5">
      <w:pPr>
        <w:tabs>
          <w:tab w:val="left" w:pos="1100"/>
        </w:tabs>
        <w:ind w:left="1100"/>
        <w:jc w:val="both"/>
        <w:rPr>
          <w:rFonts w:ascii="Cambria" w:hAnsi="Cambria" w:cs="Calibri"/>
          <w:sz w:val="22"/>
          <w:szCs w:val="22"/>
        </w:rPr>
      </w:pPr>
    </w:p>
    <w:p w14:paraId="2433D7CF" w14:textId="157FF543" w:rsidR="00C04AAE" w:rsidRDefault="00C04AAE" w:rsidP="005035F5">
      <w:pPr>
        <w:tabs>
          <w:tab w:val="left" w:pos="1100"/>
        </w:tabs>
        <w:ind w:left="1100"/>
        <w:jc w:val="both"/>
        <w:rPr>
          <w:rFonts w:ascii="Cambria" w:hAnsi="Cambria" w:cs="Calibri"/>
          <w:sz w:val="22"/>
          <w:szCs w:val="22"/>
        </w:rPr>
      </w:pPr>
      <w:r w:rsidRPr="005035F5">
        <w:rPr>
          <w:rFonts w:ascii="Cambria" w:hAnsi="Cambria" w:cs="Calibri"/>
          <w:sz w:val="22"/>
          <w:szCs w:val="22"/>
        </w:rPr>
        <w:t>Στο ανωτέρω ποσό προβλέπε</w:t>
      </w:r>
      <w:r w:rsidR="00D26926">
        <w:rPr>
          <w:rFonts w:ascii="Cambria" w:hAnsi="Cambria" w:cs="Calibri"/>
          <w:sz w:val="22"/>
          <w:szCs w:val="22"/>
        </w:rPr>
        <w:t xml:space="preserve">ται αναθεώρηση στις τιμές ποσού </w:t>
      </w:r>
      <w:r w:rsidR="00DE16F4" w:rsidRPr="00B959B7">
        <w:rPr>
          <w:rFonts w:ascii="Cambria" w:hAnsi="Cambria" w:cs="Calibri"/>
          <w:b/>
          <w:sz w:val="22"/>
          <w:szCs w:val="22"/>
        </w:rPr>
        <w:t>285.111,56</w:t>
      </w:r>
      <w:r w:rsidR="00B14629" w:rsidRPr="00B959B7">
        <w:rPr>
          <w:rFonts w:ascii="Cambria" w:hAnsi="Cambria" w:cs="Calibri"/>
          <w:b/>
          <w:sz w:val="22"/>
          <w:szCs w:val="22"/>
        </w:rPr>
        <w:t xml:space="preserve"> </w:t>
      </w:r>
      <w:r w:rsidR="00D26926" w:rsidRPr="00B959B7">
        <w:rPr>
          <w:rFonts w:ascii="Cambria" w:hAnsi="Cambria" w:cs="Calibri"/>
          <w:b/>
          <w:sz w:val="22"/>
          <w:szCs w:val="22"/>
        </w:rPr>
        <w:t>€</w:t>
      </w:r>
      <w:r w:rsidRPr="005035F5">
        <w:rPr>
          <w:rFonts w:ascii="Cambria" w:hAnsi="Cambria" w:cs="Calibri"/>
          <w:sz w:val="22"/>
          <w:szCs w:val="22"/>
        </w:rPr>
        <w:t xml:space="preserve"> σύμφωνα με το άρθρο 153 του ν. 4412/2016.</w:t>
      </w:r>
    </w:p>
    <w:p w14:paraId="3CDA5246" w14:textId="77777777" w:rsidR="00887DAA" w:rsidRDefault="00887DAA" w:rsidP="005035F5">
      <w:pPr>
        <w:tabs>
          <w:tab w:val="left" w:pos="1100"/>
        </w:tabs>
        <w:ind w:left="1100"/>
        <w:jc w:val="both"/>
        <w:rPr>
          <w:rFonts w:ascii="Cambria" w:hAnsi="Cambria" w:cs="Calibri"/>
          <w:sz w:val="22"/>
          <w:szCs w:val="22"/>
        </w:rPr>
      </w:pPr>
    </w:p>
    <w:p w14:paraId="0A372ADC" w14:textId="29123DFD" w:rsidR="00887DAA" w:rsidRPr="005035F5" w:rsidRDefault="00887DAA" w:rsidP="005035F5">
      <w:pPr>
        <w:tabs>
          <w:tab w:val="left" w:pos="1100"/>
        </w:tabs>
        <w:ind w:left="1100"/>
        <w:jc w:val="both"/>
        <w:rPr>
          <w:rFonts w:ascii="Cambria" w:hAnsi="Cambria" w:cs="Calibri"/>
          <w:sz w:val="22"/>
          <w:szCs w:val="22"/>
        </w:rPr>
      </w:pPr>
      <w:r w:rsidRPr="00887DAA">
        <w:rPr>
          <w:rFonts w:ascii="Cambria" w:hAnsi="Cambria" w:cs="Calibri"/>
          <w:sz w:val="22"/>
          <w:szCs w:val="22"/>
        </w:rPr>
        <w:t>Ρήτρα πρόσθετης καταβολής (πριμ), (εφόσον προβλέπεται),  σύμφωνα με το άρθρο 149 του ν. 4412/2016 και το άρθρο 16 της παρούσας.</w:t>
      </w:r>
    </w:p>
    <w:p w14:paraId="73EAE308" w14:textId="77777777" w:rsidR="00193830" w:rsidRPr="005035F5" w:rsidRDefault="00193830" w:rsidP="005035F5">
      <w:pPr>
        <w:tabs>
          <w:tab w:val="left" w:pos="1100"/>
        </w:tabs>
        <w:ind w:left="1100"/>
        <w:jc w:val="both"/>
        <w:rPr>
          <w:rFonts w:ascii="Cambria" w:eastAsia="Cambria" w:hAnsi="Cambria" w:cs="Calibri"/>
          <w:sz w:val="22"/>
          <w:szCs w:val="22"/>
        </w:rPr>
      </w:pPr>
    </w:p>
    <w:p w14:paraId="1514AB03" w14:textId="77777777" w:rsidR="00193830" w:rsidRPr="005035F5" w:rsidRDefault="00193830" w:rsidP="00D26926">
      <w:pPr>
        <w:tabs>
          <w:tab w:val="left" w:pos="1100"/>
        </w:tabs>
        <w:ind w:left="1100"/>
        <w:jc w:val="both"/>
        <w:rPr>
          <w:rFonts w:ascii="Cambria" w:eastAsia="Cambria" w:hAnsi="Cambria" w:cs="Calibri"/>
          <w:i/>
          <w:sz w:val="22"/>
          <w:szCs w:val="22"/>
        </w:rPr>
      </w:pPr>
      <w:r w:rsidRPr="005035F5">
        <w:rPr>
          <w:rFonts w:ascii="Cambria" w:eastAsia="Cambria" w:hAnsi="Cambria" w:cs="Calibri"/>
          <w:sz w:val="22"/>
          <w:szCs w:val="22"/>
        </w:rPr>
        <w:t>Η παρούσα σύμβαση δεν υποδιαιρείται σε τμήματα και ανατίθεται ως ενιαίο σύνολο για τους ακόλουθους λόγους</w:t>
      </w:r>
      <w:r w:rsidR="00D26926">
        <w:rPr>
          <w:rFonts w:ascii="Cambria" w:eastAsia="Cambria" w:hAnsi="Cambria" w:cs="Calibri"/>
          <w:sz w:val="22"/>
          <w:szCs w:val="22"/>
        </w:rPr>
        <w:t xml:space="preserve">. Το αντικείμενο της σύμβασης αφορά ενιαίο σύνολο εργασιών, είναι ανεξάρτητο και λειτουργικό. </w:t>
      </w:r>
      <w:r w:rsidRPr="005035F5">
        <w:rPr>
          <w:rFonts w:ascii="Cambria" w:eastAsia="Cambria" w:hAnsi="Cambria" w:cs="Calibri"/>
          <w:sz w:val="22"/>
          <w:szCs w:val="22"/>
        </w:rPr>
        <w:t xml:space="preserve"> </w:t>
      </w:r>
    </w:p>
    <w:p w14:paraId="54F1445E" w14:textId="77777777" w:rsidR="00193830" w:rsidRPr="005035F5" w:rsidRDefault="00193830" w:rsidP="005035F5">
      <w:pPr>
        <w:tabs>
          <w:tab w:val="left" w:pos="1100"/>
        </w:tabs>
        <w:ind w:left="1100"/>
        <w:jc w:val="both"/>
        <w:rPr>
          <w:rFonts w:ascii="Cambria" w:eastAsia="Cambria" w:hAnsi="Cambria" w:cs="Calibri"/>
          <w:sz w:val="22"/>
          <w:szCs w:val="22"/>
        </w:rPr>
      </w:pPr>
    </w:p>
    <w:p w14:paraId="46D89F6B" w14:textId="77777777" w:rsidR="00C04AAE" w:rsidRPr="005035F5" w:rsidRDefault="00C04AAE" w:rsidP="005035F5">
      <w:pPr>
        <w:tabs>
          <w:tab w:val="left" w:pos="1100"/>
        </w:tabs>
        <w:ind w:left="1100"/>
        <w:jc w:val="both"/>
        <w:rPr>
          <w:rFonts w:ascii="Cambria" w:eastAsia="Cambria" w:hAnsi="Cambria" w:cs="Calibri"/>
          <w:sz w:val="22"/>
          <w:szCs w:val="22"/>
        </w:rPr>
      </w:pPr>
    </w:p>
    <w:p w14:paraId="7F689A78" w14:textId="77777777" w:rsidR="00C04AAE" w:rsidRPr="005035F5" w:rsidRDefault="00C04AAE" w:rsidP="005035F5">
      <w:pPr>
        <w:tabs>
          <w:tab w:val="left" w:pos="1100"/>
        </w:tabs>
        <w:ind w:left="1100"/>
        <w:jc w:val="both"/>
        <w:rPr>
          <w:rFonts w:ascii="Cambria" w:eastAsia="Cambria" w:hAnsi="Cambria" w:cs="Calibri"/>
          <w:sz w:val="22"/>
          <w:szCs w:val="22"/>
        </w:rPr>
      </w:pPr>
    </w:p>
    <w:p w14:paraId="6AFADC30" w14:textId="77777777" w:rsidR="00C04AAE" w:rsidRPr="005035F5" w:rsidRDefault="00C04AAE" w:rsidP="005035F5">
      <w:pPr>
        <w:numPr>
          <w:ilvl w:val="1"/>
          <w:numId w:val="10"/>
        </w:numPr>
        <w:tabs>
          <w:tab w:val="left" w:pos="-2900"/>
        </w:tabs>
        <w:ind w:left="0" w:firstLine="0"/>
        <w:jc w:val="both"/>
        <w:rPr>
          <w:rFonts w:ascii="Cambria" w:hAnsi="Cambria" w:cs="Calibri"/>
          <w:sz w:val="22"/>
          <w:szCs w:val="22"/>
        </w:rPr>
      </w:pPr>
      <w:r w:rsidRPr="005035F5">
        <w:rPr>
          <w:rFonts w:ascii="Cambria" w:hAnsi="Cambria" w:cs="Calibri"/>
          <w:b/>
          <w:sz w:val="22"/>
          <w:szCs w:val="22"/>
        </w:rPr>
        <w:t>Τόπος εκτέλεσης του έργου</w:t>
      </w:r>
      <w:r w:rsidRPr="005035F5">
        <w:rPr>
          <w:rFonts w:ascii="Cambria" w:hAnsi="Cambria" w:cs="Calibri"/>
          <w:sz w:val="22"/>
          <w:szCs w:val="22"/>
        </w:rPr>
        <w:t xml:space="preserve"> </w:t>
      </w:r>
    </w:p>
    <w:p w14:paraId="34DDFB2C" w14:textId="77777777" w:rsidR="00C04AAE" w:rsidRPr="005035F5" w:rsidRDefault="00C04AAE" w:rsidP="005035F5">
      <w:pPr>
        <w:tabs>
          <w:tab w:val="left" w:pos="1100"/>
          <w:tab w:val="left" w:pos="1134"/>
        </w:tabs>
        <w:ind w:left="1100" w:hanging="1100"/>
        <w:jc w:val="both"/>
        <w:rPr>
          <w:rFonts w:ascii="Cambria" w:hAnsi="Cambria" w:cs="Calibri"/>
          <w:sz w:val="22"/>
          <w:szCs w:val="22"/>
        </w:rPr>
      </w:pPr>
    </w:p>
    <w:p w14:paraId="42F9A9D1" w14:textId="77777777" w:rsidR="00C04AAE" w:rsidRPr="00B959B7" w:rsidRDefault="00C04AAE" w:rsidP="005035F5">
      <w:pPr>
        <w:pStyle w:val="af4"/>
        <w:ind w:left="1100" w:hanging="1100"/>
        <w:rPr>
          <w:rFonts w:ascii="Cambria" w:hAnsi="Cambria" w:cs="Calibri"/>
          <w:szCs w:val="22"/>
        </w:rPr>
      </w:pPr>
      <w:r w:rsidRPr="005035F5">
        <w:rPr>
          <w:rFonts w:ascii="Cambria" w:hAnsi="Cambria" w:cs="Calibri"/>
          <w:szCs w:val="22"/>
        </w:rPr>
        <w:tab/>
      </w:r>
      <w:r w:rsidR="00D26926" w:rsidRPr="00B959B7">
        <w:rPr>
          <w:rFonts w:ascii="Cambria" w:hAnsi="Cambria" w:cs="Calibri"/>
          <w:szCs w:val="22"/>
        </w:rPr>
        <w:t>ΔΗΜΟΣ ΚΑΒΑΛΑΣ, ΔΕ ΚΑΒΑΛΑΣ</w:t>
      </w:r>
    </w:p>
    <w:p w14:paraId="7EF480CD" w14:textId="77777777" w:rsidR="00C04AAE" w:rsidRPr="005035F5" w:rsidRDefault="00C04AAE" w:rsidP="005035F5">
      <w:pPr>
        <w:pStyle w:val="af4"/>
        <w:ind w:left="1100" w:hanging="1100"/>
        <w:rPr>
          <w:rFonts w:ascii="Cambria" w:hAnsi="Cambria" w:cs="Calibri"/>
          <w:szCs w:val="22"/>
        </w:rPr>
      </w:pPr>
    </w:p>
    <w:p w14:paraId="04FE3C6D" w14:textId="77777777" w:rsidR="00C04AAE" w:rsidRPr="005035F5" w:rsidRDefault="00C04AAE" w:rsidP="005035F5">
      <w:pPr>
        <w:pStyle w:val="af4"/>
        <w:numPr>
          <w:ilvl w:val="1"/>
          <w:numId w:val="10"/>
        </w:numPr>
        <w:rPr>
          <w:rFonts w:ascii="Cambria" w:hAnsi="Cambria" w:cs="Calibri"/>
          <w:b/>
          <w:szCs w:val="22"/>
        </w:rPr>
      </w:pPr>
      <w:r w:rsidRPr="005035F5">
        <w:rPr>
          <w:rFonts w:ascii="Cambria" w:hAnsi="Cambria" w:cs="Calibri"/>
          <w:b/>
          <w:szCs w:val="22"/>
        </w:rPr>
        <w:t>Περιγραφή και ουσιώδη χαρακτηριστικά του έργου</w:t>
      </w:r>
    </w:p>
    <w:p w14:paraId="2860D021" w14:textId="77777777" w:rsidR="00C04AAE" w:rsidRPr="005035F5" w:rsidRDefault="00C04AAE" w:rsidP="005035F5">
      <w:pPr>
        <w:pStyle w:val="af4"/>
        <w:ind w:left="1100" w:hanging="380"/>
        <w:rPr>
          <w:rFonts w:ascii="Cambria" w:hAnsi="Cambria" w:cs="Calibri"/>
          <w:szCs w:val="22"/>
        </w:rPr>
      </w:pPr>
      <w:r w:rsidRPr="005035F5">
        <w:rPr>
          <w:rFonts w:ascii="Cambria" w:hAnsi="Cambria" w:cs="Calibri"/>
          <w:b/>
          <w:szCs w:val="22"/>
        </w:rPr>
        <w:tab/>
      </w:r>
    </w:p>
    <w:p w14:paraId="41153A96" w14:textId="77777777" w:rsidR="00D8400E" w:rsidRDefault="00D8400E" w:rsidP="000B009D">
      <w:pPr>
        <w:pStyle w:val="para-1"/>
        <w:tabs>
          <w:tab w:val="clear" w:pos="1021"/>
        </w:tabs>
        <w:ind w:left="0" w:firstLine="0"/>
        <w:rPr>
          <w:rFonts w:ascii="Cambria" w:hAnsi="Cambria" w:cs="Calibri"/>
          <w:szCs w:val="22"/>
        </w:rPr>
      </w:pPr>
    </w:p>
    <w:p w14:paraId="6124A7EB" w14:textId="77777777" w:rsidR="00893484" w:rsidRPr="00893484" w:rsidRDefault="00893484" w:rsidP="00893484">
      <w:pPr>
        <w:widowControl/>
        <w:suppressAutoHyphens w:val="0"/>
        <w:autoSpaceDE w:val="0"/>
        <w:autoSpaceDN w:val="0"/>
        <w:adjustRightInd w:val="0"/>
        <w:jc w:val="both"/>
        <w:rPr>
          <w:rFonts w:ascii="Cambria" w:eastAsia="Times New Roman" w:hAnsi="Cambria" w:cs="TimesNewRoman"/>
          <w:kern w:val="0"/>
          <w:sz w:val="22"/>
          <w:szCs w:val="22"/>
          <w:lang w:eastAsia="el-GR"/>
        </w:rPr>
      </w:pPr>
    </w:p>
    <w:p w14:paraId="00FD1AE4" w14:textId="564ACB0B" w:rsidR="0029700E" w:rsidRPr="00B959B7" w:rsidRDefault="00893484" w:rsidP="00893484">
      <w:pPr>
        <w:widowControl/>
        <w:suppressAutoHyphens w:val="0"/>
        <w:autoSpaceDE w:val="0"/>
        <w:autoSpaceDN w:val="0"/>
        <w:adjustRightInd w:val="0"/>
        <w:jc w:val="both"/>
        <w:rPr>
          <w:rFonts w:ascii="Cambria" w:eastAsia="Times New Roman" w:hAnsi="Cambria" w:cs="TimesNewRoman"/>
          <w:kern w:val="0"/>
          <w:sz w:val="22"/>
          <w:szCs w:val="22"/>
          <w:lang w:eastAsia="el-GR"/>
        </w:rPr>
      </w:pPr>
      <w:r w:rsidRPr="00893484">
        <w:rPr>
          <w:rFonts w:ascii="Cambria" w:eastAsia="Times New Roman" w:hAnsi="Cambria" w:cs="TimesNewRoman"/>
          <w:kern w:val="0"/>
          <w:sz w:val="22"/>
          <w:szCs w:val="22"/>
          <w:lang w:eastAsia="el-GR"/>
        </w:rPr>
        <w:t xml:space="preserve"> </w:t>
      </w:r>
      <w:r w:rsidRPr="00B959B7">
        <w:rPr>
          <w:rFonts w:ascii="Cambria" w:eastAsia="Times New Roman" w:hAnsi="Cambria" w:cs="TimesNewRoman"/>
          <w:kern w:val="0"/>
          <w:sz w:val="22"/>
          <w:szCs w:val="22"/>
          <w:lang w:eastAsia="el-GR"/>
        </w:rPr>
        <w:t xml:space="preserve">Το έργο αφορά σε εργασίες αναβάθμισης και εκσυγχρονισμού των υφιστάμενων κτιριακών υποδομών του 2ου Δημοτικού Σχολείου Καβάλας, με βασικό στόχο την ενίσχυση της ασφάλειας του κτιριακού συγκροτήματος, κατόπιν τεκμηρίωσης της Στατικής Ανεπάρκειάς του, την Ενεργειακή Αναβάθμιση του συνολικού κελύφους και την αρχιτεκτονική προσαρμογή του συνόλου του συγκροτήματος για την εύρυθμη λειτουργία του. Ταυτόχρονα εξασφαλίζεται η απρόσκοπτη μετακίνηση, διαβίωση, εξυπηρέτηση και συμμετοχή των μαθητών και των ατόμων με αναπηρία, </w:t>
      </w:r>
      <w:r w:rsidRPr="00B959B7">
        <w:rPr>
          <w:rFonts w:ascii="Cambria" w:eastAsia="Times New Roman" w:hAnsi="Cambria" w:cs="TimesNewRoman"/>
          <w:kern w:val="0"/>
          <w:sz w:val="22"/>
          <w:szCs w:val="22"/>
          <w:lang w:eastAsia="el-GR"/>
        </w:rPr>
        <w:lastRenderedPageBreak/>
        <w:t>καθώς και των εμποδιζόμενων ατόμων, εντός του σχολικού συγκροτήματος και του περιβάλλοντα χώρου.</w:t>
      </w:r>
    </w:p>
    <w:p w14:paraId="3FEC3871" w14:textId="77777777" w:rsidR="00893484" w:rsidRPr="00884122" w:rsidRDefault="00893484" w:rsidP="00893484">
      <w:pPr>
        <w:widowControl/>
        <w:suppressAutoHyphens w:val="0"/>
        <w:autoSpaceDE w:val="0"/>
        <w:autoSpaceDN w:val="0"/>
        <w:adjustRightInd w:val="0"/>
        <w:jc w:val="both"/>
        <w:rPr>
          <w:rFonts w:ascii="Cambria" w:eastAsia="Times New Roman" w:hAnsi="Cambria" w:cs="TimesNewRoman"/>
          <w:kern w:val="0"/>
          <w:sz w:val="22"/>
          <w:szCs w:val="22"/>
          <w:lang w:eastAsia="el-GR"/>
        </w:rPr>
      </w:pPr>
    </w:p>
    <w:p w14:paraId="12368971" w14:textId="7F81A90D" w:rsidR="00C04AAE" w:rsidRPr="005035F5" w:rsidRDefault="00C04AAE" w:rsidP="005035F5">
      <w:pPr>
        <w:spacing w:after="120"/>
        <w:jc w:val="both"/>
        <w:rPr>
          <w:rFonts w:ascii="Cambria" w:hAnsi="Cambria" w:cs="Calibri"/>
          <w:sz w:val="22"/>
          <w:szCs w:val="22"/>
        </w:rPr>
      </w:pPr>
      <w:r w:rsidRPr="005035F5">
        <w:rPr>
          <w:rFonts w:ascii="Cambria" w:hAnsi="Cambria" w:cs="Calibri"/>
          <w:b/>
          <w:sz w:val="22"/>
          <w:szCs w:val="22"/>
        </w:rPr>
        <w:t>Επισημαίνεται</w:t>
      </w:r>
      <w:r w:rsidRPr="005035F5">
        <w:rPr>
          <w:rFonts w:ascii="Cambria" w:hAnsi="Cambria" w:cs="Calibri"/>
          <w:sz w:val="22"/>
          <w:szCs w:val="22"/>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w:t>
      </w:r>
      <w:r w:rsidR="009E7118" w:rsidRPr="005035F5">
        <w:rPr>
          <w:rStyle w:val="00"/>
          <w:rFonts w:ascii="Cambria" w:hAnsi="Cambria" w:cs="Calibri"/>
          <w:sz w:val="22"/>
          <w:szCs w:val="22"/>
        </w:rPr>
        <w:endnoteReference w:id="79"/>
      </w:r>
      <w:r w:rsidRPr="005035F5">
        <w:rPr>
          <w:rFonts w:ascii="Cambria" w:hAnsi="Cambria" w:cs="Calibri"/>
          <w:sz w:val="22"/>
          <w:szCs w:val="22"/>
        </w:rPr>
        <w:t xml:space="preserve"> και 156 ν. 4412/2016. </w:t>
      </w:r>
    </w:p>
    <w:p w14:paraId="51437B4F" w14:textId="77777777" w:rsidR="00C04AAE" w:rsidRPr="005035F5" w:rsidRDefault="00C04AAE" w:rsidP="005035F5">
      <w:pPr>
        <w:spacing w:after="120"/>
        <w:jc w:val="both"/>
        <w:rPr>
          <w:rFonts w:ascii="Cambria" w:hAnsi="Cambria" w:cs="Calibri"/>
          <w:sz w:val="22"/>
          <w:szCs w:val="22"/>
        </w:rPr>
      </w:pPr>
      <w:r w:rsidRPr="005035F5">
        <w:rPr>
          <w:rFonts w:ascii="Cambria" w:hAnsi="Cambria" w:cs="Calibri"/>
          <w:sz w:val="22"/>
          <w:szCs w:val="22"/>
        </w:rPr>
        <w:t xml:space="preserve">Επιτρέπεται η χρήση των «επί έλασσον» δαπανών </w:t>
      </w:r>
      <w:r w:rsidRPr="005035F5">
        <w:rPr>
          <w:rFonts w:ascii="Cambria" w:hAnsi="Cambria" w:cs="Calibri"/>
          <w:sz w:val="22"/>
          <w:szCs w:val="22"/>
          <w:u w:val="single"/>
        </w:rPr>
        <w:t>με τους ακόλουθους όρους και περιορισμούς</w:t>
      </w:r>
      <w:r w:rsidRPr="005035F5">
        <w:rPr>
          <w:rFonts w:ascii="Cambria" w:hAnsi="Cambria" w:cs="Calibri"/>
          <w:sz w:val="22"/>
          <w:szCs w:val="22"/>
        </w:rPr>
        <w:t>:</w:t>
      </w:r>
    </w:p>
    <w:p w14:paraId="24DE5593" w14:textId="77777777" w:rsidR="00C04AAE" w:rsidRPr="005035F5" w:rsidRDefault="00C04AAE" w:rsidP="005035F5">
      <w:pPr>
        <w:numPr>
          <w:ilvl w:val="0"/>
          <w:numId w:val="11"/>
        </w:numPr>
        <w:spacing w:after="120"/>
        <w:ind w:left="426"/>
        <w:jc w:val="both"/>
        <w:rPr>
          <w:rFonts w:ascii="Cambria" w:hAnsi="Cambria" w:cs="Calibri"/>
          <w:sz w:val="22"/>
          <w:szCs w:val="22"/>
        </w:rPr>
      </w:pPr>
      <w:r w:rsidRPr="005035F5">
        <w:rPr>
          <w:rFonts w:ascii="Cambria" w:hAnsi="Cambria" w:cs="Calibri"/>
          <w:sz w:val="22"/>
          <w:szCs w:val="22"/>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14:paraId="0085B402" w14:textId="77777777" w:rsidR="00C04AAE" w:rsidRPr="005035F5" w:rsidRDefault="00C04AAE" w:rsidP="005035F5">
      <w:pPr>
        <w:numPr>
          <w:ilvl w:val="0"/>
          <w:numId w:val="11"/>
        </w:numPr>
        <w:spacing w:after="120"/>
        <w:ind w:left="426"/>
        <w:jc w:val="both"/>
        <w:rPr>
          <w:rFonts w:ascii="Cambria" w:hAnsi="Cambria" w:cs="Calibri"/>
          <w:sz w:val="22"/>
          <w:szCs w:val="22"/>
        </w:rPr>
      </w:pPr>
      <w:r w:rsidRPr="005035F5">
        <w:rPr>
          <w:rFonts w:ascii="Cambria" w:hAnsi="Cambria" w:cs="Calibri"/>
          <w:sz w:val="22"/>
          <w:szCs w:val="22"/>
        </w:rPr>
        <w:t>Δεν θίγεται η πληρότητα, ποιότητα και λειτουργικότητα του έργου. </w:t>
      </w:r>
    </w:p>
    <w:p w14:paraId="24576EC5" w14:textId="77777777" w:rsidR="00C04AAE" w:rsidRPr="005035F5" w:rsidRDefault="00C04AAE" w:rsidP="005035F5">
      <w:pPr>
        <w:numPr>
          <w:ilvl w:val="0"/>
          <w:numId w:val="11"/>
        </w:numPr>
        <w:spacing w:after="120"/>
        <w:ind w:left="426"/>
        <w:jc w:val="both"/>
        <w:rPr>
          <w:rFonts w:ascii="Cambria" w:hAnsi="Cambria" w:cs="Calibri"/>
          <w:sz w:val="22"/>
          <w:szCs w:val="22"/>
        </w:rPr>
      </w:pPr>
      <w:r w:rsidRPr="005035F5">
        <w:rPr>
          <w:rFonts w:ascii="Cambria" w:hAnsi="Cambria" w:cs="Calibri"/>
          <w:sz w:val="22"/>
          <w:szCs w:val="22"/>
        </w:rPr>
        <w:t>Δεν χρησιμοποιείται για την πληρωμή νέων εργασιών που δεν υπήρχαν στην αρχική σύμβαση. </w:t>
      </w:r>
    </w:p>
    <w:p w14:paraId="49413E54" w14:textId="77777777" w:rsidR="004B1F95" w:rsidRPr="005035F5" w:rsidRDefault="00C04AAE" w:rsidP="005035F5">
      <w:pPr>
        <w:pStyle w:val="Standard"/>
        <w:numPr>
          <w:ilvl w:val="0"/>
          <w:numId w:val="13"/>
        </w:numPr>
        <w:spacing w:after="120"/>
        <w:ind w:left="426"/>
        <w:jc w:val="both"/>
        <w:rPr>
          <w:rFonts w:ascii="Cambria" w:hAnsi="Cambria" w:cs="Calibri"/>
          <w:sz w:val="22"/>
          <w:szCs w:val="22"/>
          <w:lang w:val="el-GR" w:bidi="en-US"/>
        </w:rPr>
      </w:pPr>
      <w:r w:rsidRPr="000D7130">
        <w:rPr>
          <w:rFonts w:ascii="Cambria" w:hAnsi="Cambria" w:cs="Calibri"/>
          <w:sz w:val="22"/>
          <w:szCs w:val="22"/>
          <w:lang w:val="el-GR"/>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0D7130">
        <w:rPr>
          <w:rFonts w:ascii="Cambria" w:hAnsi="Cambria" w:cs="Calibri"/>
          <w:sz w:val="22"/>
          <w:szCs w:val="22"/>
          <w:lang w:val="el-GR"/>
        </w:rPr>
        <w:br/>
        <w:t xml:space="preserve">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w:t>
      </w:r>
      <w:r w:rsidRPr="005035F5">
        <w:rPr>
          <w:rFonts w:ascii="Cambria" w:hAnsi="Cambria" w:cs="Calibri"/>
          <w:sz w:val="22"/>
          <w:szCs w:val="22"/>
          <w:lang w:val="el-GR"/>
        </w:rPr>
        <w:t>Τ</w:t>
      </w:r>
      <w:r w:rsidRPr="000D7130">
        <w:rPr>
          <w:rFonts w:ascii="Cambria" w:hAnsi="Cambria" w:cs="Calibri"/>
          <w:sz w:val="22"/>
          <w:szCs w:val="22"/>
          <w:lang w:val="el-GR"/>
        </w:rPr>
        <w:t xml:space="preserve">εχνικού </w:t>
      </w:r>
      <w:r w:rsidRPr="005035F5">
        <w:rPr>
          <w:rFonts w:ascii="Cambria" w:hAnsi="Cambria" w:cs="Calibri"/>
          <w:sz w:val="22"/>
          <w:szCs w:val="22"/>
          <w:lang w:val="el-GR"/>
        </w:rPr>
        <w:t>Σ</w:t>
      </w:r>
      <w:r w:rsidRPr="000D7130">
        <w:rPr>
          <w:rFonts w:ascii="Cambria" w:hAnsi="Cambria" w:cs="Calibri"/>
          <w:sz w:val="22"/>
          <w:szCs w:val="22"/>
          <w:lang w:val="el-GR"/>
        </w:rPr>
        <w:t>υμβουλίου, ύστερα από εισήγηση του φορέα υλοποίησης.</w:t>
      </w:r>
      <w:r w:rsidRPr="000D7130">
        <w:rPr>
          <w:rFonts w:ascii="Cambria" w:hAnsi="Cambria" w:cs="Calibri"/>
          <w:sz w:val="22"/>
          <w:szCs w:val="22"/>
          <w:lang w:val="el-GR"/>
        </w:rPr>
        <w:br/>
        <w:t xml:space="preserve">Ο προϋπολογισμός των έργων στα οποία εφαρμόζεται η παράγραφος αυτή αναλύεται σε </w:t>
      </w:r>
      <w:proofErr w:type="spellStart"/>
      <w:r w:rsidRPr="005035F5">
        <w:rPr>
          <w:rFonts w:ascii="Cambria" w:hAnsi="Cambria" w:cs="Calibri"/>
          <w:sz w:val="22"/>
          <w:szCs w:val="22"/>
          <w:lang w:val="el-GR"/>
        </w:rPr>
        <w:t>Οομάδες</w:t>
      </w:r>
      <w:proofErr w:type="spellEnd"/>
      <w:r w:rsidRPr="000D7130">
        <w:rPr>
          <w:rFonts w:ascii="Cambria" w:hAnsi="Cambria" w:cs="Calibri"/>
          <w:sz w:val="22"/>
          <w:szCs w:val="22"/>
          <w:lang w:val="el-GR"/>
        </w:rPr>
        <w:t xml:space="preserve"> </w:t>
      </w:r>
      <w:r w:rsidRPr="005035F5">
        <w:rPr>
          <w:rFonts w:ascii="Cambria" w:hAnsi="Cambria" w:cs="Calibri"/>
          <w:sz w:val="22"/>
          <w:szCs w:val="22"/>
          <w:lang w:val="el-GR"/>
        </w:rPr>
        <w:t>ε</w:t>
      </w:r>
      <w:r w:rsidRPr="000D7130">
        <w:rPr>
          <w:rFonts w:ascii="Cambria" w:hAnsi="Cambria" w:cs="Calibri"/>
          <w:sz w:val="22"/>
          <w:szCs w:val="22"/>
          <w:lang w:val="el-GR"/>
        </w:rPr>
        <w:t xml:space="preserve">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ίδιο ποσοστό έκπτωσης στις τιμές μονάδας τους. </w:t>
      </w:r>
      <w:r w:rsidR="004B1F95" w:rsidRPr="005035F5">
        <w:rPr>
          <w:rFonts w:ascii="Cambria" w:hAnsi="Cambria" w:cs="Calibri"/>
          <w:sz w:val="22"/>
          <w:szCs w:val="22"/>
          <w:lang w:val="el-GR" w:bidi="en-US"/>
        </w:rPr>
        <w:t xml:space="preserve">Με την </w:t>
      </w:r>
      <w:r w:rsidR="004B1F95" w:rsidRPr="005035F5">
        <w:rPr>
          <w:rFonts w:ascii="Cambria" w:hAnsi="Cambria" w:cs="Calibri"/>
          <w:iCs/>
          <w:sz w:val="22"/>
          <w:szCs w:val="22"/>
          <w:lang w:val="el-GR" w:bidi="en-US"/>
        </w:rPr>
        <w:t xml:space="preserve">με </w:t>
      </w:r>
      <w:proofErr w:type="spellStart"/>
      <w:r w:rsidR="004B1F95" w:rsidRPr="005035F5">
        <w:rPr>
          <w:rFonts w:ascii="Cambria" w:hAnsi="Cambria" w:cs="Calibri"/>
          <w:iCs/>
          <w:sz w:val="22"/>
          <w:szCs w:val="22"/>
          <w:lang w:val="el-GR" w:bidi="en-US"/>
        </w:rPr>
        <w:t>αριθμ</w:t>
      </w:r>
      <w:proofErr w:type="spellEnd"/>
      <w:r w:rsidR="004B1F95" w:rsidRPr="005035F5">
        <w:rPr>
          <w:rFonts w:ascii="Cambria" w:hAnsi="Cambria" w:cs="Calibri"/>
          <w:iCs/>
          <w:sz w:val="22"/>
          <w:szCs w:val="22"/>
          <w:lang w:val="el-GR" w:bidi="en-US"/>
        </w:rPr>
        <w:t>.</w:t>
      </w:r>
      <w:r w:rsidR="004B1F95" w:rsidRPr="005035F5">
        <w:rPr>
          <w:rFonts w:ascii="Cambria" w:hAnsi="Cambria" w:cs="Calibri"/>
          <w:sz w:val="22"/>
          <w:szCs w:val="22"/>
          <w:lang w:val="el-GR" w:bidi="en-US"/>
        </w:rPr>
        <w:t xml:space="preserve"> </w:t>
      </w:r>
      <w:proofErr w:type="spellStart"/>
      <w:r w:rsidR="004B1F95" w:rsidRPr="005035F5">
        <w:rPr>
          <w:rFonts w:ascii="Cambria" w:hAnsi="Cambria" w:cs="Calibri"/>
          <w:iCs/>
          <w:sz w:val="22"/>
          <w:szCs w:val="22"/>
          <w:lang w:val="el-GR" w:bidi="en-US"/>
        </w:rPr>
        <w:t>ΔΝΣγ</w:t>
      </w:r>
      <w:proofErr w:type="spellEnd"/>
      <w:r w:rsidR="004B1F95" w:rsidRPr="005035F5">
        <w:rPr>
          <w:rFonts w:ascii="Cambria" w:hAnsi="Cambria" w:cs="Calibri"/>
          <w:iCs/>
          <w:sz w:val="22"/>
          <w:szCs w:val="22"/>
          <w:lang w:val="el-GR" w:bidi="en-US"/>
        </w:rPr>
        <w:t>/οικ.38107/ΦΝ 466/2017 Απόφαση του Υπουργού Υποδομών και Μεταφορών (</w:t>
      </w:r>
      <w:r w:rsidR="004B1F95" w:rsidRPr="005035F5">
        <w:rPr>
          <w:rFonts w:ascii="Cambria" w:hAnsi="Cambria" w:cs="Calibri"/>
          <w:iCs/>
          <w:sz w:val="22"/>
          <w:szCs w:val="22"/>
          <w:lang w:bidi="en-US"/>
        </w:rPr>
        <w:t>B</w:t>
      </w:r>
      <w:r w:rsidR="004B1F95" w:rsidRPr="005035F5">
        <w:rPr>
          <w:rFonts w:ascii="Cambria" w:hAnsi="Cambria" w:cs="Calibri"/>
          <w:iCs/>
          <w:sz w:val="22"/>
          <w:szCs w:val="22"/>
          <w:lang w:val="el-GR" w:bidi="en-US"/>
        </w:rPr>
        <w:t xml:space="preserve">΄ 1956) </w:t>
      </w:r>
      <w:r w:rsidR="004B1F95" w:rsidRPr="005035F5">
        <w:rPr>
          <w:rFonts w:ascii="Cambria" w:hAnsi="Cambria" w:cs="Calibri"/>
          <w:i/>
          <w:iCs/>
          <w:sz w:val="22"/>
          <w:szCs w:val="22"/>
          <w:lang w:val="el-GR" w:bidi="en-US"/>
        </w:rPr>
        <w:t>«Καθορισμός «Ομάδων εργασιών» ανά κατηγορία έργων για τις δημόσιες συμβάσεις έργων του ν. 4412/2016»</w:t>
      </w:r>
      <w:r w:rsidR="004B1F95" w:rsidRPr="005035F5">
        <w:rPr>
          <w:rFonts w:ascii="Cambria" w:hAnsi="Cambria" w:cs="Calibri"/>
          <w:sz w:val="22"/>
          <w:szCs w:val="22"/>
          <w:lang w:val="el-GR" w:bidi="en-US"/>
        </w:rPr>
        <w:t>, η οποία έχει εφαρμογή σε όλα τα ως άνω έργα, προσδιορίζονται οι ομάδες εργασιών ανά κατηγορία έργων.</w:t>
      </w:r>
    </w:p>
    <w:p w14:paraId="6700FBC9" w14:textId="77777777" w:rsidR="00C04AAE" w:rsidRPr="005035F5" w:rsidRDefault="00C04AAE" w:rsidP="005035F5">
      <w:pPr>
        <w:spacing w:after="120"/>
        <w:ind w:left="426"/>
        <w:jc w:val="both"/>
        <w:rPr>
          <w:rFonts w:ascii="Cambria" w:hAnsi="Cambria" w:cs="Calibri"/>
          <w:sz w:val="22"/>
          <w:szCs w:val="22"/>
        </w:rPr>
      </w:pPr>
    </w:p>
    <w:p w14:paraId="2BC83952" w14:textId="77777777" w:rsidR="00C04AAE" w:rsidRPr="005035F5" w:rsidRDefault="00C04AAE" w:rsidP="005035F5">
      <w:pPr>
        <w:jc w:val="both"/>
        <w:rPr>
          <w:rFonts w:ascii="Cambria" w:hAnsi="Cambria" w:cs="Calibri"/>
          <w:sz w:val="22"/>
          <w:szCs w:val="22"/>
        </w:rPr>
      </w:pPr>
    </w:p>
    <w:p w14:paraId="3B4BB676" w14:textId="77777777" w:rsidR="00C04AAE" w:rsidRPr="005035F5" w:rsidRDefault="00C04AAE" w:rsidP="005035F5">
      <w:pPr>
        <w:pStyle w:val="2"/>
        <w:rPr>
          <w:rFonts w:ascii="Cambria" w:hAnsi="Cambria" w:cs="Calibri"/>
          <w:sz w:val="22"/>
          <w:szCs w:val="22"/>
        </w:rPr>
      </w:pPr>
      <w:bookmarkStart w:id="15" w:name="_Toc73524250"/>
      <w:r w:rsidRPr="005035F5">
        <w:rPr>
          <w:rFonts w:ascii="Cambria" w:hAnsi="Cambria" w:cs="Calibri"/>
          <w:sz w:val="22"/>
          <w:szCs w:val="22"/>
        </w:rPr>
        <w:t>Άρθρο 12: Προθεσμία εκτέλεσης του έργου</w:t>
      </w:r>
      <w:bookmarkEnd w:id="15"/>
    </w:p>
    <w:p w14:paraId="62A3A522" w14:textId="77777777" w:rsidR="00C04AAE" w:rsidRPr="005035F5" w:rsidRDefault="00C04AAE" w:rsidP="005035F5">
      <w:pPr>
        <w:jc w:val="both"/>
        <w:rPr>
          <w:rFonts w:ascii="Cambria" w:hAnsi="Cambria" w:cs="Calibri"/>
          <w:sz w:val="22"/>
          <w:szCs w:val="22"/>
        </w:rPr>
      </w:pPr>
    </w:p>
    <w:p w14:paraId="3B02E224" w14:textId="217D81D9" w:rsidR="004B1F95" w:rsidRPr="00B959B7" w:rsidRDefault="004B1F95" w:rsidP="005035F5">
      <w:pPr>
        <w:pStyle w:val="para-1"/>
        <w:ind w:left="0" w:firstLine="0"/>
        <w:rPr>
          <w:rFonts w:ascii="Cambria" w:hAnsi="Cambria" w:cs="Calibri"/>
          <w:szCs w:val="22"/>
          <w:lang w:bidi="en-US"/>
        </w:rPr>
      </w:pPr>
      <w:r w:rsidRPr="005035F5">
        <w:rPr>
          <w:rFonts w:ascii="Cambria" w:hAnsi="Cambria" w:cs="Calibri"/>
          <w:szCs w:val="22"/>
          <w:lang w:bidi="en-US"/>
        </w:rPr>
        <w:t xml:space="preserve">Η συνολική προθεσμία εκτέλεσης του έργου, ορίζεται </w:t>
      </w:r>
      <w:r w:rsidRPr="00B959B7">
        <w:rPr>
          <w:rFonts w:ascii="Cambria" w:hAnsi="Cambria" w:cs="Calibri"/>
          <w:szCs w:val="22"/>
          <w:lang w:bidi="en-US"/>
        </w:rPr>
        <w:t>σε</w:t>
      </w:r>
      <w:r w:rsidR="000B009D" w:rsidRPr="00B959B7">
        <w:rPr>
          <w:rFonts w:ascii="Cambria" w:hAnsi="Cambria" w:cs="Calibri"/>
          <w:szCs w:val="22"/>
          <w:lang w:bidi="en-US"/>
        </w:rPr>
        <w:t xml:space="preserve"> </w:t>
      </w:r>
      <w:r w:rsidR="00893484" w:rsidRPr="00B959B7">
        <w:rPr>
          <w:rFonts w:ascii="Cambria" w:hAnsi="Cambria" w:cs="Calibri"/>
          <w:b/>
          <w:bCs/>
          <w:szCs w:val="22"/>
          <w:lang w:bidi="en-US"/>
        </w:rPr>
        <w:t>επτακόσιες τριάντα</w:t>
      </w:r>
      <w:r w:rsidR="00AE13BA" w:rsidRPr="00B959B7">
        <w:rPr>
          <w:rFonts w:ascii="Cambria" w:hAnsi="Cambria" w:cs="Calibri"/>
          <w:b/>
          <w:bCs/>
          <w:szCs w:val="22"/>
          <w:lang w:bidi="en-US"/>
        </w:rPr>
        <w:t xml:space="preserve"> (</w:t>
      </w:r>
      <w:r w:rsidR="00893484" w:rsidRPr="00B959B7">
        <w:rPr>
          <w:rFonts w:ascii="Cambria" w:hAnsi="Cambria" w:cs="Calibri"/>
          <w:b/>
          <w:bCs/>
          <w:szCs w:val="22"/>
          <w:lang w:bidi="en-US"/>
        </w:rPr>
        <w:t>730</w:t>
      </w:r>
      <w:r w:rsidR="00AE13BA" w:rsidRPr="00B959B7">
        <w:rPr>
          <w:rFonts w:ascii="Cambria" w:hAnsi="Cambria" w:cs="Calibri"/>
          <w:b/>
          <w:bCs/>
          <w:szCs w:val="22"/>
          <w:lang w:bidi="en-US"/>
        </w:rPr>
        <w:t>) ημερολογιακές</w:t>
      </w:r>
      <w:r w:rsidR="00AE13BA" w:rsidRPr="00B959B7">
        <w:rPr>
          <w:rFonts w:ascii="Cambria" w:hAnsi="Cambria" w:cs="Calibri"/>
          <w:szCs w:val="22"/>
          <w:lang w:bidi="en-US"/>
        </w:rPr>
        <w:t xml:space="preserve"> </w:t>
      </w:r>
      <w:r w:rsidR="00AE13BA" w:rsidRPr="00B959B7">
        <w:rPr>
          <w:rFonts w:ascii="Cambria" w:hAnsi="Cambria" w:cs="Calibri"/>
          <w:b/>
          <w:bCs/>
          <w:szCs w:val="22"/>
          <w:lang w:bidi="en-US"/>
        </w:rPr>
        <w:t xml:space="preserve">ημέρες </w:t>
      </w:r>
      <w:r w:rsidR="000B009D" w:rsidRPr="00B959B7">
        <w:rPr>
          <w:rFonts w:ascii="Cambria" w:hAnsi="Cambria" w:cs="Calibri"/>
          <w:b/>
          <w:bCs/>
          <w:szCs w:val="22"/>
          <w:lang w:bidi="en-US"/>
        </w:rPr>
        <w:t xml:space="preserve"> </w:t>
      </w:r>
      <w:r w:rsidRPr="00B959B7">
        <w:rPr>
          <w:rFonts w:ascii="Cambria" w:hAnsi="Cambria" w:cs="Calibri"/>
          <w:szCs w:val="22"/>
          <w:lang w:bidi="en-US"/>
        </w:rPr>
        <w:t>από την ημέρα υπογραφής της σύμβασης</w:t>
      </w:r>
      <w:r w:rsidRPr="00B959B7">
        <w:rPr>
          <w:rFonts w:ascii="Cambria" w:hAnsi="Cambria" w:cs="Calibri"/>
          <w:szCs w:val="22"/>
          <w:vertAlign w:val="superscript"/>
          <w:lang w:val="en-US" w:bidi="en-US"/>
        </w:rPr>
        <w:endnoteReference w:id="80"/>
      </w:r>
    </w:p>
    <w:p w14:paraId="78AA6248" w14:textId="77777777" w:rsidR="004B1F95" w:rsidRPr="005035F5" w:rsidRDefault="004B1F95" w:rsidP="005035F5">
      <w:pPr>
        <w:jc w:val="both"/>
        <w:rPr>
          <w:rFonts w:ascii="Cambria" w:hAnsi="Cambria" w:cs="Calibri"/>
          <w:spacing w:val="5"/>
          <w:sz w:val="22"/>
          <w:szCs w:val="22"/>
          <w:lang w:bidi="en-US"/>
        </w:rPr>
      </w:pPr>
      <w:r w:rsidRPr="00B959B7">
        <w:rPr>
          <w:rFonts w:ascii="Cambria" w:hAnsi="Cambria" w:cs="Calibri"/>
          <w:spacing w:val="5"/>
          <w:sz w:val="22"/>
          <w:szCs w:val="22"/>
          <w:lang w:bidi="en-US"/>
        </w:rPr>
        <w:t>Αναλυτικότερα στοιχεία για τις προθεσμίε</w:t>
      </w:r>
      <w:r w:rsidRPr="005035F5">
        <w:rPr>
          <w:rFonts w:ascii="Cambria" w:hAnsi="Cambria" w:cs="Calibri"/>
          <w:spacing w:val="5"/>
          <w:sz w:val="22"/>
          <w:szCs w:val="22"/>
          <w:lang w:bidi="en-US"/>
        </w:rPr>
        <w:t>ς  του έργου αναφέρονται στην Ε.Σ.Υ.</w:t>
      </w:r>
    </w:p>
    <w:p w14:paraId="3B8950E1" w14:textId="77777777" w:rsidR="005F7C9F" w:rsidRPr="005035F5" w:rsidRDefault="005F7C9F" w:rsidP="005035F5">
      <w:pPr>
        <w:pStyle w:val="para-1"/>
        <w:tabs>
          <w:tab w:val="clear" w:pos="1021"/>
          <w:tab w:val="clear" w:pos="1588"/>
          <w:tab w:val="clear" w:pos="2155"/>
          <w:tab w:val="clear" w:pos="2722"/>
          <w:tab w:val="clear" w:pos="3289"/>
        </w:tabs>
        <w:ind w:left="0" w:firstLine="0"/>
        <w:rPr>
          <w:rFonts w:ascii="Cambria" w:hAnsi="Cambria" w:cs="Calibri"/>
          <w:szCs w:val="22"/>
        </w:rPr>
      </w:pPr>
    </w:p>
    <w:p w14:paraId="1DF090CC" w14:textId="77777777" w:rsidR="00C04AAE" w:rsidRPr="005035F5" w:rsidRDefault="00C04AAE" w:rsidP="005035F5">
      <w:pPr>
        <w:pStyle w:val="para-1"/>
        <w:tabs>
          <w:tab w:val="clear" w:pos="1021"/>
          <w:tab w:val="clear" w:pos="1588"/>
          <w:tab w:val="clear" w:pos="2155"/>
          <w:tab w:val="clear" w:pos="2722"/>
          <w:tab w:val="clear" w:pos="3289"/>
          <w:tab w:val="left" w:pos="1134"/>
        </w:tabs>
        <w:rPr>
          <w:rFonts w:ascii="Cambria" w:hAnsi="Cambria" w:cs="Calibri"/>
          <w:szCs w:val="22"/>
        </w:rPr>
      </w:pPr>
    </w:p>
    <w:p w14:paraId="30EF9968" w14:textId="77777777" w:rsidR="00C04AAE" w:rsidRPr="005035F5" w:rsidRDefault="00C04AAE" w:rsidP="005035F5">
      <w:pPr>
        <w:pStyle w:val="1"/>
        <w:jc w:val="both"/>
        <w:rPr>
          <w:rFonts w:ascii="Cambria" w:hAnsi="Cambria" w:cs="Calibri"/>
          <w:sz w:val="22"/>
          <w:szCs w:val="22"/>
        </w:rPr>
      </w:pPr>
    </w:p>
    <w:p w14:paraId="72DD0691" w14:textId="77777777" w:rsidR="00C04AAE" w:rsidRPr="005035F5" w:rsidRDefault="00C04AAE" w:rsidP="005035F5">
      <w:pPr>
        <w:pStyle w:val="2"/>
        <w:rPr>
          <w:rFonts w:ascii="Cambria" w:hAnsi="Cambria" w:cs="Calibri"/>
          <w:sz w:val="22"/>
          <w:szCs w:val="22"/>
        </w:rPr>
      </w:pPr>
      <w:bookmarkStart w:id="16" w:name="_Toc73524251"/>
      <w:r w:rsidRPr="005035F5">
        <w:rPr>
          <w:rFonts w:ascii="Cambria" w:hAnsi="Cambria" w:cs="Calibri"/>
          <w:sz w:val="22"/>
          <w:szCs w:val="22"/>
        </w:rPr>
        <w:t>Άρθρο 13: Διαδικασία σύναψης σύμβασης - Όροι υποβολής προσφορών</w:t>
      </w:r>
      <w:bookmarkEnd w:id="16"/>
    </w:p>
    <w:p w14:paraId="2451D613" w14:textId="77777777" w:rsidR="00C04AAE" w:rsidRPr="005035F5" w:rsidRDefault="00C04AAE" w:rsidP="005035F5">
      <w:pPr>
        <w:pStyle w:val="15"/>
        <w:jc w:val="both"/>
        <w:rPr>
          <w:rFonts w:ascii="Cambria" w:hAnsi="Cambria" w:cs="Calibri"/>
          <w:sz w:val="22"/>
          <w:szCs w:val="22"/>
        </w:rPr>
      </w:pPr>
    </w:p>
    <w:p w14:paraId="728E51DE" w14:textId="77777777" w:rsidR="00C04AAE" w:rsidRPr="005035F5" w:rsidRDefault="00C04AAE" w:rsidP="005035F5">
      <w:pPr>
        <w:pStyle w:val="para-1"/>
        <w:ind w:left="1134" w:hanging="1134"/>
        <w:rPr>
          <w:rFonts w:ascii="Cambria" w:eastAsia="Calibri" w:hAnsi="Cambria" w:cs="Calibri"/>
          <w:szCs w:val="22"/>
        </w:rPr>
      </w:pPr>
      <w:r w:rsidRPr="005035F5">
        <w:rPr>
          <w:rFonts w:ascii="Cambria" w:hAnsi="Cambria" w:cs="Calibri"/>
          <w:b/>
          <w:szCs w:val="22"/>
        </w:rPr>
        <w:t>13.1</w:t>
      </w:r>
      <w:r w:rsidRPr="005035F5">
        <w:rPr>
          <w:rFonts w:ascii="Cambria" w:hAnsi="Cambria" w:cs="Calibri"/>
          <w:szCs w:val="22"/>
        </w:rPr>
        <w:tab/>
        <w:t>Η επιλογή του Αναδόχου, θα γίνει σύμφωνα με την «ανοικτή διαδικασία» του άρθρου 27 του ν. 4412/2016 και υπό τις προϋποθέσεις του νόμου αυτού.</w:t>
      </w:r>
    </w:p>
    <w:p w14:paraId="58E7AFFA" w14:textId="77777777" w:rsidR="00C04AAE" w:rsidRPr="005035F5" w:rsidRDefault="00C04AAE" w:rsidP="005035F5">
      <w:pPr>
        <w:pStyle w:val="para-1"/>
        <w:tabs>
          <w:tab w:val="clear" w:pos="1021"/>
          <w:tab w:val="left" w:pos="1276"/>
        </w:tabs>
        <w:ind w:left="1134" w:hanging="1134"/>
        <w:rPr>
          <w:rFonts w:ascii="Cambria" w:hAnsi="Cambria" w:cs="Calibri"/>
          <w:b/>
          <w:szCs w:val="22"/>
        </w:rPr>
      </w:pPr>
      <w:r w:rsidRPr="005035F5">
        <w:rPr>
          <w:rFonts w:ascii="Cambria" w:eastAsia="Calibri" w:hAnsi="Cambria" w:cs="Calibri"/>
          <w:szCs w:val="22"/>
        </w:rPr>
        <w:t xml:space="preserve"> </w:t>
      </w:r>
    </w:p>
    <w:p w14:paraId="4B56ED40" w14:textId="77777777" w:rsidR="00F40054" w:rsidRPr="005035F5" w:rsidRDefault="00C04AAE" w:rsidP="005035F5">
      <w:pPr>
        <w:pStyle w:val="para-1"/>
        <w:tabs>
          <w:tab w:val="left" w:pos="2410"/>
          <w:tab w:val="left" w:pos="3856"/>
          <w:tab w:val="left" w:pos="4423"/>
        </w:tabs>
        <w:ind w:left="1134" w:hanging="1134"/>
        <w:rPr>
          <w:rFonts w:ascii="Cambria" w:hAnsi="Cambria" w:cs="Cambria"/>
          <w:b/>
          <w:kern w:val="2"/>
          <w:szCs w:val="22"/>
          <w:lang w:bidi="en-US"/>
        </w:rPr>
      </w:pPr>
      <w:r w:rsidRPr="005035F5">
        <w:rPr>
          <w:rFonts w:ascii="Cambria" w:hAnsi="Cambria" w:cs="Calibri"/>
          <w:b/>
          <w:szCs w:val="22"/>
        </w:rPr>
        <w:t>13.2</w:t>
      </w:r>
      <w:r w:rsidRPr="005035F5">
        <w:rPr>
          <w:rFonts w:ascii="Cambria" w:hAnsi="Cambria" w:cs="Calibri"/>
          <w:szCs w:val="22"/>
        </w:rPr>
        <w:tab/>
        <w:t>Η οικονομική προσφορά των διαγωνιζομένων, θα συνταχθεί και υποβληθεί σύμφωνα με τα οριζόμενα στο άρθρο 95 παρ. 2.(α) του ν. 4412/2016</w:t>
      </w:r>
      <w:r w:rsidR="00F40054" w:rsidRPr="00663424">
        <w:rPr>
          <w:rFonts w:ascii="Cambria" w:hAnsi="Cambria" w:cs="Calibri"/>
          <w:szCs w:val="22"/>
        </w:rPr>
        <w:t>,</w:t>
      </w:r>
      <w:r w:rsidR="00F40054" w:rsidRPr="00663424">
        <w:rPr>
          <w:rFonts w:ascii="Cambria" w:hAnsi="Cambria" w:cs="Cambria"/>
          <w:kern w:val="2"/>
          <w:szCs w:val="22"/>
          <w:lang w:bidi="en-US"/>
        </w:rPr>
        <w:t xml:space="preserve"> καθώς και στην παρ. 3.5 περ. γ έως </w:t>
      </w:r>
      <w:proofErr w:type="spellStart"/>
      <w:r w:rsidR="00F40054" w:rsidRPr="00663424">
        <w:rPr>
          <w:rFonts w:ascii="Cambria" w:hAnsi="Cambria" w:cs="Cambria"/>
          <w:kern w:val="2"/>
          <w:szCs w:val="22"/>
          <w:lang w:bidi="en-US"/>
        </w:rPr>
        <w:t>στ</w:t>
      </w:r>
      <w:proofErr w:type="spellEnd"/>
      <w:r w:rsidR="00F40054" w:rsidRPr="00663424">
        <w:rPr>
          <w:rFonts w:ascii="Cambria" w:hAnsi="Cambria" w:cs="Cambria"/>
          <w:kern w:val="2"/>
          <w:szCs w:val="22"/>
          <w:lang w:bidi="en-US"/>
        </w:rPr>
        <w:t xml:space="preserve"> της παρούσας.</w:t>
      </w:r>
      <w:r w:rsidR="00F40054" w:rsidRPr="005035F5">
        <w:rPr>
          <w:rFonts w:ascii="Cambria" w:hAnsi="Cambria" w:cs="Cambria"/>
          <w:kern w:val="2"/>
          <w:szCs w:val="22"/>
          <w:lang w:bidi="en-US"/>
        </w:rPr>
        <w:t xml:space="preserve"> </w:t>
      </w:r>
    </w:p>
    <w:p w14:paraId="60D88B83" w14:textId="77777777" w:rsidR="00C04AAE" w:rsidRPr="005035F5" w:rsidRDefault="00C04AAE" w:rsidP="005035F5">
      <w:pPr>
        <w:pStyle w:val="para-1"/>
        <w:tabs>
          <w:tab w:val="clear" w:pos="1021"/>
          <w:tab w:val="left" w:pos="1276"/>
        </w:tabs>
        <w:ind w:left="1134" w:hanging="1134"/>
        <w:rPr>
          <w:rFonts w:ascii="Cambria" w:hAnsi="Cambria" w:cs="Calibri"/>
          <w:b/>
          <w:szCs w:val="22"/>
        </w:rPr>
      </w:pPr>
      <w:r w:rsidRPr="005035F5">
        <w:rPr>
          <w:rFonts w:ascii="Cambria" w:hAnsi="Cambria" w:cs="Calibri"/>
          <w:szCs w:val="22"/>
        </w:rPr>
        <w:t xml:space="preserve"> . </w:t>
      </w:r>
    </w:p>
    <w:p w14:paraId="6E6D0391" w14:textId="77777777" w:rsidR="00C04AAE" w:rsidRPr="005035F5" w:rsidRDefault="00C04AAE" w:rsidP="005035F5">
      <w:pPr>
        <w:pStyle w:val="para-1"/>
        <w:tabs>
          <w:tab w:val="clear" w:pos="1021"/>
          <w:tab w:val="left" w:pos="1100"/>
        </w:tabs>
        <w:ind w:left="0" w:firstLine="0"/>
        <w:rPr>
          <w:rFonts w:ascii="Cambria" w:hAnsi="Cambria" w:cs="Calibri"/>
          <w:szCs w:val="22"/>
        </w:rPr>
      </w:pPr>
      <w:r w:rsidRPr="005035F5">
        <w:rPr>
          <w:rFonts w:ascii="Cambria" w:hAnsi="Cambria" w:cs="Calibri"/>
          <w:b/>
          <w:szCs w:val="22"/>
        </w:rPr>
        <w:lastRenderedPageBreak/>
        <w:t xml:space="preserve">13.3 </w:t>
      </w:r>
      <w:r w:rsidRPr="005035F5">
        <w:rPr>
          <w:rFonts w:ascii="Cambria" w:hAnsi="Cambria" w:cs="Calibri"/>
          <w:b/>
          <w:szCs w:val="22"/>
        </w:rPr>
        <w:tab/>
      </w:r>
      <w:r w:rsidRPr="005035F5">
        <w:rPr>
          <w:rFonts w:ascii="Cambria" w:hAnsi="Cambria" w:cs="Calibri"/>
          <w:szCs w:val="22"/>
        </w:rPr>
        <w:t xml:space="preserve">Κάθε προσφέρων μπορεί να υποβάλει μόνο μία προσφορά. </w:t>
      </w:r>
      <w:r w:rsidRPr="005035F5">
        <w:rPr>
          <w:rStyle w:val="a3"/>
          <w:rFonts w:ascii="Cambria" w:hAnsi="Cambria" w:cs="Calibri"/>
          <w:szCs w:val="22"/>
        </w:rPr>
        <w:endnoteReference w:id="81"/>
      </w:r>
    </w:p>
    <w:p w14:paraId="672ECFDA" w14:textId="77777777" w:rsidR="00C04AAE" w:rsidRPr="005035F5" w:rsidRDefault="00C04AAE" w:rsidP="005035F5">
      <w:pPr>
        <w:pStyle w:val="para-1"/>
        <w:tabs>
          <w:tab w:val="clear" w:pos="1021"/>
          <w:tab w:val="left" w:pos="1100"/>
        </w:tabs>
        <w:ind w:left="0" w:firstLine="0"/>
        <w:rPr>
          <w:rFonts w:ascii="Cambria" w:hAnsi="Cambria" w:cs="Calibri"/>
          <w:b/>
          <w:bCs/>
          <w:szCs w:val="22"/>
        </w:rPr>
      </w:pPr>
      <w:r w:rsidRPr="005035F5">
        <w:rPr>
          <w:rFonts w:ascii="Cambria" w:hAnsi="Cambria" w:cs="Calibri"/>
          <w:szCs w:val="22"/>
        </w:rPr>
        <w:tab/>
      </w:r>
    </w:p>
    <w:p w14:paraId="09E8D9E8" w14:textId="77777777" w:rsidR="00C04AAE" w:rsidRPr="005035F5" w:rsidRDefault="00C04AAE" w:rsidP="005035F5">
      <w:pPr>
        <w:pStyle w:val="para-1"/>
        <w:tabs>
          <w:tab w:val="clear" w:pos="1021"/>
          <w:tab w:val="left" w:pos="1100"/>
        </w:tabs>
        <w:ind w:left="0" w:firstLine="0"/>
        <w:rPr>
          <w:rFonts w:ascii="Cambria" w:hAnsi="Cambria" w:cs="Calibri"/>
          <w:szCs w:val="22"/>
        </w:rPr>
      </w:pPr>
      <w:r w:rsidRPr="005035F5">
        <w:rPr>
          <w:rFonts w:ascii="Cambria" w:hAnsi="Cambria" w:cs="Calibri"/>
          <w:b/>
          <w:bCs/>
          <w:szCs w:val="22"/>
        </w:rPr>
        <w:t xml:space="preserve">13.4 </w:t>
      </w:r>
      <w:r w:rsidRPr="005035F5">
        <w:rPr>
          <w:rFonts w:ascii="Cambria" w:hAnsi="Cambria" w:cs="Calibri"/>
          <w:szCs w:val="22"/>
        </w:rPr>
        <w:tab/>
        <w:t>Δεν επιτρέπεται η υποβολή εναλλακτικών προσφορών.</w:t>
      </w:r>
      <w:r w:rsidRPr="005035F5">
        <w:rPr>
          <w:rStyle w:val="22"/>
          <w:rFonts w:ascii="Cambria" w:hAnsi="Cambria" w:cs="Calibri"/>
          <w:szCs w:val="22"/>
        </w:rPr>
        <w:endnoteReference w:id="82"/>
      </w:r>
    </w:p>
    <w:p w14:paraId="44FC487C" w14:textId="77777777" w:rsidR="00C04AAE" w:rsidRPr="005035F5" w:rsidRDefault="00C04AAE" w:rsidP="005035F5">
      <w:pPr>
        <w:pStyle w:val="para-1"/>
        <w:tabs>
          <w:tab w:val="clear" w:pos="1021"/>
          <w:tab w:val="left" w:pos="1100"/>
        </w:tabs>
        <w:ind w:left="0" w:firstLine="0"/>
        <w:rPr>
          <w:rFonts w:ascii="Cambria" w:hAnsi="Cambria" w:cs="Calibri"/>
          <w:szCs w:val="22"/>
        </w:rPr>
      </w:pPr>
    </w:p>
    <w:p w14:paraId="1D75A786" w14:textId="77777777" w:rsidR="00C04AAE" w:rsidRPr="005035F5" w:rsidRDefault="00C04AAE" w:rsidP="005035F5">
      <w:pPr>
        <w:pStyle w:val="para-1"/>
        <w:tabs>
          <w:tab w:val="clear" w:pos="1021"/>
          <w:tab w:val="left" w:pos="1100"/>
        </w:tabs>
        <w:ind w:left="0" w:firstLine="0"/>
        <w:rPr>
          <w:rFonts w:ascii="Cambria" w:hAnsi="Cambria" w:cs="Calibri"/>
          <w:szCs w:val="22"/>
        </w:rPr>
      </w:pPr>
      <w:r w:rsidRPr="005035F5">
        <w:rPr>
          <w:rFonts w:ascii="Cambria" w:hAnsi="Cambria" w:cs="Calibri"/>
          <w:b/>
          <w:szCs w:val="22"/>
        </w:rPr>
        <w:t>13.5</w:t>
      </w:r>
      <w:r w:rsidRPr="005035F5">
        <w:rPr>
          <w:rFonts w:ascii="Cambria" w:hAnsi="Cambria" w:cs="Calibri"/>
          <w:szCs w:val="22"/>
        </w:rPr>
        <w:tab/>
        <w:t>Δε γίνονται δεκτές προσφορές για μέρος του αντικειμένου της σύμβασης.</w:t>
      </w:r>
    </w:p>
    <w:p w14:paraId="45A8776D" w14:textId="77777777" w:rsidR="00C04AAE" w:rsidRPr="005035F5" w:rsidRDefault="00C04AAE" w:rsidP="005035F5">
      <w:pPr>
        <w:pStyle w:val="para-1"/>
        <w:tabs>
          <w:tab w:val="clear" w:pos="1021"/>
          <w:tab w:val="left" w:pos="1100"/>
        </w:tabs>
        <w:ind w:left="0" w:firstLine="0"/>
        <w:rPr>
          <w:rFonts w:ascii="Cambria" w:hAnsi="Cambria" w:cs="Calibri"/>
          <w:szCs w:val="22"/>
        </w:rPr>
      </w:pPr>
    </w:p>
    <w:p w14:paraId="6AFA6FD4" w14:textId="77777777" w:rsidR="009D4E76" w:rsidRPr="005035F5" w:rsidRDefault="009D4E76" w:rsidP="005035F5">
      <w:pPr>
        <w:pStyle w:val="para-1"/>
        <w:tabs>
          <w:tab w:val="clear" w:pos="1021"/>
          <w:tab w:val="left" w:pos="1100"/>
        </w:tabs>
        <w:ind w:left="0" w:firstLine="0"/>
        <w:rPr>
          <w:rFonts w:ascii="Cambria" w:hAnsi="Cambria" w:cs="Calibri"/>
          <w:i/>
          <w:iCs/>
          <w:szCs w:val="22"/>
        </w:rPr>
      </w:pPr>
    </w:p>
    <w:p w14:paraId="24A1130D" w14:textId="77777777" w:rsidR="009D4E76" w:rsidRPr="005035F5" w:rsidRDefault="009D4E76" w:rsidP="005035F5">
      <w:pPr>
        <w:pStyle w:val="para-1"/>
        <w:tabs>
          <w:tab w:val="clear" w:pos="1021"/>
          <w:tab w:val="left" w:pos="1100"/>
        </w:tabs>
        <w:ind w:left="0" w:firstLine="0"/>
        <w:rPr>
          <w:rFonts w:ascii="Cambria" w:hAnsi="Cambria" w:cs="Calibri"/>
          <w:i/>
          <w:iCs/>
          <w:szCs w:val="22"/>
        </w:rPr>
      </w:pPr>
    </w:p>
    <w:p w14:paraId="52649717" w14:textId="77777777" w:rsidR="00C04AAE" w:rsidRPr="005035F5" w:rsidRDefault="00C04AAE" w:rsidP="005035F5">
      <w:pPr>
        <w:pStyle w:val="2"/>
        <w:rPr>
          <w:rFonts w:ascii="Cambria" w:hAnsi="Cambria" w:cs="Calibri"/>
          <w:sz w:val="22"/>
          <w:szCs w:val="22"/>
        </w:rPr>
      </w:pPr>
      <w:bookmarkStart w:id="17" w:name="_Toc73524252"/>
      <w:r w:rsidRPr="005035F5">
        <w:rPr>
          <w:rFonts w:ascii="Cambria" w:hAnsi="Cambria" w:cs="Calibri"/>
          <w:sz w:val="22"/>
          <w:szCs w:val="22"/>
        </w:rPr>
        <w:t>Άρθρο 14: Κριτήριο Ανάθεσης</w:t>
      </w:r>
      <w:bookmarkEnd w:id="17"/>
    </w:p>
    <w:p w14:paraId="78051E20" w14:textId="77777777" w:rsidR="00C04AAE" w:rsidRPr="005035F5" w:rsidRDefault="00C04AAE" w:rsidP="005035F5">
      <w:pPr>
        <w:jc w:val="both"/>
        <w:rPr>
          <w:rFonts w:ascii="Cambria" w:hAnsi="Cambria" w:cs="Calibri"/>
          <w:sz w:val="22"/>
          <w:szCs w:val="22"/>
        </w:rPr>
      </w:pPr>
    </w:p>
    <w:p w14:paraId="7761AA7B" w14:textId="77777777" w:rsidR="00C04AAE" w:rsidRPr="005035F5" w:rsidRDefault="00C04AAE" w:rsidP="005035F5">
      <w:pPr>
        <w:pStyle w:val="para-1"/>
        <w:tabs>
          <w:tab w:val="clear" w:pos="1021"/>
          <w:tab w:val="clear" w:pos="1588"/>
          <w:tab w:val="left" w:pos="1600"/>
        </w:tabs>
        <w:ind w:left="0" w:firstLine="0"/>
        <w:rPr>
          <w:rFonts w:ascii="Cambria" w:hAnsi="Cambria" w:cs="Calibri"/>
          <w:szCs w:val="22"/>
        </w:rPr>
      </w:pPr>
      <w:r w:rsidRPr="005035F5">
        <w:rPr>
          <w:rFonts w:ascii="Cambria" w:hAnsi="Cambria" w:cs="Calibri"/>
          <w:szCs w:val="22"/>
        </w:rPr>
        <w:t>Κριτήριο για την ανάθεση της σύμβασης είναι η πλέον συμφέρουσα από οικονομική άποψη προσφορά μόνο βάσει τιμής (χαμηλότερη τιμή).</w:t>
      </w:r>
    </w:p>
    <w:p w14:paraId="78D6306F" w14:textId="77777777" w:rsidR="009D4E76" w:rsidRPr="005035F5" w:rsidRDefault="009D4E76" w:rsidP="005035F5">
      <w:pPr>
        <w:pStyle w:val="para-1"/>
        <w:tabs>
          <w:tab w:val="clear" w:pos="1021"/>
          <w:tab w:val="clear" w:pos="1588"/>
          <w:tab w:val="left" w:pos="1600"/>
        </w:tabs>
        <w:ind w:left="0" w:firstLine="0"/>
        <w:rPr>
          <w:rFonts w:ascii="Cambria" w:hAnsi="Cambria" w:cs="Calibri"/>
          <w:szCs w:val="22"/>
        </w:rPr>
      </w:pPr>
    </w:p>
    <w:p w14:paraId="4C0D06FD" w14:textId="77777777" w:rsidR="00C04AAE" w:rsidRPr="005035F5" w:rsidRDefault="00C04AAE" w:rsidP="005035F5">
      <w:pPr>
        <w:pStyle w:val="para-1"/>
        <w:tabs>
          <w:tab w:val="clear" w:pos="1021"/>
          <w:tab w:val="clear" w:pos="1588"/>
          <w:tab w:val="left" w:pos="1600"/>
        </w:tabs>
        <w:rPr>
          <w:rFonts w:ascii="Cambria" w:hAnsi="Cambria" w:cs="Calibri"/>
          <w:szCs w:val="22"/>
        </w:rPr>
      </w:pPr>
    </w:p>
    <w:p w14:paraId="2AD1EAB5" w14:textId="77777777" w:rsidR="00C04AAE" w:rsidRPr="005035F5" w:rsidRDefault="00C04AAE" w:rsidP="005035F5">
      <w:pPr>
        <w:pStyle w:val="2"/>
        <w:rPr>
          <w:rFonts w:ascii="Cambria" w:hAnsi="Cambria" w:cs="Calibri"/>
          <w:sz w:val="22"/>
          <w:szCs w:val="22"/>
          <w:u w:val="single"/>
        </w:rPr>
      </w:pPr>
      <w:bookmarkStart w:id="18" w:name="_Toc73524253"/>
      <w:r w:rsidRPr="005035F5">
        <w:rPr>
          <w:rFonts w:ascii="Cambria" w:hAnsi="Cambria" w:cs="Calibri"/>
          <w:sz w:val="22"/>
          <w:szCs w:val="22"/>
        </w:rPr>
        <w:t>Άρθρο 15: Εγγύηση συμμετοχής</w:t>
      </w:r>
      <w:bookmarkEnd w:id="18"/>
      <w:r w:rsidRPr="005035F5">
        <w:rPr>
          <w:rFonts w:ascii="Cambria" w:hAnsi="Cambria" w:cs="Calibri"/>
          <w:sz w:val="22"/>
          <w:szCs w:val="22"/>
        </w:rPr>
        <w:t xml:space="preserve"> </w:t>
      </w:r>
    </w:p>
    <w:p w14:paraId="5225F094" w14:textId="77777777" w:rsidR="00C04AAE" w:rsidRPr="005035F5" w:rsidRDefault="00C04AAE" w:rsidP="005035F5">
      <w:pPr>
        <w:pStyle w:val="para-2"/>
        <w:tabs>
          <w:tab w:val="clear" w:pos="1021"/>
          <w:tab w:val="clear" w:pos="1588"/>
          <w:tab w:val="left" w:pos="1134"/>
        </w:tabs>
        <w:ind w:left="1134" w:hanging="1134"/>
        <w:rPr>
          <w:rFonts w:ascii="Cambria" w:hAnsi="Cambria" w:cs="Calibri"/>
          <w:szCs w:val="22"/>
          <w:u w:val="single"/>
        </w:rPr>
      </w:pPr>
    </w:p>
    <w:p w14:paraId="148B3AE8" w14:textId="00C91774" w:rsidR="00A96F4F" w:rsidRPr="00B959B7" w:rsidRDefault="00C04AAE" w:rsidP="005035F5">
      <w:pPr>
        <w:pStyle w:val="para-1"/>
        <w:ind w:left="1134" w:hanging="1134"/>
        <w:rPr>
          <w:rFonts w:ascii="Cambria" w:hAnsi="Cambria" w:cs="Calibri"/>
          <w:b/>
          <w:bCs/>
          <w:szCs w:val="22"/>
          <w:lang w:bidi="en-US"/>
        </w:rPr>
      </w:pPr>
      <w:r w:rsidRPr="005035F5">
        <w:rPr>
          <w:rFonts w:ascii="Cambria" w:hAnsi="Cambria" w:cs="Calibri"/>
          <w:b/>
          <w:szCs w:val="22"/>
        </w:rPr>
        <w:t>15.1</w:t>
      </w:r>
      <w:r w:rsidRPr="005035F5">
        <w:rPr>
          <w:rFonts w:ascii="Cambria" w:hAnsi="Cambria" w:cs="Calibri"/>
          <w:szCs w:val="22"/>
        </w:rPr>
        <w:tab/>
      </w:r>
      <w:r w:rsidR="00F40054" w:rsidRPr="005035F5">
        <w:rPr>
          <w:rFonts w:ascii="Cambria" w:hAnsi="Cambria" w:cs="Calibri"/>
          <w:szCs w:val="22"/>
          <w:lang w:bidi="en-US"/>
        </w:rPr>
        <w:t>Για την συμμετοχή στον διαγωνισμό απαιτείται η κατάθεση από τους συμμετέχοντες οικονομικούς φορείς, κατά τους όρους της παρ. 1 του άρθρου 72</w:t>
      </w:r>
      <w:r w:rsidR="00F40054" w:rsidRPr="005035F5">
        <w:rPr>
          <w:rFonts w:ascii="Cambria" w:hAnsi="Cambria" w:cs="Calibri"/>
          <w:szCs w:val="22"/>
          <w:vertAlign w:val="superscript"/>
          <w:lang w:bidi="en-US"/>
        </w:rPr>
        <w:t xml:space="preserve"> </w:t>
      </w:r>
      <w:r w:rsidR="00F40054" w:rsidRPr="005035F5">
        <w:rPr>
          <w:rFonts w:ascii="Cambria" w:hAnsi="Cambria" w:cs="Calibri"/>
          <w:szCs w:val="22"/>
          <w:lang w:bidi="en-US"/>
        </w:rPr>
        <w:t xml:space="preserve">του ν. 4412/2016, εγγυητικής επιστολής συμμετοχής, που ανέρχεται στο ποσό των </w:t>
      </w:r>
      <w:r w:rsidR="00D10606" w:rsidRPr="00B959B7">
        <w:rPr>
          <w:rFonts w:ascii="Cambria" w:hAnsi="Cambria" w:cs="Calibri"/>
          <w:b/>
          <w:szCs w:val="22"/>
          <w:lang w:bidi="en-US"/>
        </w:rPr>
        <w:t>58.064,52</w:t>
      </w:r>
      <w:r w:rsidR="000B009D" w:rsidRPr="00B959B7">
        <w:rPr>
          <w:rFonts w:ascii="Cambria" w:hAnsi="Cambria" w:cs="Calibri"/>
          <w:b/>
          <w:szCs w:val="22"/>
          <w:lang w:bidi="en-US"/>
        </w:rPr>
        <w:t>€</w:t>
      </w:r>
      <w:r w:rsidR="00F40054" w:rsidRPr="00B959B7">
        <w:rPr>
          <w:rFonts w:ascii="Cambria" w:hAnsi="Cambria" w:cs="Calibri"/>
          <w:szCs w:val="22"/>
          <w:lang w:bidi="en-US"/>
        </w:rPr>
        <w:t xml:space="preserve"> </w:t>
      </w:r>
      <w:r w:rsidR="00A96F4F" w:rsidRPr="00B959B7">
        <w:rPr>
          <w:rFonts w:ascii="Cambria" w:hAnsi="Cambria" w:cs="Calibri"/>
          <w:b/>
          <w:bCs/>
          <w:szCs w:val="22"/>
          <w:lang w:bidi="en-US"/>
        </w:rPr>
        <w:t>(</w:t>
      </w:r>
      <w:r w:rsidR="00D10606" w:rsidRPr="00B959B7">
        <w:rPr>
          <w:rFonts w:ascii="Cambria" w:hAnsi="Cambria" w:cs="Calibri"/>
          <w:b/>
          <w:bCs/>
          <w:szCs w:val="22"/>
          <w:lang w:bidi="en-US"/>
        </w:rPr>
        <w:t>πενήντα οκτώ</w:t>
      </w:r>
      <w:r w:rsidR="00890DAD" w:rsidRPr="00B959B7">
        <w:rPr>
          <w:rFonts w:ascii="Cambria" w:hAnsi="Cambria" w:cs="Calibri"/>
          <w:b/>
          <w:bCs/>
          <w:szCs w:val="22"/>
          <w:lang w:bidi="en-US"/>
        </w:rPr>
        <w:t xml:space="preserve"> </w:t>
      </w:r>
      <w:r w:rsidR="00A96F4F" w:rsidRPr="00B959B7">
        <w:rPr>
          <w:rFonts w:ascii="Cambria" w:hAnsi="Cambria" w:cs="Calibri"/>
          <w:b/>
          <w:bCs/>
          <w:szCs w:val="22"/>
          <w:lang w:bidi="en-US"/>
        </w:rPr>
        <w:t xml:space="preserve">χιλιάδες </w:t>
      </w:r>
      <w:r w:rsidR="00D10606" w:rsidRPr="00B959B7">
        <w:rPr>
          <w:rFonts w:ascii="Cambria" w:hAnsi="Cambria" w:cs="Calibri"/>
          <w:b/>
          <w:bCs/>
          <w:szCs w:val="22"/>
          <w:lang w:bidi="en-US"/>
        </w:rPr>
        <w:t>εξήντα τέσσερα</w:t>
      </w:r>
      <w:r w:rsidR="00890DAD" w:rsidRPr="00B959B7">
        <w:rPr>
          <w:rFonts w:ascii="Cambria" w:hAnsi="Cambria" w:cs="Calibri"/>
          <w:b/>
          <w:bCs/>
          <w:szCs w:val="22"/>
          <w:lang w:bidi="en-US"/>
        </w:rPr>
        <w:t xml:space="preserve"> </w:t>
      </w:r>
      <w:r w:rsidR="00F40054" w:rsidRPr="00B959B7">
        <w:rPr>
          <w:rFonts w:ascii="Cambria" w:hAnsi="Cambria" w:cs="Calibri"/>
          <w:b/>
          <w:bCs/>
          <w:szCs w:val="22"/>
          <w:lang w:bidi="en-US"/>
        </w:rPr>
        <w:t>ευρώ</w:t>
      </w:r>
      <w:r w:rsidR="00890DAD" w:rsidRPr="00B959B7">
        <w:rPr>
          <w:rFonts w:ascii="Cambria" w:hAnsi="Cambria" w:cs="Calibri"/>
          <w:b/>
          <w:bCs/>
          <w:szCs w:val="22"/>
          <w:lang w:bidi="en-US"/>
        </w:rPr>
        <w:t xml:space="preserve"> και </w:t>
      </w:r>
      <w:r w:rsidR="00D10606" w:rsidRPr="00B959B7">
        <w:rPr>
          <w:rFonts w:ascii="Cambria" w:hAnsi="Cambria" w:cs="Calibri"/>
          <w:b/>
          <w:bCs/>
          <w:szCs w:val="22"/>
          <w:lang w:bidi="en-US"/>
        </w:rPr>
        <w:t>πενήντα</w:t>
      </w:r>
      <w:r w:rsidR="00C90CA8" w:rsidRPr="00B959B7">
        <w:rPr>
          <w:rFonts w:ascii="Cambria" w:hAnsi="Cambria" w:cs="Calibri"/>
          <w:b/>
          <w:bCs/>
          <w:szCs w:val="22"/>
          <w:lang w:bidi="en-US"/>
        </w:rPr>
        <w:t xml:space="preserve"> δύο</w:t>
      </w:r>
      <w:r w:rsidR="00890DAD" w:rsidRPr="00B959B7">
        <w:rPr>
          <w:rFonts w:ascii="Cambria" w:hAnsi="Cambria" w:cs="Calibri"/>
          <w:b/>
          <w:bCs/>
          <w:szCs w:val="22"/>
          <w:lang w:bidi="en-US"/>
        </w:rPr>
        <w:t xml:space="preserve"> λεπτά</w:t>
      </w:r>
      <w:r w:rsidR="00A96F4F" w:rsidRPr="00B959B7">
        <w:rPr>
          <w:rFonts w:ascii="Cambria" w:hAnsi="Cambria" w:cs="Calibri"/>
          <w:b/>
          <w:bCs/>
          <w:szCs w:val="22"/>
          <w:lang w:bidi="en-US"/>
        </w:rPr>
        <w:t>)</w:t>
      </w:r>
      <w:r w:rsidR="00F40054" w:rsidRPr="00B959B7">
        <w:rPr>
          <w:rFonts w:ascii="Cambria" w:hAnsi="Cambria" w:cs="Calibri"/>
          <w:b/>
          <w:bCs/>
          <w:szCs w:val="22"/>
          <w:vertAlign w:val="superscript"/>
          <w:lang w:bidi="en-US"/>
        </w:rPr>
        <w:endnoteReference w:id="83"/>
      </w:r>
      <w:r w:rsidR="00F40054" w:rsidRPr="00B959B7">
        <w:rPr>
          <w:rFonts w:ascii="Cambria" w:hAnsi="Cambria" w:cs="Calibri"/>
          <w:b/>
          <w:bCs/>
          <w:szCs w:val="22"/>
          <w:lang w:bidi="en-US"/>
        </w:rPr>
        <w:t>.</w:t>
      </w:r>
      <w:r w:rsidR="00A96F4F" w:rsidRPr="00B959B7">
        <w:rPr>
          <w:rFonts w:ascii="Cambria" w:hAnsi="Cambria" w:cs="Calibri"/>
          <w:b/>
          <w:bCs/>
          <w:szCs w:val="22"/>
          <w:lang w:bidi="en-US"/>
        </w:rPr>
        <w:t xml:space="preserve"> </w:t>
      </w:r>
    </w:p>
    <w:p w14:paraId="3C5F814A" w14:textId="77777777" w:rsidR="00F40054" w:rsidRPr="00B959B7" w:rsidRDefault="00A96F4F" w:rsidP="005035F5">
      <w:pPr>
        <w:pStyle w:val="para-1"/>
        <w:ind w:left="1134" w:hanging="1134"/>
        <w:rPr>
          <w:rFonts w:ascii="Cambria" w:hAnsi="Cambria" w:cs="Calibri"/>
          <w:szCs w:val="22"/>
          <w:lang w:bidi="en-US"/>
        </w:rPr>
      </w:pPr>
      <w:r w:rsidRPr="00B959B7">
        <w:rPr>
          <w:rFonts w:ascii="Cambria" w:hAnsi="Cambria" w:cs="Calibri"/>
          <w:b/>
          <w:bCs/>
          <w:szCs w:val="22"/>
          <w:lang w:bidi="en-US"/>
        </w:rPr>
        <w:t xml:space="preserve">                     </w:t>
      </w:r>
      <w:r w:rsidR="00F40054" w:rsidRPr="00B959B7">
        <w:rPr>
          <w:rFonts w:ascii="Cambria" w:hAnsi="Cambria" w:cs="Calibri"/>
          <w:szCs w:val="22"/>
          <w:lang w:bidi="en-US"/>
        </w:rPr>
        <w:t>(συμπληρώνεται αριθμητικώς και ολογράφως)</w:t>
      </w:r>
      <w:r w:rsidR="000B009D" w:rsidRPr="00B959B7">
        <w:rPr>
          <w:rFonts w:ascii="Cambria" w:hAnsi="Cambria" w:cs="Calibri"/>
          <w:szCs w:val="22"/>
          <w:lang w:bidi="en-US"/>
        </w:rPr>
        <w:t>.</w:t>
      </w:r>
      <w:r w:rsidR="00F40054" w:rsidRPr="00B959B7">
        <w:rPr>
          <w:rFonts w:ascii="Cambria" w:hAnsi="Cambria" w:cs="Calibri"/>
          <w:szCs w:val="22"/>
          <w:lang w:bidi="en-US"/>
        </w:rPr>
        <w:t xml:space="preserve"> </w:t>
      </w:r>
    </w:p>
    <w:p w14:paraId="36EFD7C3" w14:textId="77777777" w:rsidR="00F40054" w:rsidRPr="00A96F4F" w:rsidRDefault="00F40054" w:rsidP="005035F5">
      <w:pPr>
        <w:ind w:left="1134" w:hanging="1134"/>
        <w:jc w:val="both"/>
        <w:rPr>
          <w:rFonts w:ascii="Cambria" w:hAnsi="Cambria" w:cs="Calibri"/>
          <w:spacing w:val="5"/>
          <w:sz w:val="22"/>
          <w:szCs w:val="22"/>
          <w:lang w:bidi="en-US"/>
        </w:rPr>
      </w:pPr>
    </w:p>
    <w:p w14:paraId="2A35328D" w14:textId="77777777" w:rsidR="00F40054" w:rsidRPr="005035F5" w:rsidRDefault="00F40054" w:rsidP="005035F5">
      <w:pPr>
        <w:ind w:left="1134" w:hanging="1134"/>
        <w:jc w:val="both"/>
        <w:rPr>
          <w:rFonts w:ascii="Cambria" w:hAnsi="Cambria" w:cs="Calibri"/>
          <w:b/>
          <w:spacing w:val="5"/>
          <w:sz w:val="22"/>
          <w:szCs w:val="22"/>
          <w:lang w:bidi="en-US"/>
        </w:rPr>
      </w:pPr>
      <w:r w:rsidRPr="005035F5">
        <w:rPr>
          <w:rFonts w:ascii="Cambria" w:hAnsi="Cambria" w:cs="Calibri"/>
          <w:spacing w:val="5"/>
          <w:sz w:val="22"/>
          <w:szCs w:val="22"/>
          <w:lang w:bidi="en-US"/>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5035F5">
        <w:rPr>
          <w:rFonts w:ascii="Cambria" w:hAnsi="Cambria" w:cs="Calibri"/>
          <w:b/>
          <w:bCs/>
          <w:sz w:val="22"/>
          <w:szCs w:val="22"/>
          <w:lang w:bidi="en-US"/>
        </w:rPr>
        <w:t>.</w:t>
      </w:r>
    </w:p>
    <w:p w14:paraId="55E1157A" w14:textId="77777777" w:rsidR="00F40054" w:rsidRPr="005035F5" w:rsidRDefault="00F40054" w:rsidP="005035F5">
      <w:pPr>
        <w:ind w:left="1134" w:hanging="1134"/>
        <w:jc w:val="both"/>
        <w:textAlignment w:val="baseline"/>
        <w:rPr>
          <w:rFonts w:ascii="Cambria" w:hAnsi="Cambria" w:cs="Calibri"/>
          <w:b/>
          <w:sz w:val="22"/>
          <w:szCs w:val="22"/>
          <w:lang w:bidi="en-US"/>
        </w:rPr>
      </w:pPr>
      <w:r w:rsidRPr="005035F5">
        <w:rPr>
          <w:rFonts w:ascii="Cambria" w:hAnsi="Cambria" w:cs="Calibri"/>
          <w:b/>
          <w:sz w:val="22"/>
          <w:szCs w:val="22"/>
          <w:lang w:bidi="en-US"/>
        </w:rPr>
        <w:tab/>
      </w:r>
    </w:p>
    <w:p w14:paraId="3701C363" w14:textId="77777777" w:rsidR="00F40054" w:rsidRPr="005035F5" w:rsidRDefault="00F40054" w:rsidP="005035F5">
      <w:pPr>
        <w:ind w:left="1134" w:hanging="1134"/>
        <w:jc w:val="both"/>
        <w:rPr>
          <w:rFonts w:ascii="Cambria" w:hAnsi="Cambria" w:cs="Calibri"/>
          <w:spacing w:val="5"/>
          <w:sz w:val="22"/>
          <w:szCs w:val="22"/>
          <w:lang w:bidi="en-US"/>
        </w:rPr>
      </w:pPr>
      <w:r w:rsidRPr="005035F5">
        <w:rPr>
          <w:rFonts w:ascii="Cambria" w:hAnsi="Cambria" w:cs="Calibri"/>
          <w:b/>
          <w:spacing w:val="5"/>
          <w:sz w:val="22"/>
          <w:szCs w:val="22"/>
          <w:lang w:bidi="en-US"/>
        </w:rPr>
        <w:t>15.2</w:t>
      </w:r>
      <w:r w:rsidRPr="005035F5">
        <w:rPr>
          <w:rFonts w:ascii="Cambria" w:hAnsi="Cambria" w:cs="Calibri"/>
          <w:spacing w:val="5"/>
          <w:sz w:val="22"/>
          <w:szCs w:val="22"/>
          <w:lang w:bidi="en-US"/>
        </w:rPr>
        <w:tab/>
        <w:t>Οι εγγυητικές επιστολές συμμετοχής περιλαμβάνουν, σύμφωνα με το άρθρο 72 παρ. 12 του ν. 4412/2016, κατ’ ελάχιστον τα ακόλουθα στοιχεία:</w:t>
      </w:r>
    </w:p>
    <w:p w14:paraId="59B16D2D" w14:textId="77777777" w:rsidR="00F40054" w:rsidRPr="005035F5" w:rsidRDefault="00F40054" w:rsidP="005035F5">
      <w:pPr>
        <w:ind w:left="1134" w:hanging="1134"/>
        <w:jc w:val="both"/>
        <w:rPr>
          <w:rFonts w:ascii="Cambria" w:hAnsi="Cambria" w:cs="Calibri"/>
          <w:spacing w:val="5"/>
          <w:sz w:val="22"/>
          <w:szCs w:val="22"/>
          <w:lang w:bidi="en-US"/>
        </w:rPr>
      </w:pPr>
      <w:r w:rsidRPr="005035F5">
        <w:rPr>
          <w:rFonts w:ascii="Cambria" w:hAnsi="Cambria" w:cs="Calibri"/>
          <w:spacing w:val="5"/>
          <w:sz w:val="22"/>
          <w:szCs w:val="22"/>
          <w:lang w:bidi="en-US"/>
        </w:rPr>
        <w:tab/>
        <w:t>α) την ημερομηνία έκδοσης,</w:t>
      </w:r>
    </w:p>
    <w:p w14:paraId="06B64ABE" w14:textId="77777777" w:rsidR="00F40054" w:rsidRPr="005035F5" w:rsidRDefault="00F40054" w:rsidP="005035F5">
      <w:pPr>
        <w:ind w:left="1134" w:hanging="1134"/>
        <w:jc w:val="both"/>
        <w:rPr>
          <w:rFonts w:ascii="Cambria" w:hAnsi="Cambria" w:cs="Calibri"/>
          <w:spacing w:val="5"/>
          <w:sz w:val="22"/>
          <w:szCs w:val="22"/>
          <w:lang w:bidi="en-US"/>
        </w:rPr>
      </w:pPr>
      <w:r w:rsidRPr="005035F5">
        <w:rPr>
          <w:rFonts w:ascii="Cambria" w:hAnsi="Cambria" w:cs="Calibri"/>
          <w:spacing w:val="5"/>
          <w:sz w:val="22"/>
          <w:szCs w:val="22"/>
          <w:lang w:bidi="en-US"/>
        </w:rPr>
        <w:tab/>
        <w:t>β) τον εκδότη,</w:t>
      </w:r>
    </w:p>
    <w:p w14:paraId="1A5E0403" w14:textId="77777777" w:rsidR="00F40054" w:rsidRPr="005035F5" w:rsidRDefault="00F40054" w:rsidP="005035F5">
      <w:pPr>
        <w:ind w:left="1134" w:hanging="1134"/>
        <w:jc w:val="both"/>
        <w:rPr>
          <w:rFonts w:ascii="Cambria" w:hAnsi="Cambria" w:cs="Calibri"/>
          <w:spacing w:val="5"/>
          <w:sz w:val="22"/>
          <w:szCs w:val="22"/>
          <w:lang w:bidi="en-US"/>
        </w:rPr>
      </w:pPr>
      <w:r w:rsidRPr="005035F5">
        <w:rPr>
          <w:rFonts w:ascii="Cambria" w:hAnsi="Cambria" w:cs="Calibri"/>
          <w:spacing w:val="5"/>
          <w:sz w:val="22"/>
          <w:szCs w:val="22"/>
          <w:lang w:bidi="en-US"/>
        </w:rPr>
        <w:tab/>
        <w:t>γ) την αναθέτουσα αρχή ή τον κύριο του έργου ή το φορέα κατα</w:t>
      </w:r>
      <w:r w:rsidR="000B009D">
        <w:rPr>
          <w:rFonts w:ascii="Cambria" w:hAnsi="Cambria" w:cs="Calibri"/>
          <w:spacing w:val="5"/>
          <w:sz w:val="22"/>
          <w:szCs w:val="22"/>
          <w:lang w:bidi="en-US"/>
        </w:rPr>
        <w:t xml:space="preserve">σκευής του έργου </w:t>
      </w:r>
      <w:r w:rsidR="000B009D" w:rsidRPr="00514DCC">
        <w:rPr>
          <w:rFonts w:ascii="Cambria" w:hAnsi="Cambria" w:cs="Calibri"/>
          <w:b/>
          <w:bCs/>
          <w:spacing w:val="5"/>
          <w:sz w:val="22"/>
          <w:szCs w:val="22"/>
          <w:lang w:bidi="en-US"/>
        </w:rPr>
        <w:t>ΔΗΜΟΣ ΚΑΒΑΛΑΣ</w:t>
      </w:r>
      <w:r w:rsidRPr="00514DCC">
        <w:rPr>
          <w:rFonts w:ascii="Cambria" w:hAnsi="Cambria" w:cs="Calibri"/>
          <w:b/>
          <w:bCs/>
          <w:spacing w:val="5"/>
          <w:sz w:val="22"/>
          <w:szCs w:val="22"/>
          <w:lang w:bidi="en-US"/>
        </w:rPr>
        <w:t>,</w:t>
      </w:r>
      <w:r w:rsidRPr="00A96F4F">
        <w:rPr>
          <w:rFonts w:ascii="Cambria" w:hAnsi="Cambria" w:cs="Calibri"/>
          <w:b/>
          <w:bCs/>
          <w:spacing w:val="5"/>
          <w:sz w:val="22"/>
          <w:szCs w:val="22"/>
          <w:lang w:bidi="en-US"/>
        </w:rPr>
        <w:t xml:space="preserve">  </w:t>
      </w:r>
      <w:r w:rsidRPr="005035F5">
        <w:rPr>
          <w:rFonts w:ascii="Cambria" w:hAnsi="Cambria" w:cs="Calibri"/>
          <w:spacing w:val="5"/>
          <w:sz w:val="22"/>
          <w:szCs w:val="22"/>
          <w:lang w:bidi="en-US"/>
        </w:rPr>
        <w:t>προς τον οποίο απευθύνονται,</w:t>
      </w:r>
    </w:p>
    <w:p w14:paraId="23CCA848" w14:textId="77777777" w:rsidR="00F40054" w:rsidRPr="005035F5" w:rsidRDefault="00F40054" w:rsidP="005035F5">
      <w:pPr>
        <w:ind w:left="1134" w:hanging="1134"/>
        <w:jc w:val="both"/>
        <w:rPr>
          <w:rFonts w:ascii="Cambria" w:hAnsi="Cambria" w:cs="Calibri"/>
          <w:spacing w:val="5"/>
          <w:sz w:val="22"/>
          <w:szCs w:val="22"/>
          <w:lang w:bidi="en-US"/>
        </w:rPr>
      </w:pPr>
      <w:r w:rsidRPr="005035F5">
        <w:rPr>
          <w:rFonts w:ascii="Cambria" w:hAnsi="Cambria" w:cs="Calibri"/>
          <w:spacing w:val="5"/>
          <w:sz w:val="22"/>
          <w:szCs w:val="22"/>
          <w:lang w:bidi="en-US"/>
        </w:rPr>
        <w:tab/>
        <w:t>δ) τον αριθμό της εγγύησης,</w:t>
      </w:r>
    </w:p>
    <w:p w14:paraId="7D6086AD" w14:textId="77777777" w:rsidR="00F40054" w:rsidRPr="005035F5" w:rsidRDefault="00F40054" w:rsidP="005035F5">
      <w:pPr>
        <w:ind w:left="1134" w:hanging="1134"/>
        <w:jc w:val="both"/>
        <w:rPr>
          <w:rFonts w:ascii="Cambria" w:hAnsi="Cambria" w:cs="Calibri"/>
          <w:spacing w:val="5"/>
          <w:sz w:val="22"/>
          <w:szCs w:val="22"/>
          <w:lang w:bidi="en-US"/>
        </w:rPr>
      </w:pPr>
      <w:r w:rsidRPr="005035F5">
        <w:rPr>
          <w:rFonts w:ascii="Cambria" w:hAnsi="Cambria" w:cs="Calibri"/>
          <w:spacing w:val="5"/>
          <w:sz w:val="22"/>
          <w:szCs w:val="22"/>
          <w:lang w:bidi="en-US"/>
        </w:rPr>
        <w:tab/>
        <w:t>ε) το ποσό που καλύπτει η εγγύηση,</w:t>
      </w:r>
    </w:p>
    <w:p w14:paraId="7B1BA7B6" w14:textId="77777777" w:rsidR="00F40054" w:rsidRPr="005035F5" w:rsidRDefault="00F40054" w:rsidP="005035F5">
      <w:pPr>
        <w:ind w:left="1134" w:hanging="1134"/>
        <w:jc w:val="both"/>
        <w:rPr>
          <w:rFonts w:ascii="Cambria" w:hAnsi="Cambria" w:cs="Calibri"/>
          <w:spacing w:val="5"/>
          <w:sz w:val="22"/>
          <w:szCs w:val="22"/>
          <w:lang w:bidi="en-US"/>
        </w:rPr>
      </w:pPr>
      <w:r w:rsidRPr="005035F5">
        <w:rPr>
          <w:rFonts w:ascii="Cambria" w:hAnsi="Cambria" w:cs="Calibri"/>
          <w:spacing w:val="5"/>
          <w:sz w:val="22"/>
          <w:szCs w:val="22"/>
          <w:lang w:bidi="en-US"/>
        </w:rPr>
        <w:tab/>
      </w:r>
      <w:proofErr w:type="spellStart"/>
      <w:r w:rsidRPr="005035F5">
        <w:rPr>
          <w:rFonts w:ascii="Cambria" w:hAnsi="Cambria" w:cs="Calibri"/>
          <w:spacing w:val="5"/>
          <w:sz w:val="22"/>
          <w:szCs w:val="22"/>
          <w:lang w:bidi="en-US"/>
        </w:rPr>
        <w:t>στ</w:t>
      </w:r>
      <w:proofErr w:type="spellEnd"/>
      <w:r w:rsidRPr="005035F5">
        <w:rPr>
          <w:rFonts w:ascii="Cambria" w:hAnsi="Cambria" w:cs="Calibri"/>
          <w:spacing w:val="5"/>
          <w:sz w:val="22"/>
          <w:szCs w:val="22"/>
          <w:lang w:bidi="en-US"/>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14:paraId="6EFDDD89" w14:textId="77777777" w:rsidR="00F40054" w:rsidRPr="005035F5" w:rsidRDefault="00F40054" w:rsidP="005035F5">
      <w:pPr>
        <w:ind w:left="1134"/>
        <w:jc w:val="both"/>
        <w:rPr>
          <w:rFonts w:ascii="Cambria" w:hAnsi="Cambria" w:cs="Calibri"/>
          <w:spacing w:val="5"/>
          <w:sz w:val="22"/>
          <w:szCs w:val="22"/>
          <w:lang w:bidi="en-US"/>
        </w:rPr>
      </w:pPr>
      <w:r w:rsidRPr="005035F5">
        <w:rPr>
          <w:rFonts w:ascii="Cambria" w:hAnsi="Cambria" w:cs="Calibri"/>
          <w:spacing w:val="5"/>
          <w:sz w:val="22"/>
          <w:szCs w:val="22"/>
          <w:lang w:bidi="en-US"/>
        </w:rPr>
        <w:t xml:space="preserve">ζ) τους όρους ότι: </w:t>
      </w:r>
      <w:proofErr w:type="spellStart"/>
      <w:r w:rsidRPr="005035F5">
        <w:rPr>
          <w:rFonts w:ascii="Cambria" w:hAnsi="Cambria" w:cs="Calibri"/>
          <w:spacing w:val="5"/>
          <w:sz w:val="22"/>
          <w:szCs w:val="22"/>
          <w:lang w:bidi="en-US"/>
        </w:rPr>
        <w:t>αα</w:t>
      </w:r>
      <w:proofErr w:type="spellEnd"/>
      <w:r w:rsidRPr="005035F5">
        <w:rPr>
          <w:rFonts w:ascii="Cambria" w:hAnsi="Cambria" w:cs="Calibri"/>
          <w:spacing w:val="5"/>
          <w:sz w:val="22"/>
          <w:szCs w:val="22"/>
          <w:lang w:bidi="en-US"/>
        </w:rPr>
        <w:t xml:space="preserve">) η εγγύηση παρέχεται ανέκκλητα και ανεπιφύλακτα, ο δε εκδότης παραιτείται του δικαιώματος της διαιρέσεως και της </w:t>
      </w:r>
      <w:proofErr w:type="spellStart"/>
      <w:r w:rsidRPr="005035F5">
        <w:rPr>
          <w:rFonts w:ascii="Cambria" w:hAnsi="Cambria" w:cs="Calibri"/>
          <w:spacing w:val="5"/>
          <w:sz w:val="22"/>
          <w:szCs w:val="22"/>
          <w:lang w:bidi="en-US"/>
        </w:rPr>
        <w:t>διζήσεως</w:t>
      </w:r>
      <w:proofErr w:type="spellEnd"/>
      <w:r w:rsidRPr="005035F5">
        <w:rPr>
          <w:rFonts w:ascii="Cambria" w:hAnsi="Cambria" w:cs="Calibri"/>
          <w:spacing w:val="5"/>
          <w:sz w:val="22"/>
          <w:szCs w:val="22"/>
          <w:lang w:bidi="en-US"/>
        </w:rPr>
        <w:t xml:space="preserve">, και </w:t>
      </w:r>
      <w:proofErr w:type="spellStart"/>
      <w:r w:rsidRPr="005035F5">
        <w:rPr>
          <w:rFonts w:ascii="Cambria" w:hAnsi="Cambria" w:cs="Calibri"/>
          <w:spacing w:val="5"/>
          <w:sz w:val="22"/>
          <w:szCs w:val="22"/>
          <w:lang w:bidi="en-US"/>
        </w:rPr>
        <w:t>ββ</w:t>
      </w:r>
      <w:proofErr w:type="spellEnd"/>
      <w:r w:rsidRPr="005035F5">
        <w:rPr>
          <w:rFonts w:ascii="Cambria" w:hAnsi="Cambria" w:cs="Calibri"/>
          <w:spacing w:val="5"/>
          <w:sz w:val="22"/>
          <w:szCs w:val="22"/>
          <w:lang w:bidi="en-US"/>
        </w:rPr>
        <w:t>) ότι σε περίπτωση κατάπτωσης αυτής, το ποσό της κατάπτωσης υπόκειται στο εκάστοτε ισχύον τέλος χαρτοσήμου.</w:t>
      </w:r>
      <w:r w:rsidRPr="005035F5">
        <w:rPr>
          <w:rFonts w:ascii="Cambria" w:hAnsi="Cambria" w:cs="Arial"/>
          <w:spacing w:val="5"/>
          <w:sz w:val="22"/>
          <w:lang w:bidi="en-US"/>
        </w:rPr>
        <w:t xml:space="preserve"> (</w:t>
      </w:r>
      <w:r w:rsidRPr="005035F5">
        <w:rPr>
          <w:rFonts w:ascii="Cambria" w:hAnsi="Cambria" w:cs="Calibri"/>
          <w:spacing w:val="5"/>
          <w:sz w:val="22"/>
          <w:szCs w:val="22"/>
          <w:lang w:bidi="en-US"/>
        </w:rPr>
        <w:t xml:space="preserve">Η </w:t>
      </w:r>
      <w:proofErr w:type="spellStart"/>
      <w:r w:rsidRPr="005035F5">
        <w:rPr>
          <w:rFonts w:ascii="Cambria" w:hAnsi="Cambria" w:cs="Calibri"/>
          <w:spacing w:val="5"/>
          <w:sz w:val="22"/>
          <w:szCs w:val="22"/>
          <w:lang w:bidi="en-US"/>
        </w:rPr>
        <w:t>υποπερ</w:t>
      </w:r>
      <w:proofErr w:type="spellEnd"/>
      <w:r w:rsidRPr="005035F5">
        <w:rPr>
          <w:rFonts w:ascii="Cambria" w:hAnsi="Cambria" w:cs="Calibri"/>
          <w:spacing w:val="5"/>
          <w:sz w:val="22"/>
          <w:szCs w:val="22"/>
          <w:lang w:bidi="en-US"/>
        </w:rPr>
        <w:t>.</w:t>
      </w:r>
      <w:r w:rsidRPr="005035F5">
        <w:rPr>
          <w:rFonts w:ascii="Cambria" w:hAnsi="Cambria" w:cs="Calibri"/>
          <w:spacing w:val="5"/>
          <w:sz w:val="22"/>
          <w:szCs w:val="22"/>
          <w:lang w:val="en-US" w:bidi="en-US"/>
        </w:rPr>
        <w:t> </w:t>
      </w:r>
      <w:proofErr w:type="spellStart"/>
      <w:r w:rsidRPr="005035F5">
        <w:rPr>
          <w:rFonts w:ascii="Cambria" w:hAnsi="Cambria" w:cs="Calibri"/>
          <w:spacing w:val="5"/>
          <w:sz w:val="22"/>
          <w:szCs w:val="22"/>
          <w:lang w:bidi="en-US"/>
        </w:rPr>
        <w:t>αα</w:t>
      </w:r>
      <w:proofErr w:type="spellEnd"/>
      <w:r w:rsidRPr="005035F5">
        <w:rPr>
          <w:rFonts w:ascii="Cambria" w:hAnsi="Cambria" w:cs="Calibri"/>
          <w:spacing w:val="5"/>
          <w:sz w:val="22"/>
          <w:szCs w:val="22"/>
          <w:lang w:bidi="en-US"/>
        </w:rPr>
        <w:t>΄ δεν εφαρμόζεται για τις εγγυήσεις που παρέχονται με γραμμάτιο του Ταμείου Παρακαταθηκών και Δανείων).</w:t>
      </w:r>
    </w:p>
    <w:p w14:paraId="1C28CAAE" w14:textId="77777777" w:rsidR="00F40054" w:rsidRPr="005035F5" w:rsidRDefault="00F40054" w:rsidP="005035F5">
      <w:pPr>
        <w:ind w:left="1134" w:hanging="1134"/>
        <w:jc w:val="both"/>
        <w:rPr>
          <w:rFonts w:ascii="Cambria" w:hAnsi="Cambria" w:cs="Calibri"/>
          <w:spacing w:val="5"/>
          <w:sz w:val="22"/>
          <w:szCs w:val="22"/>
          <w:lang w:bidi="en-US"/>
        </w:rPr>
      </w:pPr>
      <w:r w:rsidRPr="005035F5">
        <w:rPr>
          <w:rFonts w:ascii="Cambria" w:hAnsi="Cambria" w:cs="Calibri"/>
          <w:spacing w:val="5"/>
          <w:sz w:val="22"/>
          <w:szCs w:val="22"/>
          <w:lang w:bidi="en-US"/>
        </w:rPr>
        <w:tab/>
        <w:t>η) τα στοιχεία της διακήρυξης ( αριθμός, έτος, τίτλος έργου ) και την  καταληκτική ημερομηνία υποβολής προσφορών,</w:t>
      </w:r>
    </w:p>
    <w:p w14:paraId="63F43D11" w14:textId="77777777" w:rsidR="00F40054" w:rsidRPr="005035F5" w:rsidRDefault="00F40054" w:rsidP="005035F5">
      <w:pPr>
        <w:ind w:left="1134" w:hanging="1134"/>
        <w:jc w:val="both"/>
        <w:rPr>
          <w:rFonts w:ascii="Cambria" w:hAnsi="Cambria" w:cs="Calibri"/>
          <w:spacing w:val="5"/>
          <w:sz w:val="22"/>
          <w:szCs w:val="22"/>
          <w:lang w:bidi="en-US"/>
        </w:rPr>
      </w:pPr>
      <w:r w:rsidRPr="005035F5">
        <w:rPr>
          <w:rFonts w:ascii="Cambria" w:hAnsi="Cambria" w:cs="Calibri"/>
          <w:spacing w:val="5"/>
          <w:sz w:val="22"/>
          <w:szCs w:val="22"/>
          <w:lang w:bidi="en-US"/>
        </w:rPr>
        <w:tab/>
        <w:t>θ) την ημερομηνία λήξης ή τον χρόνο ισχύος της εγγύησης,</w:t>
      </w:r>
    </w:p>
    <w:p w14:paraId="2BD7966F" w14:textId="77777777" w:rsidR="00F40054" w:rsidRPr="005035F5" w:rsidRDefault="00F40054" w:rsidP="005035F5">
      <w:pPr>
        <w:ind w:left="1134" w:hanging="1134"/>
        <w:jc w:val="both"/>
        <w:rPr>
          <w:rFonts w:ascii="Cambria" w:eastAsia="Calibri" w:hAnsi="Cambria" w:cs="Calibri"/>
          <w:spacing w:val="5"/>
          <w:sz w:val="22"/>
          <w:szCs w:val="22"/>
          <w:lang w:bidi="en-US"/>
        </w:rPr>
      </w:pPr>
      <w:r w:rsidRPr="005035F5">
        <w:rPr>
          <w:rFonts w:ascii="Cambria" w:hAnsi="Cambria" w:cs="Calibri"/>
          <w:spacing w:val="5"/>
          <w:sz w:val="22"/>
          <w:szCs w:val="22"/>
          <w:lang w:bidi="en-US"/>
        </w:rPr>
        <w:tab/>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14:paraId="08B2F153" w14:textId="77777777" w:rsidR="00F40054" w:rsidRPr="005035F5" w:rsidRDefault="00F40054" w:rsidP="005035F5">
      <w:pPr>
        <w:ind w:left="1134" w:hanging="1134"/>
        <w:jc w:val="both"/>
        <w:rPr>
          <w:rFonts w:ascii="Cambria" w:hAnsi="Cambria" w:cs="Calibri"/>
          <w:spacing w:val="5"/>
          <w:sz w:val="22"/>
          <w:szCs w:val="22"/>
          <w:lang w:bidi="en-US"/>
        </w:rPr>
      </w:pPr>
    </w:p>
    <w:p w14:paraId="53E0BE30" w14:textId="2FBCF7B2" w:rsidR="00F40054" w:rsidRPr="005035F5" w:rsidRDefault="00F40054" w:rsidP="005035F5">
      <w:pPr>
        <w:tabs>
          <w:tab w:val="left" w:pos="2268"/>
          <w:tab w:val="left" w:pos="2552"/>
          <w:tab w:val="left" w:pos="2722"/>
          <w:tab w:val="left" w:pos="3289"/>
          <w:tab w:val="left" w:pos="3856"/>
          <w:tab w:val="left" w:pos="4423"/>
        </w:tabs>
        <w:ind w:left="1134" w:hanging="1134"/>
        <w:jc w:val="both"/>
        <w:rPr>
          <w:rFonts w:ascii="Cambria" w:hAnsi="Cambria" w:cs="Calibri"/>
          <w:spacing w:val="5"/>
          <w:sz w:val="22"/>
          <w:szCs w:val="22"/>
          <w:lang w:bidi="en-US"/>
        </w:rPr>
      </w:pPr>
      <w:r w:rsidRPr="005035F5">
        <w:rPr>
          <w:rFonts w:ascii="Cambria" w:hAnsi="Cambria" w:cs="Calibri"/>
          <w:b/>
          <w:spacing w:val="5"/>
          <w:sz w:val="22"/>
          <w:szCs w:val="22"/>
          <w:lang w:bidi="en-US"/>
        </w:rPr>
        <w:t>15.3</w:t>
      </w:r>
      <w:r w:rsidRPr="005035F5">
        <w:rPr>
          <w:rFonts w:ascii="Cambria" w:hAnsi="Cambria" w:cs="Calibri"/>
          <w:b/>
          <w:spacing w:val="5"/>
          <w:sz w:val="22"/>
          <w:szCs w:val="22"/>
          <w:lang w:bidi="en-US"/>
        </w:rPr>
        <w:tab/>
      </w:r>
      <w:r w:rsidRPr="005035F5">
        <w:rPr>
          <w:rFonts w:ascii="Cambria" w:hAnsi="Cambria" w:cs="Calibri"/>
          <w:spacing w:val="5"/>
          <w:sz w:val="22"/>
          <w:szCs w:val="22"/>
          <w:lang w:bidi="en-US"/>
        </w:rPr>
        <w:t xml:space="preserve">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w:t>
      </w:r>
      <w:r w:rsidR="00127AC7">
        <w:rPr>
          <w:rFonts w:ascii="Cambria" w:hAnsi="Cambria" w:cs="Calibri"/>
          <w:b/>
          <w:bCs/>
          <w:spacing w:val="5"/>
          <w:sz w:val="22"/>
          <w:szCs w:val="22"/>
          <w:lang w:bidi="en-US"/>
        </w:rPr>
        <w:lastRenderedPageBreak/>
        <w:t>30/04/2026</w:t>
      </w:r>
      <w:r w:rsidRPr="00A96F4F">
        <w:rPr>
          <w:rFonts w:ascii="Cambria" w:hAnsi="Cambria" w:cs="Calibri"/>
          <w:spacing w:val="5"/>
          <w:sz w:val="22"/>
          <w:szCs w:val="22"/>
          <w:lang w:bidi="en-US"/>
        </w:rPr>
        <w:t xml:space="preserve"> άλλως</w:t>
      </w:r>
      <w:r w:rsidRPr="005035F5">
        <w:rPr>
          <w:rFonts w:ascii="Cambria" w:hAnsi="Cambria" w:cs="Calibri"/>
          <w:spacing w:val="5"/>
          <w:sz w:val="22"/>
          <w:szCs w:val="22"/>
          <w:lang w:bidi="en-US"/>
        </w:rPr>
        <w:t xml:space="preserve"> η προσφορά απορρίπτεται. Η αναθέτουσα αρχή μπορεί, πριν τη λήξη της προσφοράς, να ζητά από τους προσφέροντες να παρατείνουν, πριν τη λήξη τους, τη διάρκεια ισχύος της προσφοράς και της εγγύησης συμμετοχής.</w:t>
      </w:r>
    </w:p>
    <w:p w14:paraId="6FED2AC0" w14:textId="77777777" w:rsidR="00F40054" w:rsidRPr="005035F5" w:rsidRDefault="00F40054" w:rsidP="005035F5">
      <w:pPr>
        <w:tabs>
          <w:tab w:val="left" w:pos="2155"/>
          <w:tab w:val="left" w:pos="2552"/>
          <w:tab w:val="left" w:pos="2722"/>
          <w:tab w:val="left" w:pos="3289"/>
          <w:tab w:val="left" w:pos="3856"/>
          <w:tab w:val="left" w:pos="4423"/>
        </w:tabs>
        <w:ind w:left="1134" w:hanging="1134"/>
        <w:jc w:val="both"/>
        <w:rPr>
          <w:rFonts w:ascii="Cambria" w:hAnsi="Cambria" w:cs="Calibri"/>
          <w:spacing w:val="5"/>
          <w:sz w:val="22"/>
          <w:szCs w:val="22"/>
          <w:lang w:bidi="en-US"/>
        </w:rPr>
      </w:pPr>
    </w:p>
    <w:p w14:paraId="788DF67E" w14:textId="77777777" w:rsidR="00F40054" w:rsidRPr="005035F5" w:rsidRDefault="00F40054" w:rsidP="005035F5">
      <w:pPr>
        <w:tabs>
          <w:tab w:val="left" w:pos="1021"/>
        </w:tabs>
        <w:ind w:left="1021" w:hanging="1021"/>
        <w:jc w:val="both"/>
        <w:rPr>
          <w:rFonts w:ascii="Cambria" w:hAnsi="Cambria" w:cs="Calibri"/>
          <w:spacing w:val="5"/>
          <w:sz w:val="22"/>
          <w:szCs w:val="22"/>
          <w:lang w:bidi="en-US"/>
        </w:rPr>
      </w:pPr>
      <w:r w:rsidRPr="005035F5">
        <w:rPr>
          <w:rFonts w:ascii="Cambria" w:hAnsi="Cambria" w:cs="Calibri"/>
          <w:b/>
          <w:spacing w:val="5"/>
          <w:sz w:val="22"/>
          <w:szCs w:val="22"/>
          <w:lang w:bidi="en-US"/>
        </w:rPr>
        <w:t>15.4</w:t>
      </w:r>
      <w:r w:rsidRPr="005035F5">
        <w:rPr>
          <w:rFonts w:ascii="Cambria" w:hAnsi="Cambria" w:cs="Calibri"/>
          <w:b/>
          <w:spacing w:val="5"/>
          <w:sz w:val="22"/>
          <w:szCs w:val="22"/>
          <w:lang w:bidi="en-US"/>
        </w:rPr>
        <w:tab/>
      </w:r>
      <w:r w:rsidRPr="005035F5">
        <w:rPr>
          <w:rFonts w:ascii="Cambria" w:hAnsi="Cambria" w:cs="Calibri"/>
          <w:spacing w:val="5"/>
          <w:sz w:val="22"/>
          <w:szCs w:val="22"/>
          <w:lang w:bidi="en-US"/>
        </w:rPr>
        <w:t>Η εγγύηση συμμετοχής καταπίπτει,</w:t>
      </w:r>
      <w:r w:rsidR="00D55835" w:rsidRPr="005035F5">
        <w:rPr>
          <w:rFonts w:ascii="Cambria" w:hAnsi="Cambria" w:cs="Calibri"/>
          <w:spacing w:val="5"/>
          <w:sz w:val="22"/>
          <w:szCs w:val="22"/>
          <w:lang w:bidi="en-US"/>
        </w:rPr>
        <w:t xml:space="preserve"> </w:t>
      </w:r>
      <w:r w:rsidRPr="005035F5">
        <w:rPr>
          <w:rFonts w:ascii="Cambria" w:hAnsi="Cambria" w:cs="Calibri"/>
          <w:spacing w:val="5"/>
          <w:sz w:val="22"/>
          <w:szCs w:val="22"/>
          <w:lang w:bidi="en-US"/>
        </w:rPr>
        <w:t>αν ο προσφέρων:</w:t>
      </w:r>
    </w:p>
    <w:p w14:paraId="79362B98" w14:textId="77777777" w:rsidR="00F40054" w:rsidRPr="005035F5" w:rsidRDefault="00F40054" w:rsidP="005035F5">
      <w:pPr>
        <w:numPr>
          <w:ilvl w:val="0"/>
          <w:numId w:val="23"/>
        </w:numPr>
        <w:tabs>
          <w:tab w:val="left" w:pos="1021"/>
        </w:tabs>
        <w:jc w:val="both"/>
        <w:textAlignment w:val="baseline"/>
        <w:rPr>
          <w:rFonts w:ascii="Cambria" w:hAnsi="Cambria" w:cs="Calibri"/>
          <w:spacing w:val="5"/>
          <w:sz w:val="22"/>
          <w:szCs w:val="22"/>
          <w:lang w:bidi="en-US"/>
        </w:rPr>
      </w:pPr>
      <w:r w:rsidRPr="005035F5">
        <w:rPr>
          <w:rFonts w:ascii="Cambria" w:hAnsi="Cambria" w:cs="Calibri"/>
          <w:spacing w:val="5"/>
          <w:sz w:val="22"/>
          <w:szCs w:val="22"/>
          <w:lang w:bidi="en-US"/>
        </w:rPr>
        <w:t xml:space="preserve">αποσύρει την προσφορά του κατά τη διάρκεια ισχύος αυτής, </w:t>
      </w:r>
    </w:p>
    <w:p w14:paraId="2E334EBF" w14:textId="77777777" w:rsidR="00F40054" w:rsidRPr="005035F5" w:rsidRDefault="00F40054" w:rsidP="005035F5">
      <w:pPr>
        <w:numPr>
          <w:ilvl w:val="0"/>
          <w:numId w:val="23"/>
        </w:numPr>
        <w:tabs>
          <w:tab w:val="left" w:pos="1021"/>
        </w:tabs>
        <w:jc w:val="both"/>
        <w:textAlignment w:val="baseline"/>
        <w:rPr>
          <w:rFonts w:ascii="Cambria" w:hAnsi="Cambria" w:cs="Calibri"/>
          <w:spacing w:val="5"/>
          <w:sz w:val="22"/>
          <w:szCs w:val="22"/>
          <w:lang w:bidi="en-US"/>
        </w:rPr>
      </w:pPr>
      <w:r w:rsidRPr="005035F5">
        <w:rPr>
          <w:rFonts w:ascii="Cambria" w:hAnsi="Cambria" w:cs="Calibri"/>
          <w:spacing w:val="5"/>
          <w:sz w:val="22"/>
          <w:szCs w:val="22"/>
          <w:lang w:bidi="en-US"/>
        </w:rPr>
        <w:t xml:space="preserve">παρέχει, εν γνώσει του, ψευδή στοιχεία ή πληροφορίες που αναφέρονται στο άρθρο 22 </w:t>
      </w:r>
    </w:p>
    <w:p w14:paraId="0160B7DA" w14:textId="77777777" w:rsidR="00F40054" w:rsidRPr="005035F5" w:rsidRDefault="00F40054" w:rsidP="005035F5">
      <w:pPr>
        <w:numPr>
          <w:ilvl w:val="0"/>
          <w:numId w:val="23"/>
        </w:numPr>
        <w:tabs>
          <w:tab w:val="left" w:pos="1021"/>
        </w:tabs>
        <w:jc w:val="both"/>
        <w:textAlignment w:val="baseline"/>
        <w:rPr>
          <w:rFonts w:ascii="Cambria" w:hAnsi="Cambria" w:cs="Calibri"/>
          <w:spacing w:val="5"/>
          <w:sz w:val="22"/>
          <w:szCs w:val="22"/>
          <w:lang w:bidi="en-US"/>
        </w:rPr>
      </w:pPr>
      <w:r w:rsidRPr="005035F5">
        <w:rPr>
          <w:rFonts w:ascii="Cambria" w:hAnsi="Cambria" w:cs="Calibri"/>
          <w:spacing w:val="5"/>
          <w:sz w:val="22"/>
          <w:szCs w:val="22"/>
          <w:lang w:bidi="en-US"/>
        </w:rPr>
        <w:t>δεν προσκομίσει εγκαίρως τα προβλεπόμενα στο άρθρο 23 της παρούσας δικαιολογητικά</w:t>
      </w:r>
    </w:p>
    <w:p w14:paraId="7679DE17" w14:textId="77777777" w:rsidR="00F40054" w:rsidRPr="005035F5" w:rsidRDefault="00F40054" w:rsidP="005035F5">
      <w:pPr>
        <w:numPr>
          <w:ilvl w:val="0"/>
          <w:numId w:val="23"/>
        </w:numPr>
        <w:jc w:val="both"/>
        <w:textAlignment w:val="baseline"/>
        <w:rPr>
          <w:rFonts w:ascii="Cambria" w:hAnsi="Cambria" w:cs="Calibri"/>
          <w:szCs w:val="22"/>
          <w:lang w:bidi="en-US"/>
        </w:rPr>
      </w:pPr>
      <w:r w:rsidRPr="005035F5">
        <w:rPr>
          <w:rFonts w:ascii="Cambria" w:hAnsi="Cambria" w:cs="Calibri"/>
          <w:spacing w:val="5"/>
          <w:sz w:val="22"/>
          <w:szCs w:val="22"/>
          <w:lang w:bidi="en-US"/>
        </w:rPr>
        <w:t>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τα άρθρο 4.2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του άρθρου 18 ή η πλήρωση μιας ή περισσότερων από τις απαιτήσεις των,</w:t>
      </w:r>
    </w:p>
    <w:p w14:paraId="3C4A0587" w14:textId="77777777" w:rsidR="00F40054" w:rsidRPr="005035F5" w:rsidRDefault="00F40054" w:rsidP="005035F5">
      <w:pPr>
        <w:numPr>
          <w:ilvl w:val="0"/>
          <w:numId w:val="23"/>
        </w:numPr>
        <w:tabs>
          <w:tab w:val="left" w:pos="1021"/>
        </w:tabs>
        <w:jc w:val="both"/>
        <w:textAlignment w:val="baseline"/>
        <w:rPr>
          <w:rFonts w:ascii="Cambria" w:hAnsi="Cambria" w:cs="Calibri"/>
          <w:spacing w:val="5"/>
          <w:sz w:val="22"/>
          <w:szCs w:val="22"/>
          <w:lang w:bidi="en-US"/>
        </w:rPr>
      </w:pPr>
      <w:r w:rsidRPr="005035F5">
        <w:rPr>
          <w:rFonts w:ascii="Cambria" w:hAnsi="Cambria" w:cs="Calibri"/>
          <w:spacing w:val="5"/>
          <w:sz w:val="22"/>
          <w:szCs w:val="22"/>
          <w:lang w:bidi="en-US"/>
        </w:rPr>
        <w:t>δεν προσέλθει εγκαίρως για υπογραφή του συμφωνητικού.</w:t>
      </w:r>
    </w:p>
    <w:p w14:paraId="7EC2E415" w14:textId="77777777" w:rsidR="00F40054" w:rsidRPr="005035F5" w:rsidRDefault="00F40054" w:rsidP="005035F5">
      <w:pPr>
        <w:numPr>
          <w:ilvl w:val="0"/>
          <w:numId w:val="23"/>
        </w:numPr>
        <w:tabs>
          <w:tab w:val="left" w:pos="1021"/>
        </w:tabs>
        <w:jc w:val="both"/>
        <w:textAlignment w:val="baseline"/>
        <w:rPr>
          <w:rFonts w:ascii="Cambria" w:hAnsi="Cambria" w:cs="Calibri"/>
          <w:spacing w:val="5"/>
          <w:sz w:val="22"/>
          <w:szCs w:val="22"/>
          <w:lang w:bidi="en-US"/>
        </w:rPr>
      </w:pPr>
      <w:r w:rsidRPr="005035F5">
        <w:rPr>
          <w:rFonts w:ascii="Cambria" w:hAnsi="Cambria" w:cs="Calibri"/>
          <w:spacing w:val="5"/>
          <w:sz w:val="22"/>
          <w:szCs w:val="22"/>
          <w:lang w:bidi="en-US"/>
        </w:rPr>
        <w:t>υποβάλει μη κατάλληλη προσφορά με την έννοια της περ. 46 της παρ. 1 του άρθρου2 του ν. 4412/2016</w:t>
      </w:r>
    </w:p>
    <w:p w14:paraId="15B4E3E1" w14:textId="77777777" w:rsidR="00F40054" w:rsidRPr="005035F5" w:rsidRDefault="00F40054" w:rsidP="005035F5">
      <w:pPr>
        <w:numPr>
          <w:ilvl w:val="0"/>
          <w:numId w:val="23"/>
        </w:numPr>
        <w:tabs>
          <w:tab w:val="left" w:pos="1021"/>
        </w:tabs>
        <w:jc w:val="both"/>
        <w:textAlignment w:val="baseline"/>
        <w:rPr>
          <w:rFonts w:ascii="Cambria" w:hAnsi="Cambria" w:cs="Calibri"/>
          <w:spacing w:val="5"/>
          <w:sz w:val="22"/>
          <w:szCs w:val="22"/>
          <w:lang w:bidi="en-US"/>
        </w:rPr>
      </w:pPr>
      <w:r w:rsidRPr="005035F5">
        <w:rPr>
          <w:rFonts w:ascii="Cambria" w:hAnsi="Cambria" w:cs="Calibri"/>
          <w:spacing w:val="5"/>
          <w:sz w:val="22"/>
          <w:szCs w:val="22"/>
          <w:lang w:bidi="en-US"/>
        </w:rPr>
        <w:t>δεν ανταποκριθεί στη σχετική πρόσκληση της αναθέτουσας αρχής εντός της προβλεπόμενης, στο άρθρο 4.1 (η) προθεσμίας και δεν υποβάλλει εξηγήσεις, σε περίπτωση ασυνήθιστα χαμηλής προσφοράς,</w:t>
      </w:r>
      <w:r w:rsidRPr="005035F5">
        <w:rPr>
          <w:rFonts w:ascii="Cambria" w:hAnsi="Cambria" w:cs="Calibri"/>
          <w:spacing w:val="5"/>
          <w:sz w:val="22"/>
          <w:szCs w:val="22"/>
          <w:vertAlign w:val="superscript"/>
          <w:lang w:bidi="en-US"/>
        </w:rPr>
        <w:endnoteReference w:id="84"/>
      </w:r>
      <w:r w:rsidRPr="005035F5">
        <w:rPr>
          <w:rFonts w:ascii="Cambria" w:hAnsi="Cambria" w:cs="Calibri"/>
          <w:spacing w:val="5"/>
          <w:sz w:val="22"/>
          <w:szCs w:val="22"/>
          <w:lang w:bidi="en-US"/>
        </w:rPr>
        <w:br/>
      </w:r>
    </w:p>
    <w:p w14:paraId="5796F818" w14:textId="77777777" w:rsidR="00F40054" w:rsidRPr="005035F5" w:rsidRDefault="00F40054" w:rsidP="005035F5">
      <w:pPr>
        <w:tabs>
          <w:tab w:val="left" w:pos="1021"/>
          <w:tab w:val="left" w:pos="1418"/>
          <w:tab w:val="left" w:pos="1588"/>
          <w:tab w:val="left" w:pos="2155"/>
          <w:tab w:val="left" w:pos="2722"/>
          <w:tab w:val="left" w:pos="3289"/>
        </w:tabs>
        <w:jc w:val="both"/>
        <w:rPr>
          <w:rFonts w:ascii="Cambria" w:hAnsi="Cambria" w:cs="Calibri"/>
          <w:b/>
          <w:spacing w:val="5"/>
          <w:sz w:val="22"/>
          <w:szCs w:val="22"/>
          <w:lang w:bidi="en-US"/>
        </w:rPr>
      </w:pPr>
      <w:r w:rsidRPr="005035F5">
        <w:rPr>
          <w:rFonts w:ascii="Cambria" w:hAnsi="Cambria" w:cs="Calibri"/>
          <w:spacing w:val="5"/>
          <w:sz w:val="22"/>
          <w:szCs w:val="22"/>
          <w:lang w:bidi="en-US"/>
        </w:rPr>
        <w:tab/>
      </w:r>
    </w:p>
    <w:p w14:paraId="55B883E3" w14:textId="77777777" w:rsidR="00F40054" w:rsidRPr="005035F5" w:rsidRDefault="00F40054" w:rsidP="005035F5">
      <w:pPr>
        <w:tabs>
          <w:tab w:val="left" w:pos="2155"/>
          <w:tab w:val="left" w:pos="2552"/>
          <w:tab w:val="left" w:pos="2722"/>
          <w:tab w:val="left" w:pos="3289"/>
          <w:tab w:val="left" w:pos="3856"/>
          <w:tab w:val="left" w:pos="4423"/>
        </w:tabs>
        <w:ind w:left="1134" w:hanging="1134"/>
        <w:jc w:val="both"/>
        <w:rPr>
          <w:rFonts w:ascii="Cambria" w:hAnsi="Cambria" w:cs="Calibri"/>
          <w:b/>
          <w:spacing w:val="5"/>
          <w:sz w:val="22"/>
          <w:szCs w:val="22"/>
          <w:lang w:bidi="en-US"/>
        </w:rPr>
      </w:pPr>
      <w:r w:rsidRPr="005035F5">
        <w:rPr>
          <w:rFonts w:ascii="Cambria" w:hAnsi="Cambria" w:cs="Calibri"/>
          <w:b/>
          <w:spacing w:val="5"/>
          <w:sz w:val="22"/>
          <w:szCs w:val="22"/>
          <w:lang w:bidi="en-US"/>
        </w:rPr>
        <w:t>15.5</w:t>
      </w:r>
      <w:r w:rsidRPr="005035F5">
        <w:rPr>
          <w:rFonts w:ascii="Cambria" w:hAnsi="Cambria" w:cs="Calibri"/>
          <w:spacing w:val="5"/>
          <w:sz w:val="22"/>
          <w:szCs w:val="22"/>
          <w:lang w:bidi="en-US"/>
        </w:rPr>
        <w:t xml:space="preserve"> </w:t>
      </w:r>
      <w:r w:rsidRPr="005035F5">
        <w:rPr>
          <w:rFonts w:ascii="Cambria" w:hAnsi="Cambria" w:cs="Calibri"/>
          <w:spacing w:val="5"/>
          <w:sz w:val="22"/>
          <w:szCs w:val="22"/>
          <w:lang w:bidi="en-US"/>
        </w:rPr>
        <w:tab/>
        <w:t>Η εγγύηση συμμετοχής επιστρέφεται στον ανάδοχο με την προσκόμιση της εγγύησης</w:t>
      </w:r>
    </w:p>
    <w:p w14:paraId="22A88D22" w14:textId="77777777" w:rsidR="00F40054" w:rsidRPr="005035F5" w:rsidRDefault="00F40054" w:rsidP="005035F5">
      <w:pPr>
        <w:tabs>
          <w:tab w:val="left" w:pos="2155"/>
          <w:tab w:val="left" w:pos="2552"/>
          <w:tab w:val="left" w:pos="2722"/>
          <w:tab w:val="left" w:pos="3289"/>
          <w:tab w:val="left" w:pos="3856"/>
          <w:tab w:val="left" w:pos="4423"/>
        </w:tabs>
        <w:ind w:left="1134" w:hanging="1134"/>
        <w:jc w:val="both"/>
        <w:rPr>
          <w:rFonts w:ascii="Cambria" w:hAnsi="Cambria" w:cs="Calibri"/>
          <w:spacing w:val="5"/>
          <w:sz w:val="22"/>
          <w:szCs w:val="22"/>
          <w:lang w:bidi="en-US"/>
        </w:rPr>
      </w:pPr>
      <w:r w:rsidRPr="005035F5">
        <w:rPr>
          <w:rFonts w:ascii="Cambria" w:hAnsi="Cambria" w:cs="Calibri"/>
          <w:b/>
          <w:spacing w:val="5"/>
          <w:sz w:val="22"/>
          <w:szCs w:val="22"/>
          <w:lang w:bidi="en-US"/>
        </w:rPr>
        <w:tab/>
      </w:r>
      <w:r w:rsidRPr="005035F5">
        <w:rPr>
          <w:rFonts w:ascii="Cambria" w:hAnsi="Cambria" w:cs="Calibri"/>
          <w:spacing w:val="5"/>
          <w:sz w:val="22"/>
          <w:szCs w:val="22"/>
          <w:lang w:bidi="en-US"/>
        </w:rPr>
        <w:t>καλής εκτέλεσης.</w:t>
      </w:r>
    </w:p>
    <w:p w14:paraId="373B19E2" w14:textId="77777777" w:rsidR="00F40054" w:rsidRPr="005035F5" w:rsidRDefault="00F40054" w:rsidP="005035F5">
      <w:pPr>
        <w:tabs>
          <w:tab w:val="left" w:pos="2155"/>
          <w:tab w:val="left" w:pos="2552"/>
          <w:tab w:val="left" w:pos="2722"/>
          <w:tab w:val="left" w:pos="3289"/>
          <w:tab w:val="left" w:pos="3856"/>
          <w:tab w:val="left" w:pos="4423"/>
        </w:tabs>
        <w:ind w:left="1134" w:hanging="1134"/>
        <w:jc w:val="both"/>
        <w:rPr>
          <w:rFonts w:ascii="Cambria" w:hAnsi="Cambria" w:cs="Calibri"/>
          <w:spacing w:val="5"/>
          <w:sz w:val="22"/>
          <w:szCs w:val="22"/>
          <w:lang w:bidi="en-US"/>
        </w:rPr>
      </w:pPr>
      <w:r w:rsidRPr="005035F5">
        <w:rPr>
          <w:rFonts w:ascii="Cambria" w:hAnsi="Cambria" w:cs="Calibri"/>
          <w:spacing w:val="5"/>
          <w:sz w:val="22"/>
          <w:szCs w:val="22"/>
          <w:lang w:bidi="en-US"/>
        </w:rPr>
        <w:tab/>
        <w:t>Η εγγύηση συμμετοχής επιστρέφεται στους λοιπούς προσφέροντες, σύμφωνα με τα ειδικότερα οριζόμενα στο άρθρο 72 του ν. 4412/2016</w:t>
      </w:r>
      <w:r w:rsidRPr="005035F5">
        <w:rPr>
          <w:rFonts w:ascii="Cambria" w:hAnsi="Cambria" w:cs="Calibri"/>
          <w:spacing w:val="5"/>
          <w:sz w:val="22"/>
          <w:szCs w:val="22"/>
          <w:vertAlign w:val="superscript"/>
          <w:lang w:bidi="en-US"/>
        </w:rPr>
        <w:endnoteReference w:id="85"/>
      </w:r>
      <w:r w:rsidRPr="005035F5">
        <w:rPr>
          <w:rFonts w:ascii="Cambria" w:hAnsi="Cambria" w:cs="Calibri"/>
          <w:spacing w:val="5"/>
          <w:sz w:val="22"/>
          <w:szCs w:val="22"/>
          <w:lang w:bidi="en-US"/>
        </w:rPr>
        <w:t>.</w:t>
      </w:r>
    </w:p>
    <w:p w14:paraId="715CC658" w14:textId="77777777" w:rsidR="00F40054" w:rsidRPr="005035F5" w:rsidRDefault="00F40054" w:rsidP="005035F5">
      <w:pPr>
        <w:tabs>
          <w:tab w:val="left" w:pos="2155"/>
          <w:tab w:val="left" w:pos="2552"/>
          <w:tab w:val="left" w:pos="2722"/>
          <w:tab w:val="left" w:pos="3289"/>
          <w:tab w:val="left" w:pos="3856"/>
          <w:tab w:val="left" w:pos="4423"/>
        </w:tabs>
        <w:ind w:left="1134" w:hanging="1134"/>
        <w:jc w:val="both"/>
        <w:rPr>
          <w:rFonts w:ascii="Cambria" w:hAnsi="Cambria" w:cs="Calibri"/>
          <w:spacing w:val="5"/>
          <w:sz w:val="22"/>
          <w:szCs w:val="22"/>
          <w:lang w:bidi="en-US"/>
        </w:rPr>
      </w:pPr>
    </w:p>
    <w:p w14:paraId="0F32169B" w14:textId="77777777" w:rsidR="00F40054" w:rsidRPr="005035F5" w:rsidRDefault="00F40054" w:rsidP="005035F5">
      <w:pPr>
        <w:tabs>
          <w:tab w:val="left" w:pos="2155"/>
          <w:tab w:val="left" w:pos="2552"/>
          <w:tab w:val="left" w:pos="2722"/>
          <w:tab w:val="left" w:pos="3289"/>
          <w:tab w:val="left" w:pos="3856"/>
          <w:tab w:val="left" w:pos="4423"/>
        </w:tabs>
        <w:ind w:left="1134" w:hanging="1134"/>
        <w:jc w:val="both"/>
        <w:rPr>
          <w:rFonts w:ascii="Cambria" w:hAnsi="Cambria" w:cs="Calibri"/>
          <w:bCs/>
          <w:spacing w:val="5"/>
          <w:sz w:val="22"/>
          <w:szCs w:val="22"/>
          <w:lang w:bidi="en-US"/>
        </w:rPr>
      </w:pPr>
    </w:p>
    <w:p w14:paraId="0F99FCDF" w14:textId="77777777" w:rsidR="00F40054" w:rsidRPr="00645233" w:rsidRDefault="00F40054" w:rsidP="005035F5">
      <w:pPr>
        <w:keepNext/>
        <w:numPr>
          <w:ilvl w:val="0"/>
          <w:numId w:val="3"/>
        </w:numPr>
        <w:ind w:left="0" w:firstLine="0"/>
        <w:textAlignment w:val="baseline"/>
        <w:outlineLvl w:val="1"/>
        <w:rPr>
          <w:rFonts w:ascii="Cambria" w:hAnsi="Cambria" w:cs="Calibri"/>
          <w:b/>
          <w:sz w:val="22"/>
          <w:szCs w:val="22"/>
          <w:lang w:bidi="en-US"/>
        </w:rPr>
      </w:pPr>
      <w:bookmarkStart w:id="19" w:name="_Toc73039657"/>
      <w:r w:rsidRPr="00645233">
        <w:rPr>
          <w:rFonts w:ascii="Cambria" w:hAnsi="Cambria" w:cs="Calibri"/>
          <w:b/>
          <w:sz w:val="22"/>
          <w:szCs w:val="22"/>
          <w:lang w:bidi="en-US"/>
        </w:rPr>
        <w:t>Άρθρο 16: Χορήγηση Προκαταβολής – Εγγύηση Προκαταβολής - Ρήτρα πρόσθετης καταβολής (Πριμ)</w:t>
      </w:r>
      <w:bookmarkEnd w:id="19"/>
    </w:p>
    <w:p w14:paraId="2186B235" w14:textId="77777777" w:rsidR="00F40054" w:rsidRPr="00645233" w:rsidRDefault="00F40054" w:rsidP="005035F5">
      <w:pPr>
        <w:jc w:val="both"/>
        <w:textAlignment w:val="baseline"/>
        <w:rPr>
          <w:rFonts w:ascii="Cambria" w:hAnsi="Cambria" w:cs="Calibri"/>
          <w:sz w:val="22"/>
          <w:szCs w:val="22"/>
          <w:lang w:bidi="en-US"/>
        </w:rPr>
      </w:pPr>
    </w:p>
    <w:p w14:paraId="3A34FB20" w14:textId="77777777" w:rsidR="00AC140E" w:rsidRPr="00AC140E" w:rsidRDefault="00F40054" w:rsidP="00AC140E">
      <w:pPr>
        <w:tabs>
          <w:tab w:val="left" w:pos="3255"/>
          <w:tab w:val="left" w:pos="3822"/>
          <w:tab w:val="left" w:pos="4389"/>
        </w:tabs>
        <w:jc w:val="both"/>
        <w:rPr>
          <w:rFonts w:ascii="Cambria" w:hAnsi="Cambria" w:cs="Calibri"/>
          <w:b/>
          <w:i/>
          <w:spacing w:val="5"/>
          <w:sz w:val="22"/>
          <w:szCs w:val="22"/>
          <w:lang w:bidi="en-US"/>
        </w:rPr>
      </w:pPr>
      <w:r w:rsidRPr="00645233">
        <w:rPr>
          <w:rFonts w:ascii="Cambria" w:hAnsi="Cambria" w:cs="Calibri"/>
          <w:b/>
          <w:spacing w:val="5"/>
          <w:sz w:val="22"/>
          <w:szCs w:val="22"/>
          <w:lang w:bidi="en-US"/>
        </w:rPr>
        <w:t xml:space="preserve">16.1 </w:t>
      </w:r>
      <w:r w:rsidR="00AC140E" w:rsidRPr="00C35D96">
        <w:rPr>
          <w:rFonts w:ascii="Cambria" w:hAnsi="Cambria" w:cs="Calibri"/>
          <w:b/>
          <w:i/>
          <w:color w:val="4472C4"/>
          <w:spacing w:val="5"/>
          <w:sz w:val="22"/>
          <w:szCs w:val="22"/>
          <w:lang w:bidi="en-US"/>
        </w:rPr>
        <w:t>[συμπληρώνεται, εφόσον προβλέπεται χορήγηση προκαταβολής]</w:t>
      </w:r>
    </w:p>
    <w:p w14:paraId="476F61C3" w14:textId="1D92CFF9" w:rsidR="00F40054" w:rsidRPr="00645233" w:rsidRDefault="00F40054" w:rsidP="005035F5">
      <w:pPr>
        <w:tabs>
          <w:tab w:val="left" w:pos="3255"/>
          <w:tab w:val="left" w:pos="3822"/>
          <w:tab w:val="left" w:pos="4389"/>
        </w:tabs>
        <w:jc w:val="both"/>
        <w:rPr>
          <w:rFonts w:ascii="Cambria" w:hAnsi="Cambria" w:cs="Cambria"/>
          <w:i/>
          <w:color w:val="0070C0"/>
          <w:spacing w:val="5"/>
          <w:sz w:val="22"/>
          <w:lang w:bidi="en-US"/>
        </w:rPr>
      </w:pPr>
    </w:p>
    <w:p w14:paraId="17064CC2" w14:textId="77777777" w:rsidR="00F40054" w:rsidRPr="00645233" w:rsidRDefault="00F40054" w:rsidP="005035F5">
      <w:pPr>
        <w:tabs>
          <w:tab w:val="left" w:pos="3255"/>
          <w:tab w:val="left" w:pos="3822"/>
          <w:tab w:val="left" w:pos="4389"/>
        </w:tabs>
        <w:jc w:val="both"/>
        <w:rPr>
          <w:rFonts w:ascii="Cambria" w:eastAsia="Calibri" w:hAnsi="Cambria" w:cs="Calibri"/>
          <w:sz w:val="22"/>
          <w:szCs w:val="22"/>
          <w:lang w:bidi="en-US"/>
        </w:rPr>
      </w:pPr>
      <w:r w:rsidRPr="00B959B7">
        <w:rPr>
          <w:rFonts w:ascii="Cambria" w:hAnsi="Cambria" w:cs="Cambria"/>
          <w:spacing w:val="5"/>
          <w:sz w:val="22"/>
          <w:lang w:bidi="en-US"/>
        </w:rPr>
        <w:t xml:space="preserve"> </w:t>
      </w:r>
      <w:r w:rsidRPr="00B959B7">
        <w:rPr>
          <w:rFonts w:ascii="Cambria" w:eastAsia="Calibri" w:hAnsi="Cambria" w:cs="Calibri"/>
          <w:sz w:val="22"/>
          <w:szCs w:val="22"/>
          <w:lang w:bidi="en-US"/>
        </w:rPr>
        <w:t>Προβλέπεται η χορήγηση προκαταβολής στον Ανάδοχο</w:t>
      </w:r>
      <w:r w:rsidRPr="00B959B7">
        <w:rPr>
          <w:rFonts w:ascii="Cambria" w:hAnsi="Cambria" w:cs="Calibri"/>
          <w:spacing w:val="5"/>
          <w:sz w:val="22"/>
          <w:szCs w:val="22"/>
          <w:vertAlign w:val="superscript"/>
          <w:lang w:val="en-US" w:bidi="en-US"/>
        </w:rPr>
        <w:endnoteReference w:id="86"/>
      </w:r>
      <w:r w:rsidRPr="00B959B7">
        <w:rPr>
          <w:rFonts w:ascii="Cambria" w:hAnsi="Cambria" w:cs="Calibri"/>
          <w:spacing w:val="5"/>
          <w:sz w:val="22"/>
          <w:szCs w:val="22"/>
          <w:lang w:bidi="en-US"/>
        </w:rPr>
        <w:t xml:space="preserve"> </w:t>
      </w:r>
      <w:r w:rsidRPr="00B959B7">
        <w:rPr>
          <w:rFonts w:ascii="Cambria" w:eastAsia="Calibri" w:hAnsi="Cambria" w:cs="Calibri"/>
          <w:sz w:val="22"/>
          <w:szCs w:val="22"/>
          <w:lang w:bidi="en-US"/>
        </w:rPr>
        <w:t xml:space="preserve"> ποσού ίσο με </w:t>
      </w:r>
      <w:r w:rsidR="00EC6907" w:rsidRPr="00B959B7">
        <w:rPr>
          <w:rFonts w:ascii="Cambria" w:eastAsia="Calibri" w:hAnsi="Cambria" w:cs="Calibri"/>
          <w:sz w:val="22"/>
          <w:szCs w:val="22"/>
          <w:lang w:bidi="en-US"/>
        </w:rPr>
        <w:t>δεκαπέντε (15%)</w:t>
      </w:r>
      <w:r w:rsidRPr="00B959B7">
        <w:rPr>
          <w:rFonts w:ascii="Cambria" w:eastAsia="Calibri" w:hAnsi="Cambria" w:cs="Calibri"/>
          <w:sz w:val="22"/>
          <w:szCs w:val="22"/>
          <w:lang w:bidi="en-US"/>
        </w:rPr>
        <w:t xml:space="preserve"> </w:t>
      </w:r>
      <w:r w:rsidR="00645233" w:rsidRPr="00B959B7">
        <w:rPr>
          <w:rFonts w:ascii="Cambria" w:eastAsia="Calibri" w:hAnsi="Cambria" w:cs="Calibri"/>
          <w:sz w:val="22"/>
          <w:szCs w:val="22"/>
          <w:lang w:bidi="en-US"/>
        </w:rPr>
        <w:t xml:space="preserve">της αξίας της σύμβασης χωρίς αναθεώρηση και Φ.Π.Α. (συμπληρώνεται αριθμητικώς και ολογράφως), </w:t>
      </w:r>
      <w:r w:rsidRPr="00B959B7">
        <w:rPr>
          <w:rFonts w:ascii="Cambria" w:eastAsia="Calibri" w:hAnsi="Cambria" w:cs="Calibri"/>
          <w:sz w:val="22"/>
          <w:szCs w:val="22"/>
          <w:lang w:bidi="en-US"/>
        </w:rPr>
        <w:t>υπό την προϋπόθεση της καταβολής από τον ανάδοχο ισόποσης</w:t>
      </w:r>
      <w:r w:rsidRPr="00645233">
        <w:rPr>
          <w:rFonts w:ascii="Cambria" w:eastAsia="Calibri" w:hAnsi="Cambria" w:cs="Calibri"/>
          <w:sz w:val="22"/>
          <w:szCs w:val="22"/>
          <w:lang w:bidi="en-US"/>
        </w:rPr>
        <w:t xml:space="preserve"> εγγύησης προκαταβολής. </w:t>
      </w:r>
    </w:p>
    <w:p w14:paraId="67BB7CED" w14:textId="77777777" w:rsidR="00F40054" w:rsidRPr="00645233" w:rsidRDefault="00F40054" w:rsidP="005035F5">
      <w:pPr>
        <w:tabs>
          <w:tab w:val="left" w:pos="3255"/>
          <w:tab w:val="left" w:pos="3822"/>
          <w:tab w:val="left" w:pos="4389"/>
        </w:tabs>
        <w:jc w:val="both"/>
        <w:rPr>
          <w:rFonts w:ascii="Cambria" w:hAnsi="Cambria" w:cs="Calibri"/>
          <w:spacing w:val="5"/>
          <w:sz w:val="22"/>
          <w:szCs w:val="22"/>
          <w:lang w:bidi="en-US"/>
        </w:rPr>
      </w:pPr>
    </w:p>
    <w:p w14:paraId="1EB470C2" w14:textId="77777777" w:rsidR="00F40054" w:rsidRPr="00645233" w:rsidRDefault="00F40054" w:rsidP="005035F5">
      <w:pPr>
        <w:tabs>
          <w:tab w:val="left" w:pos="3255"/>
          <w:tab w:val="left" w:pos="3822"/>
          <w:tab w:val="left" w:pos="4389"/>
        </w:tabs>
        <w:jc w:val="both"/>
        <w:rPr>
          <w:rFonts w:ascii="Cambria" w:hAnsi="Cambria" w:cs="Calibri"/>
          <w:spacing w:val="5"/>
          <w:sz w:val="22"/>
          <w:szCs w:val="22"/>
          <w:lang w:bidi="en-US"/>
        </w:rPr>
      </w:pPr>
      <w:r w:rsidRPr="00645233">
        <w:rPr>
          <w:rFonts w:ascii="Cambria" w:eastAsia="Calibri" w:hAnsi="Cambria" w:cs="Calibri"/>
          <w:sz w:val="22"/>
          <w:szCs w:val="22"/>
          <w:lang w:bidi="en-US"/>
        </w:rPr>
        <w:t xml:space="preserve">Η χορηγούμενη προκαταβολή είναι έντοκη από την ημερομηνία καταβολής της στον ανάδοχο. Για το ποσό αυτό </w:t>
      </w:r>
      <w:proofErr w:type="spellStart"/>
      <w:r w:rsidRPr="00645233">
        <w:rPr>
          <w:rFonts w:ascii="Cambria" w:eastAsia="Calibri" w:hAnsi="Cambria" w:cs="Calibri"/>
          <w:sz w:val="22"/>
          <w:szCs w:val="22"/>
          <w:lang w:bidi="en-US"/>
        </w:rPr>
        <w:t>βαρύνεται</w:t>
      </w:r>
      <w:proofErr w:type="spellEnd"/>
      <w:r w:rsidRPr="00645233">
        <w:rPr>
          <w:rFonts w:ascii="Cambria" w:eastAsia="Calibri" w:hAnsi="Cambria" w:cs="Calibri"/>
          <w:sz w:val="22"/>
          <w:szCs w:val="22"/>
          <w:lang w:bidi="en-US"/>
        </w:rPr>
        <w:t xml:space="preserve"> ο ανάδοχος με τόκο, ο οποίος υπολογίζεται με ποσοστό επιτοκίου που ανέρχεται σε ποσοστό ίσο με το μικρότερο επιτόκιο των εντόκων γραμματίων του Δημοσίου δωδεκάμηνης ή, αν δεν εκδίδονται τέτοια, εξάμηνης διάρκειας προσαυξημένο κατά 0,25 ποσοστιαίες μονάδες. </w:t>
      </w:r>
      <w:r w:rsidR="00645233" w:rsidRPr="00645233">
        <w:rPr>
          <w:rFonts w:ascii="Cambria" w:eastAsia="Calibri" w:hAnsi="Cambria" w:cs="Calibri"/>
          <w:sz w:val="22"/>
          <w:szCs w:val="22"/>
          <w:lang w:bidi="en-US"/>
        </w:rPr>
        <w:t xml:space="preserve">Εφόσον προκύπτει αρνητικό επιτόκιο, τούτο θεωρείται ως μηδενικό. </w:t>
      </w:r>
      <w:r w:rsidRPr="00645233">
        <w:rPr>
          <w:rFonts w:ascii="Cambria" w:eastAsia="Calibri" w:hAnsi="Cambria" w:cs="Calibri"/>
          <w:sz w:val="22"/>
          <w:szCs w:val="22"/>
          <w:lang w:bidi="en-US"/>
        </w:rPr>
        <w:t>Το επιτόκιο μπορεί να αναπροσαρμόζεται με κοινή απόφαση των Υπουργών Οικονομικών και Υποδομών και Μεταφορών.</w:t>
      </w:r>
      <w:r w:rsidRPr="00645233">
        <w:rPr>
          <w:rFonts w:ascii="Cambria" w:hAnsi="Cambria" w:cs="Calibri"/>
          <w:spacing w:val="5"/>
          <w:sz w:val="22"/>
          <w:szCs w:val="22"/>
          <w:lang w:bidi="en-US"/>
        </w:rPr>
        <w:t xml:space="preserve"> </w:t>
      </w:r>
      <w:r w:rsidRPr="00645233">
        <w:rPr>
          <w:rFonts w:ascii="Cambria" w:hAnsi="Cambria" w:cs="Calibri"/>
          <w:spacing w:val="5"/>
          <w:sz w:val="22"/>
          <w:szCs w:val="22"/>
          <w:vertAlign w:val="superscript"/>
          <w:lang w:val="en-US" w:bidi="en-US"/>
        </w:rPr>
        <w:endnoteReference w:id="87"/>
      </w:r>
    </w:p>
    <w:p w14:paraId="0B568218" w14:textId="77777777" w:rsidR="00F40054" w:rsidRPr="00645233" w:rsidRDefault="00F40054" w:rsidP="005035F5">
      <w:pPr>
        <w:tabs>
          <w:tab w:val="left" w:pos="3255"/>
          <w:tab w:val="left" w:pos="3822"/>
          <w:tab w:val="left" w:pos="4389"/>
        </w:tabs>
        <w:jc w:val="both"/>
        <w:rPr>
          <w:rFonts w:ascii="Cambria" w:hAnsi="Cambria" w:cs="Calibri"/>
          <w:spacing w:val="5"/>
          <w:sz w:val="22"/>
          <w:szCs w:val="22"/>
          <w:lang w:bidi="en-US"/>
        </w:rPr>
      </w:pPr>
    </w:p>
    <w:p w14:paraId="10C98E5D" w14:textId="77777777" w:rsidR="00F40054" w:rsidRPr="005035F5" w:rsidRDefault="00F40054" w:rsidP="005035F5">
      <w:pPr>
        <w:tabs>
          <w:tab w:val="left" w:pos="3255"/>
          <w:tab w:val="left" w:pos="3822"/>
          <w:tab w:val="left" w:pos="4389"/>
        </w:tabs>
        <w:jc w:val="both"/>
        <w:rPr>
          <w:rFonts w:ascii="Cambria" w:hAnsi="Cambria" w:cs="Calibri"/>
          <w:spacing w:val="5"/>
          <w:sz w:val="22"/>
          <w:szCs w:val="22"/>
          <w:lang w:bidi="en-US"/>
        </w:rPr>
      </w:pPr>
      <w:r w:rsidRPr="00645233">
        <w:rPr>
          <w:rFonts w:ascii="Cambria" w:hAnsi="Cambria" w:cs="Calibri"/>
          <w:spacing w:val="5"/>
          <w:sz w:val="22"/>
          <w:szCs w:val="22"/>
          <w:lang w:bidi="en-US"/>
        </w:rPr>
        <w:t>Η προκαταβολή και η εγγύηση προκαταβολής μπορούν να χορηγούνται</w:t>
      </w:r>
      <w:r w:rsidRPr="005035F5">
        <w:rPr>
          <w:rFonts w:ascii="Cambria" w:hAnsi="Cambria" w:cs="Calibri"/>
          <w:spacing w:val="5"/>
          <w:sz w:val="22"/>
          <w:szCs w:val="22"/>
          <w:lang w:bidi="en-US"/>
        </w:rPr>
        <w:t xml:space="preserve"> τμηματικά. Η προκαταβολή απαγορεύεται να χρησιμοποιηθεί για δαπάνες που δεν σχετίζονται, άμεσα ή έμμεσα, με το αντικείμενο της σύμβασης.</w:t>
      </w:r>
    </w:p>
    <w:p w14:paraId="1F674FBE" w14:textId="77777777" w:rsidR="00F40054" w:rsidRPr="005035F5" w:rsidRDefault="00F40054" w:rsidP="005035F5">
      <w:pPr>
        <w:tabs>
          <w:tab w:val="left" w:pos="3255"/>
          <w:tab w:val="left" w:pos="3822"/>
          <w:tab w:val="left" w:pos="4389"/>
        </w:tabs>
        <w:jc w:val="both"/>
        <w:rPr>
          <w:rFonts w:ascii="Cambria" w:hAnsi="Cambria" w:cs="Calibri"/>
          <w:spacing w:val="5"/>
          <w:sz w:val="22"/>
          <w:szCs w:val="22"/>
          <w:lang w:bidi="en-US"/>
        </w:rPr>
      </w:pPr>
    </w:p>
    <w:p w14:paraId="596AEA36" w14:textId="77777777" w:rsidR="00F40054" w:rsidRPr="005035F5" w:rsidRDefault="00F40054" w:rsidP="005035F5">
      <w:pPr>
        <w:tabs>
          <w:tab w:val="left" w:pos="3255"/>
          <w:tab w:val="left" w:pos="3822"/>
          <w:tab w:val="left" w:pos="4389"/>
        </w:tabs>
        <w:jc w:val="both"/>
        <w:rPr>
          <w:rFonts w:ascii="Cambria" w:hAnsi="Cambria" w:cs="Calibri"/>
          <w:spacing w:val="5"/>
          <w:sz w:val="22"/>
          <w:szCs w:val="22"/>
          <w:lang w:bidi="en-US"/>
        </w:rPr>
      </w:pPr>
      <w:r w:rsidRPr="005035F5">
        <w:rPr>
          <w:rFonts w:ascii="Cambria" w:hAnsi="Cambria" w:cs="Calibri"/>
          <w:spacing w:val="5"/>
          <w:sz w:val="22"/>
          <w:szCs w:val="22"/>
          <w:lang w:bidi="en-US"/>
        </w:rPr>
        <w:t xml:space="preserve">Η απόσβεση της προκαταβολής και η επιστροφή της εγγύησης προκαταβολής πραγματοποιούνται, σύμφωνα με τις διατάξεις των άρθρων 72 και 150 του ν. 4412/2016. </w:t>
      </w:r>
      <w:r w:rsidRPr="005035F5">
        <w:rPr>
          <w:rFonts w:ascii="Cambria" w:hAnsi="Cambria" w:cs="Calibri"/>
          <w:i/>
          <w:spacing w:val="5"/>
          <w:sz w:val="22"/>
          <w:szCs w:val="22"/>
          <w:lang w:bidi="en-US"/>
        </w:rPr>
        <w:t>(εφόσον τίθενται ειδικοί όροι συμπληρώνονται εδώ ή στην ΕΣΥ με παραπομπή στο σχετικό άρθρο αυτής)</w:t>
      </w:r>
      <w:r w:rsidRPr="005035F5">
        <w:rPr>
          <w:rFonts w:ascii="Cambria" w:hAnsi="Cambria" w:cs="Calibri"/>
          <w:spacing w:val="5"/>
          <w:sz w:val="22"/>
          <w:szCs w:val="22"/>
          <w:vertAlign w:val="superscript"/>
          <w:lang w:bidi="en-US"/>
        </w:rPr>
        <w:endnoteReference w:id="88"/>
      </w:r>
      <w:r w:rsidRPr="005035F5">
        <w:rPr>
          <w:rFonts w:ascii="Cambria" w:hAnsi="Cambria" w:cs="Calibri"/>
          <w:spacing w:val="5"/>
          <w:sz w:val="22"/>
          <w:szCs w:val="22"/>
          <w:lang w:bidi="en-US"/>
        </w:rPr>
        <w:t>.</w:t>
      </w:r>
    </w:p>
    <w:p w14:paraId="75A810AD" w14:textId="77777777" w:rsidR="00F40054" w:rsidRPr="005035F5" w:rsidRDefault="00F40054" w:rsidP="005035F5">
      <w:pPr>
        <w:tabs>
          <w:tab w:val="left" w:pos="3255"/>
          <w:tab w:val="left" w:pos="3822"/>
          <w:tab w:val="left" w:pos="4389"/>
        </w:tabs>
        <w:jc w:val="both"/>
        <w:rPr>
          <w:rFonts w:ascii="Cambria" w:hAnsi="Cambria" w:cs="Calibri"/>
          <w:spacing w:val="5"/>
          <w:sz w:val="22"/>
          <w:szCs w:val="22"/>
          <w:lang w:bidi="en-US"/>
        </w:rPr>
      </w:pPr>
    </w:p>
    <w:p w14:paraId="4B94AEBD" w14:textId="77777777" w:rsidR="00F40054" w:rsidRPr="005035F5" w:rsidRDefault="00F40054" w:rsidP="005035F5">
      <w:pPr>
        <w:tabs>
          <w:tab w:val="left" w:pos="3255"/>
          <w:tab w:val="left" w:pos="3822"/>
          <w:tab w:val="left" w:pos="4389"/>
        </w:tabs>
        <w:jc w:val="both"/>
        <w:rPr>
          <w:rFonts w:ascii="Cambria" w:hAnsi="Cambria" w:cs="Calibri"/>
          <w:spacing w:val="5"/>
          <w:sz w:val="22"/>
          <w:szCs w:val="22"/>
          <w:lang w:bidi="en-US"/>
        </w:rPr>
      </w:pPr>
      <w:r w:rsidRPr="005035F5">
        <w:rPr>
          <w:rFonts w:ascii="Cambria" w:hAnsi="Cambria" w:cs="Calibri"/>
          <w:spacing w:val="5"/>
          <w:sz w:val="22"/>
          <w:szCs w:val="22"/>
          <w:lang w:bidi="en-US"/>
        </w:rPr>
        <w:t>Η εγγυητική επιστολή προκαταβολής καταπίπτει με αιτιολογημένη απόφαση της αναθέτουσας αρχής, η οποία εκδίδεται μετά από προηγούμενη εισήγηση της Διευθύνουσας Υπηρεσίας</w:t>
      </w:r>
      <w:r w:rsidRPr="005035F5">
        <w:rPr>
          <w:rFonts w:ascii="Cambria" w:hAnsi="Cambria" w:cs="Calibri"/>
          <w:spacing w:val="5"/>
          <w:sz w:val="22"/>
          <w:szCs w:val="22"/>
          <w:vertAlign w:val="superscript"/>
          <w:lang w:bidi="en-US"/>
        </w:rPr>
        <w:endnoteReference w:id="89"/>
      </w:r>
      <w:r w:rsidRPr="005035F5">
        <w:rPr>
          <w:rFonts w:ascii="Cambria" w:hAnsi="Cambria" w:cs="Calibri"/>
          <w:spacing w:val="5"/>
          <w:sz w:val="22"/>
          <w:szCs w:val="22"/>
          <w:lang w:bidi="en-US"/>
        </w:rPr>
        <w:t>.</w:t>
      </w:r>
    </w:p>
    <w:p w14:paraId="22006619" w14:textId="77777777" w:rsidR="00F40054" w:rsidRPr="00CA629D" w:rsidRDefault="00F40054" w:rsidP="00BE66B6">
      <w:pPr>
        <w:jc w:val="both"/>
        <w:textAlignment w:val="baseline"/>
        <w:rPr>
          <w:rFonts w:ascii="Cambria" w:hAnsi="Cambria" w:cs="Calibri"/>
          <w:spacing w:val="5"/>
          <w:sz w:val="22"/>
          <w:szCs w:val="22"/>
          <w:lang w:bidi="en-US"/>
        </w:rPr>
      </w:pPr>
    </w:p>
    <w:p w14:paraId="57B71F52" w14:textId="77777777" w:rsidR="00C45988" w:rsidRPr="00CA629D" w:rsidRDefault="00C45988" w:rsidP="00BE66B6">
      <w:pPr>
        <w:jc w:val="both"/>
        <w:textAlignment w:val="baseline"/>
        <w:rPr>
          <w:rFonts w:ascii="Cambria" w:hAnsi="Cambria" w:cs="Calibri"/>
          <w:spacing w:val="5"/>
          <w:sz w:val="22"/>
          <w:szCs w:val="22"/>
          <w:lang w:bidi="en-US"/>
        </w:rPr>
      </w:pPr>
    </w:p>
    <w:p w14:paraId="62F75F91" w14:textId="77777777" w:rsidR="00C45988" w:rsidRPr="00CA629D" w:rsidRDefault="00C45988" w:rsidP="00BE66B6">
      <w:pPr>
        <w:jc w:val="both"/>
        <w:textAlignment w:val="baseline"/>
        <w:rPr>
          <w:rFonts w:ascii="Cambria" w:hAnsi="Cambria" w:cs="Calibri"/>
          <w:spacing w:val="5"/>
          <w:sz w:val="22"/>
          <w:szCs w:val="22"/>
          <w:lang w:bidi="en-US"/>
        </w:rPr>
      </w:pPr>
    </w:p>
    <w:p w14:paraId="045993F8" w14:textId="3B7E68E3" w:rsidR="00DE1BEF" w:rsidRPr="00AC140E" w:rsidRDefault="00DE1BEF" w:rsidP="00795EB9">
      <w:pPr>
        <w:numPr>
          <w:ilvl w:val="1"/>
          <w:numId w:val="4"/>
        </w:numPr>
        <w:ind w:left="0" w:firstLine="0"/>
        <w:jc w:val="both"/>
        <w:textAlignment w:val="baseline"/>
        <w:rPr>
          <w:rFonts w:ascii="Cambria" w:hAnsi="Cambria" w:cs="Calibri"/>
          <w:b/>
          <w:color w:val="FF0000"/>
          <w:sz w:val="22"/>
          <w:szCs w:val="22"/>
          <w:highlight w:val="yellow"/>
          <w:lang w:bidi="en-US"/>
        </w:rPr>
      </w:pPr>
      <w:r w:rsidRPr="00AC140E">
        <w:rPr>
          <w:rFonts w:ascii="Cambria" w:eastAsia="Calibri" w:hAnsi="Cambria" w:cs="Calibri"/>
          <w:b/>
          <w:sz w:val="22"/>
          <w:szCs w:val="22"/>
          <w:lang w:bidi="en-US"/>
        </w:rPr>
        <w:t>16.2</w:t>
      </w:r>
      <w:r w:rsidRPr="00AC140E">
        <w:rPr>
          <w:rFonts w:ascii="Cambria" w:eastAsia="Calibri" w:hAnsi="Cambria" w:cs="Calibri"/>
          <w:i/>
          <w:sz w:val="22"/>
          <w:szCs w:val="22"/>
          <w:lang w:bidi="en-US"/>
        </w:rPr>
        <w:t xml:space="preserve">  </w:t>
      </w:r>
    </w:p>
    <w:p w14:paraId="7B8E3E1F" w14:textId="77777777" w:rsidR="00DE1BEF" w:rsidRPr="00FD2B85" w:rsidRDefault="00DE1BEF" w:rsidP="00DE1BEF">
      <w:pPr>
        <w:numPr>
          <w:ilvl w:val="1"/>
          <w:numId w:val="4"/>
        </w:numPr>
        <w:ind w:left="0" w:firstLine="0"/>
        <w:jc w:val="both"/>
        <w:textAlignment w:val="baseline"/>
        <w:rPr>
          <w:rFonts w:ascii="Cambria" w:hAnsi="Cambria" w:cs="Calibri"/>
          <w:sz w:val="22"/>
          <w:szCs w:val="22"/>
          <w:lang w:bidi="en-US"/>
        </w:rPr>
      </w:pPr>
    </w:p>
    <w:p w14:paraId="1AF231D6" w14:textId="77777777" w:rsidR="00DE1BEF" w:rsidRPr="00C35D96" w:rsidRDefault="00DE1BEF" w:rsidP="00DE1BEF">
      <w:pPr>
        <w:numPr>
          <w:ilvl w:val="1"/>
          <w:numId w:val="4"/>
        </w:numPr>
        <w:ind w:left="0" w:firstLine="0"/>
        <w:jc w:val="both"/>
        <w:textAlignment w:val="baseline"/>
        <w:rPr>
          <w:rFonts w:ascii="Cambria" w:hAnsi="Cambria" w:cs="Calibri"/>
          <w:color w:val="4472C4"/>
          <w:sz w:val="22"/>
          <w:szCs w:val="22"/>
          <w:lang w:bidi="en-US"/>
        </w:rPr>
      </w:pPr>
      <w:r w:rsidRPr="00C35D96">
        <w:rPr>
          <w:rFonts w:ascii="Cambria" w:eastAsia="Calibri" w:hAnsi="Cambria" w:cs="Calibri"/>
          <w:i/>
          <w:color w:val="4472C4"/>
          <w:sz w:val="22"/>
          <w:szCs w:val="22"/>
          <w:lang w:bidi="en-US"/>
        </w:rPr>
        <w:t xml:space="preserve"> </w:t>
      </w:r>
      <w:r w:rsidRPr="00C35D96">
        <w:rPr>
          <w:rFonts w:ascii="Cambria" w:eastAsia="Calibri" w:hAnsi="Cambria" w:cs="Calibri"/>
          <w:b/>
          <w:i/>
          <w:color w:val="4472C4"/>
          <w:sz w:val="22"/>
          <w:szCs w:val="22"/>
          <w:lang w:bidi="en-US"/>
        </w:rPr>
        <w:t>[Για διακηρύξεις με εκτιμώμενη αξία άνω του 1.000.000,00 ευρώ χωρίς ΦΠΑ, ή τμήματος άνω αυτής της αξίας, που δημοσιεύονται από την 01-09-2021 και εφεξής προβλέπεται υποχρεωτικά η χορήγηση πρόσθετης καταβολής. Για Διακηρύξεις που δημοσιεύονται από 01-06-2021 έως και 31-08-2021 ισχύουν οι διατάξεις του άρθρου 149 του ν. 4412/2016, πριν από την τροποποίησή τους με τις διατάξεις του ν. 4782/2021, σύμφωνα με τις οποίες η χορήγηση πρόσθετης καταβολής είναι προαιρετική, οπότε και προσαρμόζεται αναλόγως το παρόν σημείο της Διακήρυξης]</w:t>
      </w:r>
      <w:r w:rsidRPr="00C35D96">
        <w:rPr>
          <w:rFonts w:ascii="Cambria" w:eastAsia="Calibri" w:hAnsi="Cambria" w:cs="Calibri"/>
          <w:color w:val="4472C4"/>
          <w:sz w:val="22"/>
          <w:szCs w:val="22"/>
          <w:lang w:bidi="en-US"/>
        </w:rPr>
        <w:t xml:space="preserve">  </w:t>
      </w:r>
    </w:p>
    <w:p w14:paraId="586E9AE9" w14:textId="77777777" w:rsidR="00DE1BEF" w:rsidRPr="005035F5" w:rsidRDefault="00DE1BEF" w:rsidP="00DE1BEF">
      <w:pPr>
        <w:jc w:val="both"/>
        <w:textAlignment w:val="baseline"/>
        <w:rPr>
          <w:rFonts w:ascii="Cambria" w:hAnsi="Cambria" w:cs="Calibri"/>
          <w:sz w:val="22"/>
          <w:szCs w:val="22"/>
          <w:lang w:bidi="en-US"/>
        </w:rPr>
      </w:pPr>
    </w:p>
    <w:p w14:paraId="2639B104" w14:textId="78D5324B" w:rsidR="00DE1BEF" w:rsidRPr="001978E8" w:rsidRDefault="00DE1BEF" w:rsidP="00DE1BEF">
      <w:pPr>
        <w:jc w:val="both"/>
        <w:textAlignment w:val="baseline"/>
        <w:rPr>
          <w:rFonts w:ascii="Cambria" w:hAnsi="Cambria" w:cs="Calibri"/>
          <w:sz w:val="22"/>
          <w:szCs w:val="22"/>
          <w:lang w:bidi="en-US"/>
        </w:rPr>
      </w:pPr>
      <w:r w:rsidRPr="001978E8">
        <w:rPr>
          <w:rFonts w:ascii="Cambria" w:eastAsia="Calibri" w:hAnsi="Cambria" w:cs="Calibri"/>
          <w:sz w:val="22"/>
          <w:szCs w:val="22"/>
          <w:lang w:bidi="en-US"/>
        </w:rPr>
        <w:t xml:space="preserve">Για την ταχύτερη, σε σχέση με τη συμβατική προθεσμία, εκτέλεσης του παρόντος </w:t>
      </w:r>
      <w:r w:rsidRPr="00C35D96">
        <w:rPr>
          <w:rFonts w:ascii="Cambria" w:eastAsia="Calibri" w:hAnsi="Cambria" w:cs="Calibri"/>
          <w:strike/>
          <w:color w:val="000000"/>
          <w:sz w:val="22"/>
          <w:szCs w:val="22"/>
          <w:lang w:bidi="en-US"/>
        </w:rPr>
        <w:t>έργου (ή του τμήματός του ……………………</w:t>
      </w:r>
      <w:r w:rsidRPr="00C35D96">
        <w:rPr>
          <w:rFonts w:ascii="Cambria" w:hAnsi="Cambria" w:cs="Calibri"/>
          <w:strike/>
          <w:color w:val="000000"/>
          <w:sz w:val="22"/>
          <w:szCs w:val="22"/>
          <w:lang w:bidi="en-US"/>
        </w:rPr>
        <w:t xml:space="preserve">. σε περίπτωση υποδιαίρεσης της σύμβασης σε τμήματα) </w:t>
      </w:r>
      <w:r w:rsidRPr="00C35D96">
        <w:rPr>
          <w:rFonts w:ascii="Cambria" w:hAnsi="Cambria" w:cs="Calibri"/>
          <w:color w:val="000000"/>
          <w:sz w:val="22"/>
          <w:szCs w:val="22"/>
          <w:lang w:bidi="en-US"/>
        </w:rPr>
        <w:t>πρ</w:t>
      </w:r>
      <w:r w:rsidRPr="00936CBC">
        <w:rPr>
          <w:rFonts w:ascii="Cambria" w:hAnsi="Cambria" w:cs="Calibri"/>
          <w:sz w:val="22"/>
          <w:szCs w:val="22"/>
          <w:lang w:bidi="en-US"/>
        </w:rPr>
        <w:t>ο</w:t>
      </w:r>
      <w:r w:rsidRPr="001978E8">
        <w:rPr>
          <w:rFonts w:ascii="Cambria" w:hAnsi="Cambria" w:cs="Calibri"/>
          <w:sz w:val="22"/>
          <w:szCs w:val="22"/>
          <w:lang w:bidi="en-US"/>
        </w:rPr>
        <w:t>βλέπεται  η χορήγηση πρόσθετης καταβολής (πριμ)</w:t>
      </w:r>
      <w:r w:rsidRPr="001978E8">
        <w:rPr>
          <w:rFonts w:ascii="Cambria" w:hAnsi="Cambria" w:cs="Calibri"/>
          <w:spacing w:val="5"/>
          <w:sz w:val="22"/>
          <w:szCs w:val="22"/>
          <w:vertAlign w:val="superscript"/>
          <w:lang w:bidi="en-US"/>
        </w:rPr>
        <w:t xml:space="preserve"> </w:t>
      </w:r>
      <w:r w:rsidRPr="001978E8">
        <w:rPr>
          <w:rFonts w:ascii="Cambria" w:eastAsia="Calibri" w:hAnsi="Cambria" w:cs="Calibri"/>
          <w:sz w:val="22"/>
          <w:szCs w:val="22"/>
          <w:lang w:bidi="en-US"/>
        </w:rPr>
        <w:t xml:space="preserve">στον Ανάδοχο </w:t>
      </w:r>
      <w:r w:rsidRPr="001978E8">
        <w:rPr>
          <w:rFonts w:ascii="Cambria" w:hAnsi="Cambria" w:cs="Calibri"/>
          <w:sz w:val="22"/>
          <w:szCs w:val="22"/>
          <w:lang w:bidi="en-US"/>
        </w:rPr>
        <w:t xml:space="preserve">ποσοστού </w:t>
      </w:r>
      <w:r w:rsidR="00936CBC" w:rsidRPr="00B959B7">
        <w:rPr>
          <w:rFonts w:ascii="Cambria" w:hAnsi="Cambria" w:cs="Calibri"/>
          <w:sz w:val="22"/>
          <w:szCs w:val="22"/>
          <w:lang w:bidi="en-US"/>
        </w:rPr>
        <w:t>0,3</w:t>
      </w:r>
      <w:r w:rsidRPr="00B959B7">
        <w:rPr>
          <w:rFonts w:ascii="Cambria" w:hAnsi="Cambria" w:cs="Calibri"/>
          <w:sz w:val="22"/>
          <w:szCs w:val="22"/>
          <w:lang w:bidi="en-US"/>
        </w:rPr>
        <w:t>%</w:t>
      </w:r>
      <w:r w:rsidRPr="001978E8">
        <w:rPr>
          <w:rFonts w:ascii="Cambria" w:hAnsi="Cambria" w:cs="Calibri"/>
          <w:sz w:val="22"/>
          <w:szCs w:val="22"/>
          <w:lang w:bidi="en-US"/>
        </w:rPr>
        <w:t xml:space="preserve"> </w:t>
      </w:r>
      <w:r w:rsidRPr="001978E8">
        <w:rPr>
          <w:rFonts w:ascii="Cambria" w:hAnsi="Cambria" w:cs="Calibri"/>
          <w:spacing w:val="5"/>
          <w:sz w:val="22"/>
          <w:szCs w:val="22"/>
          <w:vertAlign w:val="superscript"/>
          <w:lang w:val="en-US" w:bidi="en-US"/>
        </w:rPr>
        <w:endnoteReference w:id="90"/>
      </w:r>
      <w:r w:rsidRPr="001978E8">
        <w:rPr>
          <w:rFonts w:ascii="Cambria" w:hAnsi="Cambria" w:cs="Calibri"/>
          <w:sz w:val="22"/>
          <w:szCs w:val="22"/>
          <w:lang w:bidi="en-US"/>
        </w:rPr>
        <w:t xml:space="preserve">  επί της της αρχικής συμβατικής αξίας, μη συμπεριλαμβανομένου του ΦΠΑ, </w:t>
      </w:r>
      <w:r w:rsidRPr="001978E8">
        <w:rPr>
          <w:rFonts w:ascii="Cambria" w:eastAsia="Calibri" w:hAnsi="Cambria" w:cs="Calibri"/>
          <w:sz w:val="22"/>
          <w:szCs w:val="22"/>
          <w:lang w:bidi="en-US"/>
        </w:rPr>
        <w:t xml:space="preserve">εφόσον ο χρόνος παράδοσης του έργου </w:t>
      </w:r>
      <w:r w:rsidRPr="00936CBC">
        <w:rPr>
          <w:rFonts w:ascii="Cambria" w:eastAsia="Calibri" w:hAnsi="Cambria" w:cs="Calibri"/>
          <w:strike/>
          <w:sz w:val="22"/>
          <w:szCs w:val="22"/>
          <w:lang w:bidi="en-US"/>
        </w:rPr>
        <w:t xml:space="preserve">(ή του τμήματος….σε περίπτωση υποδιαίρεσης της σύμβασης σε τμήματος) </w:t>
      </w:r>
      <w:r w:rsidRPr="001978E8">
        <w:rPr>
          <w:rFonts w:ascii="Cambria" w:eastAsia="Calibri" w:hAnsi="Cambria" w:cs="Calibri"/>
          <w:sz w:val="22"/>
          <w:szCs w:val="22"/>
          <w:lang w:bidi="en-US"/>
        </w:rPr>
        <w:t xml:space="preserve">είναι μικρότερος κατά δέκα τοις εκατό (10%) του προβλεπόμενου στη σύμβαση.  </w:t>
      </w:r>
    </w:p>
    <w:p w14:paraId="0E48AE2A" w14:textId="77777777" w:rsidR="00DE1BEF" w:rsidRPr="001978E8" w:rsidRDefault="00DE1BEF" w:rsidP="00DE1BEF">
      <w:pPr>
        <w:jc w:val="both"/>
        <w:textAlignment w:val="baseline"/>
        <w:rPr>
          <w:rFonts w:ascii="Cambria" w:hAnsi="Cambria" w:cs="Calibri"/>
          <w:sz w:val="22"/>
          <w:szCs w:val="22"/>
          <w:lang w:bidi="en-US"/>
        </w:rPr>
      </w:pPr>
    </w:p>
    <w:p w14:paraId="154E2E38" w14:textId="77777777" w:rsidR="00DE1BEF" w:rsidRPr="00932A40" w:rsidRDefault="00DE1BEF" w:rsidP="00DE1BEF">
      <w:pPr>
        <w:numPr>
          <w:ilvl w:val="1"/>
          <w:numId w:val="4"/>
        </w:numPr>
        <w:ind w:left="0" w:firstLine="0"/>
        <w:jc w:val="both"/>
        <w:textAlignment w:val="baseline"/>
        <w:rPr>
          <w:rFonts w:ascii="Cambria" w:hAnsi="Cambria" w:cs="Calibri"/>
          <w:sz w:val="22"/>
          <w:szCs w:val="22"/>
          <w:lang w:bidi="en-US"/>
        </w:rPr>
      </w:pPr>
      <w:r w:rsidRPr="00932A40">
        <w:rPr>
          <w:rFonts w:ascii="Cambria" w:hAnsi="Cambria" w:cs="Calibri"/>
          <w:b/>
          <w:sz w:val="22"/>
          <w:szCs w:val="22"/>
          <w:lang w:bidi="en-US"/>
        </w:rPr>
        <w:t>16.3</w:t>
      </w:r>
      <w:r w:rsidRPr="00932A40">
        <w:rPr>
          <w:rFonts w:ascii="Cambria" w:hAnsi="Cambria" w:cs="Calibri"/>
          <w:sz w:val="22"/>
          <w:szCs w:val="22"/>
          <w:lang w:bidi="en-US"/>
        </w:rPr>
        <w:t xml:space="preserve">  Στην περίπτωση αυτήν, για την πληρωμή της πρόσθετης καταβολής απαιτείται η προηγούμενη έκδοση απόφασης του αρμόδιου </w:t>
      </w:r>
      <w:proofErr w:type="spellStart"/>
      <w:r w:rsidRPr="00932A40">
        <w:rPr>
          <w:rFonts w:ascii="Cambria" w:hAnsi="Cambria" w:cs="Calibri"/>
          <w:sz w:val="22"/>
          <w:szCs w:val="22"/>
          <w:lang w:bidi="en-US"/>
        </w:rPr>
        <w:t>αποφαινομένου</w:t>
      </w:r>
      <w:proofErr w:type="spellEnd"/>
      <w:r w:rsidRPr="00932A40">
        <w:rPr>
          <w:rFonts w:ascii="Cambria" w:hAnsi="Cambria" w:cs="Calibri"/>
          <w:sz w:val="22"/>
          <w:szCs w:val="22"/>
          <w:lang w:bidi="en-US"/>
        </w:rPr>
        <w:t xml:space="preserve"> οργάνου, μετά από γνώμη του αρμόδιου τεχνικού συμβουλίου, ήτοι της αναθέτουσας αρχής και, σε περίπτωση που δεν υπάρχει, του τεχνικού συμβουλίου της Γενικής Γραμματείας Υποδομών. </w:t>
      </w:r>
    </w:p>
    <w:p w14:paraId="734FCD38" w14:textId="77777777" w:rsidR="00DE1BEF" w:rsidRPr="00932A40" w:rsidRDefault="00DE1BEF" w:rsidP="00DE1BEF">
      <w:pPr>
        <w:ind w:left="720"/>
        <w:textAlignment w:val="baseline"/>
        <w:rPr>
          <w:rFonts w:ascii="Cambria" w:hAnsi="Cambria" w:cs="Calibri"/>
          <w:sz w:val="22"/>
          <w:szCs w:val="22"/>
          <w:lang w:bidi="en-US"/>
        </w:rPr>
      </w:pPr>
    </w:p>
    <w:p w14:paraId="5780C3FF" w14:textId="77777777" w:rsidR="00DE1BEF" w:rsidRPr="00932A40" w:rsidRDefault="00DE1BEF" w:rsidP="00DE1BEF">
      <w:pPr>
        <w:numPr>
          <w:ilvl w:val="1"/>
          <w:numId w:val="4"/>
        </w:numPr>
        <w:ind w:left="0" w:firstLine="0"/>
        <w:jc w:val="both"/>
        <w:textAlignment w:val="baseline"/>
        <w:rPr>
          <w:rFonts w:ascii="Cambria" w:hAnsi="Cambria" w:cs="Calibri"/>
          <w:sz w:val="22"/>
          <w:szCs w:val="22"/>
          <w:lang w:bidi="en-US"/>
        </w:rPr>
      </w:pPr>
      <w:r w:rsidRPr="00932A40">
        <w:rPr>
          <w:rFonts w:ascii="Cambria" w:hAnsi="Cambria" w:cs="Calibri"/>
          <w:b/>
          <w:sz w:val="22"/>
          <w:szCs w:val="22"/>
          <w:lang w:bidi="en-US"/>
        </w:rPr>
        <w:t>16.4</w:t>
      </w:r>
      <w:r w:rsidRPr="00932A40">
        <w:rPr>
          <w:rFonts w:ascii="Cambria" w:hAnsi="Cambria" w:cs="Calibri"/>
          <w:sz w:val="22"/>
          <w:szCs w:val="22"/>
          <w:lang w:bidi="en-US"/>
        </w:rPr>
        <w:t xml:space="preserve"> Η πρόσθετη καταβολή καταβάλλεται με την εμπρόθεσμη ολοκλήρωση του συμβατικού αντικειμένου. Η πρόσθετη καταβολή θεωρείται συμπληρωματικό εργολαβικό αντάλλαγμα, εγκρίνεται αναλόγως, ως τροποποίηση της σύμβασης, βάσει της περ. α’ της παρ. 1 του άρθρου 132 του ν. 4412/2016 και περιλαμβάνεται σε ειδικό λογαριασμό, που υποβάλλει ο ανάδοχος μετά την έκδοση βεβαίωσης περάτωσης εργασιών και την αναγραφή σε αυτή της ταχύτερης εκτέλεσης του έργου σύμφωνα με τους ειδικότερους όρους των εγγράφων της σύμβασης.</w:t>
      </w:r>
    </w:p>
    <w:p w14:paraId="01EBE1C9" w14:textId="77777777" w:rsidR="00DE1BEF" w:rsidRPr="00932A40" w:rsidRDefault="00DE1BEF" w:rsidP="00DE1BEF">
      <w:pPr>
        <w:ind w:left="720"/>
        <w:textAlignment w:val="baseline"/>
        <w:rPr>
          <w:rFonts w:ascii="Cambria" w:hAnsi="Cambria" w:cs="Calibri"/>
          <w:sz w:val="22"/>
          <w:szCs w:val="22"/>
          <w:lang w:bidi="en-US"/>
        </w:rPr>
      </w:pPr>
    </w:p>
    <w:p w14:paraId="51418ED2" w14:textId="77777777" w:rsidR="00DE1BEF" w:rsidRPr="00932A40" w:rsidRDefault="00DE1BEF" w:rsidP="00DE1BEF">
      <w:pPr>
        <w:numPr>
          <w:ilvl w:val="1"/>
          <w:numId w:val="4"/>
        </w:numPr>
        <w:ind w:left="0" w:firstLine="0"/>
        <w:jc w:val="both"/>
        <w:textAlignment w:val="baseline"/>
        <w:rPr>
          <w:rFonts w:ascii="Cambria" w:hAnsi="Cambria" w:cs="Calibri"/>
          <w:sz w:val="22"/>
          <w:szCs w:val="22"/>
          <w:lang w:bidi="en-US"/>
        </w:rPr>
      </w:pPr>
      <w:r w:rsidRPr="00932A40">
        <w:rPr>
          <w:rFonts w:ascii="Cambria" w:hAnsi="Cambria" w:cs="Calibri"/>
          <w:b/>
          <w:sz w:val="22"/>
          <w:szCs w:val="22"/>
          <w:lang w:bidi="en-US"/>
        </w:rPr>
        <w:t>16.5</w:t>
      </w:r>
      <w:r w:rsidRPr="00932A40">
        <w:rPr>
          <w:rFonts w:ascii="Cambria" w:hAnsi="Cambria" w:cs="Calibri"/>
          <w:sz w:val="22"/>
          <w:szCs w:val="22"/>
          <w:lang w:bidi="en-US"/>
        </w:rPr>
        <w:t xml:space="preserve"> Οι αποφάσεις για παρατάσεις προθεσμιών ρυθμίζουν κάθε θέμα, που σχετίζεται με την πρόσθετη αυτή καταβολή και ιδιαίτερα, αν μετατίθεται, μερικά ή ολικά, ο κρίσιμος, για την πρόσθετη καταβολή, χρόνος, με σαφή και εμπεριστατωμένη αιτιολογία, προκειμένου να δικαιούται ο ανάδοχος πρόσθετη αμοιβή, κατά τα οριζόμενα ανωτέρω,, υπό τον όρο ο ανάδοχος να είναι πλήρως </w:t>
      </w:r>
      <w:proofErr w:type="spellStart"/>
      <w:r w:rsidRPr="00932A40">
        <w:rPr>
          <w:rFonts w:ascii="Cambria" w:hAnsi="Cambria" w:cs="Calibri"/>
          <w:sz w:val="22"/>
          <w:szCs w:val="22"/>
          <w:lang w:bidi="en-US"/>
        </w:rPr>
        <w:t>ανυπαίτιος</w:t>
      </w:r>
      <w:proofErr w:type="spellEnd"/>
      <w:r w:rsidRPr="00932A40">
        <w:rPr>
          <w:rFonts w:ascii="Cambria" w:hAnsi="Cambria" w:cs="Calibri"/>
          <w:sz w:val="22"/>
          <w:szCs w:val="22"/>
          <w:lang w:bidi="en-US"/>
        </w:rPr>
        <w:t xml:space="preserve"> για τις </w:t>
      </w:r>
      <w:proofErr w:type="spellStart"/>
      <w:r w:rsidRPr="00932A40">
        <w:rPr>
          <w:rFonts w:ascii="Cambria" w:hAnsi="Cambria" w:cs="Calibri"/>
          <w:sz w:val="22"/>
          <w:szCs w:val="22"/>
          <w:lang w:bidi="en-US"/>
        </w:rPr>
        <w:t>χορηγηθείσες</w:t>
      </w:r>
      <w:proofErr w:type="spellEnd"/>
      <w:r w:rsidRPr="00932A40">
        <w:rPr>
          <w:rFonts w:ascii="Cambria" w:hAnsi="Cambria" w:cs="Calibri"/>
          <w:sz w:val="22"/>
          <w:szCs w:val="22"/>
          <w:lang w:bidi="en-US"/>
        </w:rPr>
        <w:t xml:space="preserve"> παρατάσεις.</w:t>
      </w:r>
    </w:p>
    <w:p w14:paraId="69C64BDC" w14:textId="77777777" w:rsidR="00932A40" w:rsidRDefault="00932A40" w:rsidP="00932A40">
      <w:pPr>
        <w:pStyle w:val="af2"/>
        <w:rPr>
          <w:rFonts w:ascii="Cambria" w:hAnsi="Cambria" w:cs="Calibri"/>
          <w:sz w:val="22"/>
          <w:szCs w:val="22"/>
          <w:lang w:bidi="en-US"/>
        </w:rPr>
      </w:pPr>
    </w:p>
    <w:p w14:paraId="7C39FFCD" w14:textId="77777777" w:rsidR="00932A40" w:rsidRPr="00932A40" w:rsidRDefault="00932A40" w:rsidP="00DE1BEF">
      <w:pPr>
        <w:numPr>
          <w:ilvl w:val="1"/>
          <w:numId w:val="4"/>
        </w:numPr>
        <w:ind w:left="0" w:firstLine="0"/>
        <w:jc w:val="both"/>
        <w:textAlignment w:val="baseline"/>
        <w:rPr>
          <w:rFonts w:ascii="Cambria" w:hAnsi="Cambria" w:cs="Calibri"/>
          <w:sz w:val="22"/>
          <w:szCs w:val="22"/>
          <w:lang w:bidi="en-US"/>
        </w:rPr>
      </w:pPr>
    </w:p>
    <w:p w14:paraId="71BFF87E" w14:textId="77777777" w:rsidR="00F40054" w:rsidRPr="005035F5" w:rsidRDefault="00F40054" w:rsidP="005035F5">
      <w:pPr>
        <w:keepNext/>
        <w:numPr>
          <w:ilvl w:val="0"/>
          <w:numId w:val="3"/>
        </w:numPr>
        <w:ind w:left="0" w:firstLine="0"/>
        <w:textAlignment w:val="baseline"/>
        <w:outlineLvl w:val="1"/>
        <w:rPr>
          <w:rFonts w:ascii="Cambria" w:hAnsi="Cambria" w:cs="Calibri"/>
          <w:b/>
          <w:sz w:val="22"/>
          <w:szCs w:val="22"/>
          <w:lang w:bidi="en-US"/>
        </w:rPr>
      </w:pPr>
      <w:bookmarkStart w:id="20" w:name="_Toc73039658"/>
      <w:r w:rsidRPr="005035F5">
        <w:rPr>
          <w:rFonts w:ascii="Cambria" w:hAnsi="Cambria" w:cs="Calibri"/>
          <w:b/>
          <w:sz w:val="22"/>
          <w:szCs w:val="22"/>
          <w:lang w:bidi="en-US"/>
        </w:rPr>
        <w:t>Άρθρο 17: Εγγυήσεις καλής εκτέλεσης και λειτουργίας του έργου</w:t>
      </w:r>
      <w:bookmarkEnd w:id="20"/>
    </w:p>
    <w:p w14:paraId="6CACE5AB" w14:textId="77777777" w:rsidR="00F40054" w:rsidRPr="005035F5" w:rsidRDefault="00F40054" w:rsidP="005035F5">
      <w:pPr>
        <w:jc w:val="both"/>
        <w:textAlignment w:val="baseline"/>
        <w:rPr>
          <w:rFonts w:ascii="Cambria" w:hAnsi="Cambria" w:cs="Calibri"/>
          <w:sz w:val="22"/>
          <w:szCs w:val="22"/>
          <w:lang w:bidi="en-US"/>
        </w:rPr>
      </w:pPr>
    </w:p>
    <w:p w14:paraId="3FF3C08A" w14:textId="77777777" w:rsidR="00F40054" w:rsidRPr="005035F5" w:rsidRDefault="00F40054" w:rsidP="005035F5">
      <w:pPr>
        <w:spacing w:after="120"/>
        <w:jc w:val="both"/>
        <w:textAlignment w:val="baseline"/>
        <w:rPr>
          <w:rFonts w:ascii="Cambria" w:hAnsi="Cambria" w:cs="Calibri"/>
          <w:iCs/>
          <w:spacing w:val="5"/>
          <w:sz w:val="22"/>
          <w:szCs w:val="22"/>
          <w:lang w:bidi="en-US"/>
        </w:rPr>
      </w:pPr>
      <w:r w:rsidRPr="005035F5">
        <w:rPr>
          <w:rFonts w:ascii="Cambria" w:hAnsi="Cambria" w:cs="Calibri"/>
          <w:b/>
          <w:iCs/>
          <w:spacing w:val="5"/>
          <w:sz w:val="22"/>
          <w:szCs w:val="22"/>
          <w:lang w:bidi="en-US"/>
        </w:rPr>
        <w:t>17.1</w:t>
      </w:r>
      <w:r w:rsidRPr="005035F5">
        <w:rPr>
          <w:rFonts w:ascii="Cambria" w:hAnsi="Cambria" w:cs="Calibri"/>
          <w:iCs/>
          <w:spacing w:val="5"/>
          <w:sz w:val="22"/>
          <w:szCs w:val="22"/>
          <w:lang w:bidi="en-US"/>
        </w:rPr>
        <w:t xml:space="preserve"> Για την υπογραφή της σύμβασης απαιτείται η παροχή εγγύησης καλής εκτέλεσης, σύμφωνα με το άρθρο 72 παρ. 4 του ν. 4412/2016, το ύψος της οποίας καθορίζεται σε ποσοστό  5%  επί </w:t>
      </w:r>
      <w:r w:rsidRPr="005035F5">
        <w:rPr>
          <w:rFonts w:ascii="Cambria" w:hAnsi="Cambria" w:cs="Calibri"/>
          <w:iCs/>
          <w:spacing w:val="5"/>
          <w:sz w:val="22"/>
          <w:szCs w:val="22"/>
          <w:lang w:bidi="en-US"/>
        </w:rPr>
        <w:lastRenderedPageBreak/>
        <w:t>της εκτιμώμενης αξίας της σύμβασης (ή του τμήματος της σύμβασης, σε περίπτωση υποδιαίρεσης σε τμήματα), χωρίς να συμπεριλαμβάνονται τα δικαιώματα προαίρεσης, χωρίς Φ.Π.Α. και κατατίθεται μέχρι και την υπογραφή του συμφωνητικού</w:t>
      </w:r>
      <w:r w:rsidRPr="005035F5">
        <w:rPr>
          <w:rFonts w:ascii="Cambria" w:hAnsi="Cambria" w:cs="Calibri"/>
          <w:iCs/>
          <w:spacing w:val="5"/>
          <w:sz w:val="22"/>
          <w:szCs w:val="22"/>
          <w:vertAlign w:val="superscript"/>
          <w:lang w:bidi="en-US"/>
        </w:rPr>
        <w:endnoteReference w:id="91"/>
      </w:r>
      <w:r w:rsidRPr="005035F5">
        <w:rPr>
          <w:rFonts w:ascii="Cambria" w:hAnsi="Cambria" w:cs="Calibri"/>
          <w:iCs/>
          <w:spacing w:val="5"/>
          <w:sz w:val="22"/>
          <w:szCs w:val="22"/>
          <w:lang w:bidi="en-US"/>
        </w:rPr>
        <w:t xml:space="preserve"> .</w:t>
      </w:r>
    </w:p>
    <w:p w14:paraId="052E4BDF" w14:textId="77777777" w:rsidR="00F40054" w:rsidRPr="005035F5" w:rsidRDefault="00F40054" w:rsidP="005035F5">
      <w:pPr>
        <w:spacing w:after="120"/>
        <w:jc w:val="both"/>
        <w:textAlignment w:val="baseline"/>
        <w:rPr>
          <w:rFonts w:ascii="Cambria" w:hAnsi="Cambria" w:cs="Calibri"/>
          <w:iCs/>
          <w:spacing w:val="5"/>
          <w:sz w:val="22"/>
          <w:szCs w:val="22"/>
          <w:lang w:bidi="en-US"/>
        </w:rPr>
      </w:pPr>
      <w:r w:rsidRPr="005035F5">
        <w:rPr>
          <w:rFonts w:ascii="Cambria" w:hAnsi="Cambria" w:cs="Calibri"/>
          <w:iCs/>
          <w:spacing w:val="5"/>
          <w:sz w:val="22"/>
          <w:szCs w:val="22"/>
          <w:lang w:bidi="en-US"/>
        </w:rPr>
        <w:t>Σε περίπτωση τροποποίησης της σύμβασης κατά το άρθρο 132 ν. 4412/2016, η οποία συνεπάγεται αύξηση της συμβατικής αξίας, η αναθέτουσα αρχή οφείλει να απαιτεί από τον ανάδοχο να καταθέσει, μέχρι και την υπογραφή της τροποποιημένης σύμβασης, συμπληρωματική εγγύηση το ύψος της οποίας ανέρχεται σε ποσοστό 5% επί του ποσού της αύξησης της αξίας της σύμβασης, χωρίς ΦΠΑ.</w:t>
      </w:r>
    </w:p>
    <w:p w14:paraId="5C216667" w14:textId="77777777" w:rsidR="00F40054" w:rsidRPr="005035F5" w:rsidRDefault="00F40054" w:rsidP="005035F5">
      <w:pPr>
        <w:jc w:val="both"/>
        <w:textAlignment w:val="baseline"/>
        <w:rPr>
          <w:rFonts w:ascii="Cambria" w:hAnsi="Cambria" w:cs="Calibri"/>
          <w:iCs/>
          <w:spacing w:val="5"/>
          <w:sz w:val="22"/>
          <w:szCs w:val="22"/>
          <w:lang w:bidi="en-US"/>
        </w:rPr>
      </w:pPr>
      <w:r w:rsidRPr="005035F5">
        <w:rPr>
          <w:rFonts w:ascii="Cambria" w:hAnsi="Cambria" w:cs="Calibri"/>
          <w:iCs/>
          <w:spacing w:val="5"/>
          <w:sz w:val="22"/>
          <w:szCs w:val="22"/>
          <w:lang w:bidi="en-US"/>
        </w:rPr>
        <w:t xml:space="preserve">Οι εγγυητικές επιστολές καλής εκτέλεσης περιλαμβάνουν κατ’ ελάχιστον τα αναφερόμενα στην παράγραφο 15.2 της </w:t>
      </w:r>
      <w:r w:rsidRPr="00ED2CA7">
        <w:rPr>
          <w:rFonts w:ascii="Cambria" w:hAnsi="Cambria" w:cs="Calibri"/>
          <w:iCs/>
          <w:spacing w:val="5"/>
          <w:sz w:val="22"/>
          <w:szCs w:val="22"/>
          <w:lang w:bidi="en-US"/>
        </w:rPr>
        <w:t>παρούσας</w:t>
      </w:r>
      <w:r w:rsidR="00D127D6" w:rsidRPr="00ED2CA7">
        <w:rPr>
          <w:rFonts w:ascii="Cambria" w:hAnsi="Cambria" w:cs="Calibri"/>
          <w:iCs/>
          <w:spacing w:val="5"/>
          <w:sz w:val="22"/>
          <w:szCs w:val="22"/>
        </w:rPr>
        <w:t>, πλην της περ. (η),</w:t>
      </w:r>
      <w:r w:rsidRPr="005035F5">
        <w:rPr>
          <w:rFonts w:ascii="Cambria" w:hAnsi="Cambria" w:cs="Calibri"/>
          <w:iCs/>
          <w:spacing w:val="5"/>
          <w:sz w:val="22"/>
          <w:szCs w:val="22"/>
          <w:lang w:bidi="en-US"/>
        </w:rPr>
        <w:t xml:space="preserve"> και επιπρόσθετα, τον αριθμό και τον τίτλο της σχετικής σύμβασης .</w:t>
      </w:r>
    </w:p>
    <w:p w14:paraId="086266B2" w14:textId="77777777" w:rsidR="00F40054" w:rsidRPr="005035F5" w:rsidRDefault="00F40054"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Arial Unicode MS" w:hAnsi="Cambria" w:cs="Cambria"/>
          <w:color w:val="000000"/>
          <w:kern w:val="0"/>
          <w:sz w:val="22"/>
          <w:szCs w:val="22"/>
          <w:lang w:eastAsia="el-GR"/>
        </w:rPr>
      </w:pPr>
    </w:p>
    <w:p w14:paraId="420A7602" w14:textId="77777777" w:rsidR="00F40054" w:rsidRPr="005035F5" w:rsidRDefault="00F40054" w:rsidP="005035F5">
      <w:pPr>
        <w:spacing w:after="120"/>
        <w:jc w:val="both"/>
        <w:textAlignment w:val="baseline"/>
        <w:rPr>
          <w:rFonts w:ascii="Cambria" w:hAnsi="Cambria" w:cs="Calibri"/>
          <w:iCs/>
          <w:spacing w:val="5"/>
          <w:sz w:val="22"/>
          <w:szCs w:val="22"/>
          <w:lang w:bidi="en-US"/>
        </w:rPr>
      </w:pPr>
      <w:r w:rsidRPr="005035F5">
        <w:rPr>
          <w:rFonts w:ascii="Cambria" w:hAnsi="Cambria" w:cs="Calibri"/>
          <w:iCs/>
          <w:spacing w:val="5"/>
          <w:sz w:val="22"/>
          <w:szCs w:val="22"/>
          <w:lang w:bidi="en-US"/>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14:paraId="265DFF2C" w14:textId="77777777" w:rsidR="00F40054" w:rsidRPr="005035F5" w:rsidRDefault="00F40054" w:rsidP="005035F5">
      <w:pPr>
        <w:spacing w:after="120"/>
        <w:jc w:val="both"/>
        <w:textAlignment w:val="baseline"/>
        <w:rPr>
          <w:rFonts w:ascii="Cambria" w:hAnsi="Cambria" w:cs="Calibri"/>
          <w:iCs/>
          <w:spacing w:val="5"/>
          <w:sz w:val="22"/>
          <w:szCs w:val="22"/>
          <w:lang w:bidi="en-US"/>
        </w:rPr>
      </w:pPr>
      <w:r w:rsidRPr="005035F5">
        <w:rPr>
          <w:rFonts w:ascii="Cambria" w:hAnsi="Cambria" w:cs="Calibri"/>
          <w:iCs/>
          <w:spacing w:val="5"/>
          <w:sz w:val="22"/>
          <w:szCs w:val="22"/>
          <w:lang w:bidi="en-US"/>
        </w:rPr>
        <w:t>Ο χρόνος ισχύος της εγγύησης καλής εκτέλεσης πρέπει να είναι μεγαλύτερος κατά τρεις (3) τουλάχιστον μήνες από το άθροισμα της συμβατικής προθεσμίας, της οριακής προθεσμίας και του χρόνου υποχρεωτικής συντήρησης του έργου, σύμφωνα με το άρθρο 171 του ν. 4412 και τα έγγραφα της παρούσας σύμβασης.</w:t>
      </w:r>
    </w:p>
    <w:p w14:paraId="7F1309A8" w14:textId="77777777" w:rsidR="00F40054" w:rsidRPr="005035F5" w:rsidRDefault="00F40054" w:rsidP="005035F5">
      <w:pPr>
        <w:spacing w:after="120"/>
        <w:jc w:val="both"/>
        <w:textAlignment w:val="baseline"/>
        <w:rPr>
          <w:rFonts w:ascii="Cambria" w:hAnsi="Cambria" w:cs="Calibri"/>
          <w:iCs/>
          <w:strike/>
          <w:spacing w:val="5"/>
          <w:sz w:val="22"/>
          <w:szCs w:val="22"/>
          <w:lang w:bidi="en-US"/>
        </w:rPr>
      </w:pPr>
      <w:r w:rsidRPr="005035F5">
        <w:rPr>
          <w:rFonts w:ascii="Cambria" w:hAnsi="Cambria" w:cs="Calibri"/>
          <w:iCs/>
          <w:spacing w:val="5"/>
          <w:sz w:val="22"/>
          <w:szCs w:val="22"/>
          <w:lang w:bidi="en-US"/>
        </w:rPr>
        <w:t>Η εγγύηση καλής εκτέλεσης καταπίπτει υπέρ της αναθέτουσας αρχής, στην περίπτωση παράβασης από τον ανάδοχο των όρων της σύμβασης, όπως αυτή ειδικότερα ορίζει.</w:t>
      </w:r>
    </w:p>
    <w:p w14:paraId="18666799" w14:textId="77777777" w:rsidR="00F40054" w:rsidRPr="005035F5" w:rsidRDefault="00F40054" w:rsidP="005035F5">
      <w:pPr>
        <w:spacing w:after="120"/>
        <w:jc w:val="both"/>
        <w:textAlignment w:val="baseline"/>
        <w:rPr>
          <w:rFonts w:ascii="Cambria" w:hAnsi="Cambria" w:cs="Calibri"/>
          <w:iCs/>
          <w:spacing w:val="5"/>
          <w:sz w:val="22"/>
          <w:szCs w:val="22"/>
          <w:lang w:bidi="en-US"/>
        </w:rPr>
      </w:pPr>
      <w:r w:rsidRPr="005035F5">
        <w:rPr>
          <w:rFonts w:ascii="Cambria" w:hAnsi="Cambria" w:cs="Calibri"/>
          <w:iCs/>
          <w:spacing w:val="5"/>
          <w:sz w:val="22"/>
          <w:szCs w:val="22"/>
          <w:lang w:bidi="en-US"/>
        </w:rPr>
        <w:t>Οι εγγυητικές επιστολές καλής εκτέλεσης, καταπίπτουν με αιτιολογημένη απόφαση της αναθέτουσας αρχής, η οποία εκδίδεται μετά από προηγούμενη εισήγηση της Διευθύνουσας Υπηρεσίας.</w:t>
      </w:r>
      <w:r w:rsidRPr="005035F5">
        <w:rPr>
          <w:rFonts w:ascii="Cambria" w:hAnsi="Cambria" w:cs="Calibri"/>
          <w:iCs/>
          <w:spacing w:val="5"/>
          <w:sz w:val="22"/>
          <w:szCs w:val="22"/>
          <w:vertAlign w:val="superscript"/>
          <w:lang w:bidi="en-US"/>
        </w:rPr>
        <w:endnoteReference w:id="92"/>
      </w:r>
    </w:p>
    <w:p w14:paraId="2BA10BE9" w14:textId="77777777" w:rsidR="00F40054" w:rsidRPr="005035F5" w:rsidRDefault="00F40054" w:rsidP="005035F5">
      <w:pPr>
        <w:spacing w:after="120"/>
        <w:jc w:val="both"/>
        <w:textAlignment w:val="baseline"/>
        <w:rPr>
          <w:rFonts w:ascii="Cambria" w:hAnsi="Cambria" w:cs="Calibri"/>
          <w:iCs/>
          <w:strike/>
          <w:spacing w:val="5"/>
          <w:sz w:val="22"/>
          <w:szCs w:val="22"/>
          <w:lang w:bidi="en-US"/>
        </w:rPr>
      </w:pPr>
      <w:r w:rsidRPr="005035F5">
        <w:rPr>
          <w:rFonts w:ascii="Cambria" w:hAnsi="Cambria" w:cs="Calibri"/>
          <w:iCs/>
          <w:spacing w:val="5"/>
          <w:sz w:val="22"/>
          <w:szCs w:val="22"/>
          <w:lang w:bidi="en-US"/>
        </w:rPr>
        <w:t>Ειδικά, σε περίπτωση οριστικοποίησης της απόφασης έκπτωσης του αναδόχου, το σύνολο των εγγυήσεων για την καλή εκτέλεση του έργου, καταπίπτει υπέρ του κυρίου του έργου, ως ειδική ποινική ρήτρα, και κατά μέγιστο μέχρι το υπολειπόμενο προς κατασκευή ποσό της σύμβασης και εφόσον ληφθεί υπόψη προς επιστροφή αρνητικός λογαριασμός.</w:t>
      </w:r>
      <w:r w:rsidRPr="005035F5">
        <w:rPr>
          <w:rFonts w:ascii="Cambria" w:hAnsi="Cambria" w:cs="Calibri"/>
          <w:iCs/>
          <w:spacing w:val="5"/>
          <w:sz w:val="22"/>
          <w:szCs w:val="22"/>
          <w:vertAlign w:val="superscript"/>
          <w:lang w:bidi="en-US"/>
        </w:rPr>
        <w:endnoteReference w:id="93"/>
      </w:r>
    </w:p>
    <w:p w14:paraId="5C52AD61" w14:textId="77777777" w:rsidR="00F40054" w:rsidRPr="005035F5" w:rsidRDefault="00F40054" w:rsidP="005035F5">
      <w:pPr>
        <w:spacing w:after="120"/>
        <w:jc w:val="both"/>
        <w:textAlignment w:val="baseline"/>
        <w:rPr>
          <w:rFonts w:ascii="Cambria" w:hAnsi="Cambria" w:cs="Calibri"/>
          <w:iCs/>
          <w:spacing w:val="5"/>
          <w:sz w:val="22"/>
          <w:szCs w:val="22"/>
          <w:lang w:bidi="en-US"/>
        </w:rPr>
      </w:pPr>
      <w:r w:rsidRPr="005035F5">
        <w:rPr>
          <w:rFonts w:ascii="Cambria" w:hAnsi="Cambria" w:cs="Calibri"/>
          <w:iCs/>
          <w:spacing w:val="5"/>
          <w:sz w:val="22"/>
          <w:szCs w:val="22"/>
          <w:lang w:bidi="en-US"/>
        </w:rPr>
        <w:t>Η εγγύηση καλής εκτέλεσης, όπως αυτή διαμορφώθηκε κατόπιν τροποποιήσεων της σύμβασης, κατά το άρθρο 132 του ν. 4412/2016, μειώνεται αμέσως μετά από την έγκριση της τελικής επιμέτρησης από τη διευθύνουσα υπηρεσία, κατά ποσοστό εβδομήντα τοις εκατό (70%) της συνολικής αξίας.</w:t>
      </w:r>
      <w:r w:rsidRPr="005035F5">
        <w:rPr>
          <w:rFonts w:ascii="Cambria" w:hAnsi="Cambria" w:cs="Calibri"/>
          <w:iCs/>
          <w:spacing w:val="5"/>
          <w:sz w:val="22"/>
          <w:szCs w:val="22"/>
          <w:vertAlign w:val="superscript"/>
          <w:lang w:bidi="en-US"/>
        </w:rPr>
        <w:endnoteReference w:id="94"/>
      </w:r>
      <w:r w:rsidRPr="005035F5">
        <w:rPr>
          <w:rFonts w:ascii="Cambria" w:hAnsi="Cambria" w:cs="Calibri"/>
          <w:iCs/>
          <w:spacing w:val="5"/>
          <w:sz w:val="22"/>
          <w:szCs w:val="22"/>
          <w:lang w:bidi="en-US"/>
        </w:rPr>
        <w:t xml:space="preserve"> </w:t>
      </w:r>
    </w:p>
    <w:p w14:paraId="6AD243DE" w14:textId="77777777" w:rsidR="00F40054" w:rsidRPr="005035F5" w:rsidRDefault="00F40054" w:rsidP="005035F5">
      <w:pPr>
        <w:spacing w:after="120"/>
        <w:jc w:val="both"/>
        <w:textAlignment w:val="baseline"/>
        <w:rPr>
          <w:rFonts w:ascii="Cambria" w:hAnsi="Cambria" w:cs="Calibri"/>
          <w:iCs/>
          <w:spacing w:val="5"/>
          <w:sz w:val="22"/>
          <w:szCs w:val="22"/>
          <w:lang w:bidi="en-US"/>
        </w:rPr>
      </w:pPr>
      <w:r w:rsidRPr="005035F5">
        <w:rPr>
          <w:rFonts w:ascii="Cambria" w:hAnsi="Cambria" w:cs="Calibri"/>
          <w:iCs/>
          <w:spacing w:val="5"/>
          <w:sz w:val="22"/>
          <w:szCs w:val="22"/>
          <w:lang w:bidi="en-US"/>
        </w:rPr>
        <w:t>Το σύνολο των εγγυήσεων καλής εκτέλεσης επιστρέφεται χωρίς καθυστέρηση, αμέσως μετά από την έγκριση του πρωτοκόλλου παραλαβής και την έγκριση του τελικού λογαριασμού του έργου.</w:t>
      </w:r>
    </w:p>
    <w:p w14:paraId="1F828F7D" w14:textId="77777777" w:rsidR="00F40054" w:rsidRPr="005035F5" w:rsidRDefault="00F40054" w:rsidP="005035F5">
      <w:pPr>
        <w:spacing w:after="120"/>
        <w:jc w:val="both"/>
        <w:textAlignment w:val="baseline"/>
        <w:rPr>
          <w:rFonts w:ascii="Cambria" w:hAnsi="Cambria" w:cs="Calibri"/>
          <w:b/>
          <w:iCs/>
          <w:spacing w:val="5"/>
          <w:sz w:val="22"/>
          <w:szCs w:val="22"/>
          <w:lang w:bidi="en-US"/>
        </w:rPr>
      </w:pPr>
    </w:p>
    <w:p w14:paraId="6EC7815A" w14:textId="77777777" w:rsidR="00F40054" w:rsidRPr="005035F5" w:rsidRDefault="00F40054" w:rsidP="005035F5">
      <w:pPr>
        <w:spacing w:after="120"/>
        <w:jc w:val="both"/>
        <w:textAlignment w:val="baseline"/>
        <w:rPr>
          <w:rFonts w:ascii="Cambria" w:hAnsi="Cambria" w:cs="Calibri"/>
          <w:sz w:val="22"/>
          <w:szCs w:val="22"/>
          <w:lang w:bidi="en-US"/>
        </w:rPr>
      </w:pPr>
      <w:r w:rsidRPr="005035F5">
        <w:rPr>
          <w:rFonts w:ascii="Cambria" w:hAnsi="Cambria" w:cs="Calibri"/>
          <w:b/>
          <w:iCs/>
          <w:spacing w:val="5"/>
          <w:sz w:val="22"/>
          <w:szCs w:val="22"/>
          <w:lang w:bidi="en-US"/>
        </w:rPr>
        <w:t>17.2</w:t>
      </w:r>
      <w:r w:rsidRPr="005035F5">
        <w:rPr>
          <w:rFonts w:ascii="Cambria" w:hAnsi="Cambria" w:cs="Calibri"/>
          <w:iCs/>
          <w:spacing w:val="5"/>
          <w:sz w:val="22"/>
          <w:szCs w:val="22"/>
          <w:lang w:bidi="en-US"/>
        </w:rPr>
        <w:t xml:space="preserve"> Εγγύηση καλής λειτουργίας</w:t>
      </w:r>
    </w:p>
    <w:p w14:paraId="76BA5CD1" w14:textId="77777777" w:rsidR="00F40054" w:rsidRPr="00B959B7" w:rsidRDefault="00BE66B6" w:rsidP="005035F5">
      <w:pPr>
        <w:spacing w:after="120"/>
        <w:jc w:val="both"/>
        <w:textAlignment w:val="baseline"/>
        <w:rPr>
          <w:rFonts w:ascii="Cambria" w:hAnsi="Cambria" w:cs="Calibri"/>
          <w:sz w:val="22"/>
          <w:szCs w:val="22"/>
          <w:lang w:bidi="en-US"/>
        </w:rPr>
      </w:pPr>
      <w:r w:rsidRPr="00B959B7">
        <w:rPr>
          <w:rFonts w:ascii="Cambria" w:hAnsi="Cambria" w:cs="Calibri"/>
          <w:sz w:val="22"/>
          <w:szCs w:val="22"/>
          <w:lang w:bidi="en-US"/>
        </w:rPr>
        <w:t>Δεν προβλέπεται εγγύηση καλής λειτουργίας</w:t>
      </w:r>
      <w:r w:rsidR="00F40054" w:rsidRPr="00B959B7">
        <w:rPr>
          <w:rFonts w:ascii="Cambria" w:hAnsi="Cambria" w:cs="Calibri"/>
          <w:sz w:val="22"/>
          <w:szCs w:val="22"/>
          <w:vertAlign w:val="superscript"/>
          <w:lang w:val="en-US" w:bidi="en-US"/>
        </w:rPr>
        <w:endnoteReference w:id="95"/>
      </w:r>
    </w:p>
    <w:p w14:paraId="6687B955" w14:textId="77777777" w:rsidR="00F40054" w:rsidRPr="005035F5" w:rsidRDefault="00F40054" w:rsidP="005035F5">
      <w:pPr>
        <w:spacing w:after="120"/>
        <w:jc w:val="both"/>
        <w:textAlignment w:val="baseline"/>
        <w:rPr>
          <w:rFonts w:ascii="Cambria" w:hAnsi="Cambria" w:cs="Calibri"/>
          <w:sz w:val="22"/>
          <w:szCs w:val="22"/>
          <w:lang w:bidi="en-US"/>
        </w:rPr>
      </w:pPr>
    </w:p>
    <w:p w14:paraId="7FDDD202" w14:textId="77777777" w:rsidR="00F40054" w:rsidRPr="005035F5" w:rsidRDefault="00F40054" w:rsidP="005035F5">
      <w:pPr>
        <w:spacing w:after="120"/>
        <w:jc w:val="both"/>
        <w:textAlignment w:val="baseline"/>
        <w:rPr>
          <w:rFonts w:ascii="Cambria" w:hAnsi="Cambria" w:cs="Calibri"/>
          <w:iCs/>
          <w:spacing w:val="5"/>
          <w:sz w:val="22"/>
          <w:szCs w:val="22"/>
          <w:lang w:bidi="en-US"/>
        </w:rPr>
      </w:pPr>
      <w:r w:rsidRPr="005035F5">
        <w:rPr>
          <w:rFonts w:ascii="Cambria" w:hAnsi="Cambria" w:cs="Calibri"/>
          <w:b/>
          <w:sz w:val="22"/>
          <w:szCs w:val="22"/>
          <w:lang w:bidi="en-US"/>
        </w:rPr>
        <w:t>17. 3</w:t>
      </w:r>
      <w:r w:rsidRPr="005035F5">
        <w:rPr>
          <w:rFonts w:ascii="Cambria" w:hAnsi="Cambria" w:cs="Calibri"/>
          <w:sz w:val="22"/>
          <w:szCs w:val="22"/>
          <w:lang w:bidi="en-US"/>
        </w:rPr>
        <w:t xml:space="preserve"> </w:t>
      </w:r>
      <w:r w:rsidRPr="005035F5">
        <w:rPr>
          <w:rFonts w:ascii="Cambria" w:hAnsi="Cambria" w:cs="Calibri"/>
          <w:iCs/>
          <w:spacing w:val="5"/>
          <w:sz w:val="22"/>
          <w:szCs w:val="22"/>
          <w:lang w:bidi="en-US"/>
        </w:rPr>
        <w:t>Οι κρατήσεις της παρ. 12 του άρθρου 152 του ν. 4412/2016, περί λογαριασμών και πιστοποιήσεων, μπορεί να αντικατασταθούν οποτεδήποτε από τον ανάδοχο, μερικά ή ολικά, με ισόποση εγγυητική επιστολή. Οι εγγυήσεις αυτές περιορίζονται κατά ποσοστό πέντε τοις εκατό (5%) επί της αξίας των εργασιών που περιλαμβάνονται στις υποβεβλημένες στην υπηρεσία επιμετρήσεις. Η μείωση αποφασίζεται από τη διευθύνουσα υπηρεσία, ύστερα από αίτηση του αναδόχου, η οποία συνοδεύεται από ειδικό απολογισμό των εργασιών των οποίων έχουν υποβληθεί οι επιμετρήσεις.</w:t>
      </w:r>
      <w:r w:rsidRPr="005035F5">
        <w:rPr>
          <w:rFonts w:ascii="Cambria" w:hAnsi="Cambria" w:cs="Calibri"/>
          <w:iCs/>
          <w:spacing w:val="5"/>
          <w:sz w:val="22"/>
          <w:szCs w:val="22"/>
          <w:vertAlign w:val="superscript"/>
          <w:lang w:bidi="en-US"/>
        </w:rPr>
        <w:endnoteReference w:id="96"/>
      </w:r>
    </w:p>
    <w:p w14:paraId="7BCE98A6" w14:textId="77777777" w:rsidR="00F40054" w:rsidRPr="005035F5" w:rsidRDefault="00F40054" w:rsidP="005035F5">
      <w:pPr>
        <w:spacing w:after="120"/>
        <w:jc w:val="both"/>
        <w:textAlignment w:val="baseline"/>
        <w:rPr>
          <w:rFonts w:ascii="Cambria" w:hAnsi="Cambria" w:cs="Calibri"/>
          <w:sz w:val="22"/>
          <w:szCs w:val="22"/>
          <w:lang w:bidi="en-US"/>
        </w:rPr>
      </w:pPr>
    </w:p>
    <w:p w14:paraId="3FC3174F" w14:textId="77777777" w:rsidR="00F40054" w:rsidRPr="005035F5" w:rsidRDefault="00F40054" w:rsidP="005035F5">
      <w:pPr>
        <w:keepNext/>
        <w:numPr>
          <w:ilvl w:val="0"/>
          <w:numId w:val="3"/>
        </w:numPr>
        <w:ind w:left="0" w:firstLine="0"/>
        <w:textAlignment w:val="baseline"/>
        <w:outlineLvl w:val="1"/>
        <w:rPr>
          <w:rFonts w:ascii="Cambria" w:hAnsi="Cambria" w:cs="Calibri"/>
          <w:b/>
          <w:sz w:val="22"/>
          <w:szCs w:val="22"/>
          <w:lang w:val="en-US" w:bidi="en-US"/>
        </w:rPr>
      </w:pPr>
      <w:bookmarkStart w:id="21" w:name="_Toc73039659"/>
      <w:proofErr w:type="spellStart"/>
      <w:r w:rsidRPr="005035F5">
        <w:rPr>
          <w:rFonts w:ascii="Cambria" w:hAnsi="Cambria" w:cs="Calibri"/>
          <w:b/>
          <w:sz w:val="22"/>
          <w:szCs w:val="22"/>
          <w:lang w:val="en-US" w:bidi="en-US"/>
        </w:rPr>
        <w:t>Άρθρο</w:t>
      </w:r>
      <w:proofErr w:type="spellEnd"/>
      <w:r w:rsidRPr="005035F5">
        <w:rPr>
          <w:rFonts w:ascii="Cambria" w:hAnsi="Cambria" w:cs="Calibri"/>
          <w:b/>
          <w:sz w:val="22"/>
          <w:szCs w:val="22"/>
          <w:lang w:val="en-US" w:bidi="en-US"/>
        </w:rPr>
        <w:t xml:space="preserve"> 17Α: </w:t>
      </w:r>
      <w:proofErr w:type="spellStart"/>
      <w:r w:rsidRPr="005035F5">
        <w:rPr>
          <w:rFonts w:ascii="Cambria" w:hAnsi="Cambria" w:cs="Calibri"/>
          <w:b/>
          <w:sz w:val="22"/>
          <w:szCs w:val="22"/>
          <w:lang w:val="en-US" w:bidi="en-US"/>
        </w:rPr>
        <w:t>Έκδοση</w:t>
      </w:r>
      <w:proofErr w:type="spellEnd"/>
      <w:r w:rsidRPr="005035F5">
        <w:rPr>
          <w:rFonts w:ascii="Cambria" w:hAnsi="Cambria" w:cs="Calibri"/>
          <w:b/>
          <w:sz w:val="22"/>
          <w:szCs w:val="22"/>
          <w:lang w:val="en-US" w:bidi="en-US"/>
        </w:rPr>
        <w:t xml:space="preserve"> </w:t>
      </w:r>
      <w:proofErr w:type="spellStart"/>
      <w:r w:rsidRPr="005035F5">
        <w:rPr>
          <w:rFonts w:ascii="Cambria" w:hAnsi="Cambria" w:cs="Calibri"/>
          <w:b/>
          <w:sz w:val="22"/>
          <w:szCs w:val="22"/>
          <w:lang w:val="en-US" w:bidi="en-US"/>
        </w:rPr>
        <w:t>εγγυητικών</w:t>
      </w:r>
      <w:bookmarkEnd w:id="21"/>
      <w:proofErr w:type="spellEnd"/>
    </w:p>
    <w:p w14:paraId="3A62070B" w14:textId="77777777" w:rsidR="00F40054" w:rsidRPr="005035F5" w:rsidRDefault="00F40054" w:rsidP="005035F5">
      <w:pPr>
        <w:textAlignment w:val="baseline"/>
        <w:rPr>
          <w:rFonts w:ascii="Cambria" w:hAnsi="Cambria" w:cs="Calibri"/>
          <w:sz w:val="22"/>
          <w:szCs w:val="22"/>
          <w:lang w:val="en-US" w:bidi="en-US"/>
        </w:rPr>
      </w:pPr>
    </w:p>
    <w:p w14:paraId="5DB50690" w14:textId="77777777" w:rsidR="00F40054" w:rsidRPr="005035F5" w:rsidRDefault="00F40054" w:rsidP="005035F5">
      <w:pPr>
        <w:tabs>
          <w:tab w:val="left" w:pos="426"/>
          <w:tab w:val="left" w:pos="2722"/>
          <w:tab w:val="left" w:pos="3289"/>
        </w:tabs>
        <w:jc w:val="both"/>
        <w:rPr>
          <w:rFonts w:ascii="Cambria" w:hAnsi="Cambria" w:cs="Calibri"/>
          <w:spacing w:val="5"/>
          <w:sz w:val="22"/>
          <w:szCs w:val="22"/>
          <w:lang w:bidi="en-US"/>
        </w:rPr>
      </w:pPr>
      <w:r w:rsidRPr="005035F5">
        <w:rPr>
          <w:rFonts w:ascii="Cambria" w:hAnsi="Cambria" w:cs="Calibri"/>
          <w:b/>
          <w:spacing w:val="5"/>
          <w:sz w:val="22"/>
          <w:szCs w:val="22"/>
          <w:lang w:bidi="en-US"/>
        </w:rPr>
        <w:t>17.Α.1</w:t>
      </w:r>
      <w:r w:rsidRPr="005035F5">
        <w:rPr>
          <w:rFonts w:ascii="Cambria" w:hAnsi="Cambria" w:cs="Calibri"/>
          <w:iCs/>
          <w:spacing w:val="5"/>
          <w:sz w:val="22"/>
          <w:szCs w:val="22"/>
          <w:lang w:bidi="en-US"/>
        </w:rPr>
        <w:t>. Οι εγγυητικές επιστολές των άρθρων 15, 16 και 17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w:t>
      </w:r>
      <w:r w:rsidRPr="005035F5">
        <w:rPr>
          <w:rFonts w:ascii="Cambria" w:hAnsi="Cambria"/>
          <w:vertAlign w:val="superscript"/>
        </w:rPr>
        <w:endnoteReference w:id="97"/>
      </w:r>
      <w:r w:rsidRPr="005035F5">
        <w:rPr>
          <w:rFonts w:ascii="Cambria" w:hAnsi="Cambria"/>
          <w:vertAlign w:val="superscript"/>
        </w:rPr>
        <w:t xml:space="preserve"> </w:t>
      </w:r>
      <w:r w:rsidRPr="005035F5">
        <w:rPr>
          <w:rFonts w:ascii="Cambria" w:hAnsi="Cambria" w:cs="Calibri"/>
          <w:iCs/>
          <w:spacing w:val="5"/>
          <w:sz w:val="22"/>
          <w:szCs w:val="22"/>
          <w:lang w:bidi="en-US"/>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04C9ACCA" w14:textId="77777777" w:rsidR="00F40054" w:rsidRPr="005035F5" w:rsidRDefault="00F40054" w:rsidP="005035F5">
      <w:pPr>
        <w:tabs>
          <w:tab w:val="left" w:pos="0"/>
          <w:tab w:val="left" w:pos="426"/>
          <w:tab w:val="left" w:pos="2722"/>
          <w:tab w:val="left" w:pos="3289"/>
        </w:tabs>
        <w:jc w:val="both"/>
        <w:rPr>
          <w:rFonts w:ascii="Cambria" w:hAnsi="Cambria" w:cs="Calibri"/>
          <w:spacing w:val="5"/>
          <w:sz w:val="22"/>
          <w:szCs w:val="22"/>
          <w:lang w:bidi="en-US"/>
        </w:rPr>
      </w:pPr>
    </w:p>
    <w:p w14:paraId="47F67921" w14:textId="77777777" w:rsidR="00F40054" w:rsidRPr="005035F5" w:rsidRDefault="00F40054" w:rsidP="005035F5">
      <w:pPr>
        <w:tabs>
          <w:tab w:val="left" w:pos="0"/>
          <w:tab w:val="left" w:pos="426"/>
          <w:tab w:val="left" w:pos="2722"/>
          <w:tab w:val="left" w:pos="3289"/>
        </w:tabs>
        <w:jc w:val="both"/>
        <w:rPr>
          <w:rFonts w:ascii="Cambria" w:hAnsi="Cambria" w:cs="Calibri"/>
          <w:spacing w:val="5"/>
          <w:sz w:val="22"/>
          <w:szCs w:val="22"/>
          <w:lang w:bidi="en-US"/>
        </w:rPr>
      </w:pPr>
    </w:p>
    <w:p w14:paraId="5591C639" w14:textId="77777777" w:rsidR="00F40054" w:rsidRPr="005035F5" w:rsidRDefault="00F40054" w:rsidP="005035F5">
      <w:pPr>
        <w:tabs>
          <w:tab w:val="left" w:pos="426"/>
          <w:tab w:val="left" w:pos="2722"/>
          <w:tab w:val="left" w:pos="3289"/>
        </w:tabs>
        <w:jc w:val="both"/>
        <w:rPr>
          <w:rFonts w:ascii="Cambria" w:hAnsi="Cambria" w:cs="Arial"/>
          <w:spacing w:val="5"/>
          <w:sz w:val="22"/>
          <w:szCs w:val="22"/>
          <w:lang w:bidi="en-US"/>
        </w:rPr>
      </w:pPr>
      <w:r w:rsidRPr="005035F5">
        <w:rPr>
          <w:rFonts w:ascii="Cambria" w:hAnsi="Cambria" w:cs="Calibri"/>
          <w:b/>
          <w:spacing w:val="5"/>
          <w:sz w:val="22"/>
          <w:szCs w:val="22"/>
          <w:lang w:bidi="en-US"/>
        </w:rPr>
        <w:t>17.Α.2</w:t>
      </w:r>
      <w:r w:rsidRPr="005035F5">
        <w:rPr>
          <w:rFonts w:ascii="Cambria" w:hAnsi="Cambria" w:cs="Calibri"/>
          <w:iCs/>
          <w:spacing w:val="5"/>
          <w:sz w:val="22"/>
          <w:szCs w:val="22"/>
          <w:lang w:bidi="en-US"/>
        </w:rPr>
        <w:t xml:space="preserve"> Οι εγγυητικές επιστολές εκδίδονται κατ’ επιλογή του οικονομικού φορέα/αναδόχου από </w:t>
      </w:r>
      <w:r w:rsidRPr="005035F5">
        <w:rPr>
          <w:rFonts w:ascii="Cambria" w:hAnsi="Cambria" w:cs="Calibri"/>
          <w:iCs/>
          <w:spacing w:val="5"/>
          <w:sz w:val="22"/>
          <w:szCs w:val="22"/>
          <w:u w:val="single"/>
          <w:lang w:bidi="en-US"/>
        </w:rPr>
        <w:t>ένα ή περισσότερους εκδότες της παραπάνω παραγράφου,</w:t>
      </w:r>
      <w:r w:rsidRPr="005035F5">
        <w:rPr>
          <w:rFonts w:ascii="Cambria" w:hAnsi="Cambria" w:cs="Calibri"/>
          <w:iCs/>
          <w:spacing w:val="5"/>
          <w:sz w:val="22"/>
          <w:szCs w:val="22"/>
          <w:lang w:bidi="en-US"/>
        </w:rPr>
        <w:t xml:space="preserve"> ανεξαρτήτως του ύψους των.</w:t>
      </w:r>
      <w:r w:rsidRPr="005035F5">
        <w:rPr>
          <w:rFonts w:ascii="Cambria" w:hAnsi="Cambria" w:cs="Calibri"/>
          <w:i/>
          <w:iCs/>
          <w:spacing w:val="5"/>
          <w:sz w:val="22"/>
          <w:szCs w:val="22"/>
          <w:lang w:bidi="en-US"/>
        </w:rPr>
        <w:t xml:space="preserve"> </w:t>
      </w:r>
      <w:r w:rsidRPr="005035F5">
        <w:rPr>
          <w:rFonts w:ascii="Cambria" w:hAnsi="Cambria" w:cs="Calibri"/>
          <w:spacing w:val="5"/>
          <w:sz w:val="22"/>
          <w:szCs w:val="22"/>
          <w:lang w:bidi="en-US"/>
        </w:rPr>
        <w:t xml:space="preserve"> </w:t>
      </w:r>
    </w:p>
    <w:p w14:paraId="546E4D60" w14:textId="77777777" w:rsidR="00F40054" w:rsidRPr="005035F5" w:rsidRDefault="00F40054" w:rsidP="005035F5">
      <w:pPr>
        <w:tabs>
          <w:tab w:val="left" w:pos="426"/>
          <w:tab w:val="left" w:pos="2722"/>
          <w:tab w:val="left" w:pos="3289"/>
        </w:tabs>
        <w:jc w:val="both"/>
        <w:rPr>
          <w:rFonts w:ascii="Cambria" w:hAnsi="Cambria" w:cs="Arial"/>
          <w:strike/>
          <w:spacing w:val="5"/>
          <w:sz w:val="22"/>
          <w:szCs w:val="22"/>
          <w:lang w:bidi="en-US"/>
        </w:rPr>
      </w:pPr>
    </w:p>
    <w:p w14:paraId="269B3F75" w14:textId="77777777" w:rsidR="00F40054" w:rsidRPr="005035F5" w:rsidRDefault="00F40054" w:rsidP="005035F5">
      <w:pPr>
        <w:tabs>
          <w:tab w:val="left" w:pos="-851"/>
        </w:tabs>
        <w:textAlignment w:val="baseline"/>
        <w:rPr>
          <w:rFonts w:ascii="Cambria" w:hAnsi="Cambria" w:cs="Tahoma"/>
          <w:sz w:val="22"/>
          <w:szCs w:val="22"/>
          <w:lang w:bidi="en-US"/>
        </w:rPr>
      </w:pPr>
    </w:p>
    <w:p w14:paraId="2CDE2E57" w14:textId="77777777" w:rsidR="00F40054" w:rsidRPr="00B35D53" w:rsidRDefault="00F40054" w:rsidP="005035F5">
      <w:pPr>
        <w:widowControl/>
        <w:tabs>
          <w:tab w:val="left" w:pos="-851"/>
        </w:tabs>
        <w:jc w:val="both"/>
        <w:textAlignment w:val="baseline"/>
        <w:rPr>
          <w:rFonts w:ascii="Cambria" w:eastAsia="Times New Roman" w:hAnsi="Cambria" w:cs="Cambria"/>
          <w:b/>
          <w:color w:val="000000"/>
          <w:sz w:val="22"/>
          <w:szCs w:val="22"/>
          <w:lang w:eastAsia="el-GR" w:bidi="en-US"/>
        </w:rPr>
      </w:pPr>
      <w:r w:rsidRPr="005035F5">
        <w:rPr>
          <w:rFonts w:ascii="Cambria" w:eastAsia="Times New Roman" w:hAnsi="Cambria" w:cs="Cambria"/>
          <w:b/>
          <w:color w:val="000000"/>
          <w:sz w:val="22"/>
          <w:szCs w:val="22"/>
          <w:lang w:eastAsia="el-GR"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5035F5">
        <w:rPr>
          <w:rFonts w:ascii="Cambria" w:eastAsia="Times New Roman" w:hAnsi="Cambria" w:cs="Cambria"/>
          <w:b/>
          <w:color w:val="000000"/>
          <w:sz w:val="22"/>
          <w:szCs w:val="22"/>
          <w:vertAlign w:val="superscript"/>
          <w:lang w:eastAsia="el-GR" w:bidi="en-US"/>
        </w:rPr>
        <w:endnoteReference w:id="98"/>
      </w:r>
      <w:r w:rsidRPr="005035F5">
        <w:rPr>
          <w:rFonts w:ascii="Cambria" w:eastAsia="Times New Roman" w:hAnsi="Cambria" w:cs="Cambria"/>
          <w:b/>
          <w:color w:val="000000"/>
          <w:sz w:val="22"/>
          <w:szCs w:val="22"/>
          <w:lang w:eastAsia="el-GR" w:bidi="en-US"/>
        </w:rPr>
        <w:t xml:space="preserve">. </w:t>
      </w:r>
    </w:p>
    <w:p w14:paraId="5D2C8221" w14:textId="77777777" w:rsidR="00E600A1" w:rsidRPr="00B35D53" w:rsidRDefault="00E600A1" w:rsidP="005035F5">
      <w:pPr>
        <w:widowControl/>
        <w:tabs>
          <w:tab w:val="left" w:pos="-851"/>
        </w:tabs>
        <w:jc w:val="both"/>
        <w:textAlignment w:val="baseline"/>
        <w:rPr>
          <w:rFonts w:ascii="Cambria" w:eastAsia="Times New Roman" w:hAnsi="Cambria" w:cs="Cambria"/>
          <w:b/>
          <w:color w:val="000000"/>
          <w:sz w:val="22"/>
          <w:szCs w:val="22"/>
          <w:lang w:eastAsia="el-GR" w:bidi="en-US"/>
        </w:rPr>
      </w:pPr>
    </w:p>
    <w:p w14:paraId="1716032A" w14:textId="77777777" w:rsidR="00E600A1" w:rsidRPr="00B35D53" w:rsidRDefault="00E600A1" w:rsidP="005035F5">
      <w:pPr>
        <w:widowControl/>
        <w:tabs>
          <w:tab w:val="left" w:pos="-851"/>
        </w:tabs>
        <w:jc w:val="both"/>
        <w:textAlignment w:val="baseline"/>
        <w:rPr>
          <w:rFonts w:ascii="Cambria" w:eastAsia="Times New Roman" w:hAnsi="Cambria" w:cs="Cambria"/>
          <w:b/>
          <w:color w:val="000000"/>
          <w:sz w:val="22"/>
          <w:szCs w:val="22"/>
          <w:lang w:bidi="en-US"/>
        </w:rPr>
      </w:pPr>
    </w:p>
    <w:p w14:paraId="62A49A58" w14:textId="77777777" w:rsidR="00C04AAE" w:rsidRPr="00E600A1" w:rsidRDefault="00C04AAE" w:rsidP="005035F5">
      <w:pPr>
        <w:pStyle w:val="para-1"/>
        <w:tabs>
          <w:tab w:val="clear" w:pos="1021"/>
          <w:tab w:val="clear" w:pos="1588"/>
          <w:tab w:val="clear" w:pos="2155"/>
          <w:tab w:val="clear" w:pos="2722"/>
          <w:tab w:val="clear" w:pos="3289"/>
        </w:tabs>
        <w:ind w:left="1134" w:hanging="1134"/>
        <w:rPr>
          <w:rFonts w:ascii="Cambria" w:hAnsi="Cambria" w:cs="Calibri"/>
          <w:b/>
          <w:szCs w:val="22"/>
        </w:rPr>
      </w:pPr>
      <w:r w:rsidRPr="00E600A1">
        <w:rPr>
          <w:rFonts w:ascii="Cambria" w:hAnsi="Cambria" w:cs="Calibri"/>
          <w:b/>
          <w:szCs w:val="22"/>
        </w:rPr>
        <w:t>Άρθρο 18: Ημερομηνία και ώρα  λήξης της προθεσμίας υποβολής των προσφορών-αποσφράγισης</w:t>
      </w:r>
    </w:p>
    <w:p w14:paraId="5FC1FA88" w14:textId="77777777" w:rsidR="00C04AAE" w:rsidRPr="005035F5" w:rsidRDefault="00C04AAE" w:rsidP="005035F5">
      <w:pPr>
        <w:pStyle w:val="para-1"/>
        <w:spacing w:after="120"/>
        <w:ind w:left="0" w:firstLine="0"/>
        <w:rPr>
          <w:rFonts w:ascii="Cambria" w:hAnsi="Cambria" w:cs="Calibri"/>
          <w:szCs w:val="22"/>
        </w:rPr>
      </w:pPr>
    </w:p>
    <w:p w14:paraId="2FB52812" w14:textId="734692A2" w:rsidR="00C04AAE" w:rsidRPr="00611E5D" w:rsidRDefault="00C04AAE" w:rsidP="005035F5">
      <w:pPr>
        <w:pStyle w:val="para-1"/>
        <w:spacing w:after="120"/>
        <w:ind w:left="0" w:firstLine="0"/>
        <w:rPr>
          <w:rFonts w:ascii="Cambria" w:hAnsi="Cambria" w:cs="Calibri"/>
          <w:b/>
          <w:bCs/>
          <w:szCs w:val="22"/>
        </w:rPr>
      </w:pPr>
      <w:r w:rsidRPr="00611E5D">
        <w:rPr>
          <w:rFonts w:ascii="Cambria" w:hAnsi="Cambria" w:cs="Calibri"/>
          <w:b/>
          <w:bCs/>
          <w:szCs w:val="22"/>
        </w:rPr>
        <w:t>Ως ημερομηνία</w:t>
      </w:r>
      <w:r w:rsidR="00410A5E" w:rsidRPr="00611E5D">
        <w:rPr>
          <w:rFonts w:ascii="Cambria" w:hAnsi="Cambria" w:cs="Calibri"/>
          <w:b/>
          <w:bCs/>
          <w:spacing w:val="0"/>
          <w:szCs w:val="22"/>
          <w:lang w:bidi="en-US"/>
        </w:rPr>
        <w:t xml:space="preserve"> και ώρα λήξης της προθεσμίας υποβολής των προσφορών</w:t>
      </w:r>
      <w:r w:rsidR="00410A5E" w:rsidRPr="00611E5D">
        <w:rPr>
          <w:rFonts w:ascii="Cambria" w:hAnsi="Cambria" w:cs="Calibri"/>
          <w:b/>
          <w:bCs/>
          <w:spacing w:val="0"/>
          <w:szCs w:val="22"/>
          <w:vertAlign w:val="superscript"/>
          <w:lang w:val="en-US" w:bidi="en-US"/>
        </w:rPr>
        <w:endnoteReference w:id="99"/>
      </w:r>
      <w:r w:rsidR="00410A5E" w:rsidRPr="00611E5D">
        <w:rPr>
          <w:rFonts w:ascii="Cambria" w:hAnsi="Cambria" w:cs="Calibri"/>
          <w:b/>
          <w:bCs/>
          <w:spacing w:val="0"/>
          <w:szCs w:val="22"/>
          <w:lang w:bidi="en-US"/>
        </w:rPr>
        <w:t xml:space="preserve"> ορίζεται η </w:t>
      </w:r>
      <w:r w:rsidR="00127AC7">
        <w:rPr>
          <w:rFonts w:ascii="Cambria" w:hAnsi="Cambria" w:cs="Calibri"/>
          <w:b/>
          <w:bCs/>
          <w:spacing w:val="0"/>
          <w:szCs w:val="22"/>
          <w:lang w:bidi="en-US"/>
        </w:rPr>
        <w:t>30/05/2025,</w:t>
      </w:r>
      <w:r w:rsidR="00410A5E" w:rsidRPr="00EF7AF9">
        <w:rPr>
          <w:rFonts w:ascii="Cambria" w:hAnsi="Cambria" w:cs="Calibri"/>
          <w:b/>
          <w:bCs/>
          <w:spacing w:val="0"/>
          <w:szCs w:val="22"/>
          <w:lang w:bidi="en-US"/>
        </w:rPr>
        <w:t xml:space="preserve"> ημέρα </w:t>
      </w:r>
      <w:r w:rsidR="00127AC7">
        <w:rPr>
          <w:rFonts w:ascii="Cambria" w:hAnsi="Cambria" w:cs="Calibri"/>
          <w:b/>
          <w:bCs/>
          <w:spacing w:val="0"/>
          <w:szCs w:val="22"/>
          <w:lang w:bidi="en-US"/>
        </w:rPr>
        <w:t xml:space="preserve">Παρασκευή </w:t>
      </w:r>
      <w:r w:rsidR="00410A5E" w:rsidRPr="00EF7AF9">
        <w:rPr>
          <w:rFonts w:ascii="Cambria" w:hAnsi="Cambria" w:cs="Calibri"/>
          <w:b/>
          <w:bCs/>
          <w:spacing w:val="0"/>
          <w:szCs w:val="22"/>
          <w:lang w:bidi="en-US"/>
        </w:rPr>
        <w:t xml:space="preserve">και </w:t>
      </w:r>
      <w:r w:rsidR="00410A5E" w:rsidRPr="00127AC7">
        <w:rPr>
          <w:rFonts w:ascii="Cambria" w:hAnsi="Cambria" w:cs="Calibri"/>
          <w:b/>
          <w:bCs/>
          <w:spacing w:val="0"/>
          <w:szCs w:val="22"/>
          <w:lang w:bidi="en-US"/>
        </w:rPr>
        <w:t xml:space="preserve">ώρα </w:t>
      </w:r>
      <w:r w:rsidR="00EF7AF9" w:rsidRPr="00127AC7">
        <w:rPr>
          <w:rFonts w:ascii="Cambria" w:hAnsi="Cambria" w:cs="Calibri"/>
          <w:b/>
          <w:bCs/>
          <w:spacing w:val="0"/>
          <w:szCs w:val="22"/>
          <w:lang w:bidi="en-US"/>
        </w:rPr>
        <w:t>10:00</w:t>
      </w:r>
      <w:r w:rsidR="000F6B1C" w:rsidRPr="00127AC7">
        <w:rPr>
          <w:rFonts w:ascii="Cambria" w:hAnsi="Cambria" w:cs="Calibri"/>
          <w:b/>
          <w:bCs/>
          <w:spacing w:val="0"/>
          <w:szCs w:val="22"/>
          <w:lang w:bidi="en-US"/>
        </w:rPr>
        <w:t xml:space="preserve"> π.μ</w:t>
      </w:r>
      <w:r w:rsidR="00410A5E" w:rsidRPr="00127AC7">
        <w:rPr>
          <w:rFonts w:ascii="Cambria" w:hAnsi="Cambria" w:cs="Calibri"/>
          <w:b/>
          <w:bCs/>
          <w:spacing w:val="0"/>
          <w:szCs w:val="22"/>
          <w:lang w:bidi="en-US"/>
        </w:rPr>
        <w:t>.</w:t>
      </w:r>
      <w:r w:rsidRPr="00611E5D">
        <w:rPr>
          <w:rFonts w:ascii="Cambria" w:hAnsi="Cambria" w:cs="Calibri"/>
          <w:b/>
          <w:bCs/>
          <w:szCs w:val="22"/>
        </w:rPr>
        <w:t xml:space="preserve"> </w:t>
      </w:r>
    </w:p>
    <w:p w14:paraId="53CF0D42" w14:textId="77777777" w:rsidR="00AF2F97" w:rsidRPr="00C35D96" w:rsidRDefault="00AF2F97" w:rsidP="00ED2CA7">
      <w:pPr>
        <w:pStyle w:val="para-1"/>
        <w:tabs>
          <w:tab w:val="clear" w:pos="1021"/>
          <w:tab w:val="clear" w:pos="1588"/>
          <w:tab w:val="clear" w:pos="2155"/>
          <w:tab w:val="clear" w:pos="2722"/>
          <w:tab w:val="clear" w:pos="3289"/>
        </w:tabs>
        <w:ind w:left="0" w:firstLine="0"/>
        <w:rPr>
          <w:rFonts w:ascii="Cambria" w:hAnsi="Cambria" w:cs="Calibri"/>
          <w:bCs/>
          <w:color w:val="4472C4"/>
          <w:szCs w:val="22"/>
        </w:rPr>
      </w:pPr>
      <w:r w:rsidRPr="00C35D96">
        <w:rPr>
          <w:rFonts w:ascii="Cambria" w:hAnsi="Cambria" w:cs="Calibri"/>
          <w:bCs/>
          <w:i/>
          <w:iCs/>
          <w:color w:val="4472C4"/>
          <w:szCs w:val="22"/>
        </w:rPr>
        <w:t>[σε περίπτωση που γίνεται χρήση συντετμημένων προθεσμιών, θα</w:t>
      </w:r>
      <w:r w:rsidR="00ED2CA7" w:rsidRPr="00C35D96">
        <w:rPr>
          <w:rFonts w:ascii="Cambria" w:hAnsi="Cambria" w:cs="Calibri"/>
          <w:bCs/>
          <w:i/>
          <w:iCs/>
          <w:color w:val="4472C4"/>
          <w:szCs w:val="22"/>
        </w:rPr>
        <w:t xml:space="preserve"> πρέπει να αναφέρεται ρητά εδώ, </w:t>
      </w:r>
      <w:r w:rsidRPr="00C35D96">
        <w:rPr>
          <w:rFonts w:ascii="Cambria" w:hAnsi="Cambria" w:cs="Calibri"/>
          <w:bCs/>
          <w:i/>
          <w:iCs/>
          <w:color w:val="4472C4"/>
          <w:szCs w:val="22"/>
        </w:rPr>
        <w:t>με παραπομπή στη διάταξη</w:t>
      </w:r>
      <w:r w:rsidR="00ED2CA7" w:rsidRPr="00C35D96">
        <w:rPr>
          <w:rFonts w:ascii="Cambria" w:hAnsi="Cambria" w:cs="Calibri"/>
          <w:bCs/>
          <w:i/>
          <w:iCs/>
          <w:color w:val="4472C4"/>
          <w:szCs w:val="22"/>
        </w:rPr>
        <w:t xml:space="preserve"> του άρθρου 121 παρ. 1 περ. α του ν. 4412/2016</w:t>
      </w:r>
      <w:r w:rsidRPr="00C35D96">
        <w:rPr>
          <w:rFonts w:ascii="Cambria" w:hAnsi="Cambria" w:cs="Calibri"/>
          <w:bCs/>
          <w:i/>
          <w:iCs/>
          <w:color w:val="4472C4"/>
          <w:szCs w:val="22"/>
        </w:rPr>
        <w:t>, και τεκμηρίωση της επείγουσας περίπτωσης (στο σώμα της διακήρυξης ή παραπομπή σε στοιχεία του φακέλου πχ σε απόφαση που έχει προηγηθεί αναφορικά με την έγκριση των όρων του διαγωνισμού και αναφέρεται στο θεσμικό /κανονιστικό πλαίσιο)]</w:t>
      </w:r>
    </w:p>
    <w:p w14:paraId="493C8B32" w14:textId="77777777" w:rsidR="00561F8F" w:rsidRPr="00C35D96" w:rsidRDefault="00561F8F" w:rsidP="005035F5">
      <w:pPr>
        <w:pStyle w:val="para-1"/>
        <w:spacing w:after="120"/>
        <w:ind w:left="0" w:firstLine="0"/>
        <w:rPr>
          <w:rFonts w:ascii="Cambria" w:hAnsi="Cambria" w:cs="Calibri"/>
          <w:color w:val="4472C4"/>
          <w:szCs w:val="22"/>
        </w:rPr>
      </w:pPr>
    </w:p>
    <w:p w14:paraId="32B4DE6C" w14:textId="099A8757" w:rsidR="00C04AAE" w:rsidRPr="005035F5" w:rsidRDefault="00C04AAE" w:rsidP="005035F5">
      <w:pPr>
        <w:pStyle w:val="para-1"/>
        <w:spacing w:after="120"/>
        <w:ind w:left="0" w:firstLine="0"/>
        <w:rPr>
          <w:rFonts w:ascii="Cambria" w:hAnsi="Cambria" w:cs="Calibri"/>
          <w:b/>
          <w:spacing w:val="0"/>
          <w:szCs w:val="22"/>
          <w:lang w:bidi="en-US"/>
        </w:rPr>
      </w:pPr>
      <w:r w:rsidRPr="00611E5D">
        <w:rPr>
          <w:rFonts w:ascii="Cambria" w:hAnsi="Cambria" w:cs="Calibri"/>
          <w:b/>
          <w:szCs w:val="22"/>
        </w:rPr>
        <w:t>Ως ημερομηνία και ώρα ηλεκτρονικής αποσφράγισης  των προσφορών ορίζεται η</w:t>
      </w:r>
      <w:r w:rsidR="000F6B1C" w:rsidRPr="00611E5D">
        <w:rPr>
          <w:rFonts w:ascii="Cambria" w:hAnsi="Cambria" w:cs="Calibri"/>
          <w:b/>
          <w:szCs w:val="22"/>
        </w:rPr>
        <w:t xml:space="preserve"> </w:t>
      </w:r>
      <w:r w:rsidR="00127AC7">
        <w:rPr>
          <w:rFonts w:ascii="Cambria" w:hAnsi="Cambria" w:cs="Calibri"/>
          <w:b/>
          <w:szCs w:val="22"/>
        </w:rPr>
        <w:t>05/06/2025,</w:t>
      </w:r>
      <w:r w:rsidR="00410A5E" w:rsidRPr="00EF7AF9">
        <w:rPr>
          <w:rFonts w:ascii="Cambria" w:hAnsi="Cambria" w:cs="Calibri"/>
          <w:b/>
          <w:spacing w:val="0"/>
          <w:szCs w:val="22"/>
          <w:lang w:bidi="en-US"/>
        </w:rPr>
        <w:t xml:space="preserve"> ημέρα</w:t>
      </w:r>
      <w:r w:rsidR="000F6B1C" w:rsidRPr="00EF7AF9">
        <w:rPr>
          <w:rFonts w:ascii="Cambria" w:hAnsi="Cambria" w:cs="Calibri"/>
          <w:b/>
          <w:spacing w:val="0"/>
          <w:szCs w:val="22"/>
          <w:lang w:bidi="en-US"/>
        </w:rPr>
        <w:t xml:space="preserve"> </w:t>
      </w:r>
      <w:r w:rsidR="00127AC7">
        <w:rPr>
          <w:rFonts w:ascii="Cambria" w:hAnsi="Cambria" w:cs="Calibri"/>
          <w:b/>
          <w:spacing w:val="0"/>
          <w:szCs w:val="22"/>
          <w:lang w:bidi="en-US"/>
        </w:rPr>
        <w:t>Πέμπτη</w:t>
      </w:r>
      <w:r w:rsidR="00410A5E" w:rsidRPr="00EF7AF9">
        <w:rPr>
          <w:rFonts w:ascii="Cambria" w:hAnsi="Cambria" w:cs="Calibri"/>
          <w:b/>
          <w:spacing w:val="0"/>
          <w:szCs w:val="22"/>
          <w:lang w:bidi="en-US"/>
        </w:rPr>
        <w:t xml:space="preserve"> και ώρα </w:t>
      </w:r>
      <w:r w:rsidR="00EF7AF9" w:rsidRPr="00127AC7">
        <w:rPr>
          <w:rFonts w:ascii="Cambria" w:hAnsi="Cambria" w:cs="Calibri"/>
          <w:b/>
          <w:spacing w:val="0"/>
          <w:szCs w:val="22"/>
          <w:lang w:bidi="en-US"/>
        </w:rPr>
        <w:t>10:00</w:t>
      </w:r>
      <w:r w:rsidR="000F6B1C" w:rsidRPr="00127AC7">
        <w:rPr>
          <w:rFonts w:ascii="Cambria" w:hAnsi="Cambria" w:cs="Calibri"/>
          <w:b/>
          <w:spacing w:val="0"/>
          <w:szCs w:val="22"/>
          <w:lang w:bidi="en-US"/>
        </w:rPr>
        <w:t xml:space="preserve"> π.μ</w:t>
      </w:r>
      <w:r w:rsidR="00410A5E" w:rsidRPr="00127AC7">
        <w:rPr>
          <w:rFonts w:ascii="Cambria" w:hAnsi="Cambria" w:cs="Calibri"/>
          <w:b/>
          <w:spacing w:val="0"/>
          <w:szCs w:val="22"/>
          <w:lang w:bidi="en-US"/>
        </w:rPr>
        <w:t>.</w:t>
      </w:r>
    </w:p>
    <w:p w14:paraId="5FC5A63B" w14:textId="77777777" w:rsidR="00561F8F" w:rsidRPr="005035F5" w:rsidRDefault="00561F8F" w:rsidP="005035F5">
      <w:pPr>
        <w:pStyle w:val="para-1"/>
        <w:spacing w:after="120"/>
        <w:ind w:left="0" w:firstLine="0"/>
        <w:rPr>
          <w:rFonts w:ascii="Cambria" w:hAnsi="Cambria" w:cs="Calibri"/>
          <w:szCs w:val="22"/>
        </w:rPr>
      </w:pPr>
    </w:p>
    <w:p w14:paraId="3C870CD6" w14:textId="77777777" w:rsidR="00C04AAE" w:rsidRPr="005035F5" w:rsidRDefault="00C04AAE" w:rsidP="005035F5">
      <w:pPr>
        <w:spacing w:after="120"/>
        <w:jc w:val="both"/>
        <w:rPr>
          <w:rFonts w:ascii="Cambria" w:hAnsi="Cambria" w:cs="Calibri"/>
          <w:sz w:val="22"/>
          <w:szCs w:val="22"/>
          <w:u w:val="single"/>
        </w:rPr>
      </w:pPr>
      <w:r w:rsidRPr="005035F5">
        <w:rPr>
          <w:rFonts w:ascii="Cambria" w:hAnsi="Cambria" w:cs="Calibri"/>
          <w:sz w:val="22"/>
          <w:szCs w:val="22"/>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00410A5E" w:rsidRPr="005035F5">
        <w:rPr>
          <w:rFonts w:ascii="Cambria" w:hAnsi="Cambria" w:cs="Calibri"/>
          <w:spacing w:val="5"/>
          <w:sz w:val="22"/>
          <w:szCs w:val="22"/>
        </w:rPr>
        <w:t xml:space="preserve"> μέσω της λειτουργικότητας “Επικοινωνία”, </w:t>
      </w:r>
      <w:r w:rsidRPr="005035F5">
        <w:rPr>
          <w:rFonts w:ascii="Cambria" w:hAnsi="Cambria" w:cs="Calibri"/>
          <w:sz w:val="22"/>
          <w:szCs w:val="22"/>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w:t>
      </w:r>
      <w:r w:rsidR="00410A5E" w:rsidRPr="005035F5">
        <w:rPr>
          <w:rFonts w:ascii="Cambria" w:hAnsi="Cambria" w:cs="Calibri"/>
          <w:sz w:val="22"/>
          <w:szCs w:val="22"/>
        </w:rPr>
        <w:t xml:space="preserve">στον </w:t>
      </w:r>
      <w:r w:rsidR="00410A5E" w:rsidRPr="005035F5">
        <w:rPr>
          <w:rFonts w:ascii="Cambria" w:hAnsi="Cambria" w:cs="Calibri"/>
          <w:spacing w:val="5"/>
          <w:sz w:val="22"/>
          <w:szCs w:val="22"/>
        </w:rPr>
        <w:t xml:space="preserve">ειδικό, δημόσια </w:t>
      </w:r>
      <w:proofErr w:type="spellStart"/>
      <w:r w:rsidR="00410A5E" w:rsidRPr="005035F5">
        <w:rPr>
          <w:rFonts w:ascii="Cambria" w:hAnsi="Cambria" w:cs="Calibri"/>
          <w:spacing w:val="5"/>
          <w:sz w:val="22"/>
          <w:szCs w:val="22"/>
        </w:rPr>
        <w:t>προσβάσιμο</w:t>
      </w:r>
      <w:proofErr w:type="spellEnd"/>
      <w:r w:rsidR="00410A5E" w:rsidRPr="005035F5">
        <w:rPr>
          <w:rFonts w:ascii="Cambria" w:hAnsi="Cambria" w:cs="Calibri"/>
          <w:spacing w:val="5"/>
          <w:sz w:val="22"/>
          <w:szCs w:val="22"/>
        </w:rPr>
        <w:t xml:space="preserve">, χώρο “ηλεκτρονικοί διαγωνισμοί” της πύλης </w:t>
      </w:r>
      <w:hyperlink r:id="rId15" w:history="1">
        <w:r w:rsidR="00410A5E" w:rsidRPr="005035F5">
          <w:rPr>
            <w:rStyle w:val="-"/>
            <w:rFonts w:ascii="Cambria" w:hAnsi="Cambria" w:cs="Calibri"/>
            <w:spacing w:val="5"/>
            <w:sz w:val="22"/>
            <w:szCs w:val="22"/>
          </w:rPr>
          <w:t>www.promitheus.gov.gr</w:t>
        </w:r>
      </w:hyperlink>
      <w:r w:rsidRPr="005035F5">
        <w:rPr>
          <w:rFonts w:ascii="Cambria" w:hAnsi="Cambria" w:cs="Calibri"/>
          <w:sz w:val="22"/>
          <w:szCs w:val="22"/>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w:t>
      </w:r>
      <w:proofErr w:type="spellStart"/>
      <w:r w:rsidRPr="005035F5">
        <w:rPr>
          <w:rFonts w:ascii="Cambria" w:hAnsi="Cambria" w:cs="Calibri"/>
          <w:sz w:val="22"/>
          <w:szCs w:val="22"/>
        </w:rPr>
        <w:t>εφαρμοζομένων</w:t>
      </w:r>
      <w:proofErr w:type="spellEnd"/>
      <w:r w:rsidRPr="005035F5">
        <w:rPr>
          <w:rFonts w:ascii="Cambria" w:hAnsi="Cambria" w:cs="Calibri"/>
          <w:sz w:val="22"/>
          <w:szCs w:val="22"/>
        </w:rPr>
        <w:t xml:space="preserve"> κατά τα λοιπά των διατάξεων των δύο προηγούμενων εδαφίων. </w:t>
      </w:r>
      <w:r w:rsidR="00AF2F97" w:rsidRPr="005035F5">
        <w:rPr>
          <w:rFonts w:ascii="Cambria" w:hAnsi="Cambria" w:cs="Calibri"/>
          <w:spacing w:val="5"/>
          <w:sz w:val="22"/>
          <w:szCs w:val="22"/>
        </w:rPr>
        <w:t xml:space="preserve">Σε περίπτωση που και στη νέα αυτή ημερομηνία δεν καταστεί δυνατή η αποσφράγιση των προσφορών ή δεν </w:t>
      </w:r>
      <w:r w:rsidR="00AF2F97" w:rsidRPr="005035F5">
        <w:rPr>
          <w:rFonts w:ascii="Cambria" w:hAnsi="Cambria" w:cs="Calibri"/>
          <w:spacing w:val="5"/>
          <w:sz w:val="22"/>
          <w:szCs w:val="22"/>
        </w:rPr>
        <w:lastRenderedPageBreak/>
        <w:t>υποβληθούν προσφορές, διεξάγεται νέα διαδικασία σύναψης δημόσιας σύμβασης για το εν λόγω έργο με την εκ νέου τήρηση όλων των διατυπώσεων δημοσιότητας που προβλέπονται στις διατάξεις του παρόντος (επαναληπτικός διαγωνισμός</w:t>
      </w:r>
      <w:r w:rsidR="00B63B4B" w:rsidRPr="005035F5">
        <w:rPr>
          <w:rFonts w:ascii="Cambria" w:hAnsi="Cambria" w:cs="Calibri"/>
          <w:spacing w:val="5"/>
          <w:sz w:val="22"/>
          <w:szCs w:val="22"/>
        </w:rPr>
        <w:t>, σύμφωνα με τις διατάξεις του άρθρου 98 παρ. 1 περ. α του ν. 4412/2016</w:t>
      </w:r>
      <w:r w:rsidR="001562E9">
        <w:rPr>
          <w:rFonts w:ascii="Cambria" w:hAnsi="Cambria" w:cs="Calibri"/>
          <w:spacing w:val="5"/>
          <w:sz w:val="22"/>
          <w:szCs w:val="22"/>
        </w:rPr>
        <w:t>)</w:t>
      </w:r>
      <w:r w:rsidR="00B63B4B" w:rsidRPr="005035F5">
        <w:rPr>
          <w:rFonts w:ascii="Cambria" w:hAnsi="Cambria" w:cs="Calibri"/>
          <w:spacing w:val="5"/>
          <w:sz w:val="22"/>
          <w:szCs w:val="22"/>
        </w:rPr>
        <w:t>.</w:t>
      </w:r>
    </w:p>
    <w:p w14:paraId="24043AB2" w14:textId="77777777" w:rsidR="00C04AAE" w:rsidRPr="005035F5" w:rsidRDefault="00C04AAE" w:rsidP="005035F5">
      <w:pPr>
        <w:spacing w:after="120"/>
        <w:jc w:val="both"/>
        <w:rPr>
          <w:rFonts w:ascii="Cambria" w:hAnsi="Cambria" w:cs="Calibri"/>
          <w:sz w:val="22"/>
          <w:szCs w:val="22"/>
        </w:rPr>
      </w:pPr>
    </w:p>
    <w:p w14:paraId="514C870B" w14:textId="77777777" w:rsidR="00C04AAE" w:rsidRPr="005035F5" w:rsidRDefault="00C04AAE" w:rsidP="005035F5">
      <w:pPr>
        <w:pStyle w:val="2"/>
        <w:rPr>
          <w:rFonts w:ascii="Cambria" w:hAnsi="Cambria" w:cs="Calibri"/>
          <w:sz w:val="22"/>
          <w:szCs w:val="22"/>
        </w:rPr>
      </w:pPr>
      <w:bookmarkStart w:id="22" w:name="_Toc73524254"/>
      <w:r w:rsidRPr="005035F5">
        <w:rPr>
          <w:rFonts w:ascii="Cambria" w:hAnsi="Cambria" w:cs="Calibri"/>
          <w:sz w:val="22"/>
          <w:szCs w:val="22"/>
        </w:rPr>
        <w:t>Άρθρο 19: Χρόνος ισχύος προσφορών</w:t>
      </w:r>
      <w:bookmarkEnd w:id="22"/>
    </w:p>
    <w:p w14:paraId="7FE59CAA" w14:textId="77777777" w:rsidR="00C04AAE" w:rsidRPr="005035F5" w:rsidRDefault="00C04AAE" w:rsidP="005035F5">
      <w:pPr>
        <w:rPr>
          <w:rFonts w:ascii="Cambria" w:hAnsi="Cambria" w:cs="Calibri"/>
          <w:sz w:val="22"/>
          <w:szCs w:val="22"/>
        </w:rPr>
      </w:pPr>
    </w:p>
    <w:p w14:paraId="26B826A3" w14:textId="77777777" w:rsidR="00C04AAE" w:rsidRPr="005035F5" w:rsidRDefault="00AF2F97" w:rsidP="005035F5">
      <w:pPr>
        <w:spacing w:after="120"/>
        <w:jc w:val="both"/>
        <w:rPr>
          <w:rFonts w:ascii="Cambria" w:hAnsi="Cambria" w:cs="Calibri"/>
          <w:sz w:val="22"/>
          <w:szCs w:val="22"/>
        </w:rPr>
      </w:pPr>
      <w:r w:rsidRPr="005035F5">
        <w:rPr>
          <w:rFonts w:ascii="Cambria" w:hAnsi="Cambria" w:cs="Calibri"/>
          <w:b/>
          <w:sz w:val="22"/>
          <w:szCs w:val="22"/>
        </w:rPr>
        <w:t>19.1</w:t>
      </w:r>
      <w:r w:rsidRPr="005035F5">
        <w:rPr>
          <w:rFonts w:ascii="Cambria" w:hAnsi="Cambria" w:cs="Calibri"/>
          <w:sz w:val="22"/>
          <w:szCs w:val="22"/>
        </w:rPr>
        <w:t xml:space="preserve"> </w:t>
      </w:r>
      <w:r w:rsidR="00C04AAE" w:rsidRPr="005035F5">
        <w:rPr>
          <w:rFonts w:ascii="Cambria" w:hAnsi="Cambria" w:cs="Calibri"/>
          <w:sz w:val="22"/>
          <w:szCs w:val="22"/>
        </w:rPr>
        <w:t xml:space="preserve">Κάθε υποβαλλόμενη προσφορά δεσμεύει τον συμμετέχοντα στον διαγωνισμό κατά τη διάταξη του άρθρου 97 </w:t>
      </w:r>
      <w:r w:rsidR="00BE66B6">
        <w:rPr>
          <w:rFonts w:ascii="Cambria" w:hAnsi="Cambria" w:cs="Calibri"/>
          <w:sz w:val="22"/>
          <w:szCs w:val="22"/>
        </w:rPr>
        <w:t xml:space="preserve">του ν. 4412/2016, για διάστημα </w:t>
      </w:r>
      <w:r w:rsidR="00BE66B6" w:rsidRPr="00B959B7">
        <w:rPr>
          <w:rFonts w:ascii="Cambria" w:hAnsi="Cambria" w:cs="Calibri"/>
          <w:b/>
          <w:sz w:val="22"/>
          <w:szCs w:val="22"/>
        </w:rPr>
        <w:t>δέκα (10)</w:t>
      </w:r>
      <w:r w:rsidR="00C04AAE" w:rsidRPr="005035F5">
        <w:rPr>
          <w:rFonts w:ascii="Cambria" w:hAnsi="Cambria" w:cs="Calibri"/>
          <w:sz w:val="22"/>
          <w:szCs w:val="22"/>
        </w:rPr>
        <w:t xml:space="preserve"> μηνών</w:t>
      </w:r>
      <w:r w:rsidR="00C04AAE" w:rsidRPr="005035F5">
        <w:rPr>
          <w:rStyle w:val="22"/>
          <w:rFonts w:ascii="Cambria" w:hAnsi="Cambria" w:cs="Calibri"/>
          <w:sz w:val="22"/>
          <w:szCs w:val="22"/>
        </w:rPr>
        <w:endnoteReference w:id="100"/>
      </w:r>
      <w:r w:rsidR="00C04AAE" w:rsidRPr="005035F5">
        <w:rPr>
          <w:rFonts w:ascii="Cambria" w:hAnsi="Cambria" w:cs="Calibri"/>
          <w:sz w:val="22"/>
          <w:szCs w:val="22"/>
        </w:rPr>
        <w:t>, από την ημερομηνία λήξης της προθεσμίας υποβολής των προσφορών.</w:t>
      </w:r>
    </w:p>
    <w:p w14:paraId="01AEFEE1" w14:textId="77777777" w:rsidR="00AF2F97" w:rsidRPr="005035F5" w:rsidRDefault="00AF2F97" w:rsidP="005035F5">
      <w:pPr>
        <w:pStyle w:val="para-1"/>
        <w:tabs>
          <w:tab w:val="left" w:pos="1418"/>
        </w:tabs>
        <w:ind w:left="0" w:firstLine="0"/>
        <w:rPr>
          <w:rFonts w:ascii="Cambria" w:hAnsi="Cambria" w:cs="Calibri"/>
          <w:szCs w:val="22"/>
        </w:rPr>
      </w:pPr>
      <w:r w:rsidRPr="005035F5">
        <w:rPr>
          <w:rFonts w:ascii="Cambria" w:hAnsi="Cambria" w:cs="Calibri"/>
          <w:b/>
          <w:szCs w:val="22"/>
        </w:rPr>
        <w:t>19.2</w:t>
      </w:r>
      <w:r w:rsidRPr="005035F5">
        <w:rPr>
          <w:rFonts w:ascii="Cambria" w:hAnsi="Cambria" w:cs="Calibri"/>
          <w:szCs w:val="22"/>
        </w:rPr>
        <w:t xml:space="preserve"> Προσφορά που ορίζει χρόνο ισχύος μικρότερο από αυτόν που προβλέπεται στο παρόν απορρίπτεται ως μη κανονική</w:t>
      </w:r>
      <w:r w:rsidRPr="005035F5">
        <w:rPr>
          <w:rFonts w:ascii="Cambria" w:hAnsi="Cambria" w:cs="Calibri"/>
          <w:szCs w:val="22"/>
          <w:vertAlign w:val="superscript"/>
        </w:rPr>
        <w:endnoteReference w:id="101"/>
      </w:r>
      <w:r w:rsidRPr="005035F5">
        <w:rPr>
          <w:rFonts w:ascii="Cambria" w:hAnsi="Cambria" w:cs="Calibri"/>
          <w:szCs w:val="22"/>
        </w:rPr>
        <w:t>.</w:t>
      </w:r>
    </w:p>
    <w:p w14:paraId="3174B20A" w14:textId="77777777" w:rsidR="00AF2F97" w:rsidRPr="005035F5" w:rsidRDefault="00AF2F97" w:rsidP="005035F5">
      <w:pPr>
        <w:spacing w:after="120"/>
        <w:jc w:val="both"/>
        <w:rPr>
          <w:rFonts w:ascii="Cambria" w:hAnsi="Cambria" w:cs="Calibri"/>
          <w:sz w:val="22"/>
          <w:szCs w:val="22"/>
        </w:rPr>
      </w:pPr>
    </w:p>
    <w:p w14:paraId="64DEFB3B" w14:textId="77777777" w:rsidR="00AF2F97" w:rsidRPr="005035F5" w:rsidRDefault="00AF2F97" w:rsidP="005035F5">
      <w:pPr>
        <w:pStyle w:val="para-1"/>
        <w:tabs>
          <w:tab w:val="left" w:pos="1418"/>
        </w:tabs>
        <w:ind w:left="0" w:firstLine="0"/>
        <w:rPr>
          <w:rFonts w:ascii="Cambria" w:eastAsia="SimSun" w:hAnsi="Cambria" w:cs="Cambria"/>
          <w:bCs/>
          <w:iCs/>
          <w:color w:val="000000"/>
          <w:szCs w:val="22"/>
          <w:lang w:eastAsia="el-GR"/>
        </w:rPr>
      </w:pPr>
      <w:r w:rsidRPr="005035F5">
        <w:rPr>
          <w:rFonts w:ascii="Cambria" w:hAnsi="Cambria" w:cs="Cambria"/>
          <w:b/>
          <w:szCs w:val="22"/>
          <w:lang w:bidi="en-US"/>
        </w:rPr>
        <w:t>19.3</w:t>
      </w:r>
      <w:r w:rsidRPr="005035F5">
        <w:rPr>
          <w:rFonts w:ascii="Cambria" w:hAnsi="Cambria" w:cs="Cambria"/>
          <w:szCs w:val="22"/>
          <w:lang w:bidi="en-US"/>
        </w:rPr>
        <w:t xml:space="preserve"> </w:t>
      </w:r>
      <w:r w:rsidR="00FD4D61" w:rsidRPr="005035F5">
        <w:rPr>
          <w:rFonts w:ascii="Cambria" w:hAnsi="Cambria" w:cs="Cambria"/>
          <w:szCs w:val="22"/>
          <w:lang w:bidi="en-US"/>
        </w:rPr>
        <w:t>Η</w:t>
      </w:r>
      <w:r w:rsidR="00FD4D61" w:rsidRPr="005035F5">
        <w:rPr>
          <w:rFonts w:ascii="Cambria" w:eastAsia="SimSun" w:hAnsi="Cambria" w:cs="Cambria"/>
          <w:bCs/>
          <w:iCs/>
          <w:color w:val="000000"/>
          <w:szCs w:val="22"/>
          <w:lang w:eastAsia="el-GR" w:bidi="hi-IN"/>
        </w:rPr>
        <w:t xml:space="preserve"> αναθέτουσα αρχή μπορεί, πριν τη λήξη του χρόνου ισχύος </w:t>
      </w:r>
      <w:r w:rsidR="00FD4D61" w:rsidRPr="00B821C4">
        <w:rPr>
          <w:rFonts w:ascii="Cambria" w:eastAsia="SimSun" w:hAnsi="Cambria" w:cs="Cambria"/>
          <w:bCs/>
          <w:iCs/>
          <w:color w:val="000000"/>
          <w:szCs w:val="22"/>
          <w:lang w:eastAsia="el-GR" w:bidi="hi-IN"/>
        </w:rPr>
        <w:t>της προσφοράς, να ζητά από τους προσφέροντες να παρατείνουν τη διάρκεια ισχύος της προσφοράς τους και της εγγύησης συμμετοχής.</w:t>
      </w:r>
      <w:r w:rsidRPr="00B821C4">
        <w:rPr>
          <w:rFonts w:ascii="Cambria" w:eastAsia="SimSun" w:hAnsi="Cambria" w:cs="Cambria"/>
          <w:bCs/>
          <w:iCs/>
          <w:color w:val="000000"/>
          <w:szCs w:val="22"/>
          <w:lang w:eastAsia="el-GR" w:bidi="hi-IN"/>
        </w:rPr>
        <w:t xml:space="preserve"> </w:t>
      </w:r>
      <w:r w:rsidRPr="00B821C4">
        <w:rPr>
          <w:rFonts w:ascii="Cambria" w:eastAsia="SimSun" w:hAnsi="Cambria" w:cs="Cambria"/>
          <w:bCs/>
          <w:iCs/>
          <w:color w:val="000000"/>
          <w:szCs w:val="22"/>
          <w:lang w:eastAsia="el-GR"/>
        </w:rPr>
        <w:t>κατ’ ανώτατο όριο για χρονικό διάστημα ίσο με το προβλεπόμενο στην παρ. 19.1 .</w:t>
      </w:r>
      <w:r w:rsidRPr="005035F5">
        <w:rPr>
          <w:rFonts w:ascii="Cambria" w:eastAsia="SimSun" w:hAnsi="Cambria" w:cs="Cambria"/>
          <w:bCs/>
          <w:iCs/>
          <w:color w:val="000000"/>
          <w:szCs w:val="22"/>
          <w:lang w:eastAsia="el-GR"/>
        </w:rPr>
        <w:t xml:space="preserve"> Μετά από τη λήξη και του παραπάνω ανώτατου χρονικού ορίου παράτασης ισχύος της προσφοράς, τα αποτελέσματα της παρούσας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να παρατείνουν την προσφορά τους, εφόσον τους ζητηθεί πριν από την πάροδο του ανωτέρω ανώτατου ορίου παράτασης της προσφοράς τους. Η διαδικασία ανάθεσης συνεχίζεται με όσους </w:t>
      </w:r>
      <w:proofErr w:type="spellStart"/>
      <w:r w:rsidRPr="005035F5">
        <w:rPr>
          <w:rFonts w:ascii="Cambria" w:eastAsia="SimSun" w:hAnsi="Cambria" w:cs="Cambria"/>
          <w:bCs/>
          <w:iCs/>
          <w:color w:val="000000"/>
          <w:szCs w:val="22"/>
          <w:lang w:eastAsia="el-GR"/>
        </w:rPr>
        <w:t>παρέτειναν</w:t>
      </w:r>
      <w:proofErr w:type="spellEnd"/>
      <w:r w:rsidRPr="005035F5">
        <w:rPr>
          <w:rFonts w:ascii="Cambria" w:eastAsia="SimSun" w:hAnsi="Cambria" w:cs="Cambria"/>
          <w:bCs/>
          <w:iCs/>
          <w:color w:val="000000"/>
          <w:szCs w:val="22"/>
          <w:lang w:eastAsia="el-GR"/>
        </w:rPr>
        <w:t xml:space="preserve"> τις προσφορές τους και αποκλείονται οι λοιποί οικονομικοί φορείς.</w:t>
      </w:r>
      <w:r w:rsidRPr="005035F5">
        <w:rPr>
          <w:rFonts w:ascii="Cambria" w:eastAsia="SimSun" w:hAnsi="Cambria" w:cs="Cambria"/>
          <w:bCs/>
          <w:iCs/>
          <w:color w:val="000000"/>
          <w:szCs w:val="22"/>
          <w:lang w:eastAsia="el-GR"/>
        </w:rPr>
        <w:br/>
      </w:r>
    </w:p>
    <w:p w14:paraId="5958EFDB" w14:textId="77777777" w:rsidR="00FD4D61" w:rsidRPr="005035F5" w:rsidRDefault="00AF2F97" w:rsidP="00B821C4">
      <w:pPr>
        <w:pStyle w:val="para-1"/>
        <w:tabs>
          <w:tab w:val="left" w:pos="1418"/>
        </w:tabs>
        <w:ind w:left="0" w:firstLine="0"/>
        <w:rPr>
          <w:rFonts w:ascii="Cambria" w:hAnsi="Cambria" w:cs="Calibri"/>
          <w:szCs w:val="22"/>
          <w:lang w:bidi="en-US"/>
        </w:rPr>
      </w:pPr>
      <w:r w:rsidRPr="005035F5">
        <w:rPr>
          <w:rFonts w:ascii="Cambria" w:eastAsia="SimSun" w:hAnsi="Cambria" w:cs="Cambria"/>
          <w:b/>
          <w:bCs/>
          <w:iCs/>
          <w:color w:val="000000"/>
          <w:szCs w:val="22"/>
          <w:lang w:eastAsia="el-GR"/>
        </w:rPr>
        <w:t>19.4</w:t>
      </w:r>
      <w:r w:rsidRPr="005035F5">
        <w:rPr>
          <w:rFonts w:ascii="Cambria" w:eastAsia="SimSun" w:hAnsi="Cambria" w:cs="Cambria"/>
          <w:bCs/>
          <w:iCs/>
          <w:color w:val="000000"/>
          <w:szCs w:val="22"/>
          <w:lang w:eastAsia="el-GR"/>
        </w:rPr>
        <w:t xml:space="preserve"> Αν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τον χρόνο ισχύος της προσφοράς τους,</w:t>
      </w:r>
      <w:r w:rsidR="00B821C4" w:rsidRPr="00B821C4">
        <w:rPr>
          <w:rFonts w:ascii="Cambria" w:eastAsia="SimSun" w:hAnsi="Cambria" w:cs="Cambria"/>
          <w:bCs/>
          <w:iCs/>
          <w:color w:val="000000"/>
          <w:szCs w:val="22"/>
          <w:lang w:eastAsia="el-GR"/>
        </w:rPr>
        <w:t xml:space="preserve"> </w:t>
      </w:r>
      <w:r w:rsidR="00B821C4" w:rsidRPr="005D3C7E">
        <w:rPr>
          <w:rFonts w:ascii="Cambria" w:eastAsia="SimSun" w:hAnsi="Cambria" w:cs="Cambria"/>
          <w:bCs/>
          <w:iCs/>
          <w:color w:val="000000"/>
          <w:szCs w:val="22"/>
          <w:lang w:eastAsia="el-GR"/>
        </w:rPr>
        <w:t>καθώς και της εγγύησης συμμετοχής, οπότε η διαδικασία συνεχίζεται με τους οικονομικούς φορείς, οι οποίοι προέβησαν στις ανωτέρω ενέργειες</w:t>
      </w:r>
      <w:r w:rsidR="00B821C4">
        <w:rPr>
          <w:rFonts w:ascii="Cambria" w:eastAsia="SimSun" w:hAnsi="Cambria" w:cs="Cambria"/>
          <w:bCs/>
          <w:iCs/>
          <w:color w:val="000000"/>
          <w:szCs w:val="22"/>
          <w:lang w:eastAsia="el-GR"/>
        </w:rPr>
        <w:t>.</w:t>
      </w:r>
    </w:p>
    <w:p w14:paraId="43F69434" w14:textId="77777777" w:rsidR="00C04AAE" w:rsidRPr="005035F5" w:rsidRDefault="00C04AAE" w:rsidP="005035F5">
      <w:pPr>
        <w:spacing w:after="120"/>
        <w:jc w:val="both"/>
        <w:rPr>
          <w:rFonts w:ascii="Cambria" w:hAnsi="Cambria" w:cs="Calibri"/>
          <w:sz w:val="22"/>
          <w:szCs w:val="22"/>
        </w:rPr>
      </w:pPr>
    </w:p>
    <w:p w14:paraId="65A05B17" w14:textId="77777777" w:rsidR="00C04AAE" w:rsidRPr="005035F5" w:rsidRDefault="00C04AAE" w:rsidP="005035F5">
      <w:pPr>
        <w:pStyle w:val="2"/>
        <w:rPr>
          <w:rFonts w:ascii="Cambria" w:hAnsi="Cambria" w:cs="Calibri"/>
          <w:sz w:val="22"/>
          <w:szCs w:val="22"/>
        </w:rPr>
      </w:pPr>
      <w:bookmarkStart w:id="23" w:name="_Toc73524255"/>
      <w:r w:rsidRPr="005035F5">
        <w:rPr>
          <w:rFonts w:ascii="Cambria" w:hAnsi="Cambria" w:cs="Calibri"/>
          <w:sz w:val="22"/>
          <w:szCs w:val="22"/>
        </w:rPr>
        <w:t>Άρθρο 20: Δημοσιότητα/ Δαπάνες δημοσίευσης</w:t>
      </w:r>
      <w:bookmarkEnd w:id="23"/>
    </w:p>
    <w:p w14:paraId="53D37724" w14:textId="77777777" w:rsidR="00C04AAE" w:rsidRPr="005035F5" w:rsidRDefault="00C04AAE" w:rsidP="005035F5">
      <w:pPr>
        <w:rPr>
          <w:rFonts w:ascii="Cambria" w:hAnsi="Cambria" w:cs="Calibri"/>
          <w:sz w:val="22"/>
          <w:szCs w:val="22"/>
        </w:rPr>
      </w:pPr>
    </w:p>
    <w:p w14:paraId="728E8E98" w14:textId="77777777" w:rsidR="00C04AAE" w:rsidRPr="00B301D3" w:rsidRDefault="00C04AAE" w:rsidP="005035F5">
      <w:pPr>
        <w:spacing w:after="120"/>
        <w:jc w:val="both"/>
        <w:rPr>
          <w:rFonts w:ascii="Cambria" w:hAnsi="Cambria" w:cs="Calibri"/>
          <w:sz w:val="22"/>
          <w:szCs w:val="22"/>
        </w:rPr>
      </w:pPr>
      <w:r w:rsidRPr="005035F5">
        <w:rPr>
          <w:rFonts w:ascii="Cambria" w:hAnsi="Cambria" w:cs="Calibri"/>
          <w:b/>
          <w:sz w:val="22"/>
          <w:szCs w:val="22"/>
        </w:rPr>
        <w:t xml:space="preserve">1. </w:t>
      </w:r>
      <w:r w:rsidR="00366C95" w:rsidRPr="005035F5">
        <w:rPr>
          <w:rFonts w:ascii="Cambria" w:hAnsi="Cambria" w:cs="Calibri"/>
          <w:sz w:val="22"/>
          <w:szCs w:val="22"/>
        </w:rPr>
        <w:t>Η</w:t>
      </w:r>
      <w:r w:rsidRPr="005035F5">
        <w:rPr>
          <w:rFonts w:ascii="Cambria" w:hAnsi="Cambria" w:cs="Calibri"/>
          <w:sz w:val="22"/>
          <w:szCs w:val="22"/>
        </w:rPr>
        <w:t xml:space="preserve"> παρούσα </w:t>
      </w:r>
      <w:r w:rsidRPr="00B301D3">
        <w:rPr>
          <w:rFonts w:ascii="Cambria" w:hAnsi="Cambria" w:cs="Calibri"/>
          <w:sz w:val="22"/>
          <w:szCs w:val="22"/>
        </w:rPr>
        <w:t xml:space="preserve">Διακήρυξη </w:t>
      </w:r>
      <w:r w:rsidR="007571E6" w:rsidRPr="00B301D3">
        <w:rPr>
          <w:rFonts w:ascii="Cambria" w:hAnsi="Cambria" w:cs="Calibri"/>
          <w:sz w:val="22"/>
          <w:szCs w:val="22"/>
        </w:rPr>
        <w:t>αναρτήθηκε στο ΚΗΜΔΗΣ</w:t>
      </w:r>
      <w:r w:rsidRPr="00B301D3">
        <w:rPr>
          <w:rFonts w:ascii="Cambria" w:hAnsi="Cambria" w:cs="Calibri"/>
          <w:sz w:val="22"/>
          <w:szCs w:val="22"/>
        </w:rPr>
        <w:t>.</w:t>
      </w:r>
    </w:p>
    <w:p w14:paraId="62015A59" w14:textId="62234026" w:rsidR="007571E6" w:rsidRPr="00B301D3" w:rsidRDefault="00366C95" w:rsidP="007571E6">
      <w:pPr>
        <w:pStyle w:val="para-1"/>
        <w:tabs>
          <w:tab w:val="left" w:pos="1200"/>
        </w:tabs>
        <w:ind w:left="0" w:firstLine="0"/>
        <w:rPr>
          <w:rFonts w:ascii="Cambria" w:eastAsia="Times New Roman" w:hAnsi="Cambria" w:cs="Cambria"/>
          <w:kern w:val="0"/>
          <w:szCs w:val="22"/>
        </w:rPr>
      </w:pPr>
      <w:r w:rsidRPr="00B301D3">
        <w:rPr>
          <w:rFonts w:ascii="Cambria" w:hAnsi="Cambria" w:cs="Calibri"/>
          <w:b/>
          <w:szCs w:val="22"/>
          <w:lang w:bidi="en-US"/>
        </w:rPr>
        <w:t>2.</w:t>
      </w:r>
      <w:r w:rsidR="007571E6" w:rsidRPr="00B301D3">
        <w:rPr>
          <w:rFonts w:ascii="Cambria" w:eastAsia="Times New Roman" w:hAnsi="Cambria" w:cs="Cambria"/>
          <w:kern w:val="0"/>
          <w:szCs w:val="22"/>
        </w:rPr>
        <w:t xml:space="preserve"> Τα έγγραφα της παρούσας διαδικασίας δημόσιας σύμβασης καταχωρήθηκαν στο σχετικό ηλεκτρονικό χώρο του ΕΣΗΔΗΣ- Δημόσια Έργα με Συστημικό </w:t>
      </w:r>
      <w:r w:rsidR="007571E6" w:rsidRPr="00DE1BEF">
        <w:rPr>
          <w:rFonts w:ascii="Cambria" w:eastAsia="Times New Roman" w:hAnsi="Cambria" w:cs="Cambria"/>
          <w:kern w:val="0"/>
          <w:szCs w:val="22"/>
        </w:rPr>
        <w:t xml:space="preserve">Αύξοντα Αριθμό: </w:t>
      </w:r>
      <w:r w:rsidR="00D32BEE" w:rsidRPr="00D32BEE">
        <w:rPr>
          <w:rFonts w:ascii="Cambria" w:eastAsia="Times New Roman" w:hAnsi="Cambria" w:cs="Cambria"/>
          <w:b/>
          <w:bCs/>
          <w:kern w:val="0"/>
          <w:szCs w:val="22"/>
        </w:rPr>
        <w:t>21373</w:t>
      </w:r>
      <w:r w:rsidR="00D32BEE" w:rsidRPr="00E466AB">
        <w:rPr>
          <w:rFonts w:ascii="Cambria" w:eastAsia="Times New Roman" w:hAnsi="Cambria" w:cs="Cambria"/>
          <w:b/>
          <w:bCs/>
          <w:kern w:val="0"/>
          <w:szCs w:val="22"/>
        </w:rPr>
        <w:t>8</w:t>
      </w:r>
      <w:r w:rsidR="00343789">
        <w:rPr>
          <w:rFonts w:ascii="Cambria" w:eastAsia="Times New Roman" w:hAnsi="Cambria" w:cs="Cambria"/>
          <w:kern w:val="0"/>
          <w:szCs w:val="22"/>
        </w:rPr>
        <w:t xml:space="preserve"> </w:t>
      </w:r>
      <w:r w:rsidR="007571E6" w:rsidRPr="00B301D3">
        <w:rPr>
          <w:rFonts w:ascii="Cambria" w:eastAsia="Times New Roman" w:hAnsi="Cambria" w:cs="Cambria"/>
          <w:kern w:val="0"/>
          <w:szCs w:val="22"/>
        </w:rPr>
        <w:t>και αναρτήθηκαν στη Διαδικτυακή Πύλη (www.promitheus.gov.gr) του ΟΠΣ ΕΣΗΔΗΣ.</w:t>
      </w:r>
    </w:p>
    <w:p w14:paraId="68F3EF5B" w14:textId="77777777" w:rsidR="007571E6" w:rsidRPr="00B301D3" w:rsidRDefault="007571E6" w:rsidP="007571E6">
      <w:pPr>
        <w:pStyle w:val="para-1"/>
        <w:tabs>
          <w:tab w:val="left" w:pos="1200"/>
        </w:tabs>
        <w:ind w:left="0" w:firstLine="0"/>
        <w:rPr>
          <w:rFonts w:ascii="Cambria" w:eastAsia="Times New Roman" w:hAnsi="Cambria" w:cs="Cambria"/>
          <w:b/>
          <w:kern w:val="0"/>
          <w:szCs w:val="22"/>
        </w:rPr>
      </w:pPr>
    </w:p>
    <w:p w14:paraId="71326CE4" w14:textId="77777777" w:rsidR="007571E6" w:rsidRPr="007571E6" w:rsidRDefault="00366C95" w:rsidP="007571E6">
      <w:pPr>
        <w:pStyle w:val="para-1"/>
        <w:tabs>
          <w:tab w:val="left" w:pos="1200"/>
        </w:tabs>
        <w:ind w:left="0" w:firstLine="0"/>
        <w:rPr>
          <w:rFonts w:ascii="Cambria" w:hAnsi="Cambria" w:cs="Calibri"/>
          <w:b/>
          <w:bCs/>
          <w:szCs w:val="22"/>
          <w:lang w:bidi="en-US"/>
        </w:rPr>
      </w:pPr>
      <w:r w:rsidRPr="00B301D3">
        <w:rPr>
          <w:rFonts w:ascii="Cambria" w:hAnsi="Cambria" w:cs="Calibri"/>
          <w:b/>
          <w:szCs w:val="22"/>
        </w:rPr>
        <w:t>3</w:t>
      </w:r>
      <w:r w:rsidR="007571E6" w:rsidRPr="00B301D3">
        <w:rPr>
          <w:rFonts w:ascii="Cambria" w:hAnsi="Cambria" w:cs="Calibri"/>
          <w:b/>
          <w:szCs w:val="22"/>
        </w:rPr>
        <w:t>.</w:t>
      </w:r>
      <w:r w:rsidR="007571E6" w:rsidRPr="00B301D3">
        <w:rPr>
          <w:rFonts w:ascii="Cambria" w:hAnsi="Cambria" w:cs="Calibri"/>
          <w:b/>
          <w:szCs w:val="22"/>
          <w:lang w:bidi="en-US"/>
        </w:rPr>
        <w:t xml:space="preserve"> </w:t>
      </w:r>
      <w:r w:rsidR="007571E6" w:rsidRPr="00B301D3">
        <w:rPr>
          <w:rFonts w:ascii="Cambria" w:hAnsi="Cambria" w:cs="Calibri"/>
          <w:szCs w:val="22"/>
          <w:lang w:bidi="en-US"/>
        </w:rPr>
        <w:t xml:space="preserve">Στην ιστοσελίδα της αναθέτουσας αρχής </w:t>
      </w:r>
      <w:r w:rsidR="007571E6" w:rsidRPr="00B959B7">
        <w:rPr>
          <w:rFonts w:ascii="Cambria" w:hAnsi="Cambria" w:cs="Calibri"/>
          <w:szCs w:val="22"/>
          <w:lang w:bidi="en-US"/>
        </w:rPr>
        <w:t>(www.</w:t>
      </w:r>
      <w:proofErr w:type="spellStart"/>
      <w:r w:rsidR="00BE66B6" w:rsidRPr="00B959B7">
        <w:rPr>
          <w:rFonts w:ascii="Cambria" w:hAnsi="Cambria" w:cs="Calibri"/>
          <w:szCs w:val="22"/>
          <w:lang w:val="en-US" w:bidi="en-US"/>
        </w:rPr>
        <w:t>kavala</w:t>
      </w:r>
      <w:proofErr w:type="spellEnd"/>
      <w:r w:rsidR="00BE66B6" w:rsidRPr="00B959B7">
        <w:rPr>
          <w:rFonts w:ascii="Cambria" w:hAnsi="Cambria" w:cs="Calibri"/>
          <w:szCs w:val="22"/>
          <w:lang w:bidi="en-US"/>
        </w:rPr>
        <w:t>.</w:t>
      </w:r>
      <w:r w:rsidR="00BE66B6" w:rsidRPr="00B959B7">
        <w:rPr>
          <w:rFonts w:ascii="Cambria" w:hAnsi="Cambria" w:cs="Calibri"/>
          <w:szCs w:val="22"/>
          <w:lang w:val="en-US" w:bidi="en-US"/>
        </w:rPr>
        <w:t>gov</w:t>
      </w:r>
      <w:r w:rsidR="007571E6" w:rsidRPr="00B959B7">
        <w:rPr>
          <w:rFonts w:ascii="Cambria" w:hAnsi="Cambria" w:cs="Calibri"/>
          <w:szCs w:val="22"/>
          <w:lang w:bidi="en-US"/>
        </w:rPr>
        <w:tab/>
        <w:t>.</w:t>
      </w:r>
      <w:proofErr w:type="spellStart"/>
      <w:r w:rsidR="007571E6" w:rsidRPr="00B959B7">
        <w:rPr>
          <w:rFonts w:ascii="Cambria" w:hAnsi="Cambria" w:cs="Calibri"/>
          <w:szCs w:val="22"/>
          <w:lang w:bidi="en-US"/>
        </w:rPr>
        <w:t>gr</w:t>
      </w:r>
      <w:proofErr w:type="spellEnd"/>
      <w:r w:rsidR="007571E6" w:rsidRPr="00B959B7">
        <w:rPr>
          <w:rFonts w:ascii="Cambria" w:hAnsi="Cambria" w:cs="Calibri"/>
          <w:szCs w:val="22"/>
          <w:lang w:bidi="en-US"/>
        </w:rPr>
        <w:t>), (εφόσον  διαθέτει), αναρτάται σχετική ενημέρωση, σύμφωνα με τα οριζόμενα στο άρθρο 2 της παρούσας</w:t>
      </w:r>
      <w:r w:rsidR="007571E6" w:rsidRPr="00B959B7">
        <w:rPr>
          <w:rFonts w:ascii="Cambria" w:eastAsia="Times New Roman" w:hAnsi="Cambria" w:cs="Cambria"/>
          <w:kern w:val="0"/>
          <w:szCs w:val="22"/>
        </w:rPr>
        <w:t>.</w:t>
      </w:r>
      <w:r w:rsidR="007571E6" w:rsidRPr="007571E6">
        <w:rPr>
          <w:rFonts w:ascii="Cambria" w:hAnsi="Cambria" w:cs="Calibri"/>
          <w:szCs w:val="22"/>
          <w:lang w:bidi="en-US"/>
        </w:rPr>
        <w:t xml:space="preserve"> </w:t>
      </w:r>
    </w:p>
    <w:p w14:paraId="36886A2E" w14:textId="77777777" w:rsidR="00366C95" w:rsidRPr="005035F5" w:rsidRDefault="00366C95" w:rsidP="007571E6">
      <w:pPr>
        <w:tabs>
          <w:tab w:val="left" w:pos="1200"/>
        </w:tabs>
        <w:jc w:val="both"/>
        <w:rPr>
          <w:rFonts w:ascii="Cambria" w:hAnsi="Cambria" w:cs="Calibri"/>
          <w:b/>
          <w:bCs/>
          <w:szCs w:val="22"/>
        </w:rPr>
      </w:pPr>
    </w:p>
    <w:p w14:paraId="2A5E2A39" w14:textId="77777777" w:rsidR="00C04AAE" w:rsidRPr="005035F5" w:rsidRDefault="00366C95" w:rsidP="005035F5">
      <w:pPr>
        <w:pStyle w:val="para-1"/>
        <w:tabs>
          <w:tab w:val="left" w:pos="1200"/>
        </w:tabs>
        <w:ind w:left="0" w:firstLine="0"/>
        <w:rPr>
          <w:rFonts w:ascii="Cambria" w:hAnsi="Cambria" w:cs="Calibri"/>
          <w:szCs w:val="22"/>
        </w:rPr>
      </w:pPr>
      <w:r w:rsidRPr="005035F5">
        <w:rPr>
          <w:rFonts w:ascii="Cambria" w:hAnsi="Cambria" w:cs="Calibri"/>
          <w:b/>
          <w:bCs/>
          <w:szCs w:val="22"/>
        </w:rPr>
        <w:t>4</w:t>
      </w:r>
      <w:r w:rsidR="00C04AAE" w:rsidRPr="005035F5">
        <w:rPr>
          <w:rFonts w:ascii="Cambria" w:hAnsi="Cambria" w:cs="Calibri"/>
          <w:b/>
          <w:bCs/>
          <w:szCs w:val="22"/>
        </w:rPr>
        <w:t>.</w:t>
      </w:r>
      <w:r w:rsidR="00C04AAE" w:rsidRPr="005035F5">
        <w:rPr>
          <w:rFonts w:ascii="Cambria" w:hAnsi="Cambria" w:cs="Calibri"/>
          <w:szCs w:val="22"/>
        </w:rPr>
        <w:t xml:space="preserve"> Π</w:t>
      </w:r>
      <w:r w:rsidR="00C04AAE" w:rsidRPr="005035F5">
        <w:rPr>
          <w:rStyle w:val="30"/>
          <w:rFonts w:ascii="Cambria" w:hAnsi="Cambria" w:cs="Calibri"/>
          <w:szCs w:val="22"/>
        </w:rPr>
        <w:t>ερίληψη της παρούσας Διακήρυξης δημοσιεύεται στον Ελληνικό Τύπο</w:t>
      </w:r>
      <w:r w:rsidRPr="005035F5">
        <w:rPr>
          <w:rFonts w:ascii="Cambria" w:hAnsi="Cambria" w:cs="Calibri"/>
          <w:spacing w:val="0"/>
          <w:sz w:val="24"/>
          <w:szCs w:val="22"/>
          <w:vertAlign w:val="superscript"/>
          <w:lang w:bidi="en-US"/>
        </w:rPr>
        <w:endnoteReference w:id="102"/>
      </w:r>
      <w:r w:rsidRPr="005035F5">
        <w:rPr>
          <w:rFonts w:ascii="Cambria" w:hAnsi="Cambria" w:cs="Calibri"/>
          <w:spacing w:val="0"/>
          <w:sz w:val="24"/>
          <w:szCs w:val="22"/>
          <w:lang w:bidi="en-US"/>
        </w:rPr>
        <w:t>,</w:t>
      </w:r>
      <w:r w:rsidR="00C04AAE" w:rsidRPr="005035F5">
        <w:rPr>
          <w:rStyle w:val="30"/>
          <w:rFonts w:ascii="Cambria" w:hAnsi="Cambria" w:cs="Calibri"/>
          <w:szCs w:val="22"/>
        </w:rPr>
        <w:t xml:space="preserve"> σύμφωνα με το άρθρο 66 ν. 4412/2016 και αναρτάται στο πρόγραμμα “Διαύγεια” diavgeia.gov.gr., </w:t>
      </w:r>
    </w:p>
    <w:p w14:paraId="7986996E" w14:textId="77777777" w:rsidR="00C04AAE" w:rsidRPr="005035F5" w:rsidRDefault="00C04AAE" w:rsidP="005035F5">
      <w:pPr>
        <w:spacing w:after="120"/>
        <w:jc w:val="both"/>
        <w:rPr>
          <w:rFonts w:ascii="Cambria" w:hAnsi="Cambria" w:cs="Calibri"/>
          <w:sz w:val="22"/>
          <w:szCs w:val="22"/>
        </w:rPr>
      </w:pPr>
    </w:p>
    <w:p w14:paraId="3BB9112A" w14:textId="77777777" w:rsidR="00C04AAE" w:rsidRPr="00B41DAD" w:rsidRDefault="00C04AAE" w:rsidP="005035F5">
      <w:pPr>
        <w:spacing w:after="120"/>
        <w:jc w:val="both"/>
        <w:rPr>
          <w:rFonts w:ascii="Cambria" w:hAnsi="Cambria" w:cs="Calibri"/>
          <w:sz w:val="22"/>
          <w:szCs w:val="22"/>
        </w:rPr>
      </w:pPr>
      <w:r w:rsidRPr="005035F5">
        <w:rPr>
          <w:rFonts w:ascii="Cambria" w:hAnsi="Cambria" w:cs="Calibri"/>
          <w:sz w:val="22"/>
          <w:szCs w:val="22"/>
        </w:rPr>
        <w:t xml:space="preserve">Τα έξοδα των εκ της κείμενης νομοθεσίας απαραίτητων δημοσιεύσεων της </w:t>
      </w:r>
      <w:r w:rsidR="005C3E97" w:rsidRPr="005035F5">
        <w:rPr>
          <w:rFonts w:ascii="Cambria" w:hAnsi="Cambria" w:cs="Calibri"/>
          <w:sz w:val="22"/>
          <w:szCs w:val="22"/>
        </w:rPr>
        <w:t xml:space="preserve">περίληψης </w:t>
      </w:r>
      <w:r w:rsidRPr="005035F5">
        <w:rPr>
          <w:rFonts w:ascii="Cambria" w:hAnsi="Cambria" w:cs="Calibri"/>
          <w:sz w:val="22"/>
          <w:szCs w:val="22"/>
        </w:rPr>
        <w:t xml:space="preserve">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w:t>
      </w:r>
      <w:r w:rsidRPr="005035F5">
        <w:rPr>
          <w:rFonts w:ascii="Cambria" w:hAnsi="Cambria" w:cs="Calibri"/>
          <w:sz w:val="22"/>
          <w:szCs w:val="22"/>
        </w:rPr>
        <w:lastRenderedPageBreak/>
        <w:t>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14:paraId="7C27E8B8" w14:textId="77777777" w:rsidR="001D6B19" w:rsidRPr="004A6EE1" w:rsidRDefault="001D6B19" w:rsidP="001D6B19">
      <w:pPr>
        <w:tabs>
          <w:tab w:val="left" w:pos="1200"/>
          <w:tab w:val="left" w:pos="2155"/>
          <w:tab w:val="left" w:pos="2722"/>
          <w:tab w:val="left" w:pos="3289"/>
        </w:tabs>
        <w:jc w:val="both"/>
        <w:textAlignment w:val="baseline"/>
        <w:rPr>
          <w:rFonts w:ascii="Cambria" w:hAnsi="Cambria" w:cs="Calibri"/>
          <w:strike/>
          <w:sz w:val="22"/>
          <w:szCs w:val="22"/>
          <w:lang w:bidi="en-US"/>
        </w:rPr>
      </w:pPr>
      <w:r w:rsidRPr="004A6EE1">
        <w:rPr>
          <w:rFonts w:ascii="Cambria" w:hAnsi="Cambria" w:cs="Calibri"/>
          <w:b/>
          <w:strike/>
          <w:sz w:val="22"/>
          <w:szCs w:val="22"/>
          <w:lang w:bidi="en-US"/>
        </w:rPr>
        <w:t>Άρθρο 20A: Διαβούλευση επί των δημοσιευμένων εγγράφων της σύμβασης</w:t>
      </w:r>
      <w:r w:rsidRPr="004A6EE1">
        <w:rPr>
          <w:rFonts w:ascii="Cambria" w:hAnsi="Cambria" w:cs="Calibri"/>
          <w:strike/>
          <w:sz w:val="22"/>
          <w:szCs w:val="22"/>
          <w:vertAlign w:val="superscript"/>
          <w:lang w:bidi="en-US"/>
        </w:rPr>
        <w:endnoteReference w:id="103"/>
      </w:r>
    </w:p>
    <w:p w14:paraId="2217CB50" w14:textId="77777777" w:rsidR="001D6B19" w:rsidRPr="004A6EE1" w:rsidRDefault="001D6B19" w:rsidP="001D6B19">
      <w:pPr>
        <w:tabs>
          <w:tab w:val="left" w:pos="1200"/>
          <w:tab w:val="left" w:pos="2155"/>
          <w:tab w:val="left" w:pos="2722"/>
          <w:tab w:val="left" w:pos="3289"/>
        </w:tabs>
        <w:jc w:val="both"/>
        <w:textAlignment w:val="baseline"/>
        <w:rPr>
          <w:rFonts w:ascii="Cambria" w:hAnsi="Cambria" w:cs="Calibri"/>
          <w:strike/>
          <w:sz w:val="22"/>
          <w:szCs w:val="22"/>
          <w:lang w:bidi="en-US"/>
        </w:rPr>
      </w:pPr>
    </w:p>
    <w:p w14:paraId="05DF8845" w14:textId="77777777" w:rsidR="001D6B19" w:rsidRPr="00C35D96" w:rsidRDefault="001D6B19" w:rsidP="001D6B19">
      <w:pPr>
        <w:tabs>
          <w:tab w:val="left" w:pos="1200"/>
          <w:tab w:val="left" w:pos="2155"/>
          <w:tab w:val="left" w:pos="2722"/>
          <w:tab w:val="left" w:pos="3289"/>
        </w:tabs>
        <w:textAlignment w:val="baseline"/>
        <w:rPr>
          <w:rFonts w:ascii="Cambria" w:hAnsi="Cambria" w:cs="Calibri"/>
          <w:b/>
          <w:color w:val="4472C4"/>
          <w:sz w:val="22"/>
          <w:szCs w:val="22"/>
          <w:lang w:bidi="en-US"/>
        </w:rPr>
      </w:pPr>
      <w:r w:rsidRPr="00C35D96">
        <w:rPr>
          <w:rFonts w:ascii="Cambria" w:hAnsi="Cambria" w:cs="Calibri"/>
          <w:b/>
          <w:color w:val="4472C4"/>
          <w:sz w:val="22"/>
          <w:szCs w:val="22"/>
          <w:lang w:bidi="en-US"/>
        </w:rPr>
        <w:t>(Το  άρθρο 20Α προστίθεται κατά τη διακριτική ευχέρεια της αναθέτουσας αρχής)</w:t>
      </w:r>
    </w:p>
    <w:p w14:paraId="6B7B6820" w14:textId="77777777" w:rsidR="001D6B19" w:rsidRPr="00B959B7" w:rsidRDefault="001D6B19" w:rsidP="001D6B19">
      <w:pPr>
        <w:tabs>
          <w:tab w:val="left" w:pos="1200"/>
          <w:tab w:val="left" w:pos="2155"/>
          <w:tab w:val="left" w:pos="2722"/>
          <w:tab w:val="left" w:pos="3289"/>
        </w:tabs>
        <w:jc w:val="both"/>
        <w:textAlignment w:val="baseline"/>
        <w:rPr>
          <w:rFonts w:ascii="Cambria" w:hAnsi="Cambria" w:cs="Calibri"/>
          <w:strike/>
          <w:sz w:val="22"/>
          <w:szCs w:val="22"/>
          <w:lang w:bidi="en-US"/>
        </w:rPr>
      </w:pPr>
    </w:p>
    <w:p w14:paraId="78568224" w14:textId="77777777" w:rsidR="001D6B19" w:rsidRPr="00B959B7" w:rsidRDefault="001D6B19" w:rsidP="001D6B19">
      <w:pPr>
        <w:jc w:val="both"/>
        <w:textAlignment w:val="baseline"/>
        <w:rPr>
          <w:rFonts w:ascii="Cambria" w:hAnsi="Cambria" w:cs="Calibri"/>
          <w:strike/>
          <w:sz w:val="22"/>
          <w:szCs w:val="22"/>
          <w:lang w:bidi="en-US"/>
        </w:rPr>
      </w:pPr>
      <w:r w:rsidRPr="00B959B7">
        <w:rPr>
          <w:rFonts w:ascii="Cambria" w:hAnsi="Cambria" w:cs="Calibri"/>
          <w:b/>
          <w:strike/>
          <w:sz w:val="22"/>
          <w:szCs w:val="22"/>
          <w:lang w:bidi="en-US"/>
        </w:rPr>
        <w:t>1.</w:t>
      </w:r>
      <w:r w:rsidRPr="00B959B7">
        <w:rPr>
          <w:rFonts w:ascii="Cambria" w:hAnsi="Cambria" w:cs="Calibri"/>
          <w:strike/>
          <w:sz w:val="22"/>
          <w:szCs w:val="22"/>
          <w:lang w:bidi="en-US"/>
        </w:rPr>
        <w:t xml:space="preserve"> Προσκαλούνται οι, κατά τα έγγραφα της παρούσας σύμβασης, δυνάμενοι να λάβουν μέρος στη διαδικασία σύναψης σύμβασης οικονομικοί φορείς, προκειμένου η αναθέτουσα αρχή να προβεί σε παρουσίαση του προς ανάθεση έργου και σε σχετική διαβούλευση </w:t>
      </w:r>
      <w:proofErr w:type="spellStart"/>
      <w:r w:rsidRPr="00B959B7">
        <w:rPr>
          <w:rFonts w:ascii="Cambria" w:hAnsi="Cambria" w:cs="Calibri"/>
          <w:strike/>
          <w:sz w:val="22"/>
          <w:szCs w:val="22"/>
          <w:lang w:bidi="en-US"/>
        </w:rPr>
        <w:t>στ</w:t>
      </w:r>
      <w:proofErr w:type="spellEnd"/>
      <w:r w:rsidRPr="00B959B7">
        <w:rPr>
          <w:rFonts w:ascii="Cambria" w:hAnsi="Cambria" w:cs="Calibri"/>
          <w:strike/>
          <w:sz w:val="22"/>
          <w:szCs w:val="22"/>
          <w:lang w:bidi="en-US"/>
        </w:rPr>
        <w:t xml:space="preserve">.................................. (τόπος), στις ......................................(ημερομηνία και ώρα)  </w:t>
      </w:r>
    </w:p>
    <w:p w14:paraId="29CB9C49" w14:textId="77777777" w:rsidR="001D6B19" w:rsidRPr="00B959B7" w:rsidRDefault="001D6B19" w:rsidP="001D6B19">
      <w:pPr>
        <w:jc w:val="both"/>
        <w:textAlignment w:val="baseline"/>
        <w:rPr>
          <w:rFonts w:ascii="Cambria" w:hAnsi="Cambria" w:cs="Calibri"/>
          <w:strike/>
          <w:sz w:val="22"/>
          <w:szCs w:val="22"/>
          <w:lang w:bidi="en-US"/>
        </w:rPr>
      </w:pPr>
    </w:p>
    <w:p w14:paraId="03376415" w14:textId="77777777" w:rsidR="001D6B19" w:rsidRPr="00B959B7" w:rsidRDefault="001D6B19" w:rsidP="001D6B19">
      <w:pPr>
        <w:jc w:val="both"/>
        <w:textAlignment w:val="baseline"/>
        <w:rPr>
          <w:rFonts w:ascii="Cambria" w:hAnsi="Cambria" w:cs="Calibri"/>
          <w:strike/>
          <w:sz w:val="22"/>
          <w:szCs w:val="22"/>
          <w:lang w:bidi="en-US"/>
        </w:rPr>
      </w:pPr>
      <w:r w:rsidRPr="00B959B7">
        <w:rPr>
          <w:rFonts w:ascii="Cambria" w:hAnsi="Cambria" w:cs="Calibri"/>
          <w:b/>
          <w:strike/>
          <w:sz w:val="22"/>
          <w:szCs w:val="22"/>
          <w:lang w:bidi="en-US"/>
        </w:rPr>
        <w:t>2.</w:t>
      </w:r>
      <w:r w:rsidRPr="00B959B7">
        <w:rPr>
          <w:rFonts w:ascii="Cambria" w:hAnsi="Cambria" w:cs="Calibri"/>
          <w:strike/>
          <w:sz w:val="22"/>
          <w:szCs w:val="22"/>
          <w:lang w:bidi="en-US"/>
        </w:rPr>
        <w:t xml:space="preserve"> Εντός δέκα (10) ημερών από την ως άνω παρουσίαση, κάθε ενδιαφερόμενος, μπορεί να υποβάλει τεύχος παρατηρήσεων για το έργο, την τεχνική μελέτη και τα τεύχη δημοπράτησης, οικονομικά και συμβατικά. Με το τεύχος παρατηρήσεων θα σχολιάζεται η ορθότητα της λύσης, το εφικτό της κατασκευής και θα επισημαίνονται σφάλματα των όρων των εγγράφων της σύμβασης. Η συμμετοχή των ενδιαφερομένων στην ως άνω παρουσίαση και η υποβολή του τεύχους παρατηρήσεων είναι προαιρετικές, δεν συνεπάγονται την υποχρέωση υποβολής προσφοράς και δεν συνιστούν κώλυμα για τη συμμετοχή τους στη διαδικασία. </w:t>
      </w:r>
    </w:p>
    <w:p w14:paraId="7F0718A5" w14:textId="77777777" w:rsidR="001D6B19" w:rsidRPr="00B959B7" w:rsidRDefault="001D6B19" w:rsidP="001D6B19">
      <w:pPr>
        <w:jc w:val="both"/>
        <w:textAlignment w:val="baseline"/>
        <w:rPr>
          <w:rFonts w:ascii="Cambria" w:hAnsi="Cambria" w:cs="Calibri"/>
          <w:strike/>
          <w:sz w:val="22"/>
          <w:szCs w:val="22"/>
          <w:lang w:bidi="en-US"/>
        </w:rPr>
      </w:pPr>
    </w:p>
    <w:p w14:paraId="4E4979CA" w14:textId="77777777" w:rsidR="001D6B19" w:rsidRPr="00B959B7" w:rsidRDefault="001D6B19" w:rsidP="001D6B19">
      <w:pPr>
        <w:jc w:val="both"/>
        <w:textAlignment w:val="baseline"/>
        <w:rPr>
          <w:rFonts w:ascii="Cambria" w:hAnsi="Cambria" w:cs="Calibri"/>
          <w:strike/>
          <w:sz w:val="22"/>
          <w:szCs w:val="22"/>
          <w:lang w:bidi="en-US"/>
        </w:rPr>
      </w:pPr>
      <w:r w:rsidRPr="00B959B7">
        <w:rPr>
          <w:rFonts w:ascii="Cambria" w:hAnsi="Cambria" w:cs="Calibri"/>
          <w:b/>
          <w:strike/>
          <w:sz w:val="22"/>
          <w:szCs w:val="22"/>
          <w:lang w:bidi="en-US"/>
        </w:rPr>
        <w:t>3.</w:t>
      </w:r>
      <w:r w:rsidRPr="00B959B7">
        <w:rPr>
          <w:rFonts w:ascii="Cambria" w:hAnsi="Cambria" w:cs="Calibri"/>
          <w:strike/>
          <w:sz w:val="22"/>
          <w:szCs w:val="22"/>
          <w:lang w:bidi="en-US"/>
        </w:rPr>
        <w:t xml:space="preserve"> Η αναθέτουσα αρχή αξιολογεί τα συμπεράσματα της διαβούλευσης και τα τεύχη παρατηρήσεων που υποβλήθηκαν και προβαίνει στις ακόλουθες ενέργειες: </w:t>
      </w:r>
    </w:p>
    <w:p w14:paraId="73D210EC" w14:textId="77777777" w:rsidR="001D6B19" w:rsidRPr="00B959B7" w:rsidRDefault="001D6B19" w:rsidP="001D6B19">
      <w:pPr>
        <w:jc w:val="both"/>
        <w:textAlignment w:val="baseline"/>
        <w:rPr>
          <w:rFonts w:ascii="Cambria" w:hAnsi="Cambria" w:cs="Calibri"/>
          <w:strike/>
          <w:sz w:val="22"/>
          <w:szCs w:val="22"/>
          <w:lang w:bidi="en-US"/>
        </w:rPr>
      </w:pPr>
      <w:r w:rsidRPr="00B959B7">
        <w:rPr>
          <w:rFonts w:ascii="Cambria" w:hAnsi="Cambria" w:cs="Calibri"/>
          <w:strike/>
          <w:sz w:val="22"/>
          <w:szCs w:val="22"/>
          <w:lang w:bidi="en-US"/>
        </w:rPr>
        <w:t xml:space="preserve">α) εφόσον διαπιστωθεί η έλλειψη παρατηρήσεων ή εκτιμηθούν ως μη ορθές οι υποβληθείσες παρατηρήσεις, συνεχίζει τη διαδικασία, σύμφωνα με τα οριζόμενα στα έγγραφα της σύμβασης ή </w:t>
      </w:r>
    </w:p>
    <w:p w14:paraId="5CE02611" w14:textId="77777777" w:rsidR="001D6B19" w:rsidRPr="00B959B7" w:rsidRDefault="001D6B19" w:rsidP="001D6B19">
      <w:pPr>
        <w:jc w:val="both"/>
        <w:textAlignment w:val="baseline"/>
        <w:rPr>
          <w:rFonts w:ascii="Cambria" w:hAnsi="Cambria" w:cs="Calibri"/>
          <w:strike/>
          <w:sz w:val="22"/>
          <w:szCs w:val="22"/>
          <w:lang w:bidi="en-US"/>
        </w:rPr>
      </w:pPr>
      <w:r w:rsidRPr="00B959B7">
        <w:rPr>
          <w:rFonts w:ascii="Cambria" w:hAnsi="Cambria" w:cs="Calibri"/>
          <w:strike/>
          <w:sz w:val="22"/>
          <w:szCs w:val="22"/>
          <w:lang w:bidi="en-US"/>
        </w:rPr>
        <w:t xml:space="preserve">β) εφόσον διαπιστωθεί η ύπαρξη επουσιωδών σφαλμάτων ή ελλείψεων στα έγγραφα της σύμβασης εκδίδει τεύχος τροποποιήσεων/διορθώσεων της διακήρυξης ή και των λοιπών εγγράφων της σύμβασης, εντός πέντε (5) ημερών από τη λήξη της ημερομηνίας υποβολής των τευχών παρατηρήσεων από τους οικονομικούς φορείς. Στο τεύχος αυτό περιλαμβάνονται οι απαιτούμενες επουσιώδεις τροποποιήσεις/διορθώσεις. Το τεύχος κοινοποιείται, με απόδειξη, σε όλους τους οικονομικούς φορείς που έλαβαν τα έγγραφα της σύμβασης, και αναρτάται στο ΕΣΗΔΗΣ, ΚΗΜΔΗΣ και στην ιστοσελίδα της αναθέτουσας αρχής, εφόσον διαθέτει. Στο ως άνω τεύχος μπορεί να προβλέπεται η διεξαγωγή της δημοπρασίας σε μεταγενέστερη ημερομηνία με τήρηση των διατυπώσεων δημοσιότητας  σύμφωνα με το άρθρο 20 της παρούσας , οι προθεσμίες των οποίων ανέρχονται κατ’ ελάχιστον στο ένα τρίτο (1/3) ή </w:t>
      </w:r>
    </w:p>
    <w:p w14:paraId="1E214F97" w14:textId="77777777" w:rsidR="001D6B19" w:rsidRPr="00B959B7" w:rsidRDefault="001D6B19" w:rsidP="001D6B19">
      <w:pPr>
        <w:jc w:val="both"/>
        <w:textAlignment w:val="baseline"/>
        <w:rPr>
          <w:rFonts w:ascii="Cambria" w:hAnsi="Cambria" w:cs="Calibri"/>
          <w:strike/>
          <w:sz w:val="22"/>
          <w:szCs w:val="22"/>
          <w:lang w:bidi="en-US"/>
        </w:rPr>
      </w:pPr>
      <w:r w:rsidRPr="00B959B7">
        <w:rPr>
          <w:rFonts w:ascii="Cambria" w:hAnsi="Cambria" w:cs="Calibri"/>
          <w:strike/>
          <w:sz w:val="22"/>
          <w:szCs w:val="22"/>
          <w:lang w:bidi="en-US"/>
        </w:rPr>
        <w:t xml:space="preserve">γ) εφόσον διαπιστωθεί η ύπαρξη ουσιωδών σφαλμάτων ή ελλείψεων σε οποιοδήποτε στοιχείο των εγγράφων της σύμβασης, ανακαλεί τη διακήρυξη του διαγωνισμού. Στη συνέχεια, προβαίνει σε νέα διαδικασία σύναψης της σύμβασης έργου, διορθώνοντας τα σχετικά σφάλματα και ελλείψεις. </w:t>
      </w:r>
    </w:p>
    <w:p w14:paraId="7EF71F88" w14:textId="77777777" w:rsidR="001D6B19" w:rsidRPr="00B959B7" w:rsidRDefault="001D6B19" w:rsidP="001D6B19">
      <w:pPr>
        <w:jc w:val="both"/>
        <w:textAlignment w:val="baseline"/>
        <w:rPr>
          <w:rFonts w:ascii="Cambria" w:hAnsi="Cambria" w:cs="Calibri"/>
          <w:strike/>
          <w:sz w:val="22"/>
          <w:szCs w:val="22"/>
          <w:lang w:bidi="en-US"/>
        </w:rPr>
      </w:pPr>
    </w:p>
    <w:p w14:paraId="69818FC7" w14:textId="77777777" w:rsidR="001D6B19" w:rsidRPr="00B959B7" w:rsidRDefault="001D6B19" w:rsidP="001D6B19">
      <w:pPr>
        <w:jc w:val="both"/>
        <w:textAlignment w:val="baseline"/>
        <w:rPr>
          <w:rFonts w:ascii="Cambria" w:hAnsi="Cambria" w:cs="Calibri"/>
          <w:sz w:val="22"/>
          <w:szCs w:val="22"/>
          <w:lang w:bidi="en-US"/>
        </w:rPr>
      </w:pPr>
      <w:r w:rsidRPr="00B959B7">
        <w:rPr>
          <w:rFonts w:ascii="Cambria" w:hAnsi="Cambria" w:cs="Calibri"/>
          <w:b/>
          <w:strike/>
          <w:sz w:val="22"/>
          <w:szCs w:val="22"/>
          <w:lang w:bidi="en-US"/>
        </w:rPr>
        <w:t>4.</w:t>
      </w:r>
      <w:r w:rsidRPr="00B959B7">
        <w:rPr>
          <w:rFonts w:ascii="Cambria" w:hAnsi="Cambria" w:cs="Calibri"/>
          <w:strike/>
          <w:sz w:val="22"/>
          <w:szCs w:val="22"/>
          <w:lang w:bidi="en-US"/>
        </w:rPr>
        <w:t xml:space="preserve"> Το τεύχος τροποποιήσεων συγκαταλέγεται στα έγγραφα της σύμβασης και αποτελεί αναπόσπαστο μέρος της σύμβασης μετά την υπογραφή της. Αντίθετα, τα υποβληθέντα από τους οικονομικούς φορείς τεύχη παρατηρήσεων δεν αποτελούν συμβατικά στοιχεία και δεν χρησιμοποιούνται για ερμηνεία της σύμβασης.</w:t>
      </w:r>
    </w:p>
    <w:p w14:paraId="044AA42C" w14:textId="77777777" w:rsidR="00C04AAE" w:rsidRPr="005035F5" w:rsidRDefault="00C04AAE" w:rsidP="005035F5">
      <w:pPr>
        <w:pStyle w:val="1"/>
        <w:pageBreakBefore/>
        <w:pBdr>
          <w:top w:val="single" w:sz="1" w:space="1" w:color="000000"/>
          <w:left w:val="single" w:sz="1" w:space="1" w:color="000000"/>
          <w:bottom w:val="single" w:sz="1" w:space="1" w:color="000000"/>
          <w:right w:val="single" w:sz="1" w:space="1" w:color="000000"/>
        </w:pBdr>
        <w:tabs>
          <w:tab w:val="clear" w:pos="0"/>
          <w:tab w:val="clear" w:pos="1134"/>
        </w:tabs>
        <w:rPr>
          <w:rFonts w:ascii="Cambria" w:hAnsi="Cambria" w:cs="Calibri"/>
          <w:sz w:val="22"/>
          <w:szCs w:val="22"/>
        </w:rPr>
      </w:pPr>
      <w:bookmarkStart w:id="24" w:name="_Toc73524256"/>
      <w:r w:rsidRPr="005035F5">
        <w:rPr>
          <w:rFonts w:ascii="Cambria" w:hAnsi="Cambria" w:cs="Calibri"/>
          <w:sz w:val="22"/>
          <w:szCs w:val="22"/>
        </w:rPr>
        <w:lastRenderedPageBreak/>
        <w:t>ΚΕΦΑΛΑΙΟ Γ΄</w:t>
      </w:r>
      <w:bookmarkEnd w:id="24"/>
    </w:p>
    <w:p w14:paraId="3E88E5C1" w14:textId="77777777" w:rsidR="00C04AAE" w:rsidRPr="005035F5" w:rsidRDefault="00C04AAE" w:rsidP="005035F5">
      <w:pPr>
        <w:pStyle w:val="310"/>
        <w:tabs>
          <w:tab w:val="left" w:pos="-3000"/>
        </w:tabs>
        <w:spacing w:line="240" w:lineRule="auto"/>
        <w:ind w:left="0"/>
        <w:rPr>
          <w:rFonts w:ascii="Cambria" w:hAnsi="Cambria" w:cs="Calibri"/>
          <w:sz w:val="22"/>
          <w:szCs w:val="22"/>
        </w:rPr>
      </w:pPr>
    </w:p>
    <w:p w14:paraId="24E2F8AD" w14:textId="77777777" w:rsidR="00C04AAE" w:rsidRPr="005035F5" w:rsidRDefault="00C04AAE" w:rsidP="005035F5">
      <w:pPr>
        <w:pStyle w:val="310"/>
        <w:tabs>
          <w:tab w:val="left" w:pos="-3000"/>
        </w:tabs>
        <w:spacing w:line="240" w:lineRule="auto"/>
        <w:ind w:left="0"/>
        <w:rPr>
          <w:rFonts w:ascii="Cambria" w:hAnsi="Cambria" w:cs="Calibri"/>
          <w:sz w:val="22"/>
          <w:szCs w:val="22"/>
        </w:rPr>
      </w:pPr>
      <w:r w:rsidRPr="005035F5">
        <w:rPr>
          <w:rFonts w:ascii="Cambria" w:hAnsi="Cambria" w:cs="Calibri"/>
          <w:sz w:val="22"/>
          <w:szCs w:val="22"/>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14:paraId="326ADD57" w14:textId="77777777" w:rsidR="00C04AAE" w:rsidRPr="005035F5" w:rsidRDefault="00C04AAE" w:rsidP="005035F5">
      <w:pPr>
        <w:pStyle w:val="310"/>
        <w:tabs>
          <w:tab w:val="left" w:pos="-3000"/>
        </w:tabs>
        <w:spacing w:line="240" w:lineRule="auto"/>
        <w:ind w:left="0"/>
        <w:rPr>
          <w:rFonts w:ascii="Cambria" w:hAnsi="Cambria" w:cs="Calibri"/>
          <w:sz w:val="22"/>
          <w:szCs w:val="22"/>
        </w:rPr>
      </w:pPr>
    </w:p>
    <w:p w14:paraId="48BA19F0" w14:textId="77777777" w:rsidR="00C04AAE" w:rsidRPr="005035F5" w:rsidRDefault="00C04AAE" w:rsidP="005035F5">
      <w:pPr>
        <w:pStyle w:val="2"/>
        <w:rPr>
          <w:rFonts w:ascii="Cambria" w:hAnsi="Cambria" w:cs="Calibri"/>
          <w:sz w:val="22"/>
          <w:szCs w:val="22"/>
        </w:rPr>
      </w:pPr>
      <w:bookmarkStart w:id="25" w:name="_Toc73524257"/>
      <w:r w:rsidRPr="005035F5">
        <w:rPr>
          <w:rFonts w:ascii="Cambria" w:hAnsi="Cambria" w:cs="Calibri"/>
          <w:sz w:val="22"/>
          <w:szCs w:val="22"/>
        </w:rPr>
        <w:t>Άρθρο 21: Δικαιούμενοι συμμετοχής στη διαδικασία σύναψης σύμβασης</w:t>
      </w:r>
      <w:bookmarkEnd w:id="25"/>
      <w:r w:rsidRPr="005035F5">
        <w:rPr>
          <w:rFonts w:ascii="Cambria" w:hAnsi="Cambria" w:cs="Calibri"/>
          <w:sz w:val="22"/>
          <w:szCs w:val="22"/>
        </w:rPr>
        <w:t xml:space="preserve"> </w:t>
      </w:r>
    </w:p>
    <w:p w14:paraId="2681E308" w14:textId="77777777" w:rsidR="00C04AAE" w:rsidRPr="005035F5" w:rsidRDefault="00C04AAE" w:rsidP="005035F5">
      <w:pPr>
        <w:pStyle w:val="Normalgr"/>
        <w:rPr>
          <w:rFonts w:ascii="Cambria" w:hAnsi="Cambria" w:cs="Calibri"/>
          <w:b/>
          <w:sz w:val="22"/>
          <w:szCs w:val="22"/>
          <w:lang w:val="el-GR"/>
        </w:rPr>
      </w:pPr>
      <w:r w:rsidRPr="005035F5">
        <w:rPr>
          <w:rFonts w:ascii="Cambria" w:hAnsi="Cambria" w:cs="Calibri"/>
          <w:sz w:val="22"/>
          <w:szCs w:val="22"/>
          <w:lang w:val="el-GR"/>
        </w:rPr>
        <w:tab/>
      </w:r>
    </w:p>
    <w:p w14:paraId="5FEF7163" w14:textId="353F3CED" w:rsidR="00E653D5" w:rsidRPr="005035F5" w:rsidRDefault="00E653D5" w:rsidP="005035F5">
      <w:pPr>
        <w:tabs>
          <w:tab w:val="left" w:pos="-3000"/>
        </w:tabs>
        <w:jc w:val="both"/>
        <w:textAlignment w:val="baseline"/>
        <w:rPr>
          <w:rFonts w:ascii="Cambria" w:hAnsi="Cambria" w:cs="Calibri"/>
          <w:sz w:val="22"/>
          <w:szCs w:val="22"/>
          <w:lang w:bidi="en-US"/>
        </w:rPr>
      </w:pPr>
      <w:r w:rsidRPr="005035F5">
        <w:rPr>
          <w:rFonts w:ascii="Cambria" w:hAnsi="Cambria" w:cs="Calibri"/>
          <w:b/>
          <w:sz w:val="22"/>
          <w:szCs w:val="22"/>
          <w:lang w:bidi="en-US"/>
        </w:rPr>
        <w:t>21.1</w:t>
      </w:r>
      <w:r w:rsidRPr="005035F5">
        <w:rPr>
          <w:rFonts w:ascii="Cambria" w:hAnsi="Cambria" w:cs="Calibri"/>
          <w:sz w:val="22"/>
          <w:szCs w:val="22"/>
          <w:lang w:bidi="en-US"/>
        </w:rPr>
        <w:t xml:space="preserve"> Δικαίωμα συμμετοχής έχουν φυσικά ή νομικά πρόσωπα, ή ενώσεις αυτών</w:t>
      </w:r>
      <w:r w:rsidRPr="005035F5">
        <w:rPr>
          <w:rFonts w:ascii="Cambria" w:hAnsi="Cambria" w:cs="Calibri"/>
          <w:sz w:val="22"/>
          <w:szCs w:val="22"/>
          <w:vertAlign w:val="superscript"/>
          <w:lang w:bidi="en-US"/>
        </w:rPr>
        <w:t xml:space="preserve"> </w:t>
      </w:r>
      <w:r w:rsidRPr="005035F5">
        <w:rPr>
          <w:rFonts w:ascii="Cambria" w:hAnsi="Cambria" w:cs="Calibri"/>
          <w:sz w:val="22"/>
          <w:szCs w:val="22"/>
          <w:vertAlign w:val="superscript"/>
          <w:lang w:bidi="en-US"/>
        </w:rPr>
        <w:endnoteReference w:id="104"/>
      </w:r>
      <w:r w:rsidRPr="005035F5">
        <w:rPr>
          <w:rFonts w:ascii="Cambria" w:hAnsi="Cambria" w:cs="Calibri"/>
          <w:sz w:val="22"/>
          <w:szCs w:val="22"/>
          <w:vertAlign w:val="superscript"/>
          <w:lang w:bidi="en-US"/>
        </w:rPr>
        <w:t xml:space="preserve">  </w:t>
      </w:r>
      <w:r w:rsidRPr="005035F5">
        <w:rPr>
          <w:rFonts w:ascii="Cambria" w:hAnsi="Cambria" w:cs="Calibri"/>
          <w:sz w:val="22"/>
          <w:szCs w:val="22"/>
          <w:lang w:bidi="en-US"/>
        </w:rPr>
        <w:t xml:space="preserve"> που δραστηριοπο</w:t>
      </w:r>
      <w:r w:rsidR="00D11CDC">
        <w:rPr>
          <w:rFonts w:ascii="Cambria" w:hAnsi="Cambria" w:cs="Calibri"/>
          <w:sz w:val="22"/>
          <w:szCs w:val="22"/>
          <w:lang w:bidi="en-US"/>
        </w:rPr>
        <w:t>ιούνται στ</w:t>
      </w:r>
      <w:r w:rsidR="001D6B19">
        <w:rPr>
          <w:rFonts w:ascii="Cambria" w:hAnsi="Cambria" w:cs="Calibri"/>
          <w:sz w:val="22"/>
          <w:szCs w:val="22"/>
          <w:lang w:bidi="en-US"/>
        </w:rPr>
        <w:t>ις</w:t>
      </w:r>
      <w:r w:rsidR="00D11CDC">
        <w:rPr>
          <w:rFonts w:ascii="Cambria" w:hAnsi="Cambria" w:cs="Calibri"/>
          <w:sz w:val="22"/>
          <w:szCs w:val="22"/>
          <w:lang w:bidi="en-US"/>
        </w:rPr>
        <w:t xml:space="preserve"> κατηγορίες έργ</w:t>
      </w:r>
      <w:r w:rsidR="001D6B19">
        <w:rPr>
          <w:rFonts w:ascii="Cambria" w:hAnsi="Cambria" w:cs="Calibri"/>
          <w:sz w:val="22"/>
          <w:szCs w:val="22"/>
          <w:lang w:bidi="en-US"/>
        </w:rPr>
        <w:t>ων</w:t>
      </w:r>
      <w:r w:rsidR="00D11CDC" w:rsidRPr="00D11CDC">
        <w:rPr>
          <w:rFonts w:ascii="Cambria" w:hAnsi="Cambria" w:cs="Calibri"/>
          <w:sz w:val="22"/>
          <w:szCs w:val="22"/>
          <w:lang w:bidi="en-US"/>
        </w:rPr>
        <w:t xml:space="preserve"> </w:t>
      </w:r>
      <w:r w:rsidR="00D11CDC" w:rsidRPr="00B959B7">
        <w:rPr>
          <w:rFonts w:ascii="Cambria" w:hAnsi="Cambria" w:cs="Calibri"/>
          <w:b/>
          <w:sz w:val="22"/>
          <w:szCs w:val="22"/>
          <w:lang w:bidi="en-US"/>
        </w:rPr>
        <w:t>ΟΙΚΟΔΟΜΙΚ</w:t>
      </w:r>
      <w:r w:rsidR="001D6B19" w:rsidRPr="00B959B7">
        <w:rPr>
          <w:rFonts w:ascii="Cambria" w:hAnsi="Cambria" w:cs="Calibri"/>
          <w:b/>
          <w:sz w:val="22"/>
          <w:szCs w:val="22"/>
          <w:lang w:bidi="en-US"/>
        </w:rPr>
        <w:t xml:space="preserve">ΩΝ, </w:t>
      </w:r>
      <w:r w:rsidR="006C6766" w:rsidRPr="00B959B7">
        <w:rPr>
          <w:rFonts w:ascii="Cambria" w:hAnsi="Cambria" w:cs="Calibri"/>
          <w:b/>
          <w:sz w:val="22"/>
          <w:szCs w:val="22"/>
          <w:lang w:bidi="en-US"/>
        </w:rPr>
        <w:t>κ</w:t>
      </w:r>
      <w:r w:rsidR="00D11CDC" w:rsidRPr="00B959B7">
        <w:rPr>
          <w:rFonts w:ascii="Cambria" w:hAnsi="Cambria" w:cs="Calibri"/>
          <w:b/>
          <w:sz w:val="22"/>
          <w:szCs w:val="22"/>
          <w:lang w:bidi="en-US"/>
        </w:rPr>
        <w:t>αι Η</w:t>
      </w:r>
      <w:r w:rsidR="001D6B19" w:rsidRPr="00B959B7">
        <w:rPr>
          <w:rFonts w:ascii="Cambria" w:hAnsi="Cambria" w:cs="Calibri"/>
          <w:b/>
          <w:sz w:val="22"/>
          <w:szCs w:val="22"/>
          <w:lang w:bidi="en-US"/>
        </w:rPr>
        <w:t>ΛΕΚΤΡΟΜΗΧΑΝΟΛΟΓΙΚΩΝ</w:t>
      </w:r>
      <w:r w:rsidRPr="005035F5">
        <w:rPr>
          <w:rFonts w:ascii="Cambria" w:hAnsi="Cambria" w:cs="Calibri"/>
          <w:sz w:val="22"/>
          <w:szCs w:val="22"/>
          <w:lang w:bidi="en-US"/>
        </w:rPr>
        <w:t xml:space="preserve">  </w:t>
      </w:r>
      <w:r w:rsidRPr="005035F5">
        <w:rPr>
          <w:rFonts w:ascii="Cambria" w:hAnsi="Cambria" w:cs="Calibri"/>
          <w:sz w:val="22"/>
          <w:szCs w:val="22"/>
          <w:vertAlign w:val="superscript"/>
          <w:lang w:val="en-US" w:bidi="en-US"/>
        </w:rPr>
        <w:endnoteReference w:id="105"/>
      </w:r>
      <w:r w:rsidRPr="005035F5">
        <w:rPr>
          <w:rFonts w:ascii="Cambria" w:hAnsi="Cambria" w:cs="Calibri"/>
          <w:sz w:val="22"/>
          <w:szCs w:val="22"/>
          <w:vertAlign w:val="superscript"/>
          <w:lang w:bidi="en-US"/>
        </w:rPr>
        <w:t xml:space="preserve"> </w:t>
      </w:r>
      <w:r w:rsidRPr="005035F5">
        <w:rPr>
          <w:rFonts w:ascii="Cambria" w:hAnsi="Cambria" w:cs="Calibri"/>
          <w:sz w:val="22"/>
          <w:szCs w:val="22"/>
          <w:lang w:bidi="en-US"/>
        </w:rPr>
        <w:t>και που είναι εγκατεστημένα σε</w:t>
      </w:r>
      <w:r w:rsidRPr="005035F5">
        <w:rPr>
          <w:rFonts w:ascii="Cambria" w:hAnsi="Cambria" w:cs="Calibri"/>
          <w:sz w:val="22"/>
          <w:szCs w:val="22"/>
          <w:vertAlign w:val="superscript"/>
          <w:lang w:bidi="en-US"/>
        </w:rPr>
        <w:endnoteReference w:id="106"/>
      </w:r>
      <w:r w:rsidRPr="005035F5">
        <w:rPr>
          <w:rFonts w:ascii="Cambria" w:hAnsi="Cambria" w:cs="Calibri"/>
          <w:sz w:val="22"/>
          <w:szCs w:val="22"/>
          <w:lang w:bidi="en-US"/>
        </w:rPr>
        <w:t>:</w:t>
      </w:r>
    </w:p>
    <w:p w14:paraId="7FDDC7BD" w14:textId="77777777" w:rsidR="00E653D5" w:rsidRPr="005035F5" w:rsidRDefault="00E653D5" w:rsidP="005035F5">
      <w:pPr>
        <w:tabs>
          <w:tab w:val="left" w:pos="-3000"/>
        </w:tabs>
        <w:jc w:val="both"/>
        <w:textAlignment w:val="baseline"/>
        <w:rPr>
          <w:rFonts w:ascii="Cambria" w:hAnsi="Cambria" w:cs="Calibri"/>
          <w:sz w:val="22"/>
          <w:szCs w:val="22"/>
          <w:lang w:bidi="en-US"/>
        </w:rPr>
      </w:pPr>
      <w:r w:rsidRPr="005035F5">
        <w:rPr>
          <w:rFonts w:ascii="Cambria" w:hAnsi="Cambria" w:cs="Calibri"/>
          <w:sz w:val="22"/>
          <w:szCs w:val="22"/>
          <w:lang w:bidi="en-US"/>
        </w:rPr>
        <w:t>α) σε κράτος-μέλος της Ένωσης,</w:t>
      </w:r>
    </w:p>
    <w:p w14:paraId="7A44A99F" w14:textId="77777777" w:rsidR="00E653D5" w:rsidRPr="005035F5" w:rsidRDefault="00E653D5" w:rsidP="005035F5">
      <w:pPr>
        <w:tabs>
          <w:tab w:val="left" w:pos="-3000"/>
        </w:tabs>
        <w:jc w:val="both"/>
        <w:textAlignment w:val="baseline"/>
        <w:rPr>
          <w:rFonts w:ascii="Cambria" w:hAnsi="Cambria" w:cs="Calibri"/>
          <w:sz w:val="22"/>
          <w:szCs w:val="22"/>
          <w:lang w:bidi="en-US"/>
        </w:rPr>
      </w:pPr>
      <w:r w:rsidRPr="005035F5">
        <w:rPr>
          <w:rFonts w:ascii="Cambria" w:hAnsi="Cambria" w:cs="Calibri"/>
          <w:sz w:val="22"/>
          <w:szCs w:val="22"/>
          <w:lang w:bidi="en-US"/>
        </w:rPr>
        <w:t>β) σε κράτος-μέλος του Ευρωπαϊκού Οικονομικού Χώρου (Ε.Ο.Χ.),</w:t>
      </w:r>
    </w:p>
    <w:p w14:paraId="372C44A7" w14:textId="77777777" w:rsidR="00E653D5" w:rsidRPr="005035F5" w:rsidRDefault="00E653D5" w:rsidP="005035F5">
      <w:pPr>
        <w:tabs>
          <w:tab w:val="left" w:pos="-3000"/>
        </w:tabs>
        <w:jc w:val="both"/>
        <w:textAlignment w:val="baseline"/>
        <w:rPr>
          <w:rFonts w:ascii="Cambria" w:hAnsi="Cambria" w:cs="Calibri"/>
          <w:sz w:val="22"/>
          <w:szCs w:val="22"/>
          <w:lang w:bidi="en-US"/>
        </w:rPr>
      </w:pPr>
      <w:r w:rsidRPr="005035F5">
        <w:rPr>
          <w:rFonts w:ascii="Cambria" w:hAnsi="Cambria" w:cs="Calibri"/>
          <w:sz w:val="22"/>
          <w:szCs w:val="22"/>
          <w:lang w:bidi="en-US"/>
        </w:rPr>
        <w:t>γ) σε τρίτες χώρες που έχουν υπογράψει και κυρώσει τη ΣΔΣ, στο βαθμό που η υπό ανάθεση δημόσια σύμβαση καλύπτεται από τα Παραρτήματα 1, 2, 4 , 5, 6 και 7</w:t>
      </w:r>
      <w:r w:rsidRPr="005035F5">
        <w:rPr>
          <w:rFonts w:ascii="Cambria" w:hAnsi="Cambria" w:cs="Calibri"/>
          <w:sz w:val="22"/>
          <w:szCs w:val="22"/>
          <w:vertAlign w:val="superscript"/>
          <w:lang w:bidi="en-US"/>
        </w:rPr>
        <w:endnoteReference w:id="107"/>
      </w:r>
      <w:r w:rsidRPr="005035F5">
        <w:rPr>
          <w:rFonts w:ascii="Cambria" w:hAnsi="Cambria" w:cs="Calibri"/>
          <w:sz w:val="22"/>
          <w:szCs w:val="22"/>
          <w:lang w:bidi="en-US"/>
        </w:rPr>
        <w:t xml:space="preserve"> και τις γενικές σημειώσεις του σχετικού με την Ένωση Προσαρτήματος </w:t>
      </w:r>
      <w:r w:rsidRPr="005035F5">
        <w:rPr>
          <w:rFonts w:ascii="Cambria" w:hAnsi="Cambria" w:cs="Calibri"/>
          <w:sz w:val="22"/>
          <w:szCs w:val="22"/>
          <w:lang w:val="en-US" w:bidi="en-US"/>
        </w:rPr>
        <w:t>I</w:t>
      </w:r>
      <w:r w:rsidRPr="005035F5">
        <w:rPr>
          <w:rFonts w:ascii="Cambria" w:hAnsi="Cambria" w:cs="Calibri"/>
          <w:sz w:val="22"/>
          <w:szCs w:val="22"/>
          <w:lang w:bidi="en-US"/>
        </w:rPr>
        <w:t xml:space="preserve"> της ως άνω Συμφωνίας, καθώς και</w:t>
      </w:r>
    </w:p>
    <w:p w14:paraId="3852994E" w14:textId="77777777" w:rsidR="00E653D5" w:rsidRPr="005035F5" w:rsidRDefault="00E653D5" w:rsidP="005035F5">
      <w:pPr>
        <w:tabs>
          <w:tab w:val="left" w:pos="-3000"/>
        </w:tabs>
        <w:jc w:val="both"/>
        <w:textAlignment w:val="baseline"/>
        <w:rPr>
          <w:rFonts w:ascii="Cambria" w:hAnsi="Cambria" w:cs="Calibri"/>
          <w:sz w:val="22"/>
          <w:szCs w:val="22"/>
          <w:lang w:bidi="en-US"/>
        </w:rPr>
      </w:pPr>
      <w:r w:rsidRPr="005035F5">
        <w:rPr>
          <w:rFonts w:ascii="Cambria" w:hAnsi="Cambria" w:cs="Calibri"/>
          <w:sz w:val="22"/>
          <w:szCs w:val="22"/>
          <w:lang w:bidi="en-US"/>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3D0089F" w14:textId="77777777" w:rsidR="00E653D5" w:rsidRPr="005035F5" w:rsidRDefault="00E653D5" w:rsidP="005035F5">
      <w:pPr>
        <w:tabs>
          <w:tab w:val="left" w:pos="-3000"/>
        </w:tabs>
        <w:jc w:val="both"/>
        <w:textAlignment w:val="baseline"/>
        <w:rPr>
          <w:rFonts w:ascii="Cambria" w:hAnsi="Cambria" w:cs="Calibri"/>
          <w:sz w:val="22"/>
          <w:szCs w:val="22"/>
          <w:lang w:bidi="en-US"/>
        </w:rPr>
      </w:pPr>
    </w:p>
    <w:p w14:paraId="6EE799F2" w14:textId="77777777" w:rsidR="00E653D5" w:rsidRPr="005035F5" w:rsidRDefault="00E653D5" w:rsidP="005035F5">
      <w:pPr>
        <w:widowControl/>
        <w:tabs>
          <w:tab w:val="left" w:pos="-3000"/>
        </w:tabs>
        <w:overflowPunct w:val="0"/>
        <w:autoSpaceDE w:val="0"/>
        <w:jc w:val="both"/>
        <w:textAlignment w:val="baseline"/>
        <w:rPr>
          <w:rFonts w:ascii="Cambria" w:eastAsia="Times New Roman" w:hAnsi="Cambria" w:cs="Cambria"/>
          <w:b/>
          <w:kern w:val="0"/>
          <w:sz w:val="22"/>
          <w:szCs w:val="22"/>
          <w:lang w:eastAsia="ar-SA"/>
        </w:rPr>
      </w:pPr>
      <w:r w:rsidRPr="005035F5">
        <w:rPr>
          <w:rFonts w:ascii="Cambria" w:eastAsia="Times New Roman" w:hAnsi="Cambria" w:cs="Cambria"/>
          <w:b/>
          <w:kern w:val="0"/>
          <w:sz w:val="22"/>
          <w:szCs w:val="22"/>
          <w:lang w:eastAsia="ar-SA"/>
        </w:rPr>
        <w:t>Στον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5035F5">
        <w:rPr>
          <w:rFonts w:ascii="Cambria" w:eastAsia="Times New Roman" w:hAnsi="Cambria" w:cs="Cambria"/>
          <w:b/>
          <w:kern w:val="0"/>
          <w:sz w:val="22"/>
          <w:szCs w:val="22"/>
          <w:vertAlign w:val="superscript"/>
          <w:lang w:eastAsia="ar-SA"/>
        </w:rPr>
        <w:endnoteReference w:id="108"/>
      </w:r>
      <w:r w:rsidRPr="005035F5">
        <w:rPr>
          <w:rFonts w:ascii="Cambria" w:eastAsia="Times New Roman" w:hAnsi="Cambria" w:cs="Cambria"/>
          <w:b/>
          <w:kern w:val="0"/>
          <w:sz w:val="22"/>
          <w:szCs w:val="22"/>
          <w:lang w:eastAsia="ar-SA"/>
        </w:rPr>
        <w:t>.</w:t>
      </w:r>
    </w:p>
    <w:p w14:paraId="4609BF1E" w14:textId="77777777" w:rsidR="00E653D5" w:rsidRPr="005035F5" w:rsidRDefault="00E653D5" w:rsidP="005035F5">
      <w:pPr>
        <w:tabs>
          <w:tab w:val="left" w:pos="-3000"/>
        </w:tabs>
        <w:jc w:val="both"/>
        <w:textAlignment w:val="baseline"/>
        <w:rPr>
          <w:rFonts w:ascii="Cambria" w:hAnsi="Cambria" w:cs="Calibri"/>
          <w:b/>
          <w:sz w:val="22"/>
          <w:szCs w:val="22"/>
          <w:lang w:bidi="en-US"/>
        </w:rPr>
      </w:pPr>
    </w:p>
    <w:p w14:paraId="7EF5B271" w14:textId="77777777" w:rsidR="00E653D5" w:rsidRPr="005035F5" w:rsidRDefault="00E653D5" w:rsidP="005035F5">
      <w:pPr>
        <w:tabs>
          <w:tab w:val="left" w:pos="-3000"/>
        </w:tabs>
        <w:jc w:val="both"/>
        <w:textAlignment w:val="baseline"/>
        <w:rPr>
          <w:rFonts w:ascii="Cambria" w:hAnsi="Cambria" w:cs="Calibri"/>
          <w:b/>
          <w:sz w:val="22"/>
          <w:szCs w:val="22"/>
          <w:lang w:bidi="en-US"/>
        </w:rPr>
      </w:pPr>
      <w:r w:rsidRPr="005035F5">
        <w:rPr>
          <w:rFonts w:ascii="Cambria" w:hAnsi="Cambria" w:cs="Calibri"/>
          <w:b/>
          <w:sz w:val="22"/>
          <w:szCs w:val="22"/>
          <w:lang w:bidi="en-US"/>
        </w:rPr>
        <w:t>21.2</w:t>
      </w:r>
      <w:r w:rsidRPr="005035F5">
        <w:rPr>
          <w:rFonts w:ascii="Cambria" w:hAnsi="Cambria" w:cs="Calibri"/>
          <w:sz w:val="22"/>
          <w:szCs w:val="22"/>
          <w:lang w:bidi="en-US"/>
        </w:rPr>
        <w:t xml:space="preserve"> Οικονομικός φορέας συμμετέχει είτε μεμονωμένα είτε ως μέλος ένωσης</w:t>
      </w:r>
      <w:r w:rsidRPr="005035F5">
        <w:rPr>
          <w:rFonts w:ascii="Cambria" w:hAnsi="Cambria" w:cs="Calibri"/>
          <w:sz w:val="22"/>
          <w:szCs w:val="22"/>
          <w:vertAlign w:val="superscript"/>
          <w:lang w:val="en-US" w:bidi="en-US"/>
        </w:rPr>
        <w:endnoteReference w:id="109"/>
      </w:r>
      <w:r w:rsidRPr="005035F5">
        <w:rPr>
          <w:rFonts w:ascii="Cambria" w:hAnsi="Cambria" w:cs="Calibri"/>
          <w:sz w:val="22"/>
          <w:szCs w:val="22"/>
          <w:vertAlign w:val="superscript"/>
          <w:lang w:bidi="en-US"/>
        </w:rPr>
        <w:t>,</w:t>
      </w:r>
    </w:p>
    <w:p w14:paraId="32CBA35F" w14:textId="77777777" w:rsidR="00E653D5" w:rsidRPr="005035F5" w:rsidRDefault="00E653D5" w:rsidP="005035F5">
      <w:pPr>
        <w:tabs>
          <w:tab w:val="left" w:pos="-3000"/>
        </w:tabs>
        <w:jc w:val="both"/>
        <w:textAlignment w:val="baseline"/>
        <w:rPr>
          <w:rFonts w:ascii="Cambria" w:hAnsi="Cambria" w:cs="Calibri"/>
          <w:b/>
          <w:sz w:val="22"/>
          <w:szCs w:val="22"/>
          <w:lang w:bidi="en-US"/>
        </w:rPr>
      </w:pPr>
    </w:p>
    <w:p w14:paraId="494732FA" w14:textId="77777777" w:rsidR="00E653D5" w:rsidRPr="005035F5" w:rsidRDefault="00E653D5" w:rsidP="005035F5">
      <w:pPr>
        <w:tabs>
          <w:tab w:val="left" w:pos="-3000"/>
        </w:tabs>
        <w:jc w:val="both"/>
        <w:textAlignment w:val="baseline"/>
        <w:rPr>
          <w:rFonts w:ascii="Cambria" w:hAnsi="Cambria" w:cs="Calibri"/>
          <w:sz w:val="22"/>
          <w:szCs w:val="22"/>
          <w:lang w:bidi="en-US"/>
        </w:rPr>
      </w:pPr>
      <w:r w:rsidRPr="005035F5">
        <w:rPr>
          <w:rFonts w:ascii="Cambria" w:hAnsi="Cambria" w:cs="Calibri"/>
          <w:b/>
          <w:sz w:val="22"/>
          <w:szCs w:val="22"/>
          <w:lang w:bidi="en-US"/>
        </w:rPr>
        <w:t>21.3</w:t>
      </w:r>
      <w:r w:rsidRPr="005035F5">
        <w:rPr>
          <w:rFonts w:ascii="Cambria" w:hAnsi="Cambria" w:cs="Calibri"/>
          <w:sz w:val="22"/>
          <w:szCs w:val="22"/>
          <w:lang w:bidi="en-US"/>
        </w:rPr>
        <w:t xml:space="preserve"> Οι ενώσεις</w:t>
      </w:r>
      <w:r w:rsidRPr="005035F5">
        <w:rPr>
          <w:rFonts w:ascii="Cambria" w:hAnsi="Cambria" w:cs="Calibri"/>
          <w:b/>
          <w:sz w:val="22"/>
          <w:szCs w:val="22"/>
          <w:lang w:bidi="en-US"/>
        </w:rPr>
        <w:t xml:space="preserve"> </w:t>
      </w:r>
      <w:r w:rsidRPr="005035F5">
        <w:rPr>
          <w:rFonts w:ascii="Cambria" w:hAnsi="Cambria" w:cs="Calibri"/>
          <w:sz w:val="22"/>
          <w:szCs w:val="22"/>
          <w:lang w:bidi="en-US"/>
        </w:rPr>
        <w:t>οικονομικών φορέων συμμετέχουν υπό τους όρους των παρ. 2, 3 και 4 του άρθρου 19 και των παρ. 1 (γ) και (ε)  του άρθρου 76  του ν. 4412/2016.</w:t>
      </w:r>
    </w:p>
    <w:p w14:paraId="4B7B74E4" w14:textId="77777777" w:rsidR="00E653D5" w:rsidRPr="005035F5" w:rsidRDefault="00E653D5" w:rsidP="005035F5">
      <w:pPr>
        <w:tabs>
          <w:tab w:val="left" w:pos="-3000"/>
        </w:tabs>
        <w:jc w:val="both"/>
        <w:textAlignment w:val="baseline"/>
        <w:rPr>
          <w:rFonts w:ascii="Cambria" w:hAnsi="Cambria" w:cs="Calibri"/>
          <w:sz w:val="22"/>
          <w:szCs w:val="22"/>
          <w:lang w:bidi="en-US"/>
        </w:rPr>
      </w:pPr>
      <w:r w:rsidRPr="005035F5">
        <w:rPr>
          <w:rFonts w:ascii="Cambria" w:hAnsi="Cambria" w:cs="Calibri"/>
          <w:sz w:val="22"/>
          <w:szCs w:val="22"/>
          <w:lang w:bidi="en-US"/>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14:paraId="5A402106" w14:textId="77777777" w:rsidR="007C0C9E" w:rsidRPr="005035F5" w:rsidRDefault="007C0C9E" w:rsidP="005035F5">
      <w:pPr>
        <w:pStyle w:val="2"/>
        <w:numPr>
          <w:ilvl w:val="0"/>
          <w:numId w:val="0"/>
        </w:numPr>
        <w:suppressAutoHyphens w:val="0"/>
        <w:spacing w:after="160"/>
        <w:ind w:left="432" w:hanging="432"/>
        <w:jc w:val="both"/>
        <w:rPr>
          <w:rFonts w:ascii="Cambria" w:eastAsia="Calibri" w:hAnsi="Cambria" w:cs="Calibri"/>
          <w:sz w:val="22"/>
          <w:szCs w:val="22"/>
        </w:rPr>
      </w:pPr>
    </w:p>
    <w:p w14:paraId="693FC6FB" w14:textId="77777777" w:rsidR="00C04AAE" w:rsidRPr="005035F5" w:rsidRDefault="00C04AAE" w:rsidP="005035F5">
      <w:pPr>
        <w:pStyle w:val="2"/>
        <w:numPr>
          <w:ilvl w:val="0"/>
          <w:numId w:val="0"/>
        </w:numPr>
        <w:suppressAutoHyphens w:val="0"/>
        <w:spacing w:after="160"/>
        <w:ind w:left="432" w:hanging="432"/>
        <w:jc w:val="both"/>
        <w:rPr>
          <w:rFonts w:ascii="Cambria" w:hAnsi="Cambria" w:cs="Calibri"/>
          <w:sz w:val="22"/>
          <w:szCs w:val="22"/>
        </w:rPr>
      </w:pPr>
      <w:bookmarkStart w:id="26" w:name="_Toc73524258"/>
      <w:r w:rsidRPr="005035F5">
        <w:rPr>
          <w:rFonts w:ascii="Cambria" w:eastAsia="Calibri" w:hAnsi="Cambria" w:cs="Calibri"/>
          <w:sz w:val="22"/>
          <w:szCs w:val="22"/>
        </w:rPr>
        <w:t>Άρθρο 22: Κριτήρια ποιοτικής επιλογής</w:t>
      </w:r>
      <w:bookmarkEnd w:id="26"/>
      <w:r w:rsidRPr="005035F5">
        <w:rPr>
          <w:rFonts w:ascii="Cambria" w:eastAsia="Calibri" w:hAnsi="Cambria" w:cs="Calibri"/>
          <w:sz w:val="22"/>
          <w:szCs w:val="22"/>
        </w:rPr>
        <w:t xml:space="preserve"> </w:t>
      </w:r>
    </w:p>
    <w:p w14:paraId="4EC1894A" w14:textId="77777777" w:rsidR="001B08A3" w:rsidRPr="005035F5" w:rsidRDefault="001B08A3" w:rsidP="005035F5">
      <w:pPr>
        <w:suppressAutoHyphens w:val="0"/>
        <w:spacing w:after="160"/>
        <w:jc w:val="both"/>
        <w:rPr>
          <w:rFonts w:ascii="Cambria" w:eastAsia="Calibri" w:hAnsi="Cambria" w:cs="Calibri"/>
          <w:sz w:val="22"/>
          <w:szCs w:val="22"/>
        </w:rPr>
      </w:pPr>
      <w:r w:rsidRPr="005035F5">
        <w:rPr>
          <w:rFonts w:ascii="Cambria" w:eastAsia="Calibri" w:hAnsi="Cambria" w:cs="Calibri"/>
          <w:sz w:val="22"/>
          <w:szCs w:val="22"/>
        </w:rPr>
        <w:t xml:space="preserve">Οι μεμονωμένοι προσφέροντες πρέπει να ικανοποιούν όλα τα κριτήρια ποιοτικής επιλογής. </w:t>
      </w:r>
    </w:p>
    <w:p w14:paraId="71BCAA41" w14:textId="77777777" w:rsidR="001B08A3" w:rsidRPr="005035F5" w:rsidRDefault="001B08A3" w:rsidP="005035F5">
      <w:pPr>
        <w:suppressAutoHyphens w:val="0"/>
        <w:spacing w:after="160"/>
        <w:jc w:val="both"/>
        <w:rPr>
          <w:rFonts w:ascii="Cambria" w:eastAsia="Calibri" w:hAnsi="Cambria" w:cs="Calibri"/>
          <w:sz w:val="22"/>
          <w:szCs w:val="22"/>
        </w:rPr>
      </w:pPr>
      <w:r w:rsidRPr="005035F5">
        <w:rPr>
          <w:rFonts w:ascii="Cambria" w:eastAsia="Calibri" w:hAnsi="Cambria" w:cs="Calibri"/>
          <w:sz w:val="22"/>
          <w:szCs w:val="22"/>
        </w:rPr>
        <w:t>Στην περίπτωση ένωσης οικονομικών φορέων, ισχύουν τα εξής :</w:t>
      </w:r>
    </w:p>
    <w:p w14:paraId="6DDC7FAA" w14:textId="77777777" w:rsidR="001B08A3" w:rsidRPr="005035F5" w:rsidRDefault="001B08A3" w:rsidP="005035F5">
      <w:pPr>
        <w:suppressAutoHyphens w:val="0"/>
        <w:spacing w:after="160"/>
        <w:jc w:val="both"/>
        <w:rPr>
          <w:rFonts w:ascii="Cambria" w:eastAsia="Calibri" w:hAnsi="Cambria" w:cs="Calibri"/>
          <w:sz w:val="22"/>
          <w:szCs w:val="22"/>
        </w:rPr>
      </w:pPr>
      <w:r w:rsidRPr="005035F5">
        <w:rPr>
          <w:rFonts w:ascii="Cambria" w:eastAsia="Calibri" w:hAnsi="Cambria" w:cs="Calibri"/>
          <w:sz w:val="22"/>
          <w:szCs w:val="22"/>
        </w:rPr>
        <w:t xml:space="preserve">- αναφορικά με τις απαιτήσεις του άρθρου 22 Α της παρούσας, αυτές θα πρέπει να ικανοποιούνται από κάθε μέλος της ένωσης </w:t>
      </w:r>
    </w:p>
    <w:p w14:paraId="3F1A86EE" w14:textId="77777777" w:rsidR="001B08A3" w:rsidRPr="005035F5" w:rsidRDefault="001B08A3" w:rsidP="005035F5">
      <w:pPr>
        <w:suppressAutoHyphens w:val="0"/>
        <w:spacing w:after="160"/>
        <w:jc w:val="both"/>
        <w:rPr>
          <w:rFonts w:ascii="Cambria" w:eastAsia="Calibri" w:hAnsi="Cambria" w:cs="Calibri"/>
          <w:sz w:val="22"/>
          <w:szCs w:val="22"/>
        </w:rPr>
      </w:pPr>
      <w:r w:rsidRPr="005035F5">
        <w:rPr>
          <w:rFonts w:ascii="Cambria" w:eastAsia="Calibri" w:hAnsi="Cambria" w:cs="Calibri"/>
          <w:sz w:val="22"/>
          <w:szCs w:val="22"/>
        </w:rPr>
        <w:t xml:space="preserve">- αναφορικά με τις απαιτήσεις του </w:t>
      </w:r>
      <w:r w:rsidR="00813A29" w:rsidRPr="005035F5">
        <w:rPr>
          <w:rFonts w:ascii="Cambria" w:eastAsia="Calibri" w:hAnsi="Cambria" w:cs="Calibri"/>
          <w:sz w:val="22"/>
          <w:szCs w:val="22"/>
        </w:rPr>
        <w:t xml:space="preserve">άρθρου </w:t>
      </w:r>
      <w:r w:rsidRPr="005035F5">
        <w:rPr>
          <w:rFonts w:ascii="Cambria" w:eastAsia="Calibri" w:hAnsi="Cambria" w:cs="Calibri"/>
          <w:sz w:val="22"/>
          <w:szCs w:val="22"/>
        </w:rPr>
        <w:t>22.Β της παρούσας, κάθε μέλος της ένωσης θα πρέπει να είναι εγγεγραμμένο στο σχετικό επαγγελματικό μητρώο</w:t>
      </w:r>
      <w:r w:rsidR="00AC61E0" w:rsidRPr="005035F5">
        <w:rPr>
          <w:rFonts w:ascii="Cambria" w:eastAsia="Calibri" w:hAnsi="Cambria" w:cs="Calibri"/>
          <w:sz w:val="22"/>
          <w:szCs w:val="22"/>
        </w:rPr>
        <w:t>,</w:t>
      </w:r>
      <w:r w:rsidRPr="005035F5">
        <w:rPr>
          <w:rFonts w:ascii="Cambria" w:eastAsia="Calibri" w:hAnsi="Cambria" w:cs="Calibri"/>
          <w:sz w:val="22"/>
          <w:szCs w:val="22"/>
        </w:rPr>
        <w:t xml:space="preserve"> </w:t>
      </w:r>
      <w:r w:rsidR="00AC61E0" w:rsidRPr="005035F5">
        <w:rPr>
          <w:rFonts w:ascii="Cambria" w:eastAsia="Calibri" w:hAnsi="Cambria" w:cs="Calibri"/>
          <w:sz w:val="22"/>
          <w:szCs w:val="22"/>
        </w:rPr>
        <w:t xml:space="preserve">σύμφωνα με τα ειδικότερα στο ως άνω άρθρο, </w:t>
      </w:r>
      <w:r w:rsidRPr="005035F5">
        <w:rPr>
          <w:rFonts w:ascii="Cambria" w:eastAsia="Calibri" w:hAnsi="Cambria" w:cs="Calibri"/>
          <w:sz w:val="22"/>
          <w:szCs w:val="22"/>
        </w:rPr>
        <w:t xml:space="preserve">τουλάχιστον σε μια από τις κατηγορίες που αφορά στο υπό ανάθεση έργο. Περαιτέρω, αθροιστικά πρέπει να καλύπτονται όλες οι κατηγορίες του έργου. </w:t>
      </w:r>
    </w:p>
    <w:p w14:paraId="77B74122" w14:textId="77777777" w:rsidR="00B301D3" w:rsidRDefault="00B301D3" w:rsidP="005035F5">
      <w:pPr>
        <w:suppressAutoHyphens w:val="0"/>
        <w:spacing w:after="160"/>
        <w:jc w:val="both"/>
        <w:rPr>
          <w:rFonts w:ascii="Cambria" w:eastAsia="Calibri" w:hAnsi="Cambria" w:cs="Calibri"/>
          <w:sz w:val="22"/>
          <w:szCs w:val="22"/>
        </w:rPr>
      </w:pPr>
    </w:p>
    <w:p w14:paraId="4C4AAC0A" w14:textId="77777777" w:rsidR="00C04AAE" w:rsidRPr="005035F5" w:rsidRDefault="00C04AAE" w:rsidP="005035F5">
      <w:pPr>
        <w:suppressAutoHyphens w:val="0"/>
        <w:spacing w:after="160"/>
        <w:jc w:val="both"/>
        <w:rPr>
          <w:rFonts w:ascii="Cambria" w:eastAsia="Calibri" w:hAnsi="Cambria" w:cs="Calibri"/>
          <w:sz w:val="22"/>
          <w:szCs w:val="22"/>
        </w:rPr>
      </w:pPr>
      <w:r w:rsidRPr="005035F5">
        <w:rPr>
          <w:rFonts w:ascii="Cambria" w:eastAsia="Calibri" w:hAnsi="Cambria" w:cs="Calibri"/>
          <w:b/>
          <w:sz w:val="22"/>
          <w:szCs w:val="22"/>
        </w:rPr>
        <w:t>22.Α. Λόγοι αποκλεισμού</w:t>
      </w:r>
    </w:p>
    <w:p w14:paraId="67B6CAAE" w14:textId="77777777" w:rsidR="00E653D5" w:rsidRPr="005035F5" w:rsidRDefault="00E653D5" w:rsidP="005035F5">
      <w:pPr>
        <w:suppressAutoHyphens w:val="0"/>
        <w:spacing w:after="160"/>
        <w:jc w:val="both"/>
        <w:rPr>
          <w:rFonts w:ascii="Cambria" w:eastAsia="Calibri" w:hAnsi="Cambria" w:cs="Calibri"/>
          <w:b/>
          <w:sz w:val="22"/>
          <w:szCs w:val="22"/>
          <w:lang w:bidi="en-US"/>
        </w:rPr>
      </w:pPr>
      <w:r w:rsidRPr="005035F5">
        <w:rPr>
          <w:rFonts w:ascii="Cambria" w:eastAsia="Calibri" w:hAnsi="Cambria" w:cs="Calibri"/>
          <w:sz w:val="22"/>
          <w:szCs w:val="22"/>
          <w:lang w:bidi="en-US"/>
        </w:rPr>
        <w:lastRenderedPageBreak/>
        <w:t xml:space="preserve">Κάθε προσφέρων </w:t>
      </w:r>
      <w:r w:rsidRPr="005035F5">
        <w:rPr>
          <w:rFonts w:ascii="Cambria" w:eastAsia="Calibri" w:hAnsi="Cambria" w:cs="Calibri"/>
          <w:b/>
          <w:bCs/>
          <w:sz w:val="22"/>
          <w:szCs w:val="22"/>
          <w:lang w:bidi="en-US"/>
        </w:rPr>
        <w:t>αποκλείεται</w:t>
      </w:r>
      <w:r w:rsidRPr="005035F5">
        <w:rPr>
          <w:rFonts w:ascii="Cambria" w:eastAsia="Calibri" w:hAnsi="Cambria" w:cs="Calibri"/>
          <w:b/>
          <w:sz w:val="22"/>
          <w:szCs w:val="22"/>
          <w:lang w:bidi="en-US"/>
        </w:rPr>
        <w:t xml:space="preserve"> </w:t>
      </w:r>
      <w:r w:rsidRPr="005035F5">
        <w:rPr>
          <w:rFonts w:ascii="Cambria" w:eastAsia="Calibri" w:hAnsi="Cambria" w:cs="Calibri"/>
          <w:sz w:val="22"/>
          <w:szCs w:val="22"/>
          <w:lang w:bidi="en-US"/>
        </w:rPr>
        <w:t>από τη συμμετοχή στην παρούσα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14:paraId="6A8A6740"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eastAsia="Calibri" w:hAnsi="Cambria" w:cs="Calibri"/>
          <w:b/>
          <w:sz w:val="22"/>
          <w:szCs w:val="22"/>
          <w:lang w:bidi="en-US"/>
        </w:rPr>
        <w:t>22.</w:t>
      </w:r>
      <w:r w:rsidRPr="005035F5">
        <w:rPr>
          <w:rFonts w:ascii="Cambria" w:eastAsia="Calibri" w:hAnsi="Cambria" w:cs="Calibri"/>
          <w:b/>
          <w:sz w:val="22"/>
          <w:szCs w:val="22"/>
          <w:lang w:val="en-US" w:bidi="en-US"/>
        </w:rPr>
        <w:t>A</w:t>
      </w:r>
      <w:r w:rsidRPr="005035F5">
        <w:rPr>
          <w:rFonts w:ascii="Cambria" w:eastAsia="Calibri" w:hAnsi="Cambria" w:cs="Calibri"/>
          <w:b/>
          <w:sz w:val="22"/>
          <w:szCs w:val="22"/>
          <w:lang w:bidi="en-US"/>
        </w:rPr>
        <w:t>.1.</w:t>
      </w:r>
      <w:r w:rsidRPr="005035F5">
        <w:rPr>
          <w:rFonts w:ascii="Cambria" w:eastAsia="Calibri" w:hAnsi="Cambria" w:cs="Calibri"/>
          <w:sz w:val="22"/>
          <w:szCs w:val="22"/>
          <w:lang w:bidi="en-US"/>
        </w:rPr>
        <w:t xml:space="preserve"> </w:t>
      </w:r>
      <w:r w:rsidRPr="005035F5">
        <w:rPr>
          <w:rFonts w:ascii="Cambria" w:hAnsi="Cambria" w:cs="Calibri"/>
          <w:sz w:val="22"/>
          <w:szCs w:val="22"/>
          <w:lang w:bidi="en-US"/>
        </w:rPr>
        <w:t>Όταν υπάρχει εις βάρος του αμετάκλητη</w:t>
      </w:r>
      <w:r w:rsidRPr="005035F5">
        <w:rPr>
          <w:rFonts w:ascii="Cambria" w:hAnsi="Cambria" w:cs="Calibri"/>
          <w:sz w:val="22"/>
          <w:szCs w:val="22"/>
          <w:vertAlign w:val="superscript"/>
          <w:lang w:bidi="en-US"/>
        </w:rPr>
        <w:endnoteReference w:id="110"/>
      </w:r>
      <w:r w:rsidRPr="005035F5">
        <w:rPr>
          <w:rFonts w:ascii="Cambria" w:hAnsi="Cambria" w:cs="Calibri"/>
          <w:sz w:val="22"/>
          <w:szCs w:val="22"/>
          <w:lang w:bidi="en-US"/>
        </w:rPr>
        <w:t xml:space="preserve"> καταδικαστική απόφαση για ένα από τα ακόλουθα  εγκλήματα:</w:t>
      </w:r>
    </w:p>
    <w:p w14:paraId="5AA7ED9F"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b/>
          <w:sz w:val="22"/>
          <w:szCs w:val="22"/>
          <w:lang w:bidi="en-US"/>
        </w:rPr>
        <w:t>α)</w:t>
      </w:r>
      <w:r w:rsidRPr="005035F5">
        <w:rPr>
          <w:rFonts w:ascii="Cambria" w:hAnsi="Cambria" w:cs="Calibri"/>
          <w:sz w:val="22"/>
          <w:szCs w:val="22"/>
          <w:lang w:bidi="en-US"/>
        </w:rPr>
        <w:t xml:space="preserve"> </w:t>
      </w:r>
      <w:r w:rsidRPr="005035F5">
        <w:rPr>
          <w:rFonts w:ascii="Cambria" w:hAnsi="Cambria" w:cs="Calibri"/>
          <w:b/>
          <w:bCs/>
          <w:sz w:val="22"/>
          <w:szCs w:val="22"/>
          <w:lang w:bidi="en-US"/>
        </w:rPr>
        <w:t>συμμετοχή σε εγκληματική οργάνωση</w:t>
      </w:r>
      <w:r w:rsidRPr="005035F5">
        <w:rPr>
          <w:rFonts w:ascii="Cambria" w:hAnsi="Cambria" w:cs="Calibri"/>
          <w:sz w:val="22"/>
          <w:szCs w:val="22"/>
          <w:lang w:bidi="en-US"/>
        </w:rPr>
        <w:t xml:space="preserve">, όπως αυτή ορίζεται στο άρθρο 2 της απόφασης-πλαίσιο 2008/841/ΔΕΥ του Συμβουλίου της 24ης Οκτωβρίου 2008, για την καταπολέμηση του οργανωμένου εγκλήματος(ΕΕ </w:t>
      </w:r>
      <w:r w:rsidRPr="005035F5">
        <w:rPr>
          <w:rFonts w:ascii="Cambria" w:hAnsi="Cambria" w:cs="Calibri"/>
          <w:sz w:val="22"/>
          <w:szCs w:val="22"/>
          <w:lang w:val="en-US" w:bidi="en-US"/>
        </w:rPr>
        <w:t>L</w:t>
      </w:r>
      <w:r w:rsidRPr="005035F5">
        <w:rPr>
          <w:rFonts w:ascii="Cambria" w:hAnsi="Cambria" w:cs="Calibri"/>
          <w:sz w:val="22"/>
          <w:szCs w:val="22"/>
          <w:lang w:bidi="en-US"/>
        </w:rPr>
        <w:t xml:space="preserve"> 300 της 11.11.2008 σ.42),</w:t>
      </w:r>
      <w:r w:rsidRPr="005035F5">
        <w:rPr>
          <w:rFonts w:ascii="Cambria" w:eastAsia="Times New Roman" w:hAnsi="Cambria" w:cs="Calibri"/>
          <w:kern w:val="0"/>
          <w:sz w:val="22"/>
          <w:lang w:eastAsia="ar-SA"/>
        </w:rPr>
        <w:t xml:space="preserve"> </w:t>
      </w:r>
      <w:r w:rsidRPr="005035F5">
        <w:rPr>
          <w:rFonts w:ascii="Cambria" w:hAnsi="Cambria" w:cs="Calibri"/>
          <w:sz w:val="22"/>
          <w:szCs w:val="22"/>
          <w:lang w:bidi="en-US"/>
        </w:rPr>
        <w:t>και τα εγκλήματα του άρθρου 187 του Ποινικού Κώδικα (εγκληματική οργάνωση),</w:t>
      </w:r>
    </w:p>
    <w:p w14:paraId="7753D1C3" w14:textId="77777777" w:rsidR="00E653D5" w:rsidRPr="005035F5" w:rsidRDefault="00E653D5" w:rsidP="005035F5">
      <w:pPr>
        <w:suppressAutoHyphens w:val="0"/>
        <w:spacing w:after="160"/>
        <w:jc w:val="both"/>
        <w:rPr>
          <w:rFonts w:ascii="Cambria" w:hAnsi="Cambria" w:cs="Calibri"/>
          <w:b/>
          <w:bCs/>
          <w:sz w:val="22"/>
          <w:szCs w:val="22"/>
          <w:lang w:bidi="en-US"/>
        </w:rPr>
      </w:pPr>
      <w:r w:rsidRPr="005035F5">
        <w:rPr>
          <w:rFonts w:ascii="Cambria" w:hAnsi="Cambria" w:cs="Calibri"/>
          <w:b/>
          <w:bCs/>
          <w:sz w:val="22"/>
          <w:szCs w:val="22"/>
          <w:lang w:bidi="en-US"/>
        </w:rPr>
        <w:t>β)</w:t>
      </w:r>
      <w:r w:rsidRPr="005035F5">
        <w:rPr>
          <w:rFonts w:ascii="Cambria" w:eastAsia="Times New Roman" w:hAnsi="Cambria" w:cs="Calibri"/>
          <w:kern w:val="0"/>
          <w:sz w:val="22"/>
          <w:lang w:eastAsia="ar-SA"/>
        </w:rPr>
        <w:t xml:space="preserve"> </w:t>
      </w:r>
      <w:r w:rsidRPr="005035F5">
        <w:rPr>
          <w:rFonts w:ascii="Cambria" w:hAnsi="Cambria" w:cs="Calibri"/>
          <w:b/>
          <w:bCs/>
          <w:sz w:val="22"/>
          <w:szCs w:val="22"/>
          <w:lang w:bidi="en-US"/>
        </w:rPr>
        <w:t xml:space="preserve">ενεργητική δωροδοκία, </w:t>
      </w:r>
      <w:r w:rsidRPr="005035F5">
        <w:rPr>
          <w:rFonts w:ascii="Cambria" w:hAnsi="Cambria" w:cs="Calibri"/>
          <w:sz w:val="22"/>
          <w:szCs w:val="22"/>
          <w:lang w:bidi="en-US"/>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κρατών-μελών της Ένωσης (ΕΕ </w:t>
      </w:r>
      <w:r w:rsidRPr="005035F5">
        <w:rPr>
          <w:rFonts w:ascii="Cambria" w:hAnsi="Cambria" w:cs="Calibri"/>
          <w:sz w:val="22"/>
          <w:szCs w:val="22"/>
          <w:lang w:val="en-US" w:bidi="en-US"/>
        </w:rPr>
        <w:t>C</w:t>
      </w:r>
      <w:r w:rsidRPr="005035F5">
        <w:rPr>
          <w:rFonts w:ascii="Cambria" w:hAnsi="Cambria" w:cs="Calibri"/>
          <w:sz w:val="22"/>
          <w:szCs w:val="22"/>
          <w:lang w:bidi="en-US"/>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5035F5">
        <w:rPr>
          <w:rFonts w:ascii="Cambria" w:hAnsi="Cambria" w:cs="Calibri"/>
          <w:sz w:val="22"/>
          <w:szCs w:val="22"/>
          <w:lang w:val="en-US" w:bidi="en-US"/>
        </w:rPr>
        <w:t>L</w:t>
      </w:r>
      <w:r w:rsidRPr="005035F5">
        <w:rPr>
          <w:rFonts w:ascii="Cambria" w:hAnsi="Cambria" w:cs="Calibri"/>
          <w:sz w:val="22"/>
          <w:szCs w:val="22"/>
          <w:lang w:bidi="en-US"/>
        </w:rPr>
        <w:t xml:space="preserve"> 192 της 31.7.2003, σ. 54), καθώς και όπως ορίζεται στο εθνικό δίκαιο του οικονομικού φορέα,</w:t>
      </w:r>
      <w:r w:rsidRPr="005035F5">
        <w:rPr>
          <w:rFonts w:ascii="Cambria" w:eastAsia="Times New Roman" w:hAnsi="Cambria" w:cs="Calibri"/>
          <w:kern w:val="0"/>
          <w:sz w:val="22"/>
          <w:lang w:eastAsia="ar-SA"/>
        </w:rPr>
        <w:t xml:space="preserve"> </w:t>
      </w:r>
      <w:r w:rsidRPr="005035F5">
        <w:rPr>
          <w:rFonts w:ascii="Cambria" w:hAnsi="Cambria" w:cs="Calibri"/>
          <w:sz w:val="22"/>
          <w:szCs w:val="22"/>
          <w:lang w:bidi="en-US"/>
        </w:rPr>
        <w:t>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65A32058"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b/>
          <w:bCs/>
          <w:sz w:val="22"/>
          <w:szCs w:val="22"/>
          <w:lang w:bidi="en-US"/>
        </w:rPr>
        <w:t>γ) απάτη,</w:t>
      </w:r>
      <w:r w:rsidRPr="005035F5">
        <w:rPr>
          <w:rFonts w:ascii="Cambria" w:hAnsi="Cambria" w:cs="Calibri"/>
          <w:sz w:val="22"/>
          <w:szCs w:val="22"/>
          <w:lang w:bidi="en-US"/>
        </w:rPr>
        <w:t xml:space="preserve">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5035F5">
        <w:rPr>
          <w:rFonts w:ascii="Cambria" w:hAnsi="Cambria" w:cs="Calibri"/>
          <w:sz w:val="22"/>
          <w:szCs w:val="22"/>
          <w:vertAlign w:val="superscript"/>
          <w:lang w:bidi="en-US"/>
        </w:rPr>
        <w:t>ης</w:t>
      </w:r>
      <w:r w:rsidRPr="005035F5">
        <w:rPr>
          <w:rFonts w:ascii="Cambria" w:hAnsi="Cambria" w:cs="Calibri"/>
          <w:sz w:val="22"/>
          <w:szCs w:val="22"/>
          <w:lang w:bidi="en-US"/>
        </w:rPr>
        <w:t xml:space="preserve"> Ιουλίου 2017 σχετικά με την καταπολέμηση, μέσω του ποινικού δικαίου, της απάτης εις βάρος των οικονομικών συμφερόντων της Ένωσης (</w:t>
      </w:r>
      <w:r w:rsidRPr="005035F5">
        <w:rPr>
          <w:rFonts w:ascii="Cambria" w:hAnsi="Cambria" w:cs="Calibri"/>
          <w:sz w:val="22"/>
          <w:szCs w:val="22"/>
          <w:lang w:val="en-US" w:bidi="en-US"/>
        </w:rPr>
        <w:t>L</w:t>
      </w:r>
      <w:r w:rsidRPr="005035F5">
        <w:rPr>
          <w:rFonts w:ascii="Cambria" w:hAnsi="Cambria" w:cs="Calibri"/>
          <w:sz w:val="22"/>
          <w:szCs w:val="22"/>
          <w:lang w:bidi="en-US"/>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5035F5">
        <w:rPr>
          <w:rFonts w:ascii="Cambria" w:hAnsi="Cambria" w:cs="Calibri"/>
          <w:sz w:val="22"/>
          <w:szCs w:val="22"/>
          <w:lang w:bidi="en-US"/>
        </w:rPr>
        <w:t>επ</w:t>
      </w:r>
      <w:proofErr w:type="spellEnd"/>
      <w:r w:rsidRPr="005035F5">
        <w:rPr>
          <w:rFonts w:ascii="Cambria" w:hAnsi="Cambria" w:cs="Calibri"/>
          <w:sz w:val="22"/>
          <w:szCs w:val="22"/>
          <w:lang w:bidi="en-US"/>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3E1CCF92" w14:textId="77777777" w:rsidR="00E653D5" w:rsidRPr="005035F5" w:rsidRDefault="00E653D5" w:rsidP="005035F5">
      <w:pPr>
        <w:suppressAutoHyphens w:val="0"/>
        <w:spacing w:after="160"/>
        <w:jc w:val="both"/>
        <w:rPr>
          <w:rFonts w:ascii="Cambria" w:hAnsi="Cambria" w:cs="Calibri"/>
          <w:b/>
          <w:bCs/>
          <w:sz w:val="22"/>
          <w:szCs w:val="22"/>
          <w:lang w:bidi="en-US"/>
        </w:rPr>
      </w:pPr>
      <w:r w:rsidRPr="005035F5">
        <w:rPr>
          <w:rFonts w:ascii="Cambria" w:hAnsi="Cambria" w:cs="Calibri"/>
          <w:b/>
          <w:bCs/>
          <w:sz w:val="22"/>
          <w:szCs w:val="22"/>
          <w:lang w:bidi="en-US"/>
        </w:rPr>
        <w:t>δ) τρομοκρατικά εγκλήματα ή εγκλήματα συνδεόμενα</w:t>
      </w:r>
      <w:r w:rsidRPr="005035F5">
        <w:rPr>
          <w:rFonts w:ascii="Cambria" w:hAnsi="Cambria" w:cs="Calibri"/>
          <w:sz w:val="22"/>
          <w:szCs w:val="22"/>
          <w:lang w:bidi="en-US"/>
        </w:rPr>
        <w:t xml:space="preserve">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5035F5">
        <w:rPr>
          <w:rFonts w:ascii="Cambria" w:hAnsi="Cambria" w:cs="Calibri"/>
          <w:sz w:val="22"/>
          <w:szCs w:val="22"/>
          <w:vertAlign w:val="superscript"/>
          <w:lang w:bidi="en-US"/>
        </w:rPr>
        <w:t>ης</w:t>
      </w:r>
      <w:r w:rsidRPr="005035F5">
        <w:rPr>
          <w:rFonts w:ascii="Cambria" w:hAnsi="Cambria" w:cs="Calibri"/>
          <w:sz w:val="22"/>
          <w:szCs w:val="22"/>
          <w:lang w:bidi="en-US"/>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Pr="005035F5">
        <w:rPr>
          <w:rFonts w:ascii="Cambria" w:hAnsi="Cambria" w:cs="Calibri"/>
          <w:sz w:val="22"/>
          <w:szCs w:val="22"/>
          <w:lang w:val="en-US" w:bidi="en-US"/>
        </w:rPr>
        <w:t>L</w:t>
      </w:r>
      <w:r w:rsidRPr="005035F5">
        <w:rPr>
          <w:rFonts w:ascii="Cambria" w:hAnsi="Cambria" w:cs="Calibri"/>
          <w:sz w:val="22"/>
          <w:szCs w:val="22"/>
          <w:lang w:bidi="en-US"/>
        </w:rPr>
        <w:t xml:space="preserve"> 88/31.03.2017)) ή ηθική αυτουργία ή συνέργεια ή απόπειρα διάπραξης εγκλήματος, όπως ορίζονται στο άρθρο 14 αυτής,</w:t>
      </w:r>
      <w:r w:rsidRPr="005035F5">
        <w:rPr>
          <w:rFonts w:ascii="Cambria" w:eastAsia="Times New Roman" w:hAnsi="Cambria" w:cs="Calibri"/>
          <w:kern w:val="0"/>
          <w:sz w:val="22"/>
          <w:lang w:eastAsia="ar-SA"/>
        </w:rPr>
        <w:t xml:space="preserve"> </w:t>
      </w:r>
      <w:r w:rsidRPr="005035F5">
        <w:rPr>
          <w:rFonts w:ascii="Cambria" w:hAnsi="Cambria" w:cs="Calibri"/>
          <w:sz w:val="22"/>
          <w:szCs w:val="22"/>
          <w:lang w:bidi="en-US"/>
        </w:rPr>
        <w:t>και τα εγκλήματα των άρθρων 187Α και 187Β του Ποινικού Κώδικα, καθώς και τα εγκλήματα των άρθρων 32-35 του ν. 4689/2020 (Α’103),</w:t>
      </w:r>
    </w:p>
    <w:p w14:paraId="7253FAB0" w14:textId="77777777" w:rsidR="00E653D5" w:rsidRPr="005035F5" w:rsidRDefault="00E653D5" w:rsidP="005035F5">
      <w:pPr>
        <w:suppressAutoHyphens w:val="0"/>
        <w:spacing w:after="160"/>
        <w:jc w:val="both"/>
        <w:rPr>
          <w:rFonts w:ascii="Cambria" w:hAnsi="Cambria" w:cs="Calibri"/>
          <w:b/>
          <w:bCs/>
          <w:sz w:val="22"/>
          <w:szCs w:val="22"/>
          <w:lang w:bidi="en-US"/>
        </w:rPr>
      </w:pPr>
      <w:r w:rsidRPr="005035F5">
        <w:rPr>
          <w:rFonts w:ascii="Cambria" w:hAnsi="Cambria" w:cs="Calibri"/>
          <w:b/>
          <w:bCs/>
          <w:sz w:val="22"/>
          <w:szCs w:val="22"/>
          <w:lang w:bidi="en-US"/>
        </w:rPr>
        <w:t xml:space="preserve">ε) νομιμοποίηση εσόδων από παράνομες δραστηριότητες </w:t>
      </w:r>
      <w:r w:rsidRPr="005035F5">
        <w:rPr>
          <w:rFonts w:ascii="Cambria" w:hAnsi="Cambria" w:cs="Calibri"/>
          <w:sz w:val="22"/>
          <w:szCs w:val="22"/>
          <w:lang w:bidi="en-US"/>
        </w:rPr>
        <w:t>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w:t>
      </w:r>
      <w:r w:rsidRPr="005035F5">
        <w:rPr>
          <w:rFonts w:ascii="Cambria" w:eastAsia="Times New Roman" w:hAnsi="Cambria" w:cs="Calibri"/>
          <w:kern w:val="0"/>
          <w:sz w:val="22"/>
          <w:lang w:eastAsia="ar-SA"/>
        </w:rPr>
        <w:t xml:space="preserve"> </w:t>
      </w:r>
      <w:r w:rsidRPr="005035F5">
        <w:rPr>
          <w:rFonts w:ascii="Cambria" w:hAnsi="Cambria" w:cs="Calibri"/>
          <w:sz w:val="22"/>
          <w:szCs w:val="22"/>
          <w:lang w:bidi="en-US"/>
        </w:rPr>
        <w:t xml:space="preserve">την τροποποίηση του κανονισμού (ΕΕ) </w:t>
      </w:r>
      <w:proofErr w:type="spellStart"/>
      <w:r w:rsidRPr="005035F5">
        <w:rPr>
          <w:rFonts w:ascii="Cambria" w:hAnsi="Cambria" w:cs="Calibri"/>
          <w:sz w:val="22"/>
          <w:szCs w:val="22"/>
          <w:lang w:bidi="en-US"/>
        </w:rPr>
        <w:t>αριθμ</w:t>
      </w:r>
      <w:proofErr w:type="spellEnd"/>
      <w:r w:rsidRPr="005035F5">
        <w:rPr>
          <w:rFonts w:ascii="Cambria" w:hAnsi="Cambria" w:cs="Calibri"/>
          <w:sz w:val="22"/>
          <w:szCs w:val="22"/>
          <w:lang w:bidi="en-US"/>
        </w:rPr>
        <w:t xml:space="preserve">.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Pr="005035F5">
        <w:rPr>
          <w:rFonts w:ascii="Cambria" w:hAnsi="Cambria" w:cs="Calibri"/>
          <w:sz w:val="22"/>
          <w:szCs w:val="22"/>
          <w:lang w:val="en-US" w:bidi="en-US"/>
        </w:rPr>
        <w:t>L</w:t>
      </w:r>
      <w:r w:rsidRPr="005035F5">
        <w:rPr>
          <w:rFonts w:ascii="Cambria" w:hAnsi="Cambria" w:cs="Calibri"/>
          <w:sz w:val="22"/>
          <w:szCs w:val="22"/>
          <w:lang w:bidi="en-US"/>
        </w:rPr>
        <w:t xml:space="preserve"> 141/05.06.2015) και τα εγκλήματα των άρθρων 2 και 39 του ν. 4557/2018 (Α’ 139), ),</w:t>
      </w:r>
    </w:p>
    <w:p w14:paraId="1AC52C4C" w14:textId="77777777" w:rsidR="00E653D5" w:rsidRPr="005035F5" w:rsidRDefault="00E653D5" w:rsidP="005035F5">
      <w:pPr>
        <w:suppressAutoHyphens w:val="0"/>
        <w:spacing w:after="160"/>
        <w:jc w:val="both"/>
        <w:rPr>
          <w:rFonts w:ascii="Cambria" w:hAnsi="Cambria" w:cs="Calibri"/>
          <w:sz w:val="22"/>
          <w:szCs w:val="22"/>
          <w:lang w:bidi="en-US"/>
        </w:rPr>
      </w:pPr>
      <w:proofErr w:type="spellStart"/>
      <w:r w:rsidRPr="005035F5">
        <w:rPr>
          <w:rFonts w:ascii="Cambria" w:hAnsi="Cambria" w:cs="Calibri"/>
          <w:b/>
          <w:bCs/>
          <w:sz w:val="22"/>
          <w:szCs w:val="22"/>
          <w:lang w:bidi="en-US"/>
        </w:rPr>
        <w:lastRenderedPageBreak/>
        <w:t>στ</w:t>
      </w:r>
      <w:proofErr w:type="spellEnd"/>
      <w:r w:rsidRPr="005035F5">
        <w:rPr>
          <w:rFonts w:ascii="Cambria" w:hAnsi="Cambria" w:cs="Calibri"/>
          <w:b/>
          <w:bCs/>
          <w:sz w:val="22"/>
          <w:szCs w:val="22"/>
          <w:lang w:bidi="en-US"/>
        </w:rPr>
        <w:t>) παιδική εργασία και άλλες μορφές εμπορίας ανθρώπων,</w:t>
      </w:r>
      <w:r w:rsidRPr="005035F5">
        <w:rPr>
          <w:rFonts w:ascii="Cambria" w:hAnsi="Cambria" w:cs="Calibri"/>
          <w:sz w:val="22"/>
          <w:szCs w:val="22"/>
          <w:lang w:bidi="en-US"/>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5035F5">
        <w:rPr>
          <w:rFonts w:ascii="Cambria" w:hAnsi="Cambria" w:cs="Calibri"/>
          <w:sz w:val="22"/>
          <w:szCs w:val="22"/>
          <w:lang w:val="en-US" w:bidi="en-US"/>
        </w:rPr>
        <w:t>L</w:t>
      </w:r>
      <w:r w:rsidRPr="005035F5">
        <w:rPr>
          <w:rFonts w:ascii="Cambria" w:hAnsi="Cambria" w:cs="Calibri"/>
          <w:sz w:val="22"/>
          <w:szCs w:val="22"/>
          <w:lang w:bidi="en-US"/>
        </w:rPr>
        <w:t xml:space="preserve"> 101 της 15.4.2011, σ. 1), και τα εγκλήματα του άρθρου 323Α του Ποινικού Κώδικα (εμπορία ανθρώπων). 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14:paraId="19412AEA"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sz w:val="22"/>
          <w:szCs w:val="22"/>
          <w:lang w:bidi="en-US"/>
        </w:rPr>
        <w:t>Η υποχρέωση του προηγούμενου εδαφίου αφορά:</w:t>
      </w:r>
    </w:p>
    <w:p w14:paraId="74181B89"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sz w:val="22"/>
          <w:szCs w:val="22"/>
          <w:lang w:bidi="en-US"/>
        </w:rPr>
        <w:t>α) Στις περιπτώσεις εταιρειών περιορισμένης ευθύνης (Ε.Π.Ε.), προσωπικών εταιρειών ( Ο.Ε. Ε.Ε.) και</w:t>
      </w:r>
      <w:r w:rsidRPr="005035F5">
        <w:rPr>
          <w:rFonts w:ascii="Cambria" w:hAnsi="Cambria" w:cs="Calibri"/>
          <w:b/>
          <w:bCs/>
          <w:sz w:val="22"/>
          <w:szCs w:val="22"/>
          <w:lang w:bidi="en-US"/>
        </w:rPr>
        <w:t xml:space="preserve"> </w:t>
      </w:r>
      <w:r w:rsidRPr="005035F5">
        <w:rPr>
          <w:rFonts w:ascii="Cambria" w:hAnsi="Cambria" w:cs="Calibri"/>
          <w:sz w:val="22"/>
          <w:szCs w:val="22"/>
          <w:lang w:bidi="en-US"/>
        </w:rPr>
        <w:t>Ιδιωτικών Κεφαλαιουχικών Εταιρειών ( Ι.Κ.Ε ), τους διαχειριστές.</w:t>
      </w:r>
    </w:p>
    <w:p w14:paraId="5BE55060" w14:textId="77777777" w:rsidR="00E653D5" w:rsidRDefault="00B301D3" w:rsidP="005035F5">
      <w:pPr>
        <w:jc w:val="both"/>
        <w:rPr>
          <w:rFonts w:ascii="Cambria" w:hAnsi="Cambria" w:cs="Calibri"/>
          <w:sz w:val="22"/>
          <w:szCs w:val="22"/>
          <w:lang w:bidi="en-US"/>
        </w:rPr>
      </w:pPr>
      <w:r>
        <w:rPr>
          <w:rFonts w:ascii="Cambria" w:hAnsi="Cambria" w:cs="Calibri"/>
          <w:sz w:val="22"/>
          <w:szCs w:val="22"/>
          <w:lang w:bidi="en-US"/>
        </w:rPr>
        <w:t>β</w:t>
      </w:r>
      <w:r w:rsidR="00E653D5" w:rsidRPr="005035F5">
        <w:rPr>
          <w:rFonts w:ascii="Cambria" w:hAnsi="Cambria" w:cs="Calibri"/>
          <w:sz w:val="22"/>
          <w:szCs w:val="22"/>
          <w:lang w:bidi="en-US"/>
        </w:rPr>
        <w:t>) Στις περιπτώσεις ανωνύμων εταιρειών (Α.Ε.) τον Διευθύνοντα Σύμβουλο, τα μέλη του Διοικητικού Συμβουλίου,</w:t>
      </w:r>
      <w:r w:rsidR="00E653D5" w:rsidRPr="005035F5">
        <w:rPr>
          <w:rFonts w:ascii="Cambria" w:eastAsia="Times New Roman" w:hAnsi="Cambria" w:cs="Calibri"/>
          <w:kern w:val="0"/>
          <w:sz w:val="22"/>
          <w:lang w:eastAsia="ar-SA"/>
        </w:rPr>
        <w:t xml:space="preserve"> </w:t>
      </w:r>
      <w:r w:rsidR="00E653D5" w:rsidRPr="005035F5">
        <w:rPr>
          <w:rFonts w:ascii="Cambria" w:hAnsi="Cambria" w:cs="Calibri"/>
          <w:sz w:val="22"/>
          <w:szCs w:val="22"/>
          <w:lang w:bidi="en-US"/>
        </w:rPr>
        <w:t>καθώς και τα πρόσωπα στα οποία με απόφαση του Διοικητικού Συμβουλίου έχει ανατεθεί το σύνολο της διαχείρισης και εκπροσώπησης της εταιρείας</w:t>
      </w:r>
      <w:r w:rsidR="00012D92">
        <w:rPr>
          <w:rFonts w:ascii="Cambria" w:hAnsi="Cambria" w:cs="Calibri"/>
          <w:sz w:val="22"/>
          <w:szCs w:val="22"/>
          <w:lang w:bidi="en-US"/>
        </w:rPr>
        <w:t>.</w:t>
      </w:r>
    </w:p>
    <w:p w14:paraId="07496B97" w14:textId="77777777" w:rsidR="00012D92" w:rsidRPr="005035F5" w:rsidRDefault="00012D92" w:rsidP="005035F5">
      <w:pPr>
        <w:jc w:val="both"/>
        <w:rPr>
          <w:rFonts w:ascii="Cambria" w:hAnsi="Cambria" w:cs="Calibri"/>
          <w:sz w:val="22"/>
          <w:szCs w:val="22"/>
          <w:lang w:bidi="en-US"/>
        </w:rPr>
      </w:pPr>
    </w:p>
    <w:p w14:paraId="26B124DF"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sz w:val="22"/>
          <w:szCs w:val="22"/>
          <w:lang w:bidi="en-US"/>
        </w:rPr>
        <w:t>γ) Στις περιπτώσεις των συνεταιρισμών, τα μέλη του Διοικητικού Συμβουλίου, ή</w:t>
      </w:r>
    </w:p>
    <w:p w14:paraId="74E04E82"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sz w:val="22"/>
          <w:szCs w:val="22"/>
          <w:lang w:bidi="en-US"/>
        </w:rPr>
        <w:t>δ) στις υπόλοιπες περιπτώσεις νομικών προσώπων, τον, κατά περίπτωση, νόμιμο  εκπρόσωπο</w:t>
      </w:r>
      <w:r w:rsidRPr="005035F5">
        <w:rPr>
          <w:rFonts w:ascii="Cambria" w:hAnsi="Cambria" w:cs="Calibri"/>
          <w:sz w:val="22"/>
          <w:szCs w:val="22"/>
          <w:vertAlign w:val="superscript"/>
          <w:lang w:bidi="en-US"/>
        </w:rPr>
        <w:endnoteReference w:id="111"/>
      </w:r>
      <w:r w:rsidRPr="005035F5">
        <w:rPr>
          <w:rFonts w:ascii="Cambria" w:hAnsi="Cambria" w:cs="Calibri"/>
          <w:sz w:val="22"/>
          <w:szCs w:val="22"/>
          <w:lang w:bidi="en-US"/>
        </w:rPr>
        <w:t>.</w:t>
      </w:r>
    </w:p>
    <w:p w14:paraId="5C30C6B6" w14:textId="77777777" w:rsidR="00E653D5" w:rsidRPr="005035F5" w:rsidRDefault="00E653D5" w:rsidP="005035F5">
      <w:pPr>
        <w:suppressAutoHyphens w:val="0"/>
        <w:spacing w:after="160"/>
        <w:jc w:val="both"/>
        <w:rPr>
          <w:rFonts w:ascii="Cambria" w:hAnsi="Cambria" w:cs="Calibri"/>
          <w:b/>
          <w:sz w:val="22"/>
          <w:szCs w:val="22"/>
          <w:lang w:bidi="en-US"/>
        </w:rPr>
      </w:pPr>
    </w:p>
    <w:p w14:paraId="56442D20" w14:textId="77777777" w:rsidR="00E653D5" w:rsidRPr="005035F5" w:rsidRDefault="00E653D5" w:rsidP="005035F5">
      <w:pPr>
        <w:suppressAutoHyphens w:val="0"/>
        <w:spacing w:after="160"/>
        <w:jc w:val="both"/>
        <w:rPr>
          <w:rFonts w:ascii="Cambria" w:hAnsi="Cambria" w:cs="Calibri"/>
          <w:b/>
          <w:sz w:val="22"/>
          <w:szCs w:val="22"/>
          <w:lang w:bidi="en-US"/>
        </w:rPr>
      </w:pPr>
      <w:r w:rsidRPr="005035F5">
        <w:rPr>
          <w:rFonts w:ascii="Cambria" w:hAnsi="Cambria" w:cs="Calibri"/>
          <w:b/>
          <w:sz w:val="22"/>
          <w:szCs w:val="22"/>
          <w:lang w:bidi="en-US"/>
        </w:rPr>
        <w:t>22.</w:t>
      </w:r>
      <w:r w:rsidRPr="005035F5">
        <w:rPr>
          <w:rFonts w:ascii="Cambria" w:hAnsi="Cambria" w:cs="Calibri"/>
          <w:b/>
          <w:sz w:val="22"/>
          <w:szCs w:val="22"/>
          <w:lang w:val="en-US" w:bidi="en-US"/>
        </w:rPr>
        <w:t>A</w:t>
      </w:r>
      <w:r w:rsidRPr="005035F5">
        <w:rPr>
          <w:rFonts w:ascii="Cambria" w:hAnsi="Cambria" w:cs="Calibri"/>
          <w:b/>
          <w:sz w:val="22"/>
          <w:szCs w:val="22"/>
          <w:lang w:bidi="en-US"/>
        </w:rPr>
        <w:t>.2</w:t>
      </w:r>
    </w:p>
    <w:p w14:paraId="10840BE1"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b/>
          <w:sz w:val="22"/>
          <w:szCs w:val="22"/>
          <w:lang w:bidi="en-US"/>
        </w:rPr>
        <w:t>α)</w:t>
      </w:r>
      <w:r w:rsidRPr="005035F5">
        <w:rPr>
          <w:rFonts w:ascii="Cambria" w:hAnsi="Cambria" w:cs="Calibri"/>
          <w:sz w:val="22"/>
          <w:szCs w:val="22"/>
          <w:lang w:bidi="en-US"/>
        </w:rPr>
        <w:t xml:space="preserve"> Όταν ο  προσφέρων έχει αθετήσει τις υποχρεώσεις του όσον αφορά στην</w:t>
      </w:r>
      <w:r w:rsidRPr="005035F5">
        <w:rPr>
          <w:rFonts w:ascii="Cambria" w:hAnsi="Cambria" w:cs="Calibri"/>
          <w:b/>
          <w:bCs/>
          <w:sz w:val="22"/>
          <w:szCs w:val="22"/>
          <w:lang w:bidi="en-US"/>
        </w:rPr>
        <w:t xml:space="preserve"> </w:t>
      </w:r>
      <w:r w:rsidRPr="005035F5">
        <w:rPr>
          <w:rFonts w:ascii="Cambria" w:hAnsi="Cambria" w:cs="Calibri"/>
          <w:sz w:val="22"/>
          <w:szCs w:val="22"/>
          <w:lang w:bidi="en-US"/>
        </w:rPr>
        <w:t xml:space="preserve">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14:paraId="34C875C1"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b/>
          <w:sz w:val="22"/>
          <w:szCs w:val="22"/>
          <w:lang w:bidi="en-US"/>
        </w:rPr>
        <w:t>β)</w:t>
      </w:r>
      <w:r w:rsidRPr="005035F5">
        <w:rPr>
          <w:rFonts w:ascii="Cambria" w:hAnsi="Cambria" w:cs="Calibri"/>
          <w:sz w:val="22"/>
          <w:szCs w:val="22"/>
          <w:lang w:bidi="en-US"/>
        </w:rPr>
        <w:t xml:space="preserve">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14:paraId="095A3DBD"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sz w:val="22"/>
          <w:szCs w:val="22"/>
          <w:lang w:bidi="en-US"/>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5FF4038" w14:textId="77777777" w:rsidR="00E653D5" w:rsidRPr="005035F5" w:rsidRDefault="00E653D5" w:rsidP="005035F5">
      <w:pPr>
        <w:spacing w:after="160"/>
        <w:jc w:val="both"/>
        <w:textAlignment w:val="baseline"/>
        <w:rPr>
          <w:rFonts w:ascii="Cambria" w:hAnsi="Cambria" w:cs="Calibri"/>
          <w:sz w:val="22"/>
          <w:szCs w:val="22"/>
          <w:lang w:bidi="en-US"/>
        </w:rPr>
      </w:pPr>
      <w:r w:rsidRPr="005035F5">
        <w:rPr>
          <w:rFonts w:ascii="Cambria" w:hAnsi="Cambria" w:cs="Calibri"/>
          <w:sz w:val="22"/>
          <w:szCs w:val="22"/>
          <w:lang w:bidi="en-US"/>
        </w:rPr>
        <w:t>Οι υποχρεώσεις των περ. α’ και β’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0C4F85E7" w14:textId="77777777" w:rsidR="00E653D5" w:rsidRDefault="00E653D5" w:rsidP="005035F5">
      <w:pPr>
        <w:suppressAutoHyphens w:val="0"/>
        <w:spacing w:after="160"/>
        <w:jc w:val="both"/>
        <w:rPr>
          <w:rFonts w:ascii="Cambria" w:hAnsi="Cambria" w:cs="Calibri"/>
          <w:sz w:val="22"/>
          <w:szCs w:val="22"/>
          <w:lang w:bidi="en-US"/>
        </w:rPr>
      </w:pPr>
      <w:r w:rsidRPr="005035F5">
        <w:rPr>
          <w:rFonts w:ascii="Cambria" w:hAnsi="Cambria" w:cs="Calibri"/>
          <w:sz w:val="22"/>
          <w:szCs w:val="22"/>
          <w:lang w:bidi="en-US"/>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r w:rsidRPr="005035F5">
        <w:rPr>
          <w:rFonts w:ascii="Cambria" w:eastAsia="Times New Roman" w:hAnsi="Cambria" w:cs="Calibri"/>
          <w:kern w:val="0"/>
          <w:sz w:val="22"/>
          <w:lang w:eastAsia="ar-SA"/>
        </w:rPr>
        <w:t xml:space="preserve"> </w:t>
      </w:r>
      <w:r w:rsidRPr="005035F5">
        <w:rPr>
          <w:rFonts w:ascii="Cambria" w:hAnsi="Cambria" w:cs="Calibri"/>
          <w:sz w:val="22"/>
          <w:szCs w:val="22"/>
          <w:lang w:bidi="en-US"/>
        </w:rPr>
        <w:t>στο μέτρο που τηρεί τους όρους του δεσμευτικού κανονισμού</w:t>
      </w:r>
      <w:r w:rsidRPr="005035F5">
        <w:rPr>
          <w:rFonts w:ascii="Cambria" w:hAnsi="Cambria" w:cs="Calibri"/>
          <w:sz w:val="22"/>
          <w:szCs w:val="22"/>
          <w:vertAlign w:val="superscript"/>
          <w:lang w:bidi="en-US"/>
        </w:rPr>
        <w:endnoteReference w:id="112"/>
      </w:r>
    </w:p>
    <w:p w14:paraId="61D0B56C" w14:textId="77777777" w:rsidR="00EE054F" w:rsidRPr="00B959B7" w:rsidRDefault="00EE054F" w:rsidP="00EE054F">
      <w:pPr>
        <w:suppressAutoHyphens w:val="0"/>
        <w:spacing w:after="160"/>
        <w:jc w:val="both"/>
        <w:rPr>
          <w:rFonts w:ascii="Cambria" w:hAnsi="Cambria" w:cs="Calibri"/>
          <w:strike/>
          <w:sz w:val="22"/>
          <w:szCs w:val="22"/>
          <w:lang w:bidi="en-US"/>
        </w:rPr>
      </w:pPr>
      <w:r w:rsidRPr="00B959B7">
        <w:rPr>
          <w:rFonts w:ascii="Cambria" w:hAnsi="Cambria" w:cs="Calibri"/>
          <w:b/>
          <w:strike/>
          <w:sz w:val="22"/>
          <w:szCs w:val="22"/>
          <w:lang w:bidi="en-US"/>
        </w:rPr>
        <w:t>22.</w:t>
      </w:r>
      <w:r w:rsidRPr="00B959B7">
        <w:rPr>
          <w:rFonts w:ascii="Cambria" w:hAnsi="Cambria" w:cs="Calibri"/>
          <w:b/>
          <w:strike/>
          <w:sz w:val="22"/>
          <w:szCs w:val="22"/>
          <w:lang w:val="en-US" w:bidi="en-US"/>
        </w:rPr>
        <w:t>A</w:t>
      </w:r>
      <w:r w:rsidRPr="00B959B7">
        <w:rPr>
          <w:rFonts w:ascii="Cambria" w:hAnsi="Cambria" w:cs="Calibri"/>
          <w:b/>
          <w:strike/>
          <w:sz w:val="22"/>
          <w:szCs w:val="22"/>
          <w:lang w:bidi="en-US"/>
        </w:rPr>
        <w:t>.3</w:t>
      </w:r>
      <w:r w:rsidRPr="00B959B7">
        <w:rPr>
          <w:rFonts w:ascii="Cambria" w:hAnsi="Cambria" w:cs="Calibri"/>
          <w:b/>
          <w:bCs/>
          <w:strike/>
          <w:sz w:val="22"/>
          <w:szCs w:val="22"/>
          <w:lang w:bidi="en-US"/>
        </w:rPr>
        <w:t xml:space="preserve">  α) </w:t>
      </w:r>
      <w:r w:rsidRPr="00B959B7">
        <w:rPr>
          <w:rFonts w:ascii="Cambria" w:hAnsi="Cambria" w:cs="Calibri"/>
          <w:strike/>
          <w:sz w:val="22"/>
          <w:szCs w:val="22"/>
          <w:lang w:bidi="en-US"/>
        </w:rPr>
        <w:t xml:space="preserve">Κατ’ εξαίρεση, </w:t>
      </w:r>
      <w:r w:rsidRPr="00B959B7">
        <w:rPr>
          <w:rFonts w:ascii="Cambria" w:hAnsi="Cambria" w:cs="Calibri"/>
          <w:strike/>
          <w:sz w:val="22"/>
          <w:szCs w:val="22"/>
          <w:lang w:eastAsia="el-GR" w:bidi="en-US"/>
        </w:rPr>
        <w:t>για τους πιο κάτω επιτακτικούς λόγους δημόσιου συμφέροντος............</w:t>
      </w:r>
      <w:r w:rsidRPr="00B959B7">
        <w:rPr>
          <w:rFonts w:ascii="Cambria" w:hAnsi="Cambria" w:cs="Calibri"/>
          <w:strike/>
          <w:sz w:val="22"/>
          <w:szCs w:val="22"/>
          <w:vertAlign w:val="superscript"/>
          <w:lang w:val="en-US" w:bidi="en-US"/>
        </w:rPr>
        <w:endnoteReference w:id="113"/>
      </w:r>
      <w:r w:rsidRPr="00B959B7">
        <w:rPr>
          <w:rFonts w:ascii="Cambria" w:hAnsi="Cambria" w:cs="Calibri"/>
          <w:strike/>
          <w:sz w:val="22"/>
          <w:szCs w:val="22"/>
          <w:lang w:eastAsia="el-GR" w:bidi="en-US"/>
        </w:rPr>
        <w:t xml:space="preserve"> </w:t>
      </w:r>
      <w:r w:rsidRPr="00B959B7">
        <w:rPr>
          <w:rFonts w:ascii="Cambria" w:hAnsi="Cambria" w:cs="Calibri"/>
          <w:strike/>
          <w:sz w:val="22"/>
          <w:szCs w:val="22"/>
          <w:lang w:bidi="en-US"/>
        </w:rPr>
        <w:t xml:space="preserve">(όπως δημόσιας υγείας ή προστασίας του περιβάλλοντος, οι οποίοι συμπληρώνονται από την αναθέτουσα αρχή ) δεν εφαρμόζονται οι παράγραφοι </w:t>
      </w:r>
      <w:r w:rsidRPr="00B959B7">
        <w:rPr>
          <w:rFonts w:ascii="Cambria" w:hAnsi="Cambria" w:cs="Calibri"/>
          <w:strike/>
          <w:sz w:val="22"/>
          <w:szCs w:val="22"/>
          <w:lang w:eastAsia="el-GR" w:bidi="en-US"/>
        </w:rPr>
        <w:t xml:space="preserve"> </w:t>
      </w:r>
      <w:r w:rsidRPr="00B959B7">
        <w:rPr>
          <w:rFonts w:ascii="Cambria" w:hAnsi="Cambria" w:cs="Calibri"/>
          <w:strike/>
          <w:sz w:val="22"/>
          <w:szCs w:val="22"/>
          <w:lang w:bidi="en-US"/>
        </w:rPr>
        <w:t>22.</w:t>
      </w:r>
      <w:r w:rsidRPr="00B959B7">
        <w:rPr>
          <w:rFonts w:ascii="Cambria" w:hAnsi="Cambria" w:cs="Calibri"/>
          <w:strike/>
          <w:sz w:val="22"/>
          <w:szCs w:val="22"/>
          <w:lang w:val="en-US" w:bidi="en-US"/>
        </w:rPr>
        <w:t>A</w:t>
      </w:r>
      <w:r w:rsidRPr="00B959B7">
        <w:rPr>
          <w:rFonts w:ascii="Cambria" w:hAnsi="Cambria" w:cs="Calibri"/>
          <w:strike/>
          <w:sz w:val="22"/>
          <w:szCs w:val="22"/>
          <w:lang w:bidi="en-US"/>
        </w:rPr>
        <w:t>.1</w:t>
      </w:r>
      <w:r w:rsidRPr="00B959B7">
        <w:rPr>
          <w:rFonts w:ascii="Cambria" w:hAnsi="Cambria" w:cs="Calibri"/>
          <w:strike/>
          <w:sz w:val="22"/>
          <w:szCs w:val="22"/>
          <w:lang w:eastAsia="el-GR" w:bidi="en-US"/>
        </w:rPr>
        <w:t xml:space="preserve"> και </w:t>
      </w:r>
      <w:r w:rsidRPr="00B959B7">
        <w:rPr>
          <w:rFonts w:ascii="Cambria" w:hAnsi="Cambria" w:cs="Calibri"/>
          <w:strike/>
          <w:sz w:val="22"/>
          <w:szCs w:val="22"/>
          <w:lang w:bidi="en-US"/>
        </w:rPr>
        <w:t>22.</w:t>
      </w:r>
      <w:r w:rsidRPr="00B959B7">
        <w:rPr>
          <w:rFonts w:ascii="Cambria" w:hAnsi="Cambria" w:cs="Calibri"/>
          <w:strike/>
          <w:sz w:val="22"/>
          <w:szCs w:val="22"/>
          <w:lang w:val="en-US" w:bidi="en-US"/>
        </w:rPr>
        <w:t>A</w:t>
      </w:r>
      <w:r w:rsidRPr="00B959B7">
        <w:rPr>
          <w:rFonts w:ascii="Cambria" w:hAnsi="Cambria" w:cs="Calibri"/>
          <w:strike/>
          <w:sz w:val="22"/>
          <w:szCs w:val="22"/>
          <w:lang w:bidi="en-US"/>
        </w:rPr>
        <w:t>.2.</w:t>
      </w:r>
    </w:p>
    <w:p w14:paraId="1ECCED84" w14:textId="77777777" w:rsidR="00EE054F" w:rsidRPr="00C35D96" w:rsidRDefault="00EE054F" w:rsidP="00EE054F">
      <w:pPr>
        <w:spacing w:after="160"/>
        <w:textAlignment w:val="baseline"/>
        <w:rPr>
          <w:rFonts w:ascii="Cambria" w:hAnsi="Cambria" w:cs="Calibri"/>
          <w:color w:val="4472C4"/>
          <w:sz w:val="22"/>
          <w:szCs w:val="22"/>
          <w:lang w:bidi="en-US"/>
        </w:rPr>
      </w:pPr>
      <w:r w:rsidRPr="00C35D96">
        <w:rPr>
          <w:rFonts w:ascii="Cambria" w:hAnsi="Cambria" w:cs="Calibri"/>
          <w:i/>
          <w:iCs/>
          <w:color w:val="4472C4"/>
          <w:sz w:val="22"/>
          <w:szCs w:val="22"/>
          <w:lang w:bidi="en-US"/>
        </w:rPr>
        <w:t>[Σε περίπτωση που δεν ενεργοποιηθεί η σχετική δυνατότητα, διαγράφεται η περίπτωση α]</w:t>
      </w:r>
      <w:r w:rsidRPr="00C35D96">
        <w:rPr>
          <w:rFonts w:ascii="Cambria" w:hAnsi="Cambria" w:cs="Calibri"/>
          <w:color w:val="4472C4"/>
          <w:sz w:val="22"/>
          <w:szCs w:val="22"/>
          <w:lang w:bidi="en-US"/>
        </w:rPr>
        <w:t xml:space="preserve">. </w:t>
      </w:r>
    </w:p>
    <w:p w14:paraId="36C0AF67" w14:textId="77777777" w:rsidR="00EE054F" w:rsidRPr="00B959B7" w:rsidRDefault="00EE054F" w:rsidP="00EE054F">
      <w:pPr>
        <w:suppressAutoHyphens w:val="0"/>
        <w:spacing w:after="160"/>
        <w:jc w:val="both"/>
        <w:rPr>
          <w:rFonts w:ascii="Cambria" w:hAnsi="Cambria" w:cs="Calibri"/>
          <w:b/>
          <w:strike/>
          <w:sz w:val="22"/>
          <w:szCs w:val="22"/>
          <w:lang w:bidi="en-US"/>
        </w:rPr>
      </w:pPr>
      <w:r w:rsidRPr="00B959B7">
        <w:rPr>
          <w:rFonts w:ascii="Cambria" w:hAnsi="Cambria" w:cs="Calibri"/>
          <w:b/>
          <w:strike/>
          <w:sz w:val="22"/>
          <w:szCs w:val="22"/>
          <w:lang w:bidi="en-US"/>
        </w:rPr>
        <w:t>β)</w:t>
      </w:r>
      <w:r w:rsidRPr="00B959B7">
        <w:rPr>
          <w:rFonts w:ascii="Cambria" w:hAnsi="Cambria" w:cs="Calibri"/>
          <w:strike/>
          <w:sz w:val="22"/>
          <w:szCs w:val="22"/>
          <w:lang w:bidi="en-US"/>
        </w:rPr>
        <w:t xml:space="preserve"> Κατ’ εξαίρεση, όταν </w:t>
      </w:r>
      <w:r w:rsidRPr="00B959B7">
        <w:rPr>
          <w:rFonts w:ascii="Cambria" w:hAnsi="Cambria" w:cs="Calibri"/>
          <w:strike/>
          <w:sz w:val="22"/>
          <w:szCs w:val="22"/>
          <w:lang w:eastAsia="el-GR" w:bidi="en-US"/>
        </w:rPr>
        <w:t xml:space="preserve">ο αποκλεισμός </w:t>
      </w:r>
      <w:r w:rsidRPr="00B959B7">
        <w:rPr>
          <w:rFonts w:ascii="Cambria" w:hAnsi="Cambria" w:cs="Calibri"/>
          <w:strike/>
          <w:sz w:val="22"/>
          <w:szCs w:val="22"/>
          <w:lang w:bidi="en-US"/>
        </w:rPr>
        <w:t xml:space="preserve">είναι </w:t>
      </w:r>
      <w:r w:rsidRPr="00B959B7">
        <w:rPr>
          <w:rFonts w:ascii="Cambria" w:hAnsi="Cambria" w:cs="Calibri"/>
          <w:strike/>
          <w:sz w:val="22"/>
          <w:szCs w:val="22"/>
          <w:lang w:eastAsia="el-GR" w:bidi="en-US"/>
        </w:rPr>
        <w:t xml:space="preserve">σαφώς δυσανάλογος, ιδίως όταν μόνο μικρά ποσά των φόρων ή των εισφορών κοινωνικής ασφάλισης δεν έχουν καταβληθεί ή όταν ο </w:t>
      </w:r>
      <w:r w:rsidRPr="00B959B7">
        <w:rPr>
          <w:rFonts w:ascii="Cambria" w:hAnsi="Cambria" w:cs="Calibri"/>
          <w:strike/>
          <w:sz w:val="22"/>
          <w:szCs w:val="22"/>
          <w:lang w:bidi="en-US"/>
        </w:rPr>
        <w:t xml:space="preserve">προσφέρων </w:t>
      </w:r>
      <w:r w:rsidRPr="00B959B7">
        <w:rPr>
          <w:rFonts w:ascii="Cambria" w:hAnsi="Cambria" w:cs="Calibri"/>
          <w:strike/>
          <w:sz w:val="22"/>
          <w:szCs w:val="22"/>
          <w:lang w:eastAsia="el-GR" w:bidi="en-US"/>
        </w:rPr>
        <w:t xml:space="preserve">ενημερώθηκε σχετικά με το ακριβές ποσό που οφείλεται λόγω αθέτησης των υποχρεώσεών του όσον </w:t>
      </w:r>
      <w:r w:rsidRPr="00B959B7">
        <w:rPr>
          <w:rFonts w:ascii="Cambria" w:hAnsi="Cambria" w:cs="Calibri"/>
          <w:strike/>
          <w:sz w:val="22"/>
          <w:szCs w:val="22"/>
          <w:lang w:eastAsia="el-GR" w:bidi="en-US"/>
        </w:rPr>
        <w:lastRenderedPageBreak/>
        <w:t>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περ. β' της παρ. 2 του άρθρου 73 ν. 4412/2016, πριν από την εκπνοή της προθεσμίας υποβολής προσφοράς</w:t>
      </w:r>
      <w:r w:rsidRPr="00B959B7">
        <w:rPr>
          <w:rFonts w:ascii="Cambria" w:hAnsi="Cambria" w:cs="Calibri"/>
          <w:strike/>
          <w:sz w:val="22"/>
          <w:szCs w:val="22"/>
          <w:lang w:bidi="en-US"/>
        </w:rPr>
        <w:t xml:space="preserve"> του άρθρου 18 της παρούσας, δεν εφαρμόζεται</w:t>
      </w:r>
      <w:r w:rsidRPr="00B959B7">
        <w:rPr>
          <w:rFonts w:ascii="Cambria" w:hAnsi="Cambria" w:cs="Calibri"/>
          <w:strike/>
          <w:sz w:val="22"/>
          <w:szCs w:val="22"/>
          <w:vertAlign w:val="superscript"/>
          <w:lang w:bidi="en-US"/>
        </w:rPr>
        <w:t xml:space="preserve"> </w:t>
      </w:r>
      <w:r w:rsidRPr="00B959B7">
        <w:rPr>
          <w:rFonts w:ascii="Cambria" w:hAnsi="Cambria" w:cs="Calibri"/>
          <w:strike/>
          <w:sz w:val="22"/>
          <w:szCs w:val="22"/>
          <w:vertAlign w:val="superscript"/>
          <w:lang w:val="en-US" w:bidi="en-US"/>
        </w:rPr>
        <w:endnoteReference w:id="114"/>
      </w:r>
      <w:r w:rsidRPr="00B959B7">
        <w:rPr>
          <w:rFonts w:ascii="Cambria" w:hAnsi="Cambria" w:cs="Calibri"/>
          <w:strike/>
          <w:sz w:val="22"/>
          <w:szCs w:val="22"/>
          <w:lang w:bidi="en-US"/>
        </w:rPr>
        <w:t>η παράγραφος 22.Α.2.</w:t>
      </w:r>
    </w:p>
    <w:p w14:paraId="1915E314" w14:textId="77777777" w:rsidR="00EE054F" w:rsidRPr="00C35D96" w:rsidRDefault="00EE054F" w:rsidP="00EE054F">
      <w:pPr>
        <w:suppressAutoHyphens w:val="0"/>
        <w:jc w:val="both"/>
        <w:textAlignment w:val="baseline"/>
        <w:rPr>
          <w:rFonts w:ascii="Cambria" w:eastAsia="Times New Roman" w:hAnsi="Cambria" w:cs="Cambria"/>
          <w:color w:val="4472C4"/>
          <w:kern w:val="0"/>
          <w:sz w:val="22"/>
          <w:szCs w:val="22"/>
          <w:lang w:eastAsia="el-GR"/>
        </w:rPr>
      </w:pPr>
      <w:r w:rsidRPr="00C35D96">
        <w:rPr>
          <w:rFonts w:ascii="Cambria" w:hAnsi="Cambria" w:cs="Calibri"/>
          <w:i/>
          <w:iCs/>
          <w:color w:val="4472C4"/>
          <w:sz w:val="22"/>
          <w:szCs w:val="22"/>
          <w:lang w:bidi="en-US"/>
        </w:rPr>
        <w:t>[Σε περίπτωση που δεν ενεργοποιηθεί η σχετική δυνατότητα, διαγράφεται η περίπτωση β.</w:t>
      </w:r>
      <w:r w:rsidRPr="00C35D96">
        <w:rPr>
          <w:rFonts w:ascii="Cambria" w:eastAsia="Times New Roman" w:hAnsi="Cambria" w:cs="Cambria"/>
          <w:i/>
          <w:iCs/>
          <w:color w:val="4472C4"/>
          <w:kern w:val="0"/>
          <w:sz w:val="22"/>
          <w:szCs w:val="22"/>
          <w:lang w:eastAsia="el-GR"/>
        </w:rPr>
        <w:t xml:space="preserve"> Εάν παραμείνει προτείνεται να προσδιορίζεται στο παρόν σημείο το ανώτατο ποσοτικό όριο των φόρων ή των εισφορών μέχρι το οποίο ισχύει η παρέκκλιση</w:t>
      </w:r>
      <w:r w:rsidRPr="00C35D96">
        <w:rPr>
          <w:rFonts w:ascii="Cambria" w:hAnsi="Cambria" w:cs="Calibri"/>
          <w:i/>
          <w:iCs/>
          <w:color w:val="4472C4"/>
          <w:sz w:val="22"/>
          <w:szCs w:val="22"/>
          <w:lang w:bidi="en-US"/>
        </w:rPr>
        <w:t>]</w:t>
      </w:r>
      <w:r w:rsidRPr="00C35D96">
        <w:rPr>
          <w:rFonts w:ascii="Cambria" w:hAnsi="Cambria" w:cs="Calibri"/>
          <w:color w:val="4472C4"/>
          <w:sz w:val="22"/>
          <w:szCs w:val="22"/>
          <w:lang w:bidi="en-US"/>
        </w:rPr>
        <w:t xml:space="preserve">. </w:t>
      </w:r>
    </w:p>
    <w:p w14:paraId="77B535E0" w14:textId="77777777" w:rsidR="00EE054F" w:rsidRPr="00EE054F" w:rsidRDefault="00EE054F" w:rsidP="005035F5">
      <w:pPr>
        <w:suppressAutoHyphens w:val="0"/>
        <w:spacing w:after="160"/>
        <w:jc w:val="both"/>
        <w:rPr>
          <w:rFonts w:ascii="Cambria" w:hAnsi="Cambria" w:cs="Calibri"/>
          <w:b/>
          <w:bCs/>
          <w:color w:val="000000"/>
          <w:sz w:val="22"/>
          <w:szCs w:val="22"/>
          <w:lang w:bidi="en-US"/>
        </w:rPr>
      </w:pPr>
    </w:p>
    <w:p w14:paraId="7DE0DABE"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b/>
          <w:sz w:val="22"/>
          <w:szCs w:val="22"/>
          <w:lang w:bidi="en-US"/>
        </w:rPr>
        <w:t>22.Α.4</w:t>
      </w:r>
      <w:r w:rsidRPr="005035F5">
        <w:rPr>
          <w:rFonts w:ascii="Cambria" w:hAnsi="Cambria" w:cs="Calibri"/>
          <w:sz w:val="22"/>
          <w:szCs w:val="22"/>
          <w:lang w:bidi="en-US"/>
        </w:rPr>
        <w:t>.</w:t>
      </w:r>
      <w:r w:rsidRPr="005035F5">
        <w:rPr>
          <w:rFonts w:ascii="Cambria" w:hAnsi="Cambria" w:cs="Calibri"/>
          <w:b/>
          <w:bCs/>
          <w:sz w:val="22"/>
          <w:szCs w:val="22"/>
          <w:lang w:bidi="en-US"/>
        </w:rPr>
        <w:t xml:space="preserve"> Αποκλείεται</w:t>
      </w:r>
      <w:r w:rsidRPr="005035F5">
        <w:rPr>
          <w:rFonts w:ascii="Cambria" w:eastAsia="Calibri" w:hAnsi="Cambria" w:cs="Calibri"/>
          <w:b/>
          <w:bCs/>
          <w:sz w:val="22"/>
          <w:szCs w:val="22"/>
          <w:lang w:bidi="en-US"/>
        </w:rPr>
        <w:t xml:space="preserve"> </w:t>
      </w:r>
      <w:r w:rsidRPr="005035F5">
        <w:rPr>
          <w:rFonts w:ascii="Cambria" w:hAnsi="Cambria" w:cs="Calibri"/>
          <w:b/>
          <w:bCs/>
          <w:sz w:val="22"/>
          <w:szCs w:val="22"/>
          <w:lang w:bidi="en-US"/>
        </w:rPr>
        <w:t>από τη συμμετοχή στην παρούσα διαδικασία σύναψης δημόσιας σύμβασης   προσφέρων σε οποιαδήποτε από τις ακόλουθες καταστάσεις</w:t>
      </w:r>
      <w:r w:rsidRPr="005035F5">
        <w:rPr>
          <w:rFonts w:ascii="Cambria" w:eastAsia="Calibri" w:hAnsi="Cambria" w:cs="Calibri"/>
          <w:b/>
          <w:bCs/>
          <w:sz w:val="22"/>
          <w:szCs w:val="22"/>
          <w:vertAlign w:val="superscript"/>
          <w:lang w:bidi="en-US"/>
        </w:rPr>
        <w:t>:</w:t>
      </w:r>
      <w:r w:rsidRPr="005035F5">
        <w:rPr>
          <w:rFonts w:ascii="Cambria" w:eastAsia="Calibri" w:hAnsi="Cambria" w:cs="Calibri"/>
          <w:sz w:val="22"/>
          <w:szCs w:val="22"/>
          <w:vertAlign w:val="superscript"/>
          <w:lang w:val="en-US" w:bidi="en-US"/>
        </w:rPr>
        <w:endnoteReference w:id="115"/>
      </w:r>
    </w:p>
    <w:p w14:paraId="36349B58" w14:textId="77777777" w:rsidR="00E653D5" w:rsidRPr="005035F5" w:rsidRDefault="00E653D5" w:rsidP="005035F5">
      <w:pPr>
        <w:suppressAutoHyphens w:val="0"/>
        <w:spacing w:after="160"/>
        <w:jc w:val="both"/>
        <w:rPr>
          <w:rFonts w:ascii="Cambria" w:eastAsia="Calibri" w:hAnsi="Cambria" w:cs="Calibri"/>
          <w:sz w:val="22"/>
          <w:szCs w:val="22"/>
          <w:lang w:bidi="en-US"/>
        </w:rPr>
      </w:pPr>
      <w:r w:rsidRPr="005035F5">
        <w:rPr>
          <w:rFonts w:ascii="Cambria" w:hAnsi="Cambria" w:cs="Calibri"/>
          <w:b/>
          <w:sz w:val="22"/>
          <w:szCs w:val="22"/>
          <w:lang w:bidi="en-US"/>
        </w:rPr>
        <w:t>(α)</w:t>
      </w:r>
      <w:r w:rsidRPr="005035F5">
        <w:rPr>
          <w:rFonts w:ascii="Cambria" w:hAnsi="Cambria" w:cs="Calibri"/>
          <w:sz w:val="22"/>
          <w:szCs w:val="22"/>
          <w:lang w:bidi="en-US"/>
        </w:rPr>
        <w:t xml:space="preserve"> έχει αθετήσει τις υποχρεώσεις που προβλέπονται στην παρ. 2 του άρθρου 18 του ν. 4412/2016,</w:t>
      </w:r>
      <w:r w:rsidRPr="005035F5">
        <w:rPr>
          <w:rFonts w:ascii="Cambria" w:eastAsia="Times New Roman" w:hAnsi="Cambria" w:cs="Calibri"/>
          <w:kern w:val="0"/>
          <w:sz w:val="22"/>
          <w:lang w:eastAsia="ar-SA"/>
        </w:rPr>
        <w:t xml:space="preserve"> </w:t>
      </w:r>
      <w:r w:rsidRPr="005035F5">
        <w:rPr>
          <w:rFonts w:ascii="Cambria" w:hAnsi="Cambria" w:cs="Calibri"/>
          <w:sz w:val="22"/>
          <w:szCs w:val="22"/>
          <w:lang w:bidi="en-US"/>
        </w:rPr>
        <w:t>περί αρχών που εφαρμόζονται στις διαδικασίες σύναψης δημοσίων συμβάσεων,</w:t>
      </w:r>
      <w:r w:rsidRPr="005035F5">
        <w:rPr>
          <w:rFonts w:ascii="Cambria" w:eastAsia="Calibri" w:hAnsi="Cambria" w:cs="Calibri"/>
          <w:sz w:val="22"/>
          <w:szCs w:val="22"/>
          <w:vertAlign w:val="superscript"/>
          <w:lang w:bidi="en-US"/>
        </w:rPr>
        <w:t xml:space="preserve">                   </w:t>
      </w:r>
    </w:p>
    <w:p w14:paraId="1B383D3D"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eastAsia="Calibri" w:hAnsi="Cambria" w:cs="Calibri"/>
          <w:b/>
          <w:sz w:val="22"/>
          <w:szCs w:val="22"/>
          <w:lang w:bidi="en-US"/>
        </w:rPr>
        <w:t>(</w:t>
      </w:r>
      <w:r w:rsidRPr="005035F5">
        <w:rPr>
          <w:rFonts w:ascii="Cambria" w:hAnsi="Cambria" w:cs="Calibri"/>
          <w:b/>
          <w:sz w:val="22"/>
          <w:szCs w:val="22"/>
          <w:lang w:bidi="en-US"/>
        </w:rPr>
        <w:t>β)</w:t>
      </w:r>
      <w:r w:rsidRPr="005035F5">
        <w:rPr>
          <w:rFonts w:ascii="Cambria" w:hAnsi="Cambria" w:cs="Calibri"/>
          <w:sz w:val="22"/>
          <w:szCs w:val="22"/>
          <w:lang w:bidi="en-US"/>
        </w:rPr>
        <w:t xml:space="preserve"> εάν ο οικονομικός φορέας τελεί υπό πτώχευση ή έχει υπαχθεί σε διαδικασία  </w:t>
      </w:r>
      <w:r w:rsidRPr="005035F5">
        <w:rPr>
          <w:rFonts w:ascii="Cambria" w:hAnsi="Cambria" w:cs="Calibri"/>
          <w:iCs/>
          <w:sz w:val="22"/>
          <w:szCs w:val="22"/>
          <w:lang w:bidi="en-US"/>
        </w:rPr>
        <w:t>ειδικής εκκαθάρισης</w:t>
      </w:r>
      <w:r w:rsidRPr="005035F5">
        <w:rPr>
          <w:rFonts w:ascii="Cambria" w:hAnsi="Cambria" w:cs="Calibri"/>
          <w:i/>
          <w:iCs/>
          <w:color w:val="FF66CC"/>
          <w:sz w:val="22"/>
          <w:szCs w:val="22"/>
          <w:lang w:bidi="en-US"/>
        </w:rPr>
        <w:t xml:space="preserve"> </w:t>
      </w:r>
      <w:r w:rsidRPr="005035F5">
        <w:rPr>
          <w:rFonts w:ascii="Cambria" w:hAnsi="Cambria" w:cs="Calibri"/>
          <w:sz w:val="22"/>
          <w:szCs w:val="22"/>
          <w:lang w:bidi="en-US"/>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Pr="005035F5">
        <w:rPr>
          <w:rFonts w:ascii="Cambria" w:hAnsi="Cambria" w:cs="Calibri"/>
          <w:sz w:val="22"/>
          <w:szCs w:val="22"/>
          <w:lang w:bidi="en-US"/>
        </w:rPr>
        <w:t>προκύπτουσα</w:t>
      </w:r>
      <w:proofErr w:type="spellEnd"/>
      <w:r w:rsidRPr="005035F5">
        <w:rPr>
          <w:rFonts w:ascii="Cambria" w:hAnsi="Cambria" w:cs="Calibri"/>
          <w:sz w:val="22"/>
          <w:szCs w:val="22"/>
          <w:lang w:bidi="en-US"/>
        </w:rPr>
        <w:t xml:space="preserve"> από παρόμοια διαδικασία, προβλεπόμενη σε εθνικές διατάξεις νόμου. </w:t>
      </w:r>
    </w:p>
    <w:p w14:paraId="5791FE76"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sz w:val="22"/>
          <w:szCs w:val="22"/>
          <w:lang w:bidi="en-US"/>
        </w:rPr>
        <w:t xml:space="preserve">Η αναθέτουσα αρχή μπορεί να μην αποκλείει έναν οικονομικό φορέα, ο οποίος βρίσκεται σε μια εκ των καταστάσεων που αναφέρονται στην παρούσα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r w:rsidRPr="005035F5">
        <w:rPr>
          <w:rFonts w:ascii="Cambria" w:hAnsi="Cambria" w:cs="Calibri"/>
          <w:sz w:val="22"/>
          <w:szCs w:val="22"/>
          <w:vertAlign w:val="superscript"/>
          <w:lang w:bidi="en-US"/>
        </w:rPr>
        <w:endnoteReference w:id="116"/>
      </w:r>
    </w:p>
    <w:p w14:paraId="16DBE2A4"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b/>
          <w:sz w:val="22"/>
          <w:szCs w:val="22"/>
          <w:lang w:bidi="en-US"/>
        </w:rPr>
        <w:t>(γ)</w:t>
      </w:r>
      <w:r w:rsidRPr="005035F5">
        <w:rPr>
          <w:rFonts w:ascii="Cambria" w:hAnsi="Cambria" w:cs="Calibri"/>
          <w:sz w:val="22"/>
          <w:szCs w:val="22"/>
          <w:lang w:bidi="en-US"/>
        </w:rPr>
        <w:t xml:space="preserve"> εάν, με την επιφύλαξη της παραγράφου 3β του άρθρου 44 του ν. 3959/2011(Α΄93), περί ποινικών κυρώσεων και άλλων διοικητικών συνεπειών, η αναθέτουσα αρχή διαθέτει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0C926507"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b/>
          <w:sz w:val="22"/>
          <w:szCs w:val="22"/>
          <w:lang w:bidi="en-US"/>
        </w:rPr>
        <w:t>(δ)</w:t>
      </w:r>
      <w:r w:rsidRPr="005035F5">
        <w:rPr>
          <w:rFonts w:ascii="Cambria" w:hAnsi="Cambria" w:cs="Calibri"/>
          <w:sz w:val="22"/>
          <w:szCs w:val="22"/>
          <w:lang w:bidi="en-US"/>
        </w:rPr>
        <w:t xml:space="preserve">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14:paraId="673A80E7"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b/>
          <w:sz w:val="22"/>
          <w:szCs w:val="22"/>
          <w:lang w:bidi="en-US"/>
        </w:rPr>
        <w:t>(ε)</w:t>
      </w:r>
      <w:r w:rsidRPr="005035F5">
        <w:rPr>
          <w:rFonts w:ascii="Cambria" w:hAnsi="Cambria" w:cs="Calibri"/>
          <w:sz w:val="22"/>
          <w:szCs w:val="22"/>
          <w:lang w:bidi="en-US"/>
        </w:rPr>
        <w:t xml:space="preserve">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σύμφωνα με όσα ορίζονται στο άρθρο 48 του ν. 4412/2016, δεν μπορεί να θεραπευθεί με άλλα, λιγότερο παρεμβατικά, μέσα,</w:t>
      </w:r>
    </w:p>
    <w:p w14:paraId="4A700312"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b/>
          <w:sz w:val="22"/>
          <w:szCs w:val="22"/>
          <w:lang w:bidi="en-US"/>
        </w:rPr>
        <w:t>(</w:t>
      </w:r>
      <w:proofErr w:type="spellStart"/>
      <w:r w:rsidRPr="005035F5">
        <w:rPr>
          <w:rFonts w:ascii="Cambria" w:hAnsi="Cambria" w:cs="Calibri"/>
          <w:b/>
          <w:sz w:val="22"/>
          <w:szCs w:val="22"/>
          <w:lang w:bidi="en-US"/>
        </w:rPr>
        <w:t>στ</w:t>
      </w:r>
      <w:proofErr w:type="spellEnd"/>
      <w:r w:rsidRPr="005035F5">
        <w:rPr>
          <w:rFonts w:ascii="Cambria" w:hAnsi="Cambria" w:cs="Calibri"/>
          <w:b/>
          <w:sz w:val="22"/>
          <w:szCs w:val="22"/>
          <w:lang w:bidi="en-US"/>
        </w:rPr>
        <w:t>)</w:t>
      </w:r>
      <w:r w:rsidRPr="005035F5">
        <w:rPr>
          <w:rFonts w:ascii="Cambria" w:hAnsi="Cambria" w:cs="Calibri"/>
          <w:sz w:val="22"/>
          <w:szCs w:val="22"/>
          <w:lang w:bidi="en-US"/>
        </w:rPr>
        <w:t xml:space="preserve">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w:t>
      </w:r>
    </w:p>
    <w:p w14:paraId="4632AB9F"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b/>
          <w:sz w:val="22"/>
          <w:szCs w:val="22"/>
          <w:lang w:bidi="en-US"/>
        </w:rPr>
        <w:t>(ζ)</w:t>
      </w:r>
      <w:r w:rsidRPr="005035F5">
        <w:rPr>
          <w:rFonts w:ascii="Cambria" w:hAnsi="Cambria" w:cs="Calibri"/>
          <w:sz w:val="22"/>
          <w:szCs w:val="22"/>
          <w:lang w:bidi="en-US"/>
        </w:rPr>
        <w:t xml:space="preserve"> εάν ο οικονομικός φορέας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79 του ν. 4412/2016, περί Ευρωπαϊκού Ενιαίου Εγγράφου Σύμβασης, καθώς και του άρθρου 23 της παρούσας,</w:t>
      </w:r>
    </w:p>
    <w:p w14:paraId="20EEC3B0" w14:textId="77777777" w:rsidR="00E653D5" w:rsidRPr="005035F5" w:rsidRDefault="00E653D5" w:rsidP="005035F5">
      <w:pPr>
        <w:suppressAutoHyphens w:val="0"/>
        <w:spacing w:after="160"/>
        <w:jc w:val="both"/>
        <w:rPr>
          <w:rFonts w:ascii="Cambria" w:hAnsi="Cambria" w:cs="Calibri"/>
          <w:sz w:val="22"/>
          <w:szCs w:val="22"/>
          <w:lang w:bidi="en-US"/>
        </w:rPr>
      </w:pPr>
      <w:r w:rsidRPr="005035F5">
        <w:rPr>
          <w:rFonts w:ascii="Cambria" w:hAnsi="Cambria" w:cs="Calibri"/>
          <w:b/>
          <w:sz w:val="22"/>
          <w:szCs w:val="22"/>
          <w:lang w:bidi="en-US"/>
        </w:rPr>
        <w:t>(η)</w:t>
      </w:r>
      <w:r w:rsidRPr="005035F5">
        <w:rPr>
          <w:rFonts w:ascii="Cambria" w:hAnsi="Cambria" w:cs="Calibri"/>
          <w:sz w:val="22"/>
          <w:szCs w:val="22"/>
          <w:lang w:bidi="en-US"/>
        </w:rPr>
        <w:t xml:space="preserve">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w:t>
      </w:r>
      <w:r w:rsidRPr="005035F5">
        <w:rPr>
          <w:rFonts w:ascii="Cambria" w:hAnsi="Cambria" w:cs="Calibri"/>
          <w:sz w:val="22"/>
          <w:szCs w:val="22"/>
          <w:lang w:bidi="en-US"/>
        </w:rPr>
        <w:lastRenderedPageBreak/>
        <w:t>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w:t>
      </w:r>
    </w:p>
    <w:p w14:paraId="02D5F103" w14:textId="77777777" w:rsidR="00E653D5" w:rsidRPr="005035F5" w:rsidRDefault="00E653D5" w:rsidP="005035F5">
      <w:pPr>
        <w:suppressAutoHyphens w:val="0"/>
        <w:spacing w:after="160"/>
        <w:jc w:val="both"/>
        <w:rPr>
          <w:rFonts w:ascii="Cambria" w:eastAsia="Calibri" w:hAnsi="Cambria" w:cs="Calibri"/>
          <w:sz w:val="22"/>
          <w:szCs w:val="22"/>
          <w:lang w:bidi="en-US"/>
        </w:rPr>
      </w:pPr>
      <w:r w:rsidRPr="005035F5">
        <w:rPr>
          <w:rFonts w:ascii="Cambria" w:hAnsi="Cambria" w:cs="Calibri"/>
          <w:b/>
          <w:sz w:val="22"/>
          <w:szCs w:val="22"/>
          <w:lang w:bidi="en-US"/>
        </w:rPr>
        <w:t>(θ)</w:t>
      </w:r>
      <w:r w:rsidRPr="005035F5">
        <w:rPr>
          <w:rFonts w:ascii="Cambria" w:hAnsi="Cambria" w:cs="Calibri"/>
          <w:sz w:val="22"/>
          <w:szCs w:val="22"/>
          <w:lang w:bidi="en-US"/>
        </w:rPr>
        <w:t xml:space="preserve"> εάν ο οικονομικός φορέας έχει διαπράξει σοβαρό επαγγελματικό παράπτωμα, το οποίο θέτει</w:t>
      </w:r>
      <w:r w:rsidRPr="005035F5">
        <w:rPr>
          <w:rFonts w:ascii="Cambria" w:eastAsia="Calibri" w:hAnsi="Cambria" w:cs="Calibri"/>
          <w:sz w:val="22"/>
          <w:szCs w:val="22"/>
          <w:lang w:bidi="en-US"/>
        </w:rPr>
        <w:t xml:space="preserve"> </w:t>
      </w:r>
      <w:r w:rsidRPr="005035F5">
        <w:rPr>
          <w:rFonts w:ascii="Cambria" w:hAnsi="Cambria" w:cs="Calibri"/>
          <w:sz w:val="22"/>
          <w:szCs w:val="22"/>
          <w:lang w:bidi="en-US"/>
        </w:rPr>
        <w:t>σε αμφιβολία την ακεραιότητά του</w:t>
      </w:r>
      <w:r w:rsidRPr="005035F5">
        <w:rPr>
          <w:rFonts w:ascii="Cambria" w:eastAsia="Calibri" w:hAnsi="Cambria" w:cs="Calibri"/>
          <w:sz w:val="22"/>
          <w:szCs w:val="22"/>
          <w:lang w:bidi="en-US"/>
        </w:rPr>
        <w:t>.</w:t>
      </w:r>
    </w:p>
    <w:p w14:paraId="648BAACC" w14:textId="77777777" w:rsidR="00E653D5" w:rsidRPr="005035F5" w:rsidRDefault="00E653D5" w:rsidP="005035F5">
      <w:pPr>
        <w:suppressAutoHyphens w:val="0"/>
        <w:spacing w:after="160"/>
        <w:jc w:val="both"/>
        <w:rPr>
          <w:rFonts w:ascii="Cambria" w:hAnsi="Cambria" w:cs="Calibri"/>
          <w:sz w:val="22"/>
          <w:szCs w:val="22"/>
          <w:vertAlign w:val="superscript"/>
          <w:lang w:bidi="en-US"/>
        </w:rPr>
      </w:pPr>
      <w:r w:rsidRPr="005035F5">
        <w:rPr>
          <w:rFonts w:ascii="Cambria" w:eastAsia="Calibri" w:hAnsi="Cambria" w:cs="Calibri"/>
          <w:b/>
          <w:sz w:val="22"/>
          <w:szCs w:val="22"/>
          <w:lang w:bidi="en-US"/>
        </w:rPr>
        <w:t>22.Α.5</w:t>
      </w:r>
      <w:r w:rsidRPr="005035F5">
        <w:rPr>
          <w:rFonts w:ascii="Cambria" w:eastAsia="Calibri" w:hAnsi="Cambria" w:cs="Calibri"/>
          <w:sz w:val="22"/>
          <w:szCs w:val="22"/>
          <w:lang w:bidi="en-US"/>
        </w:rPr>
        <w:t xml:space="preserve">.  </w:t>
      </w:r>
      <w:r w:rsidRPr="005035F5">
        <w:rPr>
          <w:rFonts w:ascii="Cambria" w:hAnsi="Cambria" w:cs="Calibri"/>
          <w:sz w:val="22"/>
          <w:szCs w:val="22"/>
          <w:lang w:bidi="en-US"/>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5035F5">
        <w:rPr>
          <w:rFonts w:ascii="Cambria" w:hAnsi="Cambria" w:cs="Calibri"/>
          <w:b/>
          <w:sz w:val="22"/>
          <w:szCs w:val="22"/>
          <w:lang w:bidi="en-US"/>
        </w:rPr>
        <w:t>εθνικός λόγος</w:t>
      </w:r>
      <w:r w:rsidRPr="005035F5">
        <w:rPr>
          <w:rFonts w:ascii="Cambria" w:hAnsi="Cambria" w:cs="Calibri"/>
          <w:sz w:val="22"/>
          <w:szCs w:val="22"/>
          <w:lang w:bidi="en-US"/>
        </w:rPr>
        <w:t xml:space="preserve"> </w:t>
      </w:r>
      <w:r w:rsidRPr="005035F5">
        <w:rPr>
          <w:rFonts w:ascii="Cambria" w:hAnsi="Cambria" w:cs="Calibri"/>
          <w:b/>
          <w:sz w:val="22"/>
          <w:szCs w:val="22"/>
          <w:lang w:bidi="en-US"/>
        </w:rPr>
        <w:t>αποκλεισμού</w:t>
      </w:r>
      <w:r w:rsidRPr="005035F5">
        <w:rPr>
          <w:rFonts w:ascii="Cambria" w:hAnsi="Cambria" w:cs="Calibri"/>
          <w:sz w:val="22"/>
          <w:szCs w:val="22"/>
          <w:lang w:bidi="en-US"/>
        </w:rPr>
        <w:t>).</w:t>
      </w:r>
      <w:r w:rsidRPr="005035F5">
        <w:rPr>
          <w:rFonts w:ascii="Cambria" w:hAnsi="Cambria" w:cs="Calibri"/>
          <w:sz w:val="22"/>
          <w:szCs w:val="22"/>
          <w:vertAlign w:val="superscript"/>
          <w:lang w:bidi="en-US"/>
        </w:rPr>
        <w:t xml:space="preserve"> </w:t>
      </w:r>
      <w:r w:rsidRPr="005035F5">
        <w:rPr>
          <w:rFonts w:ascii="Cambria" w:hAnsi="Cambria" w:cs="Calibri"/>
          <w:sz w:val="22"/>
          <w:szCs w:val="22"/>
          <w:vertAlign w:val="superscript"/>
          <w:lang w:val="en-US" w:bidi="en-US"/>
        </w:rPr>
        <w:endnoteReference w:id="117"/>
      </w:r>
    </w:p>
    <w:p w14:paraId="5D24427B" w14:textId="77777777" w:rsidR="00E653D5" w:rsidRPr="005035F5" w:rsidRDefault="00E653D5" w:rsidP="005035F5">
      <w:pPr>
        <w:widowControl/>
        <w:jc w:val="both"/>
        <w:rPr>
          <w:rFonts w:ascii="Cambria" w:eastAsia="Times New Roman" w:hAnsi="Cambria" w:cs="Cambria"/>
          <w:kern w:val="0"/>
          <w:sz w:val="22"/>
          <w:szCs w:val="22"/>
        </w:rPr>
      </w:pPr>
      <w:r w:rsidRPr="005035F5">
        <w:rPr>
          <w:rFonts w:ascii="Cambria" w:eastAsia="Times New Roman" w:hAnsi="Cambria" w:cs="Cambria"/>
          <w:kern w:val="0"/>
          <w:sz w:val="22"/>
          <w:szCs w:val="22"/>
        </w:rPr>
        <w:t>Οι υποχρεώσεις της παρούσης αφορούν στις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σε νομικά πρόσωπα της αλλοδαπής  που αντιστοιχούν σε ανώνυμη εταιρεία.</w:t>
      </w:r>
    </w:p>
    <w:p w14:paraId="53174884" w14:textId="77777777" w:rsidR="00E653D5" w:rsidRPr="005035F5" w:rsidRDefault="00E653D5" w:rsidP="005035F5">
      <w:pPr>
        <w:widowControl/>
        <w:jc w:val="both"/>
        <w:rPr>
          <w:rFonts w:ascii="Cambria" w:eastAsia="Times New Roman" w:hAnsi="Cambria" w:cs="Cambria"/>
          <w:kern w:val="0"/>
          <w:sz w:val="22"/>
          <w:szCs w:val="22"/>
        </w:rPr>
      </w:pPr>
    </w:p>
    <w:p w14:paraId="3F45D601" w14:textId="77777777" w:rsidR="00E653D5" w:rsidRPr="005035F5" w:rsidRDefault="00E653D5" w:rsidP="005035F5">
      <w:pPr>
        <w:suppressAutoHyphens w:val="0"/>
        <w:spacing w:after="160"/>
        <w:jc w:val="both"/>
        <w:rPr>
          <w:rFonts w:ascii="Cambria" w:eastAsia="Times New Roman" w:hAnsi="Cambria" w:cs="Cambria"/>
          <w:kern w:val="0"/>
          <w:sz w:val="22"/>
          <w:szCs w:val="22"/>
        </w:rPr>
      </w:pPr>
      <w:r w:rsidRPr="005035F5">
        <w:rPr>
          <w:rFonts w:ascii="Cambria" w:eastAsia="Times New Roman" w:hAnsi="Cambria" w:cs="Cambria"/>
          <w:kern w:val="0"/>
          <w:sz w:val="22"/>
          <w:szCs w:val="22"/>
        </w:rPr>
        <w:t xml:space="preserve">Εξαιρούνται της υποχρέωσης αυτής: </w:t>
      </w:r>
    </w:p>
    <w:p w14:paraId="752FCD56" w14:textId="77777777" w:rsidR="00E653D5" w:rsidRPr="005035F5" w:rsidRDefault="00E653D5" w:rsidP="005035F5">
      <w:pPr>
        <w:suppressAutoHyphens w:val="0"/>
        <w:spacing w:after="160"/>
        <w:jc w:val="both"/>
        <w:rPr>
          <w:rFonts w:ascii="Cambria" w:eastAsia="Times New Roman" w:hAnsi="Cambria" w:cs="Cambria"/>
          <w:kern w:val="0"/>
          <w:sz w:val="22"/>
          <w:szCs w:val="22"/>
        </w:rPr>
      </w:pPr>
      <w:r w:rsidRPr="005035F5">
        <w:rPr>
          <w:rFonts w:ascii="Cambria" w:eastAsia="Times New Roman" w:hAnsi="Cambria" w:cs="Cambria"/>
          <w:b/>
          <w:kern w:val="0"/>
          <w:sz w:val="22"/>
          <w:szCs w:val="22"/>
        </w:rPr>
        <w:t>α)</w:t>
      </w:r>
      <w:r w:rsidRPr="005035F5">
        <w:rPr>
          <w:rFonts w:ascii="Cambria" w:eastAsia="Times New Roman" w:hAnsi="Cambria" w:cs="Cambria"/>
          <w:kern w:val="0"/>
          <w:sz w:val="22"/>
          <w:szCs w:val="22"/>
        </w:rPr>
        <w:t xml:space="preserve"> οι εισηγμένες στα χρηματιστήρια κρατών-μελών της Ευρωπαϊκής Ένωσης ή του Οργανισμού Οικονομικής Συνεργασίας και Ανάπτυξης (Ο.Ο.Σ.Α.) εταιρείες, </w:t>
      </w:r>
    </w:p>
    <w:p w14:paraId="45E54870" w14:textId="77777777" w:rsidR="00E653D5" w:rsidRPr="005035F5" w:rsidRDefault="00E653D5" w:rsidP="005035F5">
      <w:pPr>
        <w:suppressAutoHyphens w:val="0"/>
        <w:spacing w:after="160"/>
        <w:jc w:val="both"/>
        <w:rPr>
          <w:rFonts w:ascii="Cambria" w:hAnsi="Cambria" w:cs="Calibri"/>
          <w:sz w:val="22"/>
          <w:szCs w:val="22"/>
          <w:vertAlign w:val="superscript"/>
          <w:lang w:bidi="en-US"/>
        </w:rPr>
      </w:pPr>
      <w:r w:rsidRPr="005035F5">
        <w:rPr>
          <w:rFonts w:ascii="Cambria" w:eastAsia="Times New Roman" w:hAnsi="Cambria" w:cs="Cambria"/>
          <w:b/>
          <w:kern w:val="0"/>
          <w:sz w:val="22"/>
          <w:szCs w:val="22"/>
        </w:rPr>
        <w:t>β)</w:t>
      </w:r>
      <w:r w:rsidRPr="005035F5">
        <w:rPr>
          <w:rFonts w:ascii="Cambria" w:eastAsia="Times New Roman" w:hAnsi="Cambria" w:cs="Cambria"/>
          <w:kern w:val="0"/>
          <w:sz w:val="22"/>
          <w:szCs w:val="22"/>
        </w:rPr>
        <w:t xml:space="preserve"> οι εταιρείες, τα δικαιώματα ψήφου των οποίων ελέγχονται από μία ή περισσότερες επιχειρήσεις επενδύσεων (</w:t>
      </w:r>
      <w:proofErr w:type="spellStart"/>
      <w:r w:rsidRPr="005035F5">
        <w:rPr>
          <w:rFonts w:ascii="Cambria" w:eastAsia="Times New Roman" w:hAnsi="Cambria" w:cs="Cambria"/>
          <w:kern w:val="0"/>
          <w:sz w:val="22"/>
          <w:szCs w:val="22"/>
        </w:rPr>
        <w:t>investment</w:t>
      </w:r>
      <w:proofErr w:type="spellEnd"/>
      <w:r w:rsidRPr="005035F5">
        <w:rPr>
          <w:rFonts w:ascii="Cambria" w:eastAsia="Times New Roman" w:hAnsi="Cambria" w:cs="Cambria"/>
          <w:kern w:val="0"/>
          <w:sz w:val="22"/>
          <w:szCs w:val="22"/>
        </w:rPr>
        <w:t xml:space="preserve"> </w:t>
      </w:r>
      <w:proofErr w:type="spellStart"/>
      <w:r w:rsidRPr="005035F5">
        <w:rPr>
          <w:rFonts w:ascii="Cambria" w:eastAsia="Times New Roman" w:hAnsi="Cambria" w:cs="Cambria"/>
          <w:kern w:val="0"/>
          <w:sz w:val="22"/>
          <w:szCs w:val="22"/>
        </w:rPr>
        <w:t>firms</w:t>
      </w:r>
      <w:proofErr w:type="spellEnd"/>
      <w:r w:rsidRPr="005035F5">
        <w:rPr>
          <w:rFonts w:ascii="Cambria" w:eastAsia="Times New Roman" w:hAnsi="Cambria" w:cs="Cambria"/>
          <w:kern w:val="0"/>
          <w:sz w:val="22"/>
          <w:szCs w:val="22"/>
        </w:rPr>
        <w:t>), εταιρείες διαχείρισης κεφαλαίων/ενεργητικού (</w:t>
      </w:r>
      <w:proofErr w:type="spellStart"/>
      <w:r w:rsidRPr="005035F5">
        <w:rPr>
          <w:rFonts w:ascii="Cambria" w:eastAsia="Times New Roman" w:hAnsi="Cambria" w:cs="Cambria"/>
          <w:kern w:val="0"/>
          <w:sz w:val="22"/>
          <w:szCs w:val="22"/>
        </w:rPr>
        <w:t>asset</w:t>
      </w:r>
      <w:proofErr w:type="spellEnd"/>
      <w:r w:rsidRPr="005035F5">
        <w:rPr>
          <w:rFonts w:ascii="Cambria" w:eastAsia="Times New Roman" w:hAnsi="Cambria" w:cs="Cambria"/>
          <w:kern w:val="0"/>
          <w:sz w:val="22"/>
          <w:szCs w:val="22"/>
        </w:rPr>
        <w:t>/</w:t>
      </w:r>
      <w:proofErr w:type="spellStart"/>
      <w:r w:rsidRPr="005035F5">
        <w:rPr>
          <w:rFonts w:ascii="Cambria" w:eastAsia="Times New Roman" w:hAnsi="Cambria" w:cs="Cambria"/>
          <w:kern w:val="0"/>
          <w:sz w:val="22"/>
          <w:szCs w:val="22"/>
        </w:rPr>
        <w:t>fund</w:t>
      </w:r>
      <w:proofErr w:type="spellEnd"/>
      <w:r w:rsidRPr="005035F5">
        <w:rPr>
          <w:rFonts w:ascii="Cambria" w:eastAsia="Times New Roman" w:hAnsi="Cambria" w:cs="Cambria"/>
          <w:kern w:val="0"/>
          <w:sz w:val="22"/>
          <w:szCs w:val="22"/>
        </w:rPr>
        <w:t xml:space="preserve"> </w:t>
      </w:r>
      <w:proofErr w:type="spellStart"/>
      <w:r w:rsidRPr="005035F5">
        <w:rPr>
          <w:rFonts w:ascii="Cambria" w:eastAsia="Times New Roman" w:hAnsi="Cambria" w:cs="Cambria"/>
          <w:kern w:val="0"/>
          <w:sz w:val="22"/>
          <w:szCs w:val="22"/>
        </w:rPr>
        <w:t>managers</w:t>
      </w:r>
      <w:proofErr w:type="spellEnd"/>
      <w:r w:rsidRPr="005035F5">
        <w:rPr>
          <w:rFonts w:ascii="Cambria" w:eastAsia="Times New Roman" w:hAnsi="Cambria" w:cs="Cambria"/>
          <w:kern w:val="0"/>
          <w:sz w:val="22"/>
          <w:szCs w:val="22"/>
        </w:rPr>
        <w:t>) ή εταιρείες διαχείρισης κεφαλαίων επιχειρηματικών συμμετοχών (</w:t>
      </w:r>
      <w:proofErr w:type="spellStart"/>
      <w:r w:rsidRPr="005035F5">
        <w:rPr>
          <w:rFonts w:ascii="Cambria" w:eastAsia="Times New Roman" w:hAnsi="Cambria" w:cs="Cambria"/>
          <w:kern w:val="0"/>
          <w:sz w:val="22"/>
          <w:szCs w:val="22"/>
        </w:rPr>
        <w:t>private</w:t>
      </w:r>
      <w:proofErr w:type="spellEnd"/>
      <w:r w:rsidRPr="005035F5">
        <w:rPr>
          <w:rFonts w:ascii="Cambria" w:eastAsia="Times New Roman" w:hAnsi="Cambria" w:cs="Cambria"/>
          <w:kern w:val="0"/>
          <w:sz w:val="22"/>
          <w:szCs w:val="22"/>
        </w:rPr>
        <w:t xml:space="preserve"> </w:t>
      </w:r>
      <w:proofErr w:type="spellStart"/>
      <w:r w:rsidRPr="005035F5">
        <w:rPr>
          <w:rFonts w:ascii="Cambria" w:eastAsia="Times New Roman" w:hAnsi="Cambria" w:cs="Cambria"/>
          <w:kern w:val="0"/>
          <w:sz w:val="22"/>
          <w:szCs w:val="22"/>
        </w:rPr>
        <w:t>equity</w:t>
      </w:r>
      <w:proofErr w:type="spellEnd"/>
      <w:r w:rsidRPr="005035F5">
        <w:rPr>
          <w:rFonts w:ascii="Cambria" w:eastAsia="Times New Roman" w:hAnsi="Cambria" w:cs="Cambria"/>
          <w:kern w:val="0"/>
          <w:sz w:val="22"/>
          <w:szCs w:val="22"/>
        </w:rPr>
        <w:t xml:space="preserve"> </w:t>
      </w:r>
      <w:proofErr w:type="spellStart"/>
      <w:r w:rsidRPr="005035F5">
        <w:rPr>
          <w:rFonts w:ascii="Cambria" w:eastAsia="Times New Roman" w:hAnsi="Cambria" w:cs="Cambria"/>
          <w:kern w:val="0"/>
          <w:sz w:val="22"/>
          <w:szCs w:val="22"/>
        </w:rPr>
        <w:t>firms</w:t>
      </w:r>
      <w:proofErr w:type="spellEnd"/>
      <w:r w:rsidRPr="005035F5">
        <w:rPr>
          <w:rFonts w:ascii="Cambria" w:eastAsia="Times New Roman" w:hAnsi="Cambria" w:cs="Cambria"/>
          <w:kern w:val="0"/>
          <w:sz w:val="22"/>
          <w:szCs w:val="22"/>
        </w:rPr>
        <w:t>),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r w:rsidRPr="005035F5">
        <w:rPr>
          <w:rFonts w:ascii="Cambria" w:eastAsia="Times New Roman" w:hAnsi="Cambria" w:cs="Cambria"/>
          <w:kern w:val="0"/>
          <w:sz w:val="22"/>
          <w:szCs w:val="22"/>
          <w:vertAlign w:val="superscript"/>
        </w:rPr>
        <w:endnoteReference w:id="118"/>
      </w:r>
    </w:p>
    <w:p w14:paraId="0818D59F" w14:textId="77777777" w:rsidR="00E653D5" w:rsidRPr="005035F5" w:rsidRDefault="00E653D5" w:rsidP="005035F5">
      <w:pPr>
        <w:suppressAutoHyphens w:val="0"/>
        <w:spacing w:after="160"/>
        <w:jc w:val="both"/>
        <w:rPr>
          <w:rFonts w:ascii="Cambria" w:eastAsia="Calibri" w:hAnsi="Cambria" w:cs="Calibri"/>
          <w:b/>
          <w:sz w:val="22"/>
          <w:szCs w:val="22"/>
          <w:lang w:bidi="en-US"/>
        </w:rPr>
      </w:pPr>
    </w:p>
    <w:p w14:paraId="3BC7DB93" w14:textId="77777777" w:rsidR="00E653D5" w:rsidRPr="005035F5" w:rsidRDefault="00E653D5" w:rsidP="005035F5">
      <w:pPr>
        <w:suppressAutoHyphens w:val="0"/>
        <w:spacing w:after="160"/>
        <w:jc w:val="both"/>
        <w:rPr>
          <w:rFonts w:ascii="Cambria" w:hAnsi="Cambria" w:cs="Tahoma"/>
          <w:sz w:val="22"/>
          <w:szCs w:val="22"/>
          <w:lang w:bidi="en-US"/>
        </w:rPr>
      </w:pPr>
      <w:r w:rsidRPr="005035F5">
        <w:rPr>
          <w:rFonts w:ascii="Cambria" w:eastAsia="Calibri" w:hAnsi="Cambria" w:cs="Calibri"/>
          <w:b/>
          <w:sz w:val="22"/>
          <w:szCs w:val="22"/>
          <w:lang w:bidi="en-US"/>
        </w:rPr>
        <w:t xml:space="preserve">22.Α.6. </w:t>
      </w:r>
      <w:r w:rsidRPr="005035F5">
        <w:rPr>
          <w:rFonts w:ascii="Cambria" w:hAnsi="Cambria" w:cs="Calibri"/>
          <w:sz w:val="22"/>
          <w:szCs w:val="22"/>
          <w:lang w:bidi="en-US"/>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5035F5">
        <w:rPr>
          <w:rFonts w:ascii="Cambria" w:eastAsia="Times New Roman" w:hAnsi="Cambria" w:cs="Cambria"/>
          <w:kern w:val="0"/>
          <w:sz w:val="22"/>
          <w:szCs w:val="22"/>
          <w:vertAlign w:val="superscript"/>
          <w:lang w:eastAsia="ar-SA"/>
        </w:rPr>
        <w:t xml:space="preserve"> </w:t>
      </w:r>
      <w:r w:rsidRPr="005035F5">
        <w:rPr>
          <w:rFonts w:ascii="Cambria" w:eastAsia="Times New Roman" w:hAnsi="Cambria" w:cs="Cambria"/>
          <w:kern w:val="0"/>
          <w:sz w:val="22"/>
          <w:szCs w:val="22"/>
          <w:vertAlign w:val="superscript"/>
          <w:lang w:eastAsia="ar-SA"/>
        </w:rPr>
        <w:endnoteReference w:id="119"/>
      </w:r>
      <w:r w:rsidRPr="005035F5">
        <w:rPr>
          <w:rFonts w:ascii="Cambria" w:eastAsia="Calibri" w:hAnsi="Cambria" w:cs="Calibri"/>
          <w:sz w:val="22"/>
          <w:szCs w:val="22"/>
          <w:lang w:bidi="en-US"/>
        </w:rPr>
        <w:t xml:space="preserve"> </w:t>
      </w:r>
    </w:p>
    <w:p w14:paraId="7D3F73AF" w14:textId="77777777" w:rsidR="00E653D5" w:rsidRPr="005035F5" w:rsidRDefault="00E653D5" w:rsidP="005035F5">
      <w:pPr>
        <w:suppressAutoHyphens w:val="0"/>
        <w:spacing w:after="160"/>
        <w:jc w:val="both"/>
        <w:rPr>
          <w:rFonts w:ascii="Cambria" w:hAnsi="Cambria" w:cs="Tahoma"/>
          <w:sz w:val="22"/>
          <w:szCs w:val="22"/>
          <w:lang w:bidi="en-US"/>
        </w:rPr>
      </w:pPr>
      <w:r w:rsidRPr="005035F5">
        <w:rPr>
          <w:rFonts w:ascii="Cambria" w:eastAsia="Calibri" w:hAnsi="Cambria" w:cs="Calibri"/>
          <w:b/>
          <w:sz w:val="22"/>
          <w:szCs w:val="22"/>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έκδοσης πράξης που βεβαιώνει το σχετικό γεγονός.</w:t>
      </w:r>
      <w:r w:rsidRPr="005035F5">
        <w:rPr>
          <w:rFonts w:ascii="Cambria" w:eastAsia="Calibri" w:hAnsi="Cambria" w:cs="Calibri"/>
          <w:b/>
          <w:sz w:val="22"/>
          <w:szCs w:val="22"/>
          <w:vertAlign w:val="superscript"/>
          <w:lang w:bidi="en-US"/>
        </w:rPr>
        <w:endnoteReference w:id="120"/>
      </w:r>
    </w:p>
    <w:p w14:paraId="06460640" w14:textId="77777777" w:rsidR="00E653D5" w:rsidRPr="005035F5" w:rsidRDefault="00E653D5" w:rsidP="005035F5">
      <w:pPr>
        <w:suppressAutoHyphens w:val="0"/>
        <w:spacing w:after="160"/>
        <w:jc w:val="both"/>
        <w:rPr>
          <w:rFonts w:ascii="Cambria" w:eastAsia="Calibri" w:hAnsi="Cambria" w:cs="Calibri"/>
          <w:b/>
          <w:sz w:val="22"/>
          <w:szCs w:val="22"/>
          <w:lang w:bidi="en-US"/>
        </w:rPr>
      </w:pPr>
    </w:p>
    <w:p w14:paraId="476A7A86" w14:textId="77777777" w:rsidR="00E653D5" w:rsidRPr="005035F5" w:rsidRDefault="00E653D5" w:rsidP="005035F5">
      <w:pPr>
        <w:suppressAutoHyphens w:val="0"/>
        <w:spacing w:after="160"/>
        <w:jc w:val="both"/>
        <w:rPr>
          <w:rFonts w:ascii="Cambria" w:eastAsia="Calibri" w:hAnsi="Cambria" w:cs="Calibri"/>
          <w:b/>
          <w:sz w:val="22"/>
          <w:szCs w:val="22"/>
          <w:lang w:bidi="en-US"/>
        </w:rPr>
      </w:pPr>
      <w:r w:rsidRPr="005035F5">
        <w:rPr>
          <w:rFonts w:ascii="Cambria" w:eastAsia="Calibri" w:hAnsi="Cambria" w:cs="Calibri"/>
          <w:b/>
          <w:sz w:val="22"/>
          <w:szCs w:val="22"/>
          <w:lang w:bidi="en-US"/>
        </w:rPr>
        <w:t>22.Α.7.</w:t>
      </w:r>
      <w:r w:rsidRPr="005035F5">
        <w:rPr>
          <w:rFonts w:ascii="Cambria" w:eastAsia="Calibri" w:hAnsi="Cambria" w:cs="Calibri"/>
          <w:sz w:val="22"/>
          <w:szCs w:val="22"/>
          <w:lang w:bidi="en-US"/>
        </w:rPr>
        <w:t xml:space="preserve"> </w:t>
      </w:r>
      <w:r w:rsidRPr="005035F5">
        <w:rPr>
          <w:rFonts w:ascii="Cambria" w:hAnsi="Cambria" w:cs="Calibri"/>
          <w:sz w:val="22"/>
          <w:szCs w:val="22"/>
          <w:lang w:bidi="en-US"/>
        </w:rPr>
        <w:t>Οικονομικός φορέας που εμπίπτει σε μια από τις καταστάσεις που αναφέρονται στις παραγράφους 22.Α.1 και 22.Α.4</w:t>
      </w:r>
      <w:r w:rsidRPr="005035F5">
        <w:rPr>
          <w:rFonts w:ascii="Cambria" w:hAnsi="Cambria" w:cs="Calibri"/>
          <w:sz w:val="22"/>
          <w:szCs w:val="22"/>
          <w:vertAlign w:val="superscript"/>
          <w:lang w:val="en-US" w:bidi="en-US"/>
        </w:rPr>
        <w:endnoteReference w:id="121"/>
      </w:r>
      <w:r w:rsidRPr="005035F5">
        <w:rPr>
          <w:rFonts w:ascii="Cambria" w:hAnsi="Cambria" w:cs="Calibri"/>
          <w:sz w:val="22"/>
          <w:szCs w:val="22"/>
          <w:lang w:bidi="en-US"/>
        </w:rPr>
        <w:t>, εκτός από την περίπτωση β,</w:t>
      </w:r>
      <w:r w:rsidRPr="005035F5">
        <w:rPr>
          <w:rFonts w:ascii="Cambria" w:hAnsi="Cambria" w:cs="Calibri"/>
          <w:sz w:val="22"/>
          <w:szCs w:val="22"/>
          <w:vertAlign w:val="superscript"/>
          <w:lang w:bidi="en-US"/>
        </w:rPr>
        <w:t xml:space="preserve"> </w:t>
      </w:r>
      <w:r w:rsidRPr="005035F5">
        <w:rPr>
          <w:rFonts w:ascii="Cambria" w:hAnsi="Cambria" w:cs="Calibri"/>
          <w:sz w:val="22"/>
          <w:szCs w:val="22"/>
          <w:lang w:bidi="en-US"/>
        </w:rPr>
        <w:t xml:space="preserve">μπορεί να </w:t>
      </w:r>
      <w:r w:rsidRPr="00C45E53">
        <w:rPr>
          <w:rFonts w:ascii="Cambria" w:hAnsi="Cambria" w:cs="Calibri"/>
          <w:sz w:val="22"/>
          <w:szCs w:val="22"/>
          <w:lang w:bidi="en-US"/>
        </w:rPr>
        <w:t xml:space="preserve">προσκομίζει </w:t>
      </w:r>
      <w:r w:rsidR="00C73691" w:rsidRPr="00C45E53">
        <w:rPr>
          <w:rFonts w:ascii="Cambria" w:hAnsi="Cambria" w:cs="Calibri"/>
          <w:sz w:val="22"/>
          <w:szCs w:val="22"/>
          <w:lang w:bidi="en-US"/>
        </w:rPr>
        <w:t>στοιχεία</w:t>
      </w:r>
      <w:r w:rsidR="00C73691" w:rsidRPr="00C45E53">
        <w:rPr>
          <w:rFonts w:ascii="Cambria" w:eastAsia="Times New Roman" w:hAnsi="Cambria" w:cs="Cambria"/>
          <w:kern w:val="0"/>
          <w:sz w:val="22"/>
          <w:szCs w:val="22"/>
          <w:vertAlign w:val="superscript"/>
          <w:lang w:eastAsia="ar-SA"/>
        </w:rPr>
        <w:endnoteReference w:id="122"/>
      </w:r>
      <w:r w:rsidR="00C73691" w:rsidRPr="005035F5">
        <w:rPr>
          <w:rFonts w:ascii="Cambria" w:eastAsia="Times New Roman" w:hAnsi="Cambria"/>
          <w:kern w:val="0"/>
        </w:rPr>
        <w:t xml:space="preserve"> </w:t>
      </w:r>
      <w:r w:rsidRPr="005035F5">
        <w:rPr>
          <w:rFonts w:ascii="Cambria" w:hAnsi="Cambria" w:cs="Calibri"/>
          <w:sz w:val="22"/>
          <w:szCs w:val="22"/>
          <w:lang w:bidi="en-US"/>
        </w:rPr>
        <w:t>προκειμένου να αποδείξει ότι τα μέτρα που έλαβε επαρκούν για να αποδείξουν την αξιοπιστία του, παρότι συντρέχει ο σχετικός λόγος αποκλεισμού.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w:t>
      </w:r>
      <w:r w:rsidRPr="005035F5">
        <w:rPr>
          <w:rFonts w:ascii="Cambria" w:eastAsia="Times New Roman" w:hAnsi="Cambria"/>
          <w:kern w:val="0"/>
          <w:vertAlign w:val="superscript"/>
        </w:rPr>
        <w:t xml:space="preserve"> </w:t>
      </w:r>
      <w:r w:rsidRPr="005035F5">
        <w:rPr>
          <w:rFonts w:ascii="Cambria" w:eastAsia="Times New Roman" w:hAnsi="Cambria"/>
          <w:kern w:val="0"/>
          <w:vertAlign w:val="superscript"/>
        </w:rPr>
        <w:endnoteReference w:id="123"/>
      </w:r>
      <w:r w:rsidRPr="005035F5">
        <w:rPr>
          <w:rFonts w:ascii="Cambria" w:eastAsia="Times New Roman" w:hAnsi="Cambria"/>
          <w:kern w:val="0"/>
        </w:rPr>
        <w:t xml:space="preserve"> </w:t>
      </w:r>
      <w:r w:rsidRPr="005035F5">
        <w:rPr>
          <w:rFonts w:ascii="Cambria" w:hAnsi="Cambria" w:cs="Calibri"/>
          <w:sz w:val="22"/>
          <w:szCs w:val="22"/>
          <w:lang w:bidi="en-US"/>
        </w:rPr>
        <w:t xml:space="preserve">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w:t>
      </w:r>
      <w:r w:rsidRPr="005035F5">
        <w:rPr>
          <w:rFonts w:ascii="Cambria" w:hAnsi="Cambria" w:cs="Calibri"/>
          <w:sz w:val="22"/>
          <w:szCs w:val="22"/>
          <w:lang w:bidi="en-US"/>
        </w:rPr>
        <w:lastRenderedPageBreak/>
        <w:t>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AEB4623" w14:textId="77777777" w:rsidR="00E653D5" w:rsidRPr="005035F5" w:rsidRDefault="00E653D5" w:rsidP="005035F5">
      <w:pPr>
        <w:suppressAutoHyphens w:val="0"/>
        <w:spacing w:after="160"/>
        <w:jc w:val="both"/>
        <w:rPr>
          <w:rFonts w:ascii="Cambria" w:eastAsia="Calibri" w:hAnsi="Cambria" w:cs="Calibri"/>
          <w:b/>
          <w:sz w:val="22"/>
          <w:szCs w:val="22"/>
          <w:lang w:bidi="en-US"/>
        </w:rPr>
      </w:pPr>
      <w:r w:rsidRPr="005035F5">
        <w:rPr>
          <w:rFonts w:ascii="Cambria" w:eastAsia="Calibri" w:hAnsi="Cambria" w:cs="Calibri"/>
          <w:b/>
          <w:sz w:val="22"/>
          <w:szCs w:val="22"/>
          <w:lang w:bidi="en-US"/>
        </w:rPr>
        <w:t>22.Α.8.</w:t>
      </w:r>
      <w:r w:rsidRPr="005035F5">
        <w:rPr>
          <w:rFonts w:ascii="Cambria" w:eastAsia="Calibri" w:hAnsi="Cambria" w:cs="Calibri"/>
          <w:sz w:val="22"/>
          <w:szCs w:val="22"/>
          <w:lang w:bidi="en-US"/>
        </w:rPr>
        <w:t xml:space="preserve"> </w:t>
      </w:r>
      <w:r w:rsidRPr="005035F5">
        <w:rPr>
          <w:rFonts w:ascii="Cambria" w:hAnsi="Cambria" w:cs="Calibri"/>
          <w:sz w:val="22"/>
          <w:szCs w:val="22"/>
          <w:lang w:bidi="en-US"/>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Pr="005035F5">
        <w:rPr>
          <w:rFonts w:ascii="Cambria" w:eastAsia="Calibri" w:hAnsi="Cambria" w:cs="Cambria"/>
          <w:kern w:val="0"/>
          <w:sz w:val="22"/>
          <w:szCs w:val="22"/>
          <w:vertAlign w:val="superscript"/>
          <w:lang w:eastAsia="ar-SA"/>
        </w:rPr>
        <w:t xml:space="preserve"> </w:t>
      </w:r>
      <w:r w:rsidRPr="005035F5">
        <w:rPr>
          <w:rFonts w:ascii="Cambria" w:eastAsia="Calibri" w:hAnsi="Cambria" w:cs="Cambria"/>
          <w:kern w:val="0"/>
          <w:sz w:val="22"/>
          <w:szCs w:val="22"/>
          <w:vertAlign w:val="superscript"/>
          <w:lang w:eastAsia="ar-SA"/>
        </w:rPr>
        <w:endnoteReference w:id="124"/>
      </w:r>
    </w:p>
    <w:p w14:paraId="0EEE964B" w14:textId="77777777" w:rsidR="00E653D5" w:rsidRPr="005035F5" w:rsidRDefault="00E653D5" w:rsidP="005035F5">
      <w:pPr>
        <w:tabs>
          <w:tab w:val="left" w:pos="1980"/>
        </w:tabs>
        <w:jc w:val="both"/>
        <w:textAlignment w:val="baseline"/>
        <w:rPr>
          <w:rFonts w:ascii="Cambria" w:eastAsia="Calibri" w:hAnsi="Cambria" w:cs="Calibri"/>
          <w:b/>
          <w:sz w:val="22"/>
          <w:szCs w:val="22"/>
          <w:lang w:bidi="en-US"/>
        </w:rPr>
      </w:pPr>
    </w:p>
    <w:p w14:paraId="72086C19" w14:textId="77777777" w:rsidR="00E653D5" w:rsidRPr="005035F5" w:rsidRDefault="00E653D5" w:rsidP="005035F5">
      <w:pPr>
        <w:tabs>
          <w:tab w:val="left" w:pos="1980"/>
        </w:tabs>
        <w:jc w:val="both"/>
        <w:textAlignment w:val="baseline"/>
        <w:rPr>
          <w:rFonts w:ascii="Cambria" w:eastAsia="Times New Roman" w:hAnsi="Cambria" w:cs="Cambria"/>
          <w:kern w:val="0"/>
          <w:sz w:val="22"/>
          <w:szCs w:val="22"/>
        </w:rPr>
      </w:pPr>
      <w:r w:rsidRPr="005035F5">
        <w:rPr>
          <w:rFonts w:ascii="Cambria" w:eastAsia="Calibri" w:hAnsi="Cambria" w:cs="Calibri"/>
          <w:b/>
          <w:sz w:val="22"/>
          <w:szCs w:val="22"/>
          <w:lang w:bidi="en-US"/>
        </w:rPr>
        <w:t>22.Α.9.</w:t>
      </w:r>
      <w:r w:rsidRPr="005035F5">
        <w:rPr>
          <w:rFonts w:ascii="Cambria" w:eastAsia="Times New Roman" w:hAnsi="Cambria"/>
          <w:color w:val="000000"/>
          <w:kern w:val="0"/>
        </w:rPr>
        <w:t xml:space="preserve"> </w:t>
      </w:r>
      <w:r w:rsidRPr="005035F5">
        <w:rPr>
          <w:rFonts w:ascii="Cambria" w:eastAsia="Times New Roman" w:hAnsi="Cambria"/>
          <w:color w:val="000000"/>
          <w:kern w:val="0"/>
          <w:sz w:val="22"/>
          <w:szCs w:val="22"/>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4827E568" w14:textId="77777777" w:rsidR="00E653D5" w:rsidRPr="005035F5" w:rsidRDefault="00E653D5" w:rsidP="005035F5">
      <w:pPr>
        <w:suppressAutoHyphens w:val="0"/>
        <w:spacing w:after="160"/>
        <w:jc w:val="both"/>
        <w:rPr>
          <w:rFonts w:ascii="Cambria" w:eastAsia="Calibri" w:hAnsi="Cambria" w:cs="Calibri"/>
          <w:b/>
          <w:sz w:val="22"/>
          <w:szCs w:val="22"/>
        </w:rPr>
      </w:pPr>
    </w:p>
    <w:p w14:paraId="3D989708" w14:textId="77777777" w:rsidR="00C04AAE" w:rsidRPr="005035F5" w:rsidRDefault="00C04AAE" w:rsidP="005035F5">
      <w:pPr>
        <w:suppressAutoHyphens w:val="0"/>
        <w:spacing w:after="160"/>
        <w:jc w:val="both"/>
        <w:rPr>
          <w:rFonts w:ascii="Cambria" w:eastAsia="Calibri" w:hAnsi="Cambria" w:cs="Calibri"/>
          <w:b/>
          <w:sz w:val="22"/>
          <w:szCs w:val="22"/>
        </w:rPr>
      </w:pPr>
      <w:r w:rsidRPr="005035F5">
        <w:rPr>
          <w:rFonts w:ascii="Cambria" w:eastAsia="Calibri" w:hAnsi="Cambria" w:cs="Calibri"/>
          <w:b/>
          <w:sz w:val="22"/>
          <w:szCs w:val="22"/>
        </w:rPr>
        <w:t>Κριτήρια επιλογής (22.Β – 22.Δ)</w:t>
      </w:r>
      <w:r w:rsidR="001F19D6" w:rsidRPr="005035F5">
        <w:rPr>
          <w:rFonts w:ascii="Cambria" w:eastAsia="Calibri" w:hAnsi="Cambria" w:cs="Calibri"/>
          <w:b/>
          <w:sz w:val="22"/>
          <w:szCs w:val="22"/>
          <w:vertAlign w:val="superscript"/>
          <w:lang w:bidi="en-US"/>
        </w:rPr>
        <w:t xml:space="preserve"> </w:t>
      </w:r>
      <w:r w:rsidR="001F19D6" w:rsidRPr="005035F5">
        <w:rPr>
          <w:rFonts w:ascii="Cambria" w:eastAsia="Calibri" w:hAnsi="Cambria" w:cs="Calibri"/>
          <w:b/>
          <w:sz w:val="22"/>
          <w:szCs w:val="22"/>
          <w:vertAlign w:val="superscript"/>
          <w:lang w:bidi="en-US"/>
        </w:rPr>
        <w:endnoteReference w:id="125"/>
      </w:r>
    </w:p>
    <w:p w14:paraId="21E6D5FD" w14:textId="77777777" w:rsidR="00C04AAE" w:rsidRPr="005035F5" w:rsidRDefault="00C04AAE" w:rsidP="005035F5">
      <w:pPr>
        <w:tabs>
          <w:tab w:val="left" w:pos="4769"/>
        </w:tabs>
        <w:suppressAutoHyphens w:val="0"/>
        <w:spacing w:after="160"/>
        <w:jc w:val="both"/>
        <w:rPr>
          <w:rFonts w:ascii="Cambria" w:hAnsi="Cambria" w:cs="Calibri"/>
          <w:sz w:val="22"/>
          <w:szCs w:val="22"/>
        </w:rPr>
      </w:pPr>
      <w:r w:rsidRPr="005035F5">
        <w:rPr>
          <w:rFonts w:ascii="Cambria" w:eastAsia="Calibri" w:hAnsi="Cambria" w:cs="Calibri"/>
          <w:b/>
          <w:sz w:val="22"/>
          <w:szCs w:val="22"/>
        </w:rPr>
        <w:t xml:space="preserve">22.Β. </w:t>
      </w:r>
      <w:proofErr w:type="spellStart"/>
      <w:r w:rsidRPr="005035F5">
        <w:rPr>
          <w:rFonts w:ascii="Cambria" w:eastAsia="Calibri" w:hAnsi="Cambria" w:cs="Calibri"/>
          <w:b/>
          <w:sz w:val="22"/>
          <w:szCs w:val="22"/>
        </w:rPr>
        <w:t>Καταλληλότητα</w:t>
      </w:r>
      <w:proofErr w:type="spellEnd"/>
      <w:r w:rsidRPr="005035F5">
        <w:rPr>
          <w:rFonts w:ascii="Cambria" w:eastAsia="Calibri" w:hAnsi="Cambria" w:cs="Calibri"/>
          <w:b/>
          <w:sz w:val="22"/>
          <w:szCs w:val="22"/>
        </w:rPr>
        <w:t xml:space="preserve"> για την άσκηση της επαγγελματικής δραστηριότητας</w:t>
      </w:r>
    </w:p>
    <w:p w14:paraId="2FAC1AB6" w14:textId="77777777" w:rsidR="00B9015D" w:rsidRPr="005035F5" w:rsidRDefault="00B9015D" w:rsidP="005035F5">
      <w:pPr>
        <w:tabs>
          <w:tab w:val="left" w:pos="4769"/>
        </w:tabs>
        <w:suppressAutoHyphens w:val="0"/>
        <w:spacing w:after="160"/>
        <w:jc w:val="both"/>
        <w:rPr>
          <w:rFonts w:ascii="Cambria" w:eastAsia="Calibri" w:hAnsi="Cambria" w:cs="Calibri"/>
          <w:b/>
          <w:color w:val="000000"/>
          <w:sz w:val="22"/>
          <w:szCs w:val="22"/>
          <w:lang w:bidi="en-US"/>
        </w:rPr>
      </w:pPr>
      <w:r w:rsidRPr="005035F5">
        <w:rPr>
          <w:rFonts w:ascii="Cambria" w:hAnsi="Cambria" w:cs="Calibri"/>
          <w:sz w:val="22"/>
          <w:szCs w:val="22"/>
          <w:lang w:bidi="en-US"/>
        </w:rPr>
        <w:t xml:space="preserve">Όσον αφορά την </w:t>
      </w:r>
      <w:proofErr w:type="spellStart"/>
      <w:r w:rsidRPr="005035F5">
        <w:rPr>
          <w:rFonts w:ascii="Cambria" w:hAnsi="Cambria" w:cs="Calibri"/>
          <w:sz w:val="22"/>
          <w:szCs w:val="22"/>
          <w:lang w:bidi="en-US"/>
        </w:rPr>
        <w:t>καταλληλότητα</w:t>
      </w:r>
      <w:proofErr w:type="spellEnd"/>
      <w:r w:rsidRPr="005035F5">
        <w:rPr>
          <w:rFonts w:ascii="Cambria" w:hAnsi="Cambria" w:cs="Calibri"/>
          <w:sz w:val="22"/>
          <w:szCs w:val="22"/>
          <w:lang w:bidi="en-US"/>
        </w:rPr>
        <w:t xml:space="preserve">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w:t>
      </w:r>
      <w:r w:rsidRPr="00704ADC">
        <w:rPr>
          <w:rFonts w:ascii="Cambria" w:hAnsi="Cambria" w:cs="Calibri"/>
          <w:sz w:val="22"/>
          <w:szCs w:val="22"/>
          <w:lang w:bidi="en-US"/>
        </w:rPr>
        <w:t xml:space="preserve">που είναι εγκατεστημένοι στην Ελλάδα απαιτείται να είναι εγγεγραμμένοι στο Μητρώο Εργοληπτικών Επιχειρήσεων (Μ.Ε.ΕΠ.) για το χρονικό διάστημα που εξακολουθούν να ισχύουν οι μεταβατικές διατάξεις του άρθρου 65 του </w:t>
      </w:r>
      <w:proofErr w:type="spellStart"/>
      <w:r w:rsidRPr="00704ADC">
        <w:rPr>
          <w:rFonts w:ascii="Cambria" w:hAnsi="Cambria" w:cs="Calibri"/>
          <w:sz w:val="22"/>
          <w:szCs w:val="22"/>
          <w:lang w:bidi="en-US"/>
        </w:rPr>
        <w:t>π.δ.</w:t>
      </w:r>
      <w:proofErr w:type="spellEnd"/>
      <w:r w:rsidRPr="00704ADC">
        <w:rPr>
          <w:rFonts w:ascii="Cambria" w:hAnsi="Cambria" w:cs="Calibri"/>
          <w:sz w:val="22"/>
          <w:szCs w:val="22"/>
          <w:lang w:bidi="en-US"/>
        </w:rPr>
        <w:t xml:space="preserve"> 71/2019 ή στο Μητρώο Εργοληπτικών Επιχειρήσεων Δημόσιων Έργων (ΜΗ.Ε.Ε.Δ.Ε.), από την έναρξη ισχύος του τελευταίου </w:t>
      </w:r>
      <w:r w:rsidR="00775F34" w:rsidRPr="00704ADC">
        <w:rPr>
          <w:rFonts w:ascii="Cambria" w:hAnsi="Cambria" w:cs="Calibri"/>
          <w:sz w:val="22"/>
          <w:szCs w:val="22"/>
          <w:lang w:bidi="en-US"/>
        </w:rPr>
        <w:t xml:space="preserve">ή στα </w:t>
      </w:r>
      <w:r w:rsidR="000E5A31" w:rsidRPr="00704ADC">
        <w:rPr>
          <w:rFonts w:ascii="Cambria" w:hAnsi="Cambria" w:cs="Calibri"/>
          <w:sz w:val="22"/>
          <w:szCs w:val="22"/>
        </w:rPr>
        <w:t>Μητρώα Περιφερειακών Ενοτήτων</w:t>
      </w:r>
      <w:r w:rsidR="00775F34" w:rsidRPr="00704ADC">
        <w:rPr>
          <w:rStyle w:val="00"/>
          <w:rFonts w:ascii="Cambria" w:hAnsi="Cambria" w:cs="Calibri"/>
          <w:sz w:val="22"/>
          <w:szCs w:val="22"/>
          <w:lang w:bidi="en-US"/>
        </w:rPr>
        <w:endnoteReference w:id="126"/>
      </w:r>
      <w:r w:rsidR="003A04D4" w:rsidRPr="00704ADC">
        <w:rPr>
          <w:rFonts w:ascii="Cambria" w:hAnsi="Cambria" w:cs="Calibri"/>
          <w:sz w:val="22"/>
          <w:szCs w:val="22"/>
        </w:rPr>
        <w:t>, ανά περίπτωση,</w:t>
      </w:r>
      <w:r w:rsidR="00775F34" w:rsidRPr="00704ADC">
        <w:rPr>
          <w:rFonts w:ascii="Cambria" w:hAnsi="Cambria" w:cs="Calibri"/>
          <w:sz w:val="22"/>
          <w:szCs w:val="22"/>
          <w:lang w:bidi="en-US"/>
        </w:rPr>
        <w:t xml:space="preserve"> </w:t>
      </w:r>
      <w:r w:rsidRPr="00704ADC">
        <w:rPr>
          <w:rFonts w:ascii="Cambria" w:hAnsi="Cambria" w:cs="Calibri"/>
          <w:sz w:val="22"/>
          <w:szCs w:val="22"/>
          <w:lang w:bidi="en-US"/>
        </w:rPr>
        <w:t>στην</w:t>
      </w:r>
      <w:r w:rsidRPr="005035F5">
        <w:rPr>
          <w:rFonts w:ascii="Cambria" w:hAnsi="Cambria" w:cs="Calibri"/>
          <w:sz w:val="22"/>
          <w:szCs w:val="22"/>
          <w:lang w:bidi="en-US"/>
        </w:rPr>
        <w:t xml:space="preserve"> κατηγορία/-</w:t>
      </w:r>
      <w:proofErr w:type="spellStart"/>
      <w:r w:rsidRPr="005035F5">
        <w:rPr>
          <w:rFonts w:ascii="Cambria" w:hAnsi="Cambria" w:cs="Calibri"/>
          <w:sz w:val="22"/>
          <w:szCs w:val="22"/>
          <w:lang w:bidi="en-US"/>
        </w:rPr>
        <w:t>ιες</w:t>
      </w:r>
      <w:proofErr w:type="spellEnd"/>
      <w:r w:rsidRPr="005035F5">
        <w:rPr>
          <w:rFonts w:ascii="Cambria" w:hAnsi="Cambria" w:cs="Calibri"/>
          <w:sz w:val="22"/>
          <w:szCs w:val="22"/>
          <w:lang w:bidi="en-US"/>
        </w:rPr>
        <w:t xml:space="preserve"> έργου του άρθρου 21 της παρούσας</w:t>
      </w:r>
      <w:r w:rsidRPr="005035F5">
        <w:rPr>
          <w:rFonts w:ascii="Cambria" w:hAnsi="Cambria" w:cs="Calibri"/>
          <w:sz w:val="22"/>
          <w:szCs w:val="22"/>
          <w:vertAlign w:val="superscript"/>
          <w:lang w:bidi="en-US"/>
        </w:rPr>
        <w:endnoteReference w:id="127"/>
      </w:r>
      <w:r w:rsidRPr="005035F5">
        <w:rPr>
          <w:rFonts w:ascii="Cambria" w:hAnsi="Cambria" w:cs="Calibri"/>
          <w:sz w:val="22"/>
          <w:szCs w:val="22"/>
          <w:lang w:bidi="en-US"/>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14:paraId="78897CC0" w14:textId="77777777" w:rsidR="00A319EE" w:rsidRDefault="00A319EE" w:rsidP="005035F5">
      <w:pPr>
        <w:tabs>
          <w:tab w:val="left" w:pos="4769"/>
        </w:tabs>
        <w:suppressAutoHyphens w:val="0"/>
        <w:spacing w:after="160"/>
        <w:jc w:val="both"/>
        <w:rPr>
          <w:rFonts w:ascii="Cambria" w:eastAsia="Calibri" w:hAnsi="Cambria" w:cs="Calibri"/>
          <w:b/>
          <w:color w:val="000000"/>
          <w:sz w:val="22"/>
          <w:szCs w:val="22"/>
        </w:rPr>
      </w:pPr>
    </w:p>
    <w:p w14:paraId="4D83BA46" w14:textId="77777777" w:rsidR="0009700E" w:rsidRPr="005035F5" w:rsidRDefault="0009700E" w:rsidP="005035F5">
      <w:pPr>
        <w:tabs>
          <w:tab w:val="left" w:pos="4769"/>
        </w:tabs>
        <w:suppressAutoHyphens w:val="0"/>
        <w:spacing w:after="160"/>
        <w:jc w:val="both"/>
        <w:rPr>
          <w:rFonts w:ascii="Cambria" w:eastAsia="Calibri" w:hAnsi="Cambria" w:cs="Calibri"/>
          <w:b/>
          <w:color w:val="000000"/>
          <w:sz w:val="22"/>
          <w:szCs w:val="22"/>
        </w:rPr>
      </w:pPr>
    </w:p>
    <w:p w14:paraId="518DF841" w14:textId="77777777" w:rsidR="00A319EE" w:rsidRDefault="00C04AAE" w:rsidP="005035F5">
      <w:pPr>
        <w:tabs>
          <w:tab w:val="left" w:pos="4769"/>
        </w:tabs>
        <w:suppressAutoHyphens w:val="0"/>
        <w:spacing w:after="160"/>
        <w:jc w:val="both"/>
        <w:rPr>
          <w:rFonts w:ascii="Cambria" w:eastAsia="Calibri" w:hAnsi="Cambria" w:cs="Calibri"/>
          <w:b/>
          <w:color w:val="000000"/>
          <w:sz w:val="22"/>
          <w:szCs w:val="22"/>
        </w:rPr>
      </w:pPr>
      <w:r w:rsidRPr="00643E97">
        <w:rPr>
          <w:rFonts w:ascii="Cambria" w:eastAsia="Calibri" w:hAnsi="Cambria" w:cs="Calibri"/>
          <w:b/>
          <w:color w:val="000000"/>
          <w:sz w:val="22"/>
          <w:szCs w:val="22"/>
        </w:rPr>
        <w:t>22.Γ. Οικονομική και χρηματοοικονομική επάρκεια</w:t>
      </w:r>
      <w:r w:rsidR="006C5D68" w:rsidRPr="00643E97">
        <w:rPr>
          <w:rFonts w:ascii="Cambria" w:eastAsia="Calibri" w:hAnsi="Cambria" w:cs="Calibri"/>
          <w:color w:val="000000"/>
          <w:sz w:val="22"/>
          <w:szCs w:val="22"/>
          <w:vertAlign w:val="superscript"/>
          <w:lang w:val="en-US" w:bidi="en-US"/>
        </w:rPr>
        <w:endnoteReference w:id="128"/>
      </w:r>
    </w:p>
    <w:p w14:paraId="1A87F7A5" w14:textId="2FF85145" w:rsidR="005B7373" w:rsidRPr="001E5D2E" w:rsidRDefault="005B7373" w:rsidP="005B7373">
      <w:pPr>
        <w:widowControl/>
        <w:tabs>
          <w:tab w:val="left" w:pos="1980"/>
        </w:tabs>
        <w:jc w:val="both"/>
        <w:rPr>
          <w:rFonts w:ascii="Cambria" w:eastAsia="Calibri" w:hAnsi="Cambria" w:cs="Calibri"/>
          <w:b/>
          <w:color w:val="000000"/>
          <w:sz w:val="22"/>
          <w:szCs w:val="22"/>
          <w:u w:val="single"/>
        </w:rPr>
      </w:pPr>
      <w:r w:rsidRPr="005B7373">
        <w:rPr>
          <w:rFonts w:ascii="Cambria" w:eastAsia="Calibri" w:hAnsi="Cambria" w:cs="Calibri"/>
          <w:bCs/>
          <w:color w:val="000000"/>
          <w:sz w:val="22"/>
          <w:szCs w:val="22"/>
          <w:u w:val="single"/>
        </w:rPr>
        <w:t xml:space="preserve">Για την κατηγορία των </w:t>
      </w:r>
      <w:r w:rsidRPr="001E5D2E">
        <w:rPr>
          <w:rFonts w:ascii="Cambria" w:eastAsia="Calibri" w:hAnsi="Cambria" w:cs="Calibri"/>
          <w:b/>
          <w:color w:val="000000"/>
          <w:sz w:val="22"/>
          <w:szCs w:val="22"/>
          <w:u w:val="single"/>
        </w:rPr>
        <w:t>ΟΙΚΟΔΟΜΙΚΩΝ ΕΡΓΑΣΙΩΝ:</w:t>
      </w:r>
    </w:p>
    <w:p w14:paraId="4FC8A73B" w14:textId="303406CD" w:rsidR="005B7373" w:rsidRDefault="005B7373" w:rsidP="005B7373">
      <w:pPr>
        <w:widowControl/>
        <w:tabs>
          <w:tab w:val="left" w:pos="1980"/>
        </w:tabs>
        <w:jc w:val="both"/>
        <w:rPr>
          <w:rFonts w:ascii="Cambria" w:eastAsia="Calibri" w:hAnsi="Cambria" w:cs="Calibri"/>
          <w:bCs/>
          <w:color w:val="000000"/>
          <w:sz w:val="22"/>
          <w:szCs w:val="22"/>
        </w:rPr>
      </w:pPr>
      <w:r>
        <w:rPr>
          <w:rFonts w:ascii="Cambria" w:eastAsia="Calibri" w:hAnsi="Cambria" w:cs="Calibri"/>
          <w:bCs/>
          <w:color w:val="000000"/>
          <w:sz w:val="22"/>
          <w:szCs w:val="22"/>
        </w:rPr>
        <w:t xml:space="preserve">Οι συμμετέχοντες οικονομικοί φορείς που δραστηριοποιούνται στην κατηγορία έργων </w:t>
      </w:r>
      <w:r w:rsidR="00575A01">
        <w:rPr>
          <w:rFonts w:ascii="Cambria" w:eastAsia="Calibri" w:hAnsi="Cambria" w:cs="Calibri"/>
          <w:bCs/>
          <w:color w:val="000000"/>
          <w:sz w:val="22"/>
          <w:szCs w:val="22"/>
        </w:rPr>
        <w:t>ΟΙΚΟΔΟΜΙΚΩΝ</w:t>
      </w:r>
      <w:r>
        <w:rPr>
          <w:rFonts w:ascii="Cambria" w:eastAsia="Calibri" w:hAnsi="Cambria" w:cs="Calibri"/>
          <w:bCs/>
          <w:color w:val="000000"/>
          <w:sz w:val="22"/>
          <w:szCs w:val="22"/>
        </w:rPr>
        <w:t xml:space="preserve"> πρέπει να έχουν οικονομική και χρηματοοικονομική επάρκεια όπως ορίζεται από το άρθρο 51, παρ. 12 του </w:t>
      </w:r>
      <w:hyperlink r:id="rId16" w:history="1">
        <w:r w:rsidRPr="003A7045">
          <w:rPr>
            <w:rStyle w:val="-"/>
            <w:rFonts w:ascii="Cambria" w:eastAsia="Calibri" w:hAnsi="Cambria" w:cs="Calibri"/>
            <w:bCs/>
            <w:sz w:val="22"/>
            <w:szCs w:val="22"/>
          </w:rPr>
          <w:t>Π.Δ. 71/2019.</w:t>
        </w:r>
      </w:hyperlink>
    </w:p>
    <w:p w14:paraId="051703ED" w14:textId="77777777" w:rsidR="005B7373" w:rsidRDefault="005B7373" w:rsidP="005B7373">
      <w:pPr>
        <w:widowControl/>
        <w:tabs>
          <w:tab w:val="left" w:pos="1980"/>
        </w:tabs>
        <w:jc w:val="both"/>
        <w:rPr>
          <w:rFonts w:ascii="Cambria" w:eastAsia="Calibri" w:hAnsi="Cambria" w:cs="Calibri"/>
          <w:bCs/>
          <w:color w:val="000000"/>
          <w:sz w:val="22"/>
          <w:szCs w:val="22"/>
        </w:rPr>
      </w:pPr>
    </w:p>
    <w:p w14:paraId="5A72CD98" w14:textId="1639B133" w:rsidR="005B7373" w:rsidRDefault="005B7373" w:rsidP="005B7373">
      <w:pPr>
        <w:widowControl/>
        <w:tabs>
          <w:tab w:val="left" w:pos="1980"/>
        </w:tabs>
        <w:jc w:val="both"/>
        <w:rPr>
          <w:rFonts w:ascii="Cambria" w:eastAsia="Calibri" w:hAnsi="Cambria" w:cs="Calibri"/>
          <w:bCs/>
          <w:color w:val="000000"/>
          <w:sz w:val="22"/>
          <w:szCs w:val="22"/>
          <w:u w:val="single"/>
        </w:rPr>
      </w:pPr>
      <w:r>
        <w:rPr>
          <w:rFonts w:ascii="Cambria" w:eastAsia="Calibri" w:hAnsi="Cambria" w:cs="Calibri"/>
          <w:bCs/>
          <w:color w:val="000000"/>
          <w:sz w:val="22"/>
          <w:szCs w:val="22"/>
          <w:u w:val="single"/>
        </w:rPr>
        <w:t xml:space="preserve">Για την κατηγορία των </w:t>
      </w:r>
      <w:r w:rsidRPr="001E5D2E">
        <w:rPr>
          <w:rFonts w:ascii="Cambria" w:eastAsia="Calibri" w:hAnsi="Cambria" w:cs="Calibri"/>
          <w:b/>
          <w:color w:val="000000"/>
          <w:sz w:val="22"/>
          <w:szCs w:val="22"/>
          <w:u w:val="single"/>
        </w:rPr>
        <w:t>ΗΛΕΚΤΡΟΜΗΧΑΝΟΛΟΓΙΚΩΝ ΕΡΓΑΣΙΩΝ:</w:t>
      </w:r>
    </w:p>
    <w:p w14:paraId="3C14E43E" w14:textId="146F590E" w:rsidR="005B7373" w:rsidRDefault="005B7373" w:rsidP="005B7373">
      <w:pPr>
        <w:widowControl/>
        <w:tabs>
          <w:tab w:val="left" w:pos="1980"/>
        </w:tabs>
        <w:jc w:val="both"/>
        <w:rPr>
          <w:rFonts w:ascii="Cambria" w:eastAsia="Calibri" w:hAnsi="Cambria" w:cs="Calibri"/>
          <w:bCs/>
          <w:color w:val="000000"/>
          <w:sz w:val="22"/>
          <w:szCs w:val="22"/>
        </w:rPr>
      </w:pPr>
      <w:r w:rsidRPr="005B7373">
        <w:rPr>
          <w:rFonts w:ascii="Cambria" w:eastAsia="Calibri" w:hAnsi="Cambria" w:cs="Calibri"/>
          <w:bCs/>
          <w:color w:val="000000"/>
          <w:sz w:val="22"/>
          <w:szCs w:val="22"/>
        </w:rPr>
        <w:t xml:space="preserve">Οι συμμετέχοντες οικονομικοί φορείς που δραστηριοποιούνται στην κατηγορία έργων </w:t>
      </w:r>
      <w:r w:rsidR="00575A01">
        <w:rPr>
          <w:rFonts w:ascii="Cambria" w:eastAsia="Calibri" w:hAnsi="Cambria" w:cs="Calibri"/>
          <w:bCs/>
          <w:color w:val="000000"/>
          <w:sz w:val="22"/>
          <w:szCs w:val="22"/>
        </w:rPr>
        <w:t>ΗΛΕΚΤΡΟΜΗΧΑΝΟΛΟΓΙΚΩΝ</w:t>
      </w:r>
      <w:r w:rsidRPr="005B7373">
        <w:rPr>
          <w:rFonts w:ascii="Cambria" w:eastAsia="Calibri" w:hAnsi="Cambria" w:cs="Calibri"/>
          <w:bCs/>
          <w:color w:val="000000"/>
          <w:sz w:val="22"/>
          <w:szCs w:val="22"/>
        </w:rPr>
        <w:t xml:space="preserve"> πρέπει να έχουν οικονομική και χρηματοοικονομική επάρκεια όπως ορίζεται από το άρθρο 51, παρ. 12 του </w:t>
      </w:r>
      <w:hyperlink r:id="rId17" w:history="1">
        <w:r w:rsidRPr="003A7045">
          <w:rPr>
            <w:rStyle w:val="-"/>
            <w:rFonts w:ascii="Cambria" w:eastAsia="Calibri" w:hAnsi="Cambria" w:cs="Calibri"/>
            <w:bCs/>
            <w:sz w:val="22"/>
            <w:szCs w:val="22"/>
          </w:rPr>
          <w:t>Π.Δ. 71/2019.</w:t>
        </w:r>
      </w:hyperlink>
    </w:p>
    <w:p w14:paraId="58D5516D" w14:textId="77777777" w:rsidR="005B7373" w:rsidRPr="005B7373" w:rsidRDefault="005B7373" w:rsidP="005B7373">
      <w:pPr>
        <w:widowControl/>
        <w:tabs>
          <w:tab w:val="left" w:pos="1980"/>
        </w:tabs>
        <w:jc w:val="both"/>
        <w:rPr>
          <w:rFonts w:ascii="Cambria" w:eastAsia="Calibri" w:hAnsi="Cambria" w:cs="Calibri"/>
          <w:bCs/>
          <w:color w:val="000000"/>
          <w:sz w:val="22"/>
          <w:szCs w:val="22"/>
        </w:rPr>
      </w:pPr>
    </w:p>
    <w:p w14:paraId="02B2E206" w14:textId="599DFD87" w:rsidR="00DF13BC" w:rsidRDefault="005B7373" w:rsidP="00B6441B">
      <w:pPr>
        <w:widowControl/>
        <w:tabs>
          <w:tab w:val="left" w:pos="1980"/>
        </w:tabs>
        <w:jc w:val="both"/>
        <w:rPr>
          <w:rFonts w:ascii="Cambria" w:eastAsia="Calibri" w:hAnsi="Cambria" w:cs="Calibri"/>
          <w:bCs/>
          <w:color w:val="000000"/>
          <w:sz w:val="22"/>
          <w:szCs w:val="22"/>
        </w:rPr>
      </w:pPr>
      <w:bookmarkStart w:id="27" w:name="_Hlk196825839"/>
      <w:r w:rsidRPr="005B7373">
        <w:rPr>
          <w:rFonts w:ascii="Cambria" w:eastAsia="Calibri" w:hAnsi="Cambria" w:cs="Calibri"/>
          <w:bCs/>
          <w:color w:val="000000"/>
          <w:sz w:val="22"/>
          <w:szCs w:val="22"/>
        </w:rPr>
        <w:t>Επισημαίνεται ότι λόγω των οριζόμενων στις μεταβατικές διατάξεις άρθρο 65 του Π.Δ. 71/2019</w:t>
      </w:r>
      <w:r w:rsidR="00B6441B">
        <w:rPr>
          <w:rFonts w:ascii="Cambria" w:eastAsia="Calibri" w:hAnsi="Cambria" w:cs="Calibri"/>
          <w:bCs/>
          <w:color w:val="000000"/>
          <w:sz w:val="22"/>
          <w:szCs w:val="22"/>
        </w:rPr>
        <w:t>, όπως τροποποιήθηκε και ισχύει</w:t>
      </w:r>
      <w:r w:rsidRPr="005B7373">
        <w:rPr>
          <w:rFonts w:ascii="Cambria" w:eastAsia="Calibri" w:hAnsi="Cambria" w:cs="Calibri"/>
          <w:bCs/>
          <w:color w:val="000000"/>
          <w:sz w:val="22"/>
          <w:szCs w:val="22"/>
        </w:rPr>
        <w:t>, στο διαγωνισμό γίνονται δεκτοί και συμμετέχοντες οικονομικοί φορείς</w:t>
      </w:r>
      <w:r w:rsidR="00B6441B">
        <w:rPr>
          <w:rFonts w:ascii="Cambria" w:eastAsia="Calibri" w:hAnsi="Cambria" w:cs="Calibri"/>
          <w:bCs/>
          <w:color w:val="000000"/>
          <w:sz w:val="22"/>
          <w:szCs w:val="22"/>
        </w:rPr>
        <w:t xml:space="preserve">, που έχουν υποβάλλει αίτηση </w:t>
      </w:r>
      <w:proofErr w:type="spellStart"/>
      <w:r w:rsidR="00B6441B" w:rsidRPr="00B6441B">
        <w:rPr>
          <w:rFonts w:ascii="Cambria" w:eastAsia="Calibri" w:hAnsi="Cambria" w:cs="Calibri"/>
          <w:bCs/>
          <w:color w:val="000000"/>
          <w:sz w:val="22"/>
          <w:szCs w:val="22"/>
        </w:rPr>
        <w:t>επανάκρισης</w:t>
      </w:r>
      <w:proofErr w:type="spellEnd"/>
      <w:r w:rsidR="00B6441B" w:rsidRPr="00B6441B">
        <w:rPr>
          <w:rFonts w:ascii="Cambria" w:eastAsia="Calibri" w:hAnsi="Cambria" w:cs="Calibri"/>
          <w:bCs/>
          <w:color w:val="000000"/>
          <w:sz w:val="22"/>
          <w:szCs w:val="22"/>
        </w:rPr>
        <w:t xml:space="preserve"> </w:t>
      </w:r>
      <w:r w:rsidR="00B6441B">
        <w:rPr>
          <w:rFonts w:ascii="Cambria" w:eastAsia="Calibri" w:hAnsi="Cambria" w:cs="Calibri"/>
          <w:bCs/>
          <w:color w:val="000000"/>
          <w:sz w:val="22"/>
          <w:szCs w:val="22"/>
        </w:rPr>
        <w:t xml:space="preserve">για ένταξη </w:t>
      </w:r>
      <w:r w:rsidR="00B6441B" w:rsidRPr="00B6441B">
        <w:rPr>
          <w:rFonts w:ascii="Cambria" w:eastAsia="Calibri" w:hAnsi="Cambria" w:cs="Calibri"/>
          <w:bCs/>
          <w:color w:val="000000"/>
          <w:sz w:val="22"/>
          <w:szCs w:val="22"/>
        </w:rPr>
        <w:t>στο ΜΗ.Ε.Ε.Δ.Ε  μέχρι την 30.06.2025.</w:t>
      </w:r>
    </w:p>
    <w:bookmarkEnd w:id="27"/>
    <w:p w14:paraId="2372939A" w14:textId="77777777" w:rsidR="00B6441B" w:rsidRPr="00B6441B" w:rsidRDefault="00B6441B" w:rsidP="00B6441B">
      <w:pPr>
        <w:widowControl/>
        <w:tabs>
          <w:tab w:val="left" w:pos="1980"/>
        </w:tabs>
        <w:jc w:val="both"/>
        <w:rPr>
          <w:rFonts w:ascii="Cambria" w:eastAsia="Calibri" w:hAnsi="Cambria" w:cs="Calibri"/>
          <w:bCs/>
          <w:color w:val="000000"/>
          <w:sz w:val="22"/>
          <w:szCs w:val="22"/>
        </w:rPr>
      </w:pPr>
    </w:p>
    <w:p w14:paraId="3E64DCC4" w14:textId="77777777" w:rsidR="00704ADC" w:rsidRPr="00B959B7" w:rsidRDefault="00704ADC" w:rsidP="00CC46A0">
      <w:pPr>
        <w:widowControl/>
        <w:tabs>
          <w:tab w:val="left" w:pos="1980"/>
        </w:tabs>
        <w:jc w:val="both"/>
        <w:rPr>
          <w:rFonts w:ascii="Cambria" w:eastAsia="Calibri" w:hAnsi="Cambria" w:cs="Cambria"/>
          <w:kern w:val="0"/>
          <w:sz w:val="22"/>
          <w:szCs w:val="22"/>
          <w:vertAlign w:val="superscript"/>
          <w:lang w:eastAsia="ar-SA"/>
        </w:rPr>
      </w:pPr>
      <w:r w:rsidRPr="00B959B7">
        <w:rPr>
          <w:rFonts w:ascii="Cambria" w:eastAsia="Calibri" w:hAnsi="Cambria" w:cs="Cambria"/>
          <w:kern w:val="0"/>
          <w:sz w:val="22"/>
          <w:szCs w:val="22"/>
          <w:lang w:eastAsia="ar-SA"/>
        </w:rPr>
        <w:t>Σε περίπτωση ένωσης οικονομικών φορέων, οι παραπάνω ελάχιστες απαιτήσεις καλύπτονται αθροιστικά</w:t>
      </w:r>
      <w:r w:rsidRPr="00B959B7">
        <w:rPr>
          <w:rFonts w:ascii="Cambria" w:eastAsia="Calibri" w:hAnsi="Cambria" w:cs="Cambria"/>
          <w:i/>
          <w:iCs/>
          <w:kern w:val="0"/>
          <w:sz w:val="22"/>
          <w:szCs w:val="22"/>
          <w:lang w:eastAsia="ar-SA"/>
        </w:rPr>
        <w:t xml:space="preserve"> </w:t>
      </w:r>
      <w:r w:rsidRPr="00B959B7">
        <w:rPr>
          <w:rFonts w:ascii="Cambria" w:eastAsia="Calibri" w:hAnsi="Cambria" w:cs="Cambria"/>
          <w:iCs/>
          <w:kern w:val="0"/>
          <w:sz w:val="22"/>
          <w:szCs w:val="22"/>
          <w:lang w:eastAsia="ar-SA"/>
        </w:rPr>
        <w:t>από τα μέλη της ένωσης</w:t>
      </w:r>
      <w:r w:rsidRPr="00B959B7">
        <w:rPr>
          <w:rFonts w:ascii="Cambria" w:eastAsia="Calibri" w:hAnsi="Cambria" w:cs="Cambria"/>
          <w:kern w:val="0"/>
          <w:sz w:val="22"/>
          <w:szCs w:val="22"/>
          <w:lang w:eastAsia="ar-SA"/>
        </w:rPr>
        <w:t>.</w:t>
      </w:r>
      <w:r w:rsidRPr="00B959B7">
        <w:rPr>
          <w:rFonts w:ascii="Cambria" w:eastAsia="Calibri" w:hAnsi="Cambria" w:cs="Cambria"/>
          <w:kern w:val="0"/>
          <w:sz w:val="22"/>
          <w:szCs w:val="22"/>
          <w:vertAlign w:val="superscript"/>
          <w:lang w:eastAsia="ar-SA"/>
        </w:rPr>
        <w:t xml:space="preserve"> </w:t>
      </w:r>
    </w:p>
    <w:p w14:paraId="3E762BDC" w14:textId="77777777" w:rsidR="00DE06DF" w:rsidRPr="00E912ED" w:rsidRDefault="00DE06DF" w:rsidP="00DE06DF">
      <w:pPr>
        <w:widowControl/>
        <w:tabs>
          <w:tab w:val="left" w:pos="1980"/>
        </w:tabs>
        <w:jc w:val="both"/>
        <w:rPr>
          <w:rFonts w:ascii="Cambria" w:eastAsia="Calibri" w:hAnsi="Cambria" w:cs="Cambria"/>
          <w:i/>
          <w:iCs/>
          <w:kern w:val="0"/>
          <w:sz w:val="22"/>
          <w:szCs w:val="22"/>
          <w:lang w:eastAsia="ar-SA"/>
        </w:rPr>
      </w:pPr>
    </w:p>
    <w:p w14:paraId="567D7CE6" w14:textId="77777777" w:rsidR="00DE06DF" w:rsidRPr="00C35D96" w:rsidRDefault="00DE06DF" w:rsidP="00DE06DF">
      <w:pPr>
        <w:widowControl/>
        <w:tabs>
          <w:tab w:val="left" w:pos="1980"/>
        </w:tabs>
        <w:jc w:val="both"/>
        <w:rPr>
          <w:rFonts w:ascii="Cambria" w:eastAsia="Calibri" w:hAnsi="Cambria" w:cs="Cambria"/>
          <w:i/>
          <w:iCs/>
          <w:color w:val="4472C4"/>
          <w:kern w:val="0"/>
          <w:sz w:val="22"/>
          <w:szCs w:val="22"/>
          <w:lang w:eastAsia="ar-SA"/>
        </w:rPr>
      </w:pPr>
      <w:r w:rsidRPr="00C35D96">
        <w:rPr>
          <w:rFonts w:ascii="Cambria" w:eastAsia="Calibri" w:hAnsi="Cambria" w:cs="Cambria"/>
          <w:i/>
          <w:iCs/>
          <w:color w:val="4472C4"/>
          <w:kern w:val="0"/>
          <w:sz w:val="22"/>
          <w:szCs w:val="22"/>
          <w:lang w:eastAsia="ar-SA"/>
        </w:rPr>
        <w:lastRenderedPageBreak/>
        <w:t xml:space="preserve">[όπου κρίνεται αναγκαίο διευκρινίζεται διαφορετικός τρόπος, με τον οποίο οι ενώσεις οικονομικών </w:t>
      </w:r>
    </w:p>
    <w:p w14:paraId="272D6590" w14:textId="77777777" w:rsidR="00DE06DF" w:rsidRPr="00C35D96" w:rsidRDefault="00DE06DF" w:rsidP="00DE06DF">
      <w:pPr>
        <w:widowControl/>
        <w:tabs>
          <w:tab w:val="left" w:pos="1980"/>
        </w:tabs>
        <w:jc w:val="both"/>
        <w:rPr>
          <w:rFonts w:ascii="Cambria" w:eastAsia="Calibri" w:hAnsi="Cambria" w:cs="Cambria"/>
          <w:i/>
          <w:iCs/>
          <w:color w:val="4472C4"/>
          <w:kern w:val="0"/>
          <w:sz w:val="22"/>
          <w:szCs w:val="22"/>
          <w:lang w:eastAsia="ar-SA"/>
        </w:rPr>
      </w:pPr>
      <w:r w:rsidRPr="00C35D96">
        <w:rPr>
          <w:rFonts w:ascii="Cambria" w:eastAsia="Calibri" w:hAnsi="Cambria" w:cs="Cambria"/>
          <w:i/>
          <w:iCs/>
          <w:color w:val="4472C4"/>
          <w:kern w:val="0"/>
          <w:sz w:val="22"/>
          <w:szCs w:val="22"/>
          <w:lang w:eastAsia="ar-SA"/>
        </w:rPr>
        <w:t>φορέων πληρούν τις απαιτήσεις οικονομικής και χρηματοοικονομικής επάρκειας, ήτοι από ένα τουλάχιστον μέλος της ένωσης ή αν θα πρέπει να καλύπτονται από κάθε μέλος της ένωσης χωριστά ή οποιοσδήποτε άλλος τρόπος κάλυψής τους, εφόσον αυτό δικαιολογείται από αντικειμενικούς λόγους και είναι σύμφωνο με την αρχή της αναλογικότητας</w:t>
      </w:r>
      <w:r w:rsidRPr="00C35D96">
        <w:rPr>
          <w:rFonts w:ascii="Cambria" w:eastAsia="Calibri" w:hAnsi="Cambria" w:cs="Cambria"/>
          <w:i/>
          <w:iCs/>
          <w:color w:val="4472C4"/>
          <w:kern w:val="0"/>
          <w:sz w:val="22"/>
          <w:szCs w:val="22"/>
          <w:vertAlign w:val="superscript"/>
          <w:lang w:eastAsia="ar-SA"/>
        </w:rPr>
        <w:endnoteReference w:id="129"/>
      </w:r>
      <w:r w:rsidRPr="00C35D96">
        <w:rPr>
          <w:rFonts w:ascii="Cambria" w:eastAsia="Calibri" w:hAnsi="Cambria" w:cs="Cambria"/>
          <w:i/>
          <w:iCs/>
          <w:color w:val="4472C4"/>
          <w:kern w:val="0"/>
          <w:sz w:val="22"/>
          <w:szCs w:val="22"/>
          <w:lang w:eastAsia="ar-SA"/>
        </w:rPr>
        <w:t>.]</w:t>
      </w:r>
    </w:p>
    <w:p w14:paraId="139E0F45" w14:textId="77777777" w:rsidR="00DE06DF" w:rsidRPr="00704ADC" w:rsidRDefault="00DE06DF" w:rsidP="00CC46A0">
      <w:pPr>
        <w:widowControl/>
        <w:tabs>
          <w:tab w:val="left" w:pos="1980"/>
        </w:tabs>
        <w:jc w:val="both"/>
        <w:rPr>
          <w:rFonts w:ascii="Cambria" w:eastAsia="Calibri" w:hAnsi="Cambria" w:cs="Cambria"/>
          <w:kern w:val="0"/>
          <w:sz w:val="22"/>
          <w:szCs w:val="22"/>
          <w:vertAlign w:val="superscript"/>
          <w:lang w:eastAsia="ar-SA"/>
        </w:rPr>
      </w:pPr>
    </w:p>
    <w:p w14:paraId="31BC8842" w14:textId="77777777" w:rsidR="006C5D68" w:rsidRPr="00B959B7" w:rsidRDefault="006C5D68" w:rsidP="005035F5">
      <w:pPr>
        <w:tabs>
          <w:tab w:val="left" w:pos="4769"/>
        </w:tabs>
        <w:suppressAutoHyphens w:val="0"/>
        <w:spacing w:after="160"/>
        <w:jc w:val="both"/>
        <w:rPr>
          <w:rFonts w:ascii="Cambria" w:eastAsia="Calibri" w:hAnsi="Cambria" w:cs="Calibri"/>
          <w:strike/>
          <w:sz w:val="22"/>
          <w:szCs w:val="22"/>
          <w:lang w:bidi="en-US"/>
        </w:rPr>
      </w:pPr>
      <w:r w:rsidRPr="00B959B7">
        <w:rPr>
          <w:rFonts w:ascii="Cambria" w:eastAsia="Calibri" w:hAnsi="Cambria" w:cs="Calibri"/>
          <w:strike/>
          <w:sz w:val="22"/>
          <w:szCs w:val="22"/>
          <w:lang w:bidi="en-US"/>
        </w:rPr>
        <w:t xml:space="preserve">Ειδικά οι εργοληπτικές επιχειρήσεις που είναι εγγεγραμμένες στο ΜΕΕΠ, </w:t>
      </w:r>
      <w:r w:rsidRPr="00B959B7">
        <w:rPr>
          <w:rFonts w:ascii="Cambria" w:hAnsi="Cambria" w:cs="Calibri"/>
          <w:strike/>
          <w:sz w:val="22"/>
          <w:szCs w:val="22"/>
          <w:lang w:bidi="en-US"/>
        </w:rPr>
        <w:t>για το χρονικό διάστημα που</w:t>
      </w:r>
      <w:r w:rsidRPr="00DF319B">
        <w:rPr>
          <w:rFonts w:ascii="Cambria" w:hAnsi="Cambria" w:cs="Calibri"/>
          <w:strike/>
          <w:color w:val="FF0000"/>
          <w:sz w:val="22"/>
          <w:szCs w:val="22"/>
          <w:lang w:bidi="en-US"/>
        </w:rPr>
        <w:t xml:space="preserve"> </w:t>
      </w:r>
      <w:r w:rsidRPr="00B959B7">
        <w:rPr>
          <w:rFonts w:ascii="Cambria" w:hAnsi="Cambria" w:cs="Calibri"/>
          <w:strike/>
          <w:sz w:val="22"/>
          <w:szCs w:val="22"/>
          <w:lang w:bidi="en-US"/>
        </w:rPr>
        <w:t xml:space="preserve">εξακολουθούν να ισχύουν οι μεταβατικές διατάξεις του άρθρου 65 του </w:t>
      </w:r>
      <w:proofErr w:type="spellStart"/>
      <w:r w:rsidRPr="00B959B7">
        <w:rPr>
          <w:rFonts w:ascii="Cambria" w:hAnsi="Cambria" w:cs="Calibri"/>
          <w:strike/>
          <w:sz w:val="22"/>
          <w:szCs w:val="22"/>
          <w:lang w:bidi="en-US"/>
        </w:rPr>
        <w:t>π.δ.</w:t>
      </w:r>
      <w:proofErr w:type="spellEnd"/>
      <w:r w:rsidRPr="00B959B7">
        <w:rPr>
          <w:rFonts w:ascii="Cambria" w:hAnsi="Cambria" w:cs="Calibri"/>
          <w:strike/>
          <w:sz w:val="22"/>
          <w:szCs w:val="22"/>
          <w:lang w:bidi="en-US"/>
        </w:rPr>
        <w:t xml:space="preserve"> 71/2019, </w:t>
      </w:r>
      <w:r w:rsidRPr="00B959B7">
        <w:rPr>
          <w:rFonts w:ascii="Cambria" w:eastAsia="Calibri" w:hAnsi="Cambria" w:cs="Calibri"/>
          <w:strike/>
          <w:sz w:val="22"/>
          <w:szCs w:val="22"/>
          <w:lang w:bidi="en-US"/>
        </w:rPr>
        <w:t>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14:paraId="28C41CAD" w14:textId="4B8D02E6" w:rsidR="006C5D68" w:rsidRPr="00B959B7" w:rsidRDefault="006C5D68" w:rsidP="005035F5">
      <w:pPr>
        <w:tabs>
          <w:tab w:val="left" w:pos="4769"/>
        </w:tabs>
        <w:suppressAutoHyphens w:val="0"/>
        <w:spacing w:after="160"/>
        <w:jc w:val="both"/>
        <w:rPr>
          <w:rFonts w:ascii="Cambria" w:eastAsia="Calibri" w:hAnsi="Cambria" w:cs="Calibri"/>
          <w:sz w:val="22"/>
          <w:szCs w:val="22"/>
          <w:lang w:bidi="en-US"/>
        </w:rPr>
      </w:pPr>
      <w:r w:rsidRPr="00B959B7">
        <w:rPr>
          <w:rFonts w:ascii="Cambria" w:eastAsia="Calibri" w:hAnsi="Cambria" w:cs="Calibri"/>
          <w:strike/>
          <w:sz w:val="22"/>
          <w:szCs w:val="22"/>
          <w:lang w:bidi="en-US"/>
        </w:rPr>
        <w:t xml:space="preserve">Μετά από τη λήξη των ως άνω μεταβατικών διατάξεων και την πλήρη έναρξη ισχύος του </w:t>
      </w:r>
      <w:proofErr w:type="spellStart"/>
      <w:r w:rsidRPr="00B959B7">
        <w:rPr>
          <w:rFonts w:ascii="Cambria" w:eastAsia="Calibri" w:hAnsi="Cambria" w:cs="Calibri"/>
          <w:strike/>
          <w:sz w:val="22"/>
          <w:szCs w:val="22"/>
          <w:lang w:bidi="en-US"/>
        </w:rPr>
        <w:t>π.δ</w:t>
      </w:r>
      <w:proofErr w:type="spellEnd"/>
      <w:r w:rsidRPr="00B959B7">
        <w:rPr>
          <w:rFonts w:ascii="Cambria" w:eastAsia="Calibri" w:hAnsi="Cambria" w:cs="Calibri"/>
          <w:strike/>
          <w:sz w:val="22"/>
          <w:szCs w:val="22"/>
          <w:lang w:bidi="en-US"/>
        </w:rPr>
        <w:t xml:space="preserve"> 71/2019, οι εργοληπτικές επιχειρήσεις που είναι εγγεγραμμένες στο ΜΗ.Ε.Ε.Δ.Ε., δεν θα πρέπει να υπερβαίνουν τα ανώτατα επιτρεπτά όρια ανεκτέλεστου υπολοίπου εργολαβικών συμβάσεων, σύμφωνα με τα ειδικότερα οριζόμενα στο άρθρο 64 αυτού</w:t>
      </w:r>
    </w:p>
    <w:p w14:paraId="068CE461" w14:textId="77777777" w:rsidR="00C04AAE" w:rsidRPr="005035F5" w:rsidRDefault="00C04AAE" w:rsidP="005035F5">
      <w:pPr>
        <w:tabs>
          <w:tab w:val="left" w:pos="4769"/>
        </w:tabs>
        <w:suppressAutoHyphens w:val="0"/>
        <w:spacing w:after="160"/>
        <w:jc w:val="both"/>
        <w:rPr>
          <w:rFonts w:ascii="Cambria" w:eastAsia="Calibri" w:hAnsi="Cambria" w:cs="Calibri"/>
          <w:b/>
          <w:sz w:val="22"/>
          <w:szCs w:val="22"/>
        </w:rPr>
      </w:pPr>
    </w:p>
    <w:p w14:paraId="6622144F" w14:textId="77777777" w:rsidR="006C5D68" w:rsidRPr="00CF0B58" w:rsidRDefault="00C04AAE" w:rsidP="005035F5">
      <w:pPr>
        <w:pStyle w:val="Standard"/>
        <w:tabs>
          <w:tab w:val="left" w:pos="4769"/>
        </w:tabs>
        <w:suppressAutoHyphens w:val="0"/>
        <w:spacing w:after="160"/>
        <w:jc w:val="both"/>
        <w:textAlignment w:val="auto"/>
        <w:rPr>
          <w:rFonts w:ascii="Cambria" w:eastAsia="Calibri" w:hAnsi="Cambria" w:cs="Calibri"/>
          <w:sz w:val="22"/>
          <w:szCs w:val="22"/>
          <w:lang w:val="el-GR" w:bidi="en-US"/>
        </w:rPr>
      </w:pPr>
      <w:r w:rsidRPr="00CF0B58">
        <w:rPr>
          <w:rFonts w:ascii="Cambria" w:eastAsia="Calibri" w:hAnsi="Cambria" w:cs="Calibri"/>
          <w:b/>
          <w:sz w:val="22"/>
          <w:szCs w:val="22"/>
          <w:lang w:val="el-GR"/>
        </w:rPr>
        <w:t>22.Δ. Τεχνική και επαγγελματική ικανότητα</w:t>
      </w:r>
      <w:r w:rsidR="006C5D68" w:rsidRPr="00CF0B58">
        <w:rPr>
          <w:rFonts w:ascii="Cambria" w:eastAsia="Calibri" w:hAnsi="Cambria" w:cs="Calibri"/>
          <w:sz w:val="22"/>
          <w:szCs w:val="22"/>
          <w:vertAlign w:val="superscript"/>
          <w:lang w:bidi="en-US"/>
        </w:rPr>
        <w:endnoteReference w:id="130"/>
      </w:r>
    </w:p>
    <w:p w14:paraId="1CBA7FFA" w14:textId="496E5663" w:rsidR="00C10C51" w:rsidRDefault="003B675E" w:rsidP="003464BC">
      <w:pPr>
        <w:pStyle w:val="af2"/>
        <w:ind w:left="0"/>
        <w:rPr>
          <w:rFonts w:ascii="Cambria" w:eastAsia="Times New Roman" w:hAnsi="Cambria" w:cs="Cambria"/>
          <w:b/>
          <w:bCs/>
          <w:kern w:val="0"/>
          <w:sz w:val="21"/>
          <w:szCs w:val="21"/>
          <w:u w:val="single"/>
          <w:lang w:eastAsia="el-GR"/>
        </w:rPr>
      </w:pPr>
      <w:r>
        <w:rPr>
          <w:rFonts w:ascii="Cambria" w:eastAsia="Times New Roman" w:hAnsi="Cambria" w:cs="Cambria"/>
          <w:kern w:val="0"/>
          <w:sz w:val="21"/>
          <w:szCs w:val="21"/>
          <w:u w:val="single"/>
          <w:lang w:eastAsia="el-GR"/>
        </w:rPr>
        <w:t xml:space="preserve">Για την κατηγορία </w:t>
      </w:r>
      <w:r w:rsidRPr="003B675E">
        <w:rPr>
          <w:rFonts w:ascii="Cambria" w:eastAsia="Times New Roman" w:hAnsi="Cambria" w:cs="Cambria"/>
          <w:b/>
          <w:bCs/>
          <w:kern w:val="0"/>
          <w:sz w:val="21"/>
          <w:szCs w:val="21"/>
          <w:u w:val="single"/>
          <w:lang w:eastAsia="el-GR"/>
        </w:rPr>
        <w:t>ΟΙΚΟΔΟΜΙΚΩΝ ΕΡΓΩΝ:</w:t>
      </w:r>
    </w:p>
    <w:p w14:paraId="4CEE342B" w14:textId="4B43A826" w:rsidR="003B675E" w:rsidRDefault="003B675E" w:rsidP="003B675E">
      <w:pPr>
        <w:widowControl/>
        <w:tabs>
          <w:tab w:val="left" w:pos="1980"/>
        </w:tabs>
        <w:jc w:val="both"/>
        <w:rPr>
          <w:rFonts w:ascii="Cambria" w:eastAsia="Times New Roman" w:hAnsi="Cambria" w:cs="Cambria"/>
          <w:bCs/>
          <w:kern w:val="0"/>
          <w:sz w:val="21"/>
          <w:szCs w:val="21"/>
          <w:lang w:eastAsia="el-GR"/>
        </w:rPr>
      </w:pPr>
      <w:r w:rsidRPr="003B675E">
        <w:rPr>
          <w:rFonts w:ascii="Cambria" w:eastAsia="Times New Roman" w:hAnsi="Cambria" w:cs="Cambria"/>
          <w:bCs/>
          <w:kern w:val="0"/>
          <w:sz w:val="21"/>
          <w:szCs w:val="21"/>
          <w:lang w:eastAsia="el-GR"/>
        </w:rPr>
        <w:t xml:space="preserve">Οι συμμετέχοντες οικονομικοί φορείς που δραστηριοποιούνται στην κατηγορία έργων </w:t>
      </w:r>
      <w:r w:rsidR="00575A01">
        <w:rPr>
          <w:rFonts w:ascii="Cambria" w:eastAsia="Times New Roman" w:hAnsi="Cambria" w:cs="Cambria"/>
          <w:bCs/>
          <w:kern w:val="0"/>
          <w:sz w:val="21"/>
          <w:szCs w:val="21"/>
          <w:lang w:eastAsia="el-GR"/>
        </w:rPr>
        <w:t>ΟΙΚΟΔΟΜΙΚΩΝ</w:t>
      </w:r>
      <w:r w:rsidRPr="003B675E">
        <w:rPr>
          <w:rFonts w:ascii="Cambria" w:eastAsia="Times New Roman" w:hAnsi="Cambria" w:cs="Cambria"/>
          <w:bCs/>
          <w:kern w:val="0"/>
          <w:sz w:val="21"/>
          <w:szCs w:val="21"/>
          <w:lang w:eastAsia="el-GR"/>
        </w:rPr>
        <w:t xml:space="preserve"> πρέπει να έχουν </w:t>
      </w:r>
      <w:r>
        <w:rPr>
          <w:rFonts w:ascii="Cambria" w:eastAsia="Times New Roman" w:hAnsi="Cambria" w:cs="Cambria"/>
          <w:bCs/>
          <w:kern w:val="0"/>
          <w:sz w:val="21"/>
          <w:szCs w:val="21"/>
          <w:lang w:eastAsia="el-GR"/>
        </w:rPr>
        <w:t xml:space="preserve">τεχνική </w:t>
      </w:r>
      <w:r w:rsidRPr="003B675E">
        <w:rPr>
          <w:rFonts w:ascii="Cambria" w:eastAsia="Times New Roman" w:hAnsi="Cambria" w:cs="Cambria"/>
          <w:bCs/>
          <w:kern w:val="0"/>
          <w:sz w:val="21"/>
          <w:szCs w:val="21"/>
          <w:lang w:eastAsia="el-GR"/>
        </w:rPr>
        <w:t xml:space="preserve"> και </w:t>
      </w:r>
      <w:r>
        <w:rPr>
          <w:rFonts w:ascii="Cambria" w:eastAsia="Times New Roman" w:hAnsi="Cambria" w:cs="Cambria"/>
          <w:bCs/>
          <w:kern w:val="0"/>
          <w:sz w:val="21"/>
          <w:szCs w:val="21"/>
          <w:lang w:eastAsia="el-GR"/>
        </w:rPr>
        <w:t>επαγγελματική</w:t>
      </w:r>
      <w:r w:rsidRPr="003B675E">
        <w:rPr>
          <w:rFonts w:ascii="Cambria" w:eastAsia="Times New Roman" w:hAnsi="Cambria" w:cs="Cambria"/>
          <w:bCs/>
          <w:kern w:val="0"/>
          <w:sz w:val="21"/>
          <w:szCs w:val="21"/>
          <w:lang w:eastAsia="el-GR"/>
        </w:rPr>
        <w:t xml:space="preserve"> επάρκεια όπως ορίζεται από το άρθρο 5</w:t>
      </w:r>
      <w:r>
        <w:rPr>
          <w:rFonts w:ascii="Cambria" w:eastAsia="Times New Roman" w:hAnsi="Cambria" w:cs="Cambria"/>
          <w:bCs/>
          <w:kern w:val="0"/>
          <w:sz w:val="21"/>
          <w:szCs w:val="21"/>
          <w:lang w:eastAsia="el-GR"/>
        </w:rPr>
        <w:t>2</w:t>
      </w:r>
      <w:r w:rsidRPr="003B675E">
        <w:rPr>
          <w:rFonts w:ascii="Cambria" w:eastAsia="Times New Roman" w:hAnsi="Cambria" w:cs="Cambria"/>
          <w:bCs/>
          <w:kern w:val="0"/>
          <w:sz w:val="21"/>
          <w:szCs w:val="21"/>
          <w:lang w:eastAsia="el-GR"/>
        </w:rPr>
        <w:t xml:space="preserve">, παρ. </w:t>
      </w:r>
      <w:r>
        <w:rPr>
          <w:rFonts w:ascii="Cambria" w:eastAsia="Times New Roman" w:hAnsi="Cambria" w:cs="Cambria"/>
          <w:bCs/>
          <w:kern w:val="0"/>
          <w:sz w:val="21"/>
          <w:szCs w:val="21"/>
          <w:lang w:eastAsia="el-GR"/>
        </w:rPr>
        <w:t>3</w:t>
      </w:r>
      <w:r w:rsidRPr="003B675E">
        <w:rPr>
          <w:rFonts w:ascii="Cambria" w:eastAsia="Times New Roman" w:hAnsi="Cambria" w:cs="Cambria"/>
          <w:bCs/>
          <w:kern w:val="0"/>
          <w:sz w:val="21"/>
          <w:szCs w:val="21"/>
          <w:lang w:eastAsia="el-GR"/>
        </w:rPr>
        <w:t xml:space="preserve"> του </w:t>
      </w:r>
      <w:hyperlink r:id="rId18" w:history="1">
        <w:r w:rsidRPr="003A7045">
          <w:rPr>
            <w:rStyle w:val="-"/>
            <w:rFonts w:ascii="Cambria" w:eastAsia="Times New Roman" w:hAnsi="Cambria" w:cs="Cambria"/>
            <w:bCs/>
            <w:kern w:val="0"/>
            <w:sz w:val="21"/>
            <w:szCs w:val="21"/>
            <w:lang w:eastAsia="el-GR"/>
          </w:rPr>
          <w:t>Π.Δ. 71/2019</w:t>
        </w:r>
      </w:hyperlink>
      <w:r w:rsidRPr="003B675E">
        <w:rPr>
          <w:rFonts w:ascii="Cambria" w:eastAsia="Times New Roman" w:hAnsi="Cambria" w:cs="Cambria"/>
          <w:bCs/>
          <w:kern w:val="0"/>
          <w:sz w:val="21"/>
          <w:szCs w:val="21"/>
          <w:lang w:eastAsia="el-GR"/>
        </w:rPr>
        <w:t>.</w:t>
      </w:r>
    </w:p>
    <w:p w14:paraId="47FD801B" w14:textId="77777777" w:rsidR="003B675E" w:rsidRDefault="003B675E" w:rsidP="003B675E">
      <w:pPr>
        <w:widowControl/>
        <w:tabs>
          <w:tab w:val="left" w:pos="1980"/>
        </w:tabs>
        <w:jc w:val="both"/>
        <w:rPr>
          <w:rFonts w:ascii="Cambria" w:eastAsia="Times New Roman" w:hAnsi="Cambria" w:cs="Cambria"/>
          <w:bCs/>
          <w:kern w:val="0"/>
          <w:sz w:val="21"/>
          <w:szCs w:val="21"/>
          <w:lang w:eastAsia="el-GR"/>
        </w:rPr>
      </w:pPr>
    </w:p>
    <w:p w14:paraId="2C6878EC" w14:textId="576E5FE2" w:rsidR="003B675E" w:rsidRPr="003B675E" w:rsidRDefault="003B675E" w:rsidP="003B675E">
      <w:pPr>
        <w:widowControl/>
        <w:tabs>
          <w:tab w:val="left" w:pos="1980"/>
        </w:tabs>
        <w:jc w:val="both"/>
        <w:rPr>
          <w:rFonts w:ascii="Cambria" w:eastAsia="Times New Roman" w:hAnsi="Cambria" w:cs="Cambria"/>
          <w:bCs/>
          <w:kern w:val="0"/>
          <w:sz w:val="21"/>
          <w:szCs w:val="21"/>
          <w:u w:val="single"/>
          <w:lang w:eastAsia="el-GR"/>
        </w:rPr>
      </w:pPr>
      <w:r w:rsidRPr="003B675E">
        <w:rPr>
          <w:rFonts w:ascii="Cambria" w:eastAsia="Times New Roman" w:hAnsi="Cambria" w:cs="Cambria"/>
          <w:bCs/>
          <w:kern w:val="0"/>
          <w:sz w:val="21"/>
          <w:szCs w:val="21"/>
          <w:u w:val="single"/>
          <w:lang w:eastAsia="el-GR"/>
        </w:rPr>
        <w:t xml:space="preserve">Για την κατηγορία των </w:t>
      </w:r>
      <w:r w:rsidRPr="003B675E">
        <w:rPr>
          <w:rFonts w:ascii="Cambria" w:eastAsia="Times New Roman" w:hAnsi="Cambria" w:cs="Cambria"/>
          <w:b/>
          <w:bCs/>
          <w:kern w:val="0"/>
          <w:sz w:val="21"/>
          <w:szCs w:val="21"/>
          <w:u w:val="single"/>
          <w:lang w:eastAsia="el-GR"/>
        </w:rPr>
        <w:t xml:space="preserve">ΗΛΕΚΤΡΟΜΗΧΑΝΟΛΟΓΙΚΩΝ </w:t>
      </w:r>
      <w:r>
        <w:rPr>
          <w:rFonts w:ascii="Cambria" w:eastAsia="Times New Roman" w:hAnsi="Cambria" w:cs="Cambria"/>
          <w:b/>
          <w:bCs/>
          <w:kern w:val="0"/>
          <w:sz w:val="21"/>
          <w:szCs w:val="21"/>
          <w:u w:val="single"/>
          <w:lang w:eastAsia="el-GR"/>
        </w:rPr>
        <w:t>ΕΡΓΩΝ</w:t>
      </w:r>
      <w:r w:rsidRPr="003B675E">
        <w:rPr>
          <w:rFonts w:ascii="Cambria" w:eastAsia="Times New Roman" w:hAnsi="Cambria" w:cs="Cambria"/>
          <w:b/>
          <w:bCs/>
          <w:kern w:val="0"/>
          <w:sz w:val="21"/>
          <w:szCs w:val="21"/>
          <w:u w:val="single"/>
          <w:lang w:eastAsia="el-GR"/>
        </w:rPr>
        <w:t>:</w:t>
      </w:r>
    </w:p>
    <w:p w14:paraId="6C10CD60" w14:textId="15FC4DA9" w:rsidR="003B675E" w:rsidRDefault="003B675E" w:rsidP="003B675E">
      <w:pPr>
        <w:widowControl/>
        <w:tabs>
          <w:tab w:val="left" w:pos="1980"/>
        </w:tabs>
        <w:jc w:val="both"/>
        <w:rPr>
          <w:rFonts w:ascii="Cambria" w:eastAsia="Times New Roman" w:hAnsi="Cambria" w:cs="Cambria"/>
          <w:bCs/>
          <w:kern w:val="0"/>
          <w:sz w:val="21"/>
          <w:szCs w:val="21"/>
          <w:lang w:eastAsia="el-GR"/>
        </w:rPr>
      </w:pPr>
      <w:r w:rsidRPr="003B675E">
        <w:rPr>
          <w:rFonts w:ascii="Cambria" w:eastAsia="Times New Roman" w:hAnsi="Cambria" w:cs="Cambria"/>
          <w:bCs/>
          <w:kern w:val="0"/>
          <w:sz w:val="21"/>
          <w:szCs w:val="21"/>
          <w:lang w:eastAsia="el-GR"/>
        </w:rPr>
        <w:t xml:space="preserve">Οι συμμετέχοντες οικονομικοί φορείς που δραστηριοποιούνται στην κατηγορία έργων </w:t>
      </w:r>
      <w:r w:rsidR="00575A01" w:rsidRPr="00575A01">
        <w:rPr>
          <w:rFonts w:ascii="Cambria" w:eastAsia="Times New Roman" w:hAnsi="Cambria" w:cs="Cambria"/>
          <w:bCs/>
          <w:kern w:val="0"/>
          <w:sz w:val="21"/>
          <w:szCs w:val="21"/>
          <w:lang w:eastAsia="el-GR"/>
        </w:rPr>
        <w:t>ΗΛΕΚΤΡΟΜΗΧΑΝΟΛΟΓΙΚΩΝ</w:t>
      </w:r>
      <w:r w:rsidR="00575A01" w:rsidRPr="005B7373">
        <w:rPr>
          <w:rFonts w:ascii="Cambria" w:eastAsia="Times New Roman" w:hAnsi="Cambria" w:cs="Cambria"/>
          <w:bCs/>
          <w:kern w:val="0"/>
          <w:sz w:val="21"/>
          <w:szCs w:val="21"/>
          <w:lang w:eastAsia="el-GR"/>
        </w:rPr>
        <w:t xml:space="preserve"> </w:t>
      </w:r>
      <w:r w:rsidRPr="003B675E">
        <w:rPr>
          <w:rFonts w:ascii="Cambria" w:eastAsia="Times New Roman" w:hAnsi="Cambria" w:cs="Cambria"/>
          <w:bCs/>
          <w:kern w:val="0"/>
          <w:sz w:val="21"/>
          <w:szCs w:val="21"/>
          <w:lang w:eastAsia="el-GR"/>
        </w:rPr>
        <w:t xml:space="preserve">πρέπει να έχουν τεχνική  και επαγγελματική επάρκεια όπως ορίζεται από το άρθρο 52, παρ. 3 του </w:t>
      </w:r>
      <w:hyperlink r:id="rId19" w:history="1">
        <w:r w:rsidRPr="003A7045">
          <w:rPr>
            <w:rStyle w:val="-"/>
            <w:rFonts w:ascii="Cambria" w:eastAsia="Times New Roman" w:hAnsi="Cambria" w:cs="Cambria"/>
            <w:bCs/>
            <w:kern w:val="0"/>
            <w:sz w:val="21"/>
            <w:szCs w:val="21"/>
            <w:lang w:eastAsia="el-GR"/>
          </w:rPr>
          <w:t>Π.Δ. 71/2019</w:t>
        </w:r>
      </w:hyperlink>
      <w:r w:rsidRPr="003B675E">
        <w:rPr>
          <w:rFonts w:ascii="Cambria" w:eastAsia="Times New Roman" w:hAnsi="Cambria" w:cs="Cambria"/>
          <w:bCs/>
          <w:kern w:val="0"/>
          <w:sz w:val="21"/>
          <w:szCs w:val="21"/>
          <w:lang w:eastAsia="el-GR"/>
        </w:rPr>
        <w:t>.</w:t>
      </w:r>
    </w:p>
    <w:p w14:paraId="0E177722" w14:textId="77777777" w:rsidR="00643E97" w:rsidRPr="003B675E" w:rsidRDefault="00643E97" w:rsidP="003B675E">
      <w:pPr>
        <w:widowControl/>
        <w:tabs>
          <w:tab w:val="left" w:pos="1980"/>
        </w:tabs>
        <w:jc w:val="both"/>
        <w:rPr>
          <w:rFonts w:ascii="Cambria" w:eastAsia="Times New Roman" w:hAnsi="Cambria" w:cs="Cambria"/>
          <w:bCs/>
          <w:kern w:val="0"/>
          <w:sz w:val="21"/>
          <w:szCs w:val="21"/>
          <w:lang w:eastAsia="el-GR"/>
        </w:rPr>
      </w:pPr>
    </w:p>
    <w:p w14:paraId="0173B9EF" w14:textId="77777777" w:rsidR="00B6441B" w:rsidRPr="00B6441B" w:rsidRDefault="00B6441B" w:rsidP="00B6441B">
      <w:pPr>
        <w:widowControl/>
        <w:tabs>
          <w:tab w:val="left" w:pos="1980"/>
        </w:tabs>
        <w:jc w:val="both"/>
        <w:rPr>
          <w:rFonts w:ascii="Cambria" w:eastAsia="Times New Roman" w:hAnsi="Cambria" w:cs="Cambria"/>
          <w:bCs/>
          <w:kern w:val="0"/>
          <w:sz w:val="21"/>
          <w:szCs w:val="21"/>
          <w:lang w:eastAsia="el-GR"/>
        </w:rPr>
      </w:pPr>
      <w:r w:rsidRPr="00B6441B">
        <w:rPr>
          <w:rFonts w:ascii="Cambria" w:eastAsia="Times New Roman" w:hAnsi="Cambria" w:cs="Cambria"/>
          <w:bCs/>
          <w:kern w:val="0"/>
          <w:sz w:val="21"/>
          <w:szCs w:val="21"/>
          <w:lang w:eastAsia="el-GR"/>
        </w:rPr>
        <w:t xml:space="preserve">Επισημαίνεται ότι λόγω των οριζόμενων στις μεταβατικές διατάξεις άρθρο 65 του Π.Δ. 71/2019, όπως τροποποιήθηκε και ισχύει, στο διαγωνισμό γίνονται δεκτοί και συμμετέχοντες οικονομικοί φορείς, που έχουν υποβάλλει αίτηση </w:t>
      </w:r>
      <w:proofErr w:type="spellStart"/>
      <w:r w:rsidRPr="00B6441B">
        <w:rPr>
          <w:rFonts w:ascii="Cambria" w:eastAsia="Times New Roman" w:hAnsi="Cambria" w:cs="Cambria"/>
          <w:bCs/>
          <w:kern w:val="0"/>
          <w:sz w:val="21"/>
          <w:szCs w:val="21"/>
          <w:lang w:eastAsia="el-GR"/>
        </w:rPr>
        <w:t>επανάκρισης</w:t>
      </w:r>
      <w:proofErr w:type="spellEnd"/>
      <w:r w:rsidRPr="00B6441B">
        <w:rPr>
          <w:rFonts w:ascii="Cambria" w:eastAsia="Times New Roman" w:hAnsi="Cambria" w:cs="Cambria"/>
          <w:bCs/>
          <w:kern w:val="0"/>
          <w:sz w:val="21"/>
          <w:szCs w:val="21"/>
          <w:lang w:eastAsia="el-GR"/>
        </w:rPr>
        <w:t xml:space="preserve"> για ένταξη στο ΜΗ.Ε.Ε.Δ.Ε  μέχρι την 30.06.2025.</w:t>
      </w:r>
    </w:p>
    <w:p w14:paraId="2057CCD1" w14:textId="77777777" w:rsidR="00643E97" w:rsidRPr="003B675E" w:rsidRDefault="00643E97" w:rsidP="003B675E">
      <w:pPr>
        <w:widowControl/>
        <w:tabs>
          <w:tab w:val="left" w:pos="1980"/>
        </w:tabs>
        <w:jc w:val="both"/>
        <w:rPr>
          <w:rFonts w:ascii="Cambria" w:eastAsia="Times New Roman" w:hAnsi="Cambria" w:cs="Cambria"/>
          <w:bCs/>
          <w:kern w:val="0"/>
          <w:sz w:val="21"/>
          <w:szCs w:val="21"/>
          <w:lang w:eastAsia="el-GR"/>
        </w:rPr>
      </w:pPr>
    </w:p>
    <w:p w14:paraId="39CC650D" w14:textId="5D10D809" w:rsidR="00704ADC" w:rsidRPr="00704ADC" w:rsidRDefault="00704ADC" w:rsidP="00704ADC">
      <w:pPr>
        <w:widowControl/>
        <w:tabs>
          <w:tab w:val="left" w:pos="1980"/>
        </w:tabs>
        <w:jc w:val="both"/>
        <w:rPr>
          <w:rFonts w:ascii="Cambria" w:eastAsia="Calibri" w:hAnsi="Cambria" w:cs="Cambria"/>
          <w:kern w:val="0"/>
          <w:sz w:val="22"/>
          <w:szCs w:val="22"/>
          <w:vertAlign w:val="superscript"/>
          <w:lang w:eastAsia="ar-SA"/>
        </w:rPr>
      </w:pPr>
      <w:r w:rsidRPr="00704ADC">
        <w:rPr>
          <w:rFonts w:ascii="Cambria" w:eastAsia="Calibri" w:hAnsi="Cambria" w:cs="Cambria"/>
          <w:kern w:val="0"/>
          <w:sz w:val="22"/>
          <w:szCs w:val="22"/>
          <w:lang w:eastAsia="ar-SA"/>
        </w:rPr>
        <w:t>Σε περίπτωση ένωσης οικονομικών φορέων, οι παραπάνω ελάχιστες απαιτήσεις καλύπτονται αθροιστικά</w:t>
      </w:r>
      <w:r w:rsidRPr="00704ADC">
        <w:rPr>
          <w:rFonts w:ascii="Cambria" w:eastAsia="Calibri" w:hAnsi="Cambria" w:cs="Cambria"/>
          <w:i/>
          <w:iCs/>
          <w:kern w:val="0"/>
          <w:sz w:val="22"/>
          <w:szCs w:val="22"/>
          <w:lang w:eastAsia="ar-SA"/>
        </w:rPr>
        <w:t xml:space="preserve"> </w:t>
      </w:r>
      <w:r w:rsidRPr="00704ADC">
        <w:rPr>
          <w:rFonts w:ascii="Cambria" w:eastAsia="Calibri" w:hAnsi="Cambria" w:cs="Cambria"/>
          <w:iCs/>
          <w:kern w:val="0"/>
          <w:sz w:val="22"/>
          <w:szCs w:val="22"/>
          <w:lang w:eastAsia="ar-SA"/>
        </w:rPr>
        <w:t>από τα μέλη της ένωσης</w:t>
      </w:r>
      <w:r w:rsidRPr="00704ADC">
        <w:rPr>
          <w:rFonts w:ascii="Cambria" w:eastAsia="Calibri" w:hAnsi="Cambria" w:cs="Cambria"/>
          <w:kern w:val="0"/>
          <w:sz w:val="22"/>
          <w:szCs w:val="22"/>
          <w:lang w:eastAsia="ar-SA"/>
        </w:rPr>
        <w:t>.</w:t>
      </w:r>
      <w:r w:rsidRPr="00704ADC">
        <w:rPr>
          <w:rFonts w:ascii="Cambria" w:eastAsia="Calibri" w:hAnsi="Cambria" w:cs="Cambria"/>
          <w:kern w:val="0"/>
          <w:sz w:val="22"/>
          <w:szCs w:val="22"/>
          <w:vertAlign w:val="superscript"/>
          <w:lang w:eastAsia="ar-SA"/>
        </w:rPr>
        <w:t xml:space="preserve"> </w:t>
      </w:r>
    </w:p>
    <w:p w14:paraId="714D6548" w14:textId="77777777" w:rsidR="00F73972" w:rsidRPr="00C35D96" w:rsidRDefault="00F73972" w:rsidP="00F73972">
      <w:pPr>
        <w:tabs>
          <w:tab w:val="left" w:pos="4769"/>
        </w:tabs>
        <w:suppressAutoHyphens w:val="0"/>
        <w:spacing w:after="160"/>
        <w:jc w:val="both"/>
        <w:rPr>
          <w:rFonts w:ascii="Cambria" w:eastAsia="Calibri" w:hAnsi="Cambria" w:cs="Cambria"/>
          <w:color w:val="4472C4"/>
          <w:sz w:val="22"/>
          <w:szCs w:val="22"/>
        </w:rPr>
      </w:pPr>
      <w:r w:rsidRPr="00C35D96">
        <w:rPr>
          <w:rFonts w:ascii="Cambria" w:eastAsia="Calibri" w:hAnsi="Cambria" w:cs="Cambria"/>
          <w:i/>
          <w:iCs/>
          <w:color w:val="4472C4"/>
          <w:sz w:val="22"/>
          <w:szCs w:val="22"/>
        </w:rPr>
        <w:t>[όπου κρίνεται αναγκαίο διευκρινίζεται ο διαφορετικός τρόπος, με τον οποίο οι ενώσεις οικονομικών φορέων πληρούν τις απαιτήσεις τεχνικής και επαγγελματικής ικανότητας</w:t>
      </w:r>
      <w:r w:rsidRPr="00C35D96">
        <w:rPr>
          <w:rFonts w:ascii="Cambria" w:eastAsia="Calibri" w:hAnsi="Cambria" w:cs="Cambria"/>
          <w:i/>
          <w:iCs/>
          <w:color w:val="4472C4"/>
          <w:sz w:val="22"/>
          <w:szCs w:val="22"/>
          <w:vertAlign w:val="superscript"/>
        </w:rPr>
        <w:endnoteReference w:id="131"/>
      </w:r>
      <w:r w:rsidRPr="00C35D96">
        <w:rPr>
          <w:rFonts w:ascii="Cambria" w:eastAsia="Calibri" w:hAnsi="Cambria" w:cs="Cambria"/>
          <w:i/>
          <w:iCs/>
          <w:color w:val="4472C4"/>
          <w:sz w:val="22"/>
          <w:szCs w:val="22"/>
        </w:rPr>
        <w:t>, ήτοι από ένα τουλάχιστον μέλος της ένωσης ή θα πρέπει να καλύπτονται από κάθε μέλος της ένωσης χωριστά ή οποιοσδήποτε άλλος τρόπος κάλυψής τους, εφόσον αυτό δικαιολογείται από αντικειμενικούς λόγους και είναι σύμφωνο με την αρχή της αναλογικότητας</w:t>
      </w:r>
      <w:r w:rsidRPr="00C35D96">
        <w:rPr>
          <w:rFonts w:ascii="Cambria" w:eastAsia="Calibri" w:hAnsi="Cambria" w:cs="Cambria"/>
          <w:i/>
          <w:iCs/>
          <w:color w:val="4472C4"/>
          <w:sz w:val="22"/>
          <w:szCs w:val="22"/>
          <w:vertAlign w:val="superscript"/>
        </w:rPr>
        <w:endnoteReference w:id="132"/>
      </w:r>
      <w:r w:rsidRPr="00C35D96">
        <w:rPr>
          <w:rFonts w:ascii="Cambria" w:eastAsia="Calibri" w:hAnsi="Cambria" w:cs="Cambria"/>
          <w:i/>
          <w:iCs/>
          <w:color w:val="4472C4"/>
          <w:sz w:val="22"/>
          <w:szCs w:val="22"/>
        </w:rPr>
        <w:t>.]</w:t>
      </w:r>
    </w:p>
    <w:p w14:paraId="413378E3" w14:textId="77777777" w:rsidR="00F73972" w:rsidRPr="00C35D96" w:rsidRDefault="00F73972" w:rsidP="00F73972">
      <w:pPr>
        <w:tabs>
          <w:tab w:val="left" w:pos="4769"/>
        </w:tabs>
        <w:spacing w:after="160"/>
        <w:jc w:val="both"/>
        <w:textAlignment w:val="baseline"/>
        <w:rPr>
          <w:rFonts w:ascii="Cambria" w:hAnsi="Cambria" w:cs="Calibri"/>
          <w:b/>
          <w:i/>
          <w:color w:val="4472C4"/>
          <w:sz w:val="22"/>
          <w:szCs w:val="22"/>
          <w:lang w:bidi="en-US"/>
        </w:rPr>
      </w:pPr>
      <w:r w:rsidRPr="00C35D96">
        <w:rPr>
          <w:rFonts w:ascii="Cambria" w:hAnsi="Cambria" w:cs="Calibri"/>
          <w:b/>
          <w:i/>
          <w:color w:val="4472C4"/>
          <w:sz w:val="22"/>
          <w:szCs w:val="22"/>
          <w:lang w:bidi="en-US"/>
        </w:rPr>
        <w:t xml:space="preserve"> [Επισημαίνεται ότι για τη συμπερίληψη στα έγγραφα της σύμβασης, απαιτήσεων οικονομικής και χρηματοοικονομικής επάρκειας, καθώς και τεχνικής και επαγγελματικής ικανότητας, πέραν των προβλεπόμενων στο </w:t>
      </w:r>
      <w:proofErr w:type="spellStart"/>
      <w:r w:rsidRPr="00C35D96">
        <w:rPr>
          <w:rFonts w:ascii="Cambria" w:hAnsi="Cambria" w:cs="Calibri"/>
          <w:b/>
          <w:i/>
          <w:color w:val="4472C4"/>
          <w:sz w:val="22"/>
          <w:szCs w:val="22"/>
          <w:lang w:bidi="en-US"/>
        </w:rPr>
        <w:t>π.δ.</w:t>
      </w:r>
      <w:proofErr w:type="spellEnd"/>
      <w:r w:rsidRPr="00C35D96">
        <w:rPr>
          <w:rFonts w:ascii="Cambria" w:hAnsi="Cambria" w:cs="Calibri"/>
          <w:b/>
          <w:i/>
          <w:color w:val="4472C4"/>
          <w:sz w:val="22"/>
          <w:szCs w:val="22"/>
          <w:lang w:bidi="en-US"/>
        </w:rPr>
        <w:t xml:space="preserve"> </w:t>
      </w:r>
      <w:r w:rsidRPr="00C35D96">
        <w:rPr>
          <w:rFonts w:ascii="Cambria" w:hAnsi="Cambria" w:cs="Calibri"/>
          <w:b/>
          <w:bCs/>
          <w:i/>
          <w:color w:val="4472C4"/>
          <w:sz w:val="22"/>
          <w:szCs w:val="22"/>
          <w:u w:val="single"/>
          <w:lang w:bidi="en-US"/>
        </w:rPr>
        <w:t>71/2019</w:t>
      </w:r>
      <w:r w:rsidRPr="00C35D96">
        <w:rPr>
          <w:rFonts w:ascii="Cambria" w:hAnsi="Cambria" w:cs="Calibri"/>
          <w:b/>
          <w:i/>
          <w:color w:val="4472C4"/>
          <w:sz w:val="22"/>
          <w:szCs w:val="22"/>
          <w:lang w:bidi="en-US"/>
        </w:rPr>
        <w:t xml:space="preserve"> (Α` 112), για την εγγραφή και κατάταξη σε τάξη των οικείων μητρώων, αντίστοιχου προϋπολογισμού και κατηγορίας έργου, οι αναθέτουσες αρχές οφείλουν προηγουμένως να ζητούν γνωμοδότηση του αρμόδιου τεχνικού συμβουλίου της Γενικής Γραμματείας Υποδομών. Το τελευταίο εντός της ταχθείσας από την αναθέτουσα αρχή προθεσμίας, η οποία δεν μπορεί να είναι μικρότερη των τριάντα (30) ημερών, ελέγχει εάν οι απαιτήσεις που ζητούνται από την αναθέτουσα αρχή να συμπεριληφθούν στα έγγραφα της σύμβασης δικαιολογούνται από τη φύση της σύμβασης, σχετίζονται και είναι ανάλογες προς το αντικείμενό της.</w:t>
      </w:r>
      <w:r w:rsidRPr="00C35D96">
        <w:rPr>
          <w:rFonts w:ascii="Cambria" w:hAnsi="Cambria" w:cs="Calibri"/>
          <w:b/>
          <w:i/>
          <w:color w:val="4472C4"/>
          <w:sz w:val="22"/>
          <w:szCs w:val="22"/>
          <w:vertAlign w:val="superscript"/>
          <w:lang w:bidi="en-US"/>
        </w:rPr>
        <w:endnoteReference w:id="133"/>
      </w:r>
      <w:r w:rsidRPr="00C35D96">
        <w:rPr>
          <w:rFonts w:ascii="Cambria" w:hAnsi="Cambria" w:cs="Calibri"/>
          <w:b/>
          <w:i/>
          <w:color w:val="4472C4"/>
          <w:sz w:val="22"/>
          <w:szCs w:val="22"/>
          <w:lang w:bidi="en-US"/>
        </w:rPr>
        <w:t>]</w:t>
      </w:r>
    </w:p>
    <w:p w14:paraId="6EB16E82" w14:textId="77777777" w:rsidR="00C04AAE" w:rsidRPr="005035F5" w:rsidRDefault="00C04AAE" w:rsidP="005035F5">
      <w:pPr>
        <w:tabs>
          <w:tab w:val="left" w:pos="4769"/>
        </w:tabs>
        <w:suppressAutoHyphens w:val="0"/>
        <w:spacing w:after="160"/>
        <w:jc w:val="both"/>
        <w:rPr>
          <w:rFonts w:ascii="Cambria" w:hAnsi="Cambria" w:cs="Calibri"/>
          <w:sz w:val="22"/>
          <w:szCs w:val="22"/>
        </w:rPr>
      </w:pPr>
    </w:p>
    <w:p w14:paraId="27E96D76" w14:textId="77777777" w:rsidR="00C04AAE" w:rsidRPr="005035F5" w:rsidRDefault="00C04AAE" w:rsidP="005035F5">
      <w:pPr>
        <w:tabs>
          <w:tab w:val="left" w:pos="4769"/>
        </w:tabs>
        <w:suppressAutoHyphens w:val="0"/>
        <w:spacing w:after="160"/>
        <w:jc w:val="both"/>
        <w:rPr>
          <w:rFonts w:ascii="Cambria" w:eastAsia="Calibri" w:hAnsi="Cambria" w:cs="Calibri"/>
          <w:iCs/>
          <w:sz w:val="22"/>
          <w:szCs w:val="22"/>
        </w:rPr>
      </w:pPr>
      <w:r w:rsidRPr="005035F5">
        <w:rPr>
          <w:rFonts w:ascii="Cambria" w:eastAsia="Calibri" w:hAnsi="Cambria" w:cs="Calibri"/>
          <w:b/>
          <w:sz w:val="22"/>
          <w:szCs w:val="22"/>
        </w:rPr>
        <w:lastRenderedPageBreak/>
        <w:t>22.Ε. Πρότυπα διασφάλισης ποιότητας και πρότυπα περιβαλλοντικής διαχείρισης</w:t>
      </w:r>
      <w:r w:rsidRPr="005035F5">
        <w:rPr>
          <w:rStyle w:val="22"/>
          <w:rFonts w:ascii="Cambria" w:eastAsia="Calibri" w:hAnsi="Cambria" w:cs="Calibri"/>
          <w:b/>
          <w:sz w:val="22"/>
          <w:szCs w:val="22"/>
        </w:rPr>
        <w:endnoteReference w:id="134"/>
      </w:r>
    </w:p>
    <w:p w14:paraId="411901A3" w14:textId="77777777" w:rsidR="00C04AAE" w:rsidRPr="002A61BE" w:rsidRDefault="00CB6C45" w:rsidP="005035F5">
      <w:pPr>
        <w:tabs>
          <w:tab w:val="left" w:pos="4769"/>
        </w:tabs>
        <w:suppressAutoHyphens w:val="0"/>
        <w:spacing w:after="160"/>
        <w:jc w:val="both"/>
        <w:rPr>
          <w:rFonts w:ascii="Cambria" w:eastAsia="Calibri" w:hAnsi="Cambria" w:cs="Calibri"/>
          <w:b/>
          <w:iCs/>
          <w:color w:val="FF0000"/>
          <w:sz w:val="22"/>
          <w:szCs w:val="22"/>
        </w:rPr>
      </w:pPr>
      <w:r w:rsidRPr="00B959B7">
        <w:rPr>
          <w:rFonts w:ascii="Cambria" w:eastAsia="Calibri" w:hAnsi="Cambria" w:cs="Calibri"/>
          <w:iCs/>
          <w:sz w:val="22"/>
          <w:szCs w:val="22"/>
        </w:rPr>
        <w:t>Δεν απαιτείται.</w:t>
      </w:r>
      <w:r w:rsidRPr="002A61BE">
        <w:rPr>
          <w:rFonts w:ascii="Cambria" w:eastAsia="Calibri" w:hAnsi="Cambria" w:cs="Calibri"/>
          <w:iCs/>
          <w:color w:val="FF0000"/>
          <w:sz w:val="22"/>
          <w:szCs w:val="22"/>
        </w:rPr>
        <w:t xml:space="preserve"> </w:t>
      </w:r>
    </w:p>
    <w:p w14:paraId="7760A5C6" w14:textId="77777777" w:rsidR="00E64C66" w:rsidRPr="00C35D96" w:rsidRDefault="00E64C66" w:rsidP="00E64C66">
      <w:pPr>
        <w:tabs>
          <w:tab w:val="left" w:pos="4769"/>
        </w:tabs>
        <w:suppressAutoHyphens w:val="0"/>
        <w:spacing w:after="160"/>
        <w:jc w:val="both"/>
        <w:rPr>
          <w:rFonts w:ascii="Cambria" w:eastAsia="Calibri" w:hAnsi="Cambria" w:cs="Calibri"/>
          <w:b/>
          <w:color w:val="4472C4"/>
          <w:sz w:val="22"/>
          <w:szCs w:val="22"/>
          <w:lang w:bidi="en-US"/>
        </w:rPr>
      </w:pPr>
      <w:r w:rsidRPr="00C35D96">
        <w:rPr>
          <w:rFonts w:ascii="Cambria" w:hAnsi="Cambria" w:cs="Cambria"/>
          <w:i/>
          <w:color w:val="4472C4"/>
          <w:szCs w:val="22"/>
          <w:lang w:bidi="en-US"/>
        </w:rPr>
        <w:t>[Στην περίπτωση που ζητείται πρότυπο διασφάλισης ποιότητας ή περιβαλλοντικής διαχείρισης να αναφέρεται από την αναθέτουσα αρχή ο τρόπος συμμόρφωσης της απαίτησης σε περίπτωση ένωσης οικονομικών φορέων].</w:t>
      </w:r>
    </w:p>
    <w:p w14:paraId="51C49BC8" w14:textId="77777777" w:rsidR="00C04AAE" w:rsidRPr="005035F5" w:rsidRDefault="00C04AAE" w:rsidP="005035F5">
      <w:pPr>
        <w:tabs>
          <w:tab w:val="left" w:pos="4769"/>
        </w:tabs>
        <w:suppressAutoHyphens w:val="0"/>
        <w:spacing w:after="160"/>
        <w:jc w:val="both"/>
        <w:rPr>
          <w:rFonts w:ascii="Cambria" w:hAnsi="Cambria" w:cs="Calibri"/>
          <w:sz w:val="22"/>
          <w:szCs w:val="22"/>
        </w:rPr>
      </w:pPr>
      <w:r w:rsidRPr="005035F5">
        <w:rPr>
          <w:rFonts w:ascii="Cambria" w:eastAsia="Calibri" w:hAnsi="Cambria" w:cs="Calibri"/>
          <w:b/>
          <w:iCs/>
          <w:sz w:val="22"/>
          <w:szCs w:val="22"/>
        </w:rPr>
        <w:br/>
      </w:r>
      <w:r w:rsidRPr="005035F5">
        <w:rPr>
          <w:rFonts w:ascii="Cambria" w:eastAsia="Calibri" w:hAnsi="Cambria" w:cs="Calibri"/>
          <w:b/>
          <w:sz w:val="22"/>
          <w:szCs w:val="22"/>
        </w:rPr>
        <w:t>22.ΣΤ. Στήριξη στις ικανότητες άλλων φορέων (Δάνεια εμπειρία)</w:t>
      </w:r>
    </w:p>
    <w:p w14:paraId="7E99356C" w14:textId="77777777" w:rsidR="006C5D68" w:rsidRPr="005035F5" w:rsidRDefault="006C5D68" w:rsidP="005035F5">
      <w:pPr>
        <w:tabs>
          <w:tab w:val="left" w:pos="4769"/>
        </w:tabs>
        <w:suppressAutoHyphens w:val="0"/>
        <w:spacing w:after="160"/>
        <w:jc w:val="both"/>
        <w:textAlignment w:val="baseline"/>
        <w:rPr>
          <w:rFonts w:ascii="Cambria" w:eastAsia="Times New Roman" w:hAnsi="Cambria" w:cs="Cambria"/>
          <w:kern w:val="0"/>
          <w:sz w:val="22"/>
          <w:szCs w:val="22"/>
          <w:lang w:eastAsia="ar-SA"/>
        </w:rPr>
      </w:pPr>
      <w:r w:rsidRPr="005035F5">
        <w:rPr>
          <w:rFonts w:ascii="Cambria" w:hAnsi="Cambria" w:cs="Calibri"/>
          <w:sz w:val="22"/>
          <w:szCs w:val="22"/>
          <w:lang w:bidi="en-US"/>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r w:rsidRPr="005035F5">
        <w:rPr>
          <w:rFonts w:ascii="Cambria" w:eastAsia="Times New Roman" w:hAnsi="Cambria" w:cs="Cambria"/>
          <w:bCs/>
          <w:kern w:val="0"/>
          <w:sz w:val="22"/>
          <w:szCs w:val="22"/>
          <w:lang w:eastAsia="en-US"/>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w:t>
      </w:r>
    </w:p>
    <w:p w14:paraId="56A37468" w14:textId="77777777" w:rsidR="006C5D68" w:rsidRPr="005035F5" w:rsidRDefault="006C5D68" w:rsidP="005035F5">
      <w:pPr>
        <w:tabs>
          <w:tab w:val="left" w:pos="4769"/>
        </w:tabs>
        <w:suppressAutoHyphens w:val="0"/>
        <w:spacing w:after="160"/>
        <w:jc w:val="both"/>
        <w:rPr>
          <w:rFonts w:ascii="Cambria" w:hAnsi="Cambria" w:cs="Calibri"/>
          <w:sz w:val="22"/>
          <w:szCs w:val="22"/>
          <w:lang w:bidi="en-US"/>
        </w:rPr>
      </w:pPr>
      <w:r w:rsidRPr="005035F5">
        <w:rPr>
          <w:rFonts w:ascii="Cambria" w:hAnsi="Cambria" w:cs="Calibri"/>
          <w:sz w:val="22"/>
          <w:szCs w:val="22"/>
          <w:lang w:bidi="en-U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5035F5">
        <w:rPr>
          <w:rFonts w:ascii="Cambria" w:hAnsi="Cambria" w:cs="Calibri"/>
          <w:sz w:val="22"/>
          <w:szCs w:val="22"/>
          <w:lang w:bidi="en-US"/>
        </w:rPr>
        <w:t>στ</w:t>
      </w:r>
      <w:proofErr w:type="spellEnd"/>
      <w:r w:rsidRPr="005035F5">
        <w:rPr>
          <w:rFonts w:ascii="Cambria" w:hAnsi="Cambria" w:cs="Calibri"/>
          <w:sz w:val="22"/>
          <w:szCs w:val="22"/>
          <w:lang w:bidi="en-US"/>
        </w:rPr>
        <w:t xml:space="preserve">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5035F5">
        <w:rPr>
          <w:rFonts w:ascii="Cambria" w:eastAsia="Calibri" w:hAnsi="Cambria" w:cs="Calibri"/>
          <w:sz w:val="22"/>
          <w:szCs w:val="22"/>
          <w:lang w:bidi="en-US"/>
        </w:rPr>
        <w:t>.</w:t>
      </w:r>
    </w:p>
    <w:p w14:paraId="57B5A381" w14:textId="77777777" w:rsidR="006C5D68" w:rsidRPr="005035F5" w:rsidRDefault="006C5D68" w:rsidP="005035F5">
      <w:pPr>
        <w:tabs>
          <w:tab w:val="left" w:pos="4769"/>
        </w:tabs>
        <w:suppressAutoHyphens w:val="0"/>
        <w:spacing w:after="160"/>
        <w:jc w:val="both"/>
        <w:rPr>
          <w:rFonts w:ascii="Cambria" w:eastAsia="Calibri" w:hAnsi="Cambria" w:cs="Calibri"/>
          <w:sz w:val="22"/>
          <w:szCs w:val="22"/>
          <w:lang w:bidi="en-US"/>
        </w:rPr>
      </w:pPr>
      <w:r w:rsidRPr="005035F5">
        <w:rPr>
          <w:rFonts w:ascii="Cambria" w:hAnsi="Cambria" w:cs="Calibri"/>
          <w:sz w:val="22"/>
          <w:szCs w:val="22"/>
          <w:lang w:bidi="en-US"/>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5035F5">
        <w:rPr>
          <w:rFonts w:ascii="Cambria" w:eastAsia="Calibri" w:hAnsi="Cambria" w:cs="Calibri"/>
          <w:sz w:val="22"/>
          <w:szCs w:val="22"/>
          <w:lang w:bidi="en-US"/>
        </w:rPr>
        <w:t xml:space="preserve"> </w:t>
      </w:r>
      <w:r w:rsidRPr="005035F5">
        <w:rPr>
          <w:rFonts w:ascii="Cambria" w:hAnsi="Cambria" w:cs="Calibri"/>
          <w:sz w:val="22"/>
          <w:szCs w:val="22"/>
          <w:lang w:bidi="en-US"/>
        </w:rPr>
        <w:t>επάρκεια, ο οικονομικός φορέας και αυτοί οι φορείς είναι από κοινού υπεύθυνοι</w:t>
      </w:r>
      <w:r w:rsidRPr="005035F5">
        <w:rPr>
          <w:rFonts w:ascii="Cambria" w:hAnsi="Cambria" w:cs="Calibri"/>
          <w:sz w:val="22"/>
          <w:szCs w:val="22"/>
          <w:vertAlign w:val="superscript"/>
          <w:lang w:bidi="en-US"/>
        </w:rPr>
        <w:endnoteReference w:id="135"/>
      </w:r>
      <w:r w:rsidRPr="005035F5">
        <w:rPr>
          <w:rFonts w:ascii="Cambria" w:hAnsi="Cambria" w:cs="Calibri"/>
          <w:sz w:val="22"/>
          <w:szCs w:val="22"/>
          <w:lang w:bidi="en-US"/>
        </w:rPr>
        <w:t xml:space="preserve"> για την εκτέλεση της σύμβασης.</w:t>
      </w:r>
    </w:p>
    <w:p w14:paraId="6E4E7104" w14:textId="77777777" w:rsidR="006C5D68" w:rsidRPr="005035F5" w:rsidRDefault="006C5D68" w:rsidP="005035F5">
      <w:pPr>
        <w:jc w:val="both"/>
        <w:textAlignment w:val="baseline"/>
        <w:rPr>
          <w:rFonts w:ascii="Cambria" w:hAnsi="Cambria" w:cs="Cambria"/>
          <w:sz w:val="22"/>
          <w:szCs w:val="22"/>
          <w:lang w:eastAsia="ar-SA" w:bidi="en-US"/>
        </w:rPr>
      </w:pPr>
      <w:r w:rsidRPr="005035F5">
        <w:rPr>
          <w:rFonts w:ascii="Cambria" w:eastAsia="Calibri" w:hAnsi="Cambria" w:cs="Calibri"/>
          <w:sz w:val="22"/>
          <w:szCs w:val="22"/>
          <w:lang w:bidi="en-US"/>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p>
    <w:p w14:paraId="52528889" w14:textId="77777777" w:rsidR="006C5D68" w:rsidRPr="005035F5" w:rsidRDefault="006C5D68" w:rsidP="005035F5">
      <w:pPr>
        <w:jc w:val="both"/>
        <w:textAlignment w:val="baseline"/>
        <w:rPr>
          <w:rFonts w:ascii="Cambria" w:hAnsi="Cambria" w:cs="Cambria"/>
          <w:sz w:val="22"/>
          <w:szCs w:val="22"/>
          <w:lang w:eastAsia="ar-SA" w:bidi="en-US"/>
        </w:rPr>
      </w:pPr>
    </w:p>
    <w:p w14:paraId="434CC0C4" w14:textId="77777777" w:rsidR="006C5D68" w:rsidRPr="005035F5" w:rsidRDefault="006C5D68" w:rsidP="005035F5">
      <w:pPr>
        <w:jc w:val="both"/>
        <w:textAlignment w:val="baseline"/>
        <w:rPr>
          <w:rFonts w:ascii="Cambria" w:eastAsia="Times New Roman" w:hAnsi="Cambria" w:cs="Courier New"/>
          <w:color w:val="000000"/>
          <w:kern w:val="0"/>
          <w:sz w:val="18"/>
          <w:szCs w:val="18"/>
          <w:lang w:eastAsia="en-US"/>
        </w:rPr>
      </w:pPr>
      <w:r w:rsidRPr="005035F5">
        <w:rPr>
          <w:rFonts w:ascii="Cambria" w:hAnsi="Cambria" w:cs="Cambria"/>
          <w:sz w:val="22"/>
          <w:szCs w:val="22"/>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p>
    <w:p w14:paraId="728C069A" w14:textId="77777777" w:rsidR="006C5D68" w:rsidRPr="005035F5" w:rsidRDefault="006C5D68" w:rsidP="005035F5">
      <w:pPr>
        <w:jc w:val="both"/>
        <w:textAlignment w:val="baseline"/>
        <w:rPr>
          <w:rFonts w:ascii="Cambria" w:eastAsia="Times New Roman" w:hAnsi="Cambria" w:cs="Courier New"/>
          <w:color w:val="000000"/>
          <w:kern w:val="0"/>
          <w:sz w:val="22"/>
          <w:szCs w:val="22"/>
          <w:lang w:eastAsia="en-US"/>
        </w:rPr>
      </w:pPr>
    </w:p>
    <w:p w14:paraId="00E63544" w14:textId="77777777" w:rsidR="006C5D68" w:rsidRPr="005035F5" w:rsidRDefault="006C5D68" w:rsidP="005035F5">
      <w:pPr>
        <w:jc w:val="both"/>
        <w:textAlignment w:val="baseline"/>
        <w:rPr>
          <w:rFonts w:ascii="Cambria" w:eastAsia="Times New Roman" w:hAnsi="Cambria" w:cs="Courier New"/>
          <w:color w:val="000000"/>
          <w:kern w:val="0"/>
          <w:sz w:val="22"/>
          <w:szCs w:val="22"/>
          <w:lang w:eastAsia="en-US"/>
        </w:rPr>
      </w:pPr>
      <w:r w:rsidRPr="005035F5">
        <w:rPr>
          <w:rFonts w:ascii="Cambria" w:eastAsia="Times New Roman" w:hAnsi="Cambria" w:cs="Courier New"/>
          <w:color w:val="000000"/>
          <w:kern w:val="0"/>
          <w:sz w:val="22"/>
          <w:szCs w:val="22"/>
          <w:lang w:eastAsia="en-US"/>
        </w:rPr>
        <w:t>Η αναθέτουσα αρχή απαιτεί από τον οικονομικό φορέα να αντικαταστήσει έναν φορέα που δεν πληροί σχετικό κριτήριο επιλογής ή για τον οποίο συντρέχουν οι λόγοι αποκλεισμού του άρθρου 22.Α της παρούσας.</w:t>
      </w:r>
    </w:p>
    <w:p w14:paraId="1A9613CC" w14:textId="77777777" w:rsidR="006C5D68" w:rsidRPr="005035F5" w:rsidRDefault="006C5D68" w:rsidP="005035F5">
      <w:pPr>
        <w:jc w:val="both"/>
        <w:textAlignment w:val="baseline"/>
        <w:rPr>
          <w:rFonts w:ascii="Cambria" w:eastAsia="Calibri" w:hAnsi="Cambria" w:cs="Calibri"/>
          <w:sz w:val="22"/>
          <w:szCs w:val="22"/>
          <w:lang w:bidi="en-US"/>
        </w:rPr>
      </w:pPr>
    </w:p>
    <w:p w14:paraId="0A824564" w14:textId="77777777" w:rsidR="006C5D68" w:rsidRPr="005035F5" w:rsidRDefault="006C5D68" w:rsidP="005035F5">
      <w:pPr>
        <w:jc w:val="both"/>
        <w:textAlignment w:val="baseline"/>
        <w:rPr>
          <w:rFonts w:ascii="Cambria" w:eastAsia="Calibri" w:hAnsi="Cambria" w:cs="Calibri"/>
          <w:sz w:val="22"/>
          <w:szCs w:val="22"/>
          <w:lang w:bidi="en-US"/>
        </w:rPr>
      </w:pPr>
      <w:r w:rsidRPr="005035F5">
        <w:rPr>
          <w:rFonts w:ascii="Cambria" w:eastAsia="Calibri" w:hAnsi="Cambria" w:cs="Calibri"/>
          <w:sz w:val="22"/>
          <w:szCs w:val="22"/>
          <w:lang w:bidi="en-US"/>
        </w:rPr>
        <w:t>Η αντικατάσταση του φορέα, στις ικανότητες του οποίου στηρίζεται ο οικονομικός φορέας που δεν πληροί σχετικό κριτήριο επιλογής  ή για τον οποίον συντρέχουν λόγοι αποκλεισμού της παρούσας, γίνεται κατόπιν πρόσκλησης προς τον οικονομικό φορέα, εντός τριάντα (30) ημερών από την ημερομηνία κοινοποίησης της πρόσκλησης στον οικονομικό φορέα, για κάθε τρίτο στις ικανότητες του οποίου στηρίζεται, στο πλαίσιο της παρούσας διαδικασίας ανάθεσης σύμβασης. Ο φορέας με τον οποίο αντικαθίσταται ο φορέας του προηγούμενου εδαφίου δεν επιτρέπεται να αντικατασταθεί εκ νέου.</w:t>
      </w:r>
    </w:p>
    <w:p w14:paraId="42ACC8DC" w14:textId="77777777" w:rsidR="00BE15F9" w:rsidRPr="005035F5" w:rsidRDefault="00BE15F9" w:rsidP="005035F5">
      <w:pPr>
        <w:tabs>
          <w:tab w:val="left" w:pos="4769"/>
        </w:tabs>
        <w:suppressAutoHyphens w:val="0"/>
        <w:spacing w:after="160"/>
        <w:jc w:val="both"/>
        <w:rPr>
          <w:rFonts w:ascii="Cambria" w:hAnsi="Cambria" w:cs="Calibri"/>
          <w:sz w:val="22"/>
          <w:szCs w:val="22"/>
          <w:lang w:bidi="en-US"/>
        </w:rPr>
      </w:pPr>
    </w:p>
    <w:p w14:paraId="79A2729A" w14:textId="77777777" w:rsidR="006C5D68" w:rsidRPr="005035F5" w:rsidRDefault="00CB6C45" w:rsidP="005035F5">
      <w:pPr>
        <w:tabs>
          <w:tab w:val="left" w:pos="4769"/>
        </w:tabs>
        <w:suppressAutoHyphens w:val="0"/>
        <w:spacing w:after="160"/>
        <w:jc w:val="both"/>
        <w:rPr>
          <w:rFonts w:ascii="Cambria" w:eastAsia="Calibri" w:hAnsi="Cambria" w:cs="Calibri"/>
          <w:b/>
          <w:color w:val="FF0000"/>
          <w:sz w:val="22"/>
          <w:szCs w:val="22"/>
          <w:lang w:bidi="en-US"/>
        </w:rPr>
      </w:pPr>
      <w:r>
        <w:rPr>
          <w:rFonts w:ascii="Cambria" w:hAnsi="Cambria" w:cs="Calibri"/>
          <w:sz w:val="22"/>
          <w:szCs w:val="22"/>
          <w:lang w:bidi="en-US"/>
        </w:rPr>
        <w:t>Η εκτέλεση των καθηκόντων</w:t>
      </w:r>
      <w:r w:rsidR="006C5D68" w:rsidRPr="005035F5">
        <w:rPr>
          <w:rFonts w:ascii="Cambria" w:hAnsi="Cambria" w:cs="Calibri"/>
          <w:sz w:val="22"/>
          <w:szCs w:val="22"/>
          <w:vertAlign w:val="superscript"/>
          <w:lang w:val="en-US" w:bidi="en-US"/>
        </w:rPr>
        <w:endnoteReference w:id="136"/>
      </w:r>
      <w:r w:rsidR="006C5D68" w:rsidRPr="005035F5">
        <w:rPr>
          <w:rFonts w:ascii="Cambria" w:hAnsi="Cambria" w:cs="Calibri"/>
          <w:sz w:val="22"/>
          <w:szCs w:val="22"/>
          <w:lang w:bidi="en-US"/>
        </w:rPr>
        <w:t xml:space="preserve"> γίνεται υποχρεωτικά από τον προσφέροντα</w:t>
      </w:r>
      <w:r w:rsidR="006C5D68" w:rsidRPr="005035F5">
        <w:rPr>
          <w:rFonts w:ascii="Cambria" w:eastAsia="Calibri" w:hAnsi="Cambria" w:cs="Calibri"/>
          <w:sz w:val="22"/>
          <w:szCs w:val="22"/>
          <w:lang w:bidi="en-US"/>
        </w:rPr>
        <w:t xml:space="preserve"> ή, αν η προσφορά υποβάλλεται από ένωση οικονομικών φορέων, από έναν από τους συμμετέχοντες στην ένωση αυτή.</w:t>
      </w:r>
    </w:p>
    <w:p w14:paraId="68137BD3" w14:textId="77777777" w:rsidR="00C04AAE" w:rsidRPr="005035F5" w:rsidRDefault="00C04AAE" w:rsidP="005035F5">
      <w:pPr>
        <w:tabs>
          <w:tab w:val="left" w:pos="4769"/>
        </w:tabs>
        <w:suppressAutoHyphens w:val="0"/>
        <w:spacing w:after="160"/>
        <w:jc w:val="both"/>
        <w:rPr>
          <w:rFonts w:ascii="Cambria" w:eastAsia="Calibri" w:hAnsi="Cambria" w:cs="Calibri"/>
          <w:b/>
          <w:color w:val="FF0000"/>
          <w:sz w:val="22"/>
          <w:szCs w:val="22"/>
        </w:rPr>
      </w:pPr>
    </w:p>
    <w:p w14:paraId="4E822D7C" w14:textId="77777777" w:rsidR="00C04AAE" w:rsidRPr="005035F5" w:rsidRDefault="00C04AAE" w:rsidP="005035F5">
      <w:pPr>
        <w:pStyle w:val="2"/>
        <w:rPr>
          <w:rFonts w:ascii="Cambria" w:hAnsi="Cambria" w:cs="Calibri"/>
          <w:sz w:val="22"/>
          <w:szCs w:val="22"/>
        </w:rPr>
      </w:pPr>
      <w:bookmarkStart w:id="28" w:name="_Toc73524259"/>
      <w:r w:rsidRPr="005035F5">
        <w:rPr>
          <w:rFonts w:ascii="Cambria" w:eastAsia="Calibri" w:hAnsi="Cambria" w:cs="Calibri"/>
          <w:sz w:val="22"/>
          <w:szCs w:val="22"/>
        </w:rPr>
        <w:lastRenderedPageBreak/>
        <w:t>Άρθρο 23: Αποδεικτικά μέσα κριτηρίων ποιοτικής επιλογής</w:t>
      </w:r>
      <w:r w:rsidRPr="005035F5">
        <w:rPr>
          <w:rStyle w:val="WW-EndnoteReference"/>
          <w:rFonts w:ascii="Cambria" w:eastAsia="Calibri" w:hAnsi="Cambria" w:cs="Calibri"/>
          <w:sz w:val="22"/>
          <w:szCs w:val="22"/>
        </w:rPr>
        <w:endnoteReference w:id="137"/>
      </w:r>
      <w:bookmarkEnd w:id="28"/>
    </w:p>
    <w:p w14:paraId="7317D419" w14:textId="77777777" w:rsidR="00C04AAE" w:rsidRPr="005035F5" w:rsidRDefault="00C04AAE" w:rsidP="005035F5">
      <w:pPr>
        <w:ind w:firstLine="1134"/>
        <w:jc w:val="both"/>
        <w:rPr>
          <w:rFonts w:ascii="Cambria" w:hAnsi="Cambria" w:cs="Calibri"/>
          <w:b/>
          <w:sz w:val="22"/>
          <w:szCs w:val="22"/>
        </w:rPr>
      </w:pPr>
    </w:p>
    <w:p w14:paraId="7430AC0E"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b/>
          <w:bCs/>
          <w:sz w:val="22"/>
          <w:szCs w:val="22"/>
          <w:lang w:bidi="en-US"/>
        </w:rPr>
        <w:t>23.1</w:t>
      </w:r>
      <w:r w:rsidRPr="005035F5">
        <w:rPr>
          <w:rFonts w:ascii="Cambria" w:hAnsi="Cambria" w:cs="Calibri"/>
          <w:sz w:val="22"/>
          <w:szCs w:val="22"/>
          <w:lang w:bidi="en-US"/>
        </w:rPr>
        <w:t xml:space="preserve"> Κατά την υποβολή προσφορών οι οικονομικοί φορείς υποβάλλουν το Ευρωπαϊκό Ενιαίο Έγγραφο Σύμβασης (ΕΕΕΣ), σύμφωνα με τα οριζόμενα στο άρθρο 79  παρ. 1 του ν. 4412/2016, το οποίο ισοδυναμεί με  ενημερωμένη υπεύθυνη δήλωση, με τις συνέπειες του ν. 1599/1986 (Α΄75), ως </w:t>
      </w:r>
      <w:r w:rsidRPr="005035F5">
        <w:rPr>
          <w:rFonts w:ascii="Cambria" w:hAnsi="Cambria" w:cs="Calibri"/>
          <w:b/>
          <w:sz w:val="22"/>
          <w:szCs w:val="22"/>
          <w:lang w:bidi="en-US"/>
        </w:rPr>
        <w:t>προκαταρκτική απόδειξη</w:t>
      </w:r>
      <w:r w:rsidRPr="005035F5">
        <w:rPr>
          <w:rFonts w:ascii="Cambria" w:hAnsi="Cambria" w:cs="Calibri"/>
          <w:sz w:val="22"/>
          <w:szCs w:val="22"/>
          <w:lang w:bidi="en-US"/>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14:paraId="0A45815C" w14:textId="77777777" w:rsidR="0081600B" w:rsidRPr="005035F5" w:rsidRDefault="003A04D4" w:rsidP="005035F5">
      <w:pPr>
        <w:jc w:val="both"/>
        <w:textAlignment w:val="baseline"/>
        <w:rPr>
          <w:rFonts w:ascii="Cambria" w:hAnsi="Cambria" w:cs="Calibri"/>
          <w:sz w:val="22"/>
          <w:szCs w:val="22"/>
          <w:lang w:bidi="en-US"/>
        </w:rPr>
      </w:pPr>
      <w:r>
        <w:rPr>
          <w:rFonts w:ascii="Cambria" w:hAnsi="Cambria" w:cs="Calibri"/>
          <w:sz w:val="22"/>
          <w:szCs w:val="22"/>
          <w:lang w:bidi="en-US"/>
        </w:rPr>
        <w:t xml:space="preserve">α) </w:t>
      </w:r>
      <w:r w:rsidR="0081600B" w:rsidRPr="005035F5">
        <w:rPr>
          <w:rFonts w:ascii="Cambria" w:hAnsi="Cambria" w:cs="Calibri"/>
          <w:sz w:val="22"/>
          <w:szCs w:val="22"/>
          <w:lang w:bidi="en-US"/>
        </w:rPr>
        <w:t>δεν βρίσκεται σε μία από τις καταστάσεις του άρθρου 22 Α της παρούσας,</w:t>
      </w:r>
      <w:r w:rsidR="0081600B" w:rsidRPr="005035F5">
        <w:rPr>
          <w:rFonts w:ascii="Cambria" w:hAnsi="Cambria" w:cs="Calibri"/>
          <w:sz w:val="22"/>
          <w:szCs w:val="22"/>
          <w:lang w:bidi="en-US"/>
        </w:rPr>
        <w:br/>
        <w:t>β) πληροί τα σχετικά κριτήρια επιλογής τα οποία έχουν καθορισθεί, σύμφωνα με το άρθρο 22 Β-Ε της παρούσας.</w:t>
      </w:r>
    </w:p>
    <w:p w14:paraId="27806C08" w14:textId="77777777" w:rsidR="0081600B" w:rsidRPr="005035F5" w:rsidRDefault="0081600B" w:rsidP="005035F5">
      <w:pPr>
        <w:jc w:val="both"/>
        <w:textAlignment w:val="baseline"/>
        <w:rPr>
          <w:rFonts w:ascii="Cambria" w:hAnsi="Cambria" w:cs="Calibri"/>
          <w:sz w:val="22"/>
          <w:szCs w:val="22"/>
          <w:lang w:bidi="en-US"/>
        </w:rPr>
      </w:pPr>
    </w:p>
    <w:p w14:paraId="04BD3EEF"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14:paraId="6B2409FF" w14:textId="77777777" w:rsidR="0081600B" w:rsidRPr="005035F5" w:rsidRDefault="0081600B" w:rsidP="005035F5">
      <w:pPr>
        <w:jc w:val="both"/>
        <w:textAlignment w:val="baseline"/>
        <w:rPr>
          <w:rFonts w:ascii="Cambria" w:hAnsi="Cambria" w:cs="Calibri"/>
          <w:sz w:val="22"/>
          <w:szCs w:val="22"/>
          <w:lang w:bidi="en-US"/>
        </w:rPr>
      </w:pPr>
    </w:p>
    <w:p w14:paraId="60A07E29"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Το ΕΕΕΣ φέρει υπογραφή με ημερομηνία εντός του χρονικού διαστήματος, κατά το οποίο μπορούν να </w:t>
      </w:r>
      <w:proofErr w:type="spellStart"/>
      <w:r w:rsidRPr="005035F5">
        <w:rPr>
          <w:rFonts w:ascii="Cambria" w:hAnsi="Cambria" w:cs="Calibri"/>
          <w:sz w:val="22"/>
          <w:szCs w:val="22"/>
          <w:lang w:bidi="en-US"/>
        </w:rPr>
        <w:t>υποβάλονται</w:t>
      </w:r>
      <w:proofErr w:type="spellEnd"/>
      <w:r w:rsidRPr="005035F5">
        <w:rPr>
          <w:rFonts w:ascii="Cambria" w:hAnsi="Cambria" w:cs="Calibri"/>
          <w:sz w:val="22"/>
          <w:szCs w:val="22"/>
          <w:lang w:bidi="en-US"/>
        </w:rPr>
        <w:t xml:space="preserve"> προσφορές. </w:t>
      </w:r>
    </w:p>
    <w:p w14:paraId="0814D4EC" w14:textId="77777777" w:rsidR="0081600B" w:rsidRPr="005035F5" w:rsidRDefault="0081600B" w:rsidP="005035F5">
      <w:pPr>
        <w:jc w:val="both"/>
        <w:textAlignment w:val="baseline"/>
        <w:rPr>
          <w:rFonts w:ascii="Cambria" w:hAnsi="Cambria" w:cs="Calibri"/>
          <w:sz w:val="22"/>
          <w:szCs w:val="22"/>
          <w:lang w:bidi="en-US"/>
        </w:rPr>
      </w:pPr>
    </w:p>
    <w:p w14:paraId="22391609"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w:t>
      </w:r>
      <w:r w:rsidRPr="005035F5">
        <w:rPr>
          <w:rFonts w:ascii="Cambria" w:hAnsi="Cambria" w:cs="Calibri"/>
          <w:sz w:val="22"/>
          <w:szCs w:val="22"/>
          <w:vertAlign w:val="superscript"/>
          <w:lang w:bidi="en-US"/>
        </w:rPr>
        <w:endnoteReference w:id="138"/>
      </w:r>
      <w:r w:rsidRPr="005035F5">
        <w:rPr>
          <w:rFonts w:ascii="Cambria" w:hAnsi="Cambria" w:cs="Calibri"/>
          <w:sz w:val="22"/>
          <w:szCs w:val="22"/>
          <w:lang w:bidi="en-US"/>
        </w:rPr>
        <w:t>.</w:t>
      </w:r>
    </w:p>
    <w:p w14:paraId="030F28DF" w14:textId="77777777" w:rsidR="0081600B" w:rsidRPr="005035F5" w:rsidRDefault="0081600B" w:rsidP="005035F5">
      <w:pPr>
        <w:jc w:val="both"/>
        <w:textAlignment w:val="baseline"/>
        <w:rPr>
          <w:rFonts w:ascii="Cambria" w:hAnsi="Cambria" w:cs="Calibri"/>
          <w:sz w:val="22"/>
          <w:szCs w:val="22"/>
          <w:lang w:bidi="en-US"/>
        </w:rPr>
      </w:pPr>
    </w:p>
    <w:p w14:paraId="779F9F11"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 </w:t>
      </w:r>
    </w:p>
    <w:p w14:paraId="41A647E3" w14:textId="77777777" w:rsidR="0081600B" w:rsidRPr="005035F5" w:rsidRDefault="0081600B" w:rsidP="005035F5">
      <w:pPr>
        <w:jc w:val="both"/>
        <w:textAlignment w:val="baseline"/>
        <w:rPr>
          <w:rFonts w:ascii="Cambria" w:hAnsi="Cambria" w:cs="Cambria"/>
          <w:sz w:val="22"/>
          <w:szCs w:val="22"/>
          <w:lang w:bidi="en-US"/>
        </w:rPr>
      </w:pPr>
    </w:p>
    <w:p w14:paraId="2320B1D9" w14:textId="77777777" w:rsidR="0081600B" w:rsidRPr="005035F5" w:rsidRDefault="0081600B" w:rsidP="005035F5">
      <w:pPr>
        <w:jc w:val="both"/>
        <w:textAlignment w:val="baseline"/>
        <w:rPr>
          <w:rFonts w:ascii="Cambria" w:hAnsi="Cambria" w:cs="Cambria"/>
          <w:sz w:val="22"/>
          <w:szCs w:val="22"/>
          <w:lang w:bidi="en-US"/>
        </w:rPr>
      </w:pPr>
      <w:r w:rsidRPr="005035F5">
        <w:rPr>
          <w:rFonts w:ascii="Cambria" w:hAnsi="Cambria" w:cs="Cambria"/>
          <w:sz w:val="22"/>
          <w:szCs w:val="22"/>
          <w:lang w:bidi="en-US"/>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5035F5">
        <w:rPr>
          <w:rFonts w:ascii="Cambria" w:hAnsi="Cambria" w:cs="Cambria"/>
          <w:sz w:val="22"/>
          <w:szCs w:val="22"/>
          <w:vertAlign w:val="superscript"/>
          <w:lang w:bidi="en-US"/>
        </w:rPr>
        <w:endnoteReference w:id="139"/>
      </w:r>
      <w:r w:rsidRPr="005035F5">
        <w:rPr>
          <w:rFonts w:ascii="Cambria" w:hAnsi="Cambria" w:cs="Cambria"/>
          <w:sz w:val="22"/>
          <w:szCs w:val="22"/>
          <w:lang w:bidi="en-US"/>
        </w:rPr>
        <w:t>.</w:t>
      </w:r>
    </w:p>
    <w:p w14:paraId="38539844" w14:textId="77777777" w:rsidR="0081600B" w:rsidRPr="005035F5" w:rsidRDefault="0081600B" w:rsidP="005035F5">
      <w:pPr>
        <w:textAlignment w:val="baseline"/>
        <w:rPr>
          <w:rFonts w:ascii="Cambria" w:hAnsi="Cambria" w:cs="Cambria"/>
          <w:sz w:val="22"/>
          <w:szCs w:val="22"/>
          <w:lang w:bidi="en-US"/>
        </w:rPr>
      </w:pPr>
    </w:p>
    <w:p w14:paraId="7A0538A6"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mbria"/>
          <w:sz w:val="22"/>
          <w:szCs w:val="22"/>
          <w:lang w:bidi="en-US"/>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5035F5">
        <w:rPr>
          <w:rFonts w:ascii="Cambria" w:hAnsi="Cambria" w:cs="Cambria"/>
          <w:sz w:val="22"/>
          <w:szCs w:val="22"/>
          <w:vertAlign w:val="superscript"/>
          <w:lang w:bidi="en-US"/>
        </w:rPr>
        <w:endnoteReference w:id="140"/>
      </w:r>
      <w:r w:rsidRPr="005035F5">
        <w:rPr>
          <w:rFonts w:ascii="Cambria" w:hAnsi="Cambria" w:cs="Cambria"/>
          <w:sz w:val="22"/>
          <w:szCs w:val="22"/>
          <w:lang w:bidi="en-US"/>
        </w:rPr>
        <w:t>.</w:t>
      </w:r>
    </w:p>
    <w:p w14:paraId="355B313D" w14:textId="77777777" w:rsidR="0081600B" w:rsidRPr="005035F5" w:rsidRDefault="0081600B" w:rsidP="005035F5">
      <w:pPr>
        <w:widowControl/>
        <w:shd w:val="clear" w:color="auto" w:fill="FFFFFF"/>
        <w:suppressAutoHyphens w:val="0"/>
        <w:spacing w:before="100" w:beforeAutospacing="1" w:after="100" w:afterAutospacing="1"/>
        <w:jc w:val="both"/>
        <w:rPr>
          <w:rFonts w:ascii="Cambria" w:eastAsia="Times New Roman" w:hAnsi="Cambria" w:cs="Calibri"/>
          <w:kern w:val="0"/>
          <w:sz w:val="22"/>
          <w:szCs w:val="22"/>
          <w:lang w:eastAsia="el-GR"/>
        </w:rPr>
      </w:pPr>
      <w:r w:rsidRPr="00C45E53">
        <w:rPr>
          <w:rFonts w:ascii="Cambria" w:eastAsia="Times New Roman" w:hAnsi="Cambria" w:cs="Calibri"/>
          <w:kern w:val="0"/>
          <w:sz w:val="22"/>
          <w:szCs w:val="22"/>
          <w:lang w:eastAsia="el-GR"/>
        </w:rPr>
        <w:t>Ο οικονομικός φορέας φέρει την υποχρέωση, να δηλώσει, μέσω του ΕΕΕΣ, με ακρίβεια στην αναθέτουσα αρχή, ως έχουσα την αποκλειστική αρμοδιότητα ελέγχου για την τυχόν συνδρομή λόγων αποκλεισμού</w:t>
      </w:r>
      <w:r w:rsidRPr="00C45E53">
        <w:rPr>
          <w:rFonts w:ascii="Cambria" w:eastAsia="Times New Roman" w:hAnsi="Cambria" w:cs="Calibri"/>
          <w:kern w:val="0"/>
          <w:sz w:val="22"/>
          <w:szCs w:val="22"/>
          <w:vertAlign w:val="superscript"/>
          <w:lang w:eastAsia="el-GR"/>
        </w:rPr>
        <w:endnoteReference w:id="141"/>
      </w:r>
      <w:r w:rsidRPr="00C45E53">
        <w:rPr>
          <w:rFonts w:ascii="Cambria" w:eastAsia="Times New Roman" w:hAnsi="Cambria" w:cs="Calibri"/>
          <w:kern w:val="0"/>
          <w:sz w:val="22"/>
          <w:szCs w:val="22"/>
          <w:lang w:eastAsia="el-GR"/>
        </w:rPr>
        <w:t>, την κατάστασή του σε σχέση με τους λόγους που προβλέπονται στο άρθρο 73 του ν. 4412/2016 και στο άρθρο 22.Α  της παρούσης</w:t>
      </w:r>
      <w:r w:rsidRPr="00C45E53">
        <w:rPr>
          <w:rFonts w:ascii="Cambria" w:eastAsia="Times New Roman" w:hAnsi="Cambria" w:cs="Calibri"/>
          <w:kern w:val="0"/>
          <w:sz w:val="22"/>
          <w:szCs w:val="22"/>
          <w:vertAlign w:val="superscript"/>
          <w:lang w:eastAsia="el-GR"/>
        </w:rPr>
        <w:endnoteReference w:id="142"/>
      </w:r>
      <w:r w:rsidRPr="00C45E53">
        <w:rPr>
          <w:rFonts w:ascii="Cambria" w:eastAsia="Times New Roman" w:hAnsi="Cambria" w:cs="Calibri"/>
          <w:kern w:val="0"/>
          <w:sz w:val="22"/>
          <w:szCs w:val="22"/>
          <w:lang w:eastAsia="el-GR"/>
        </w:rPr>
        <w:t xml:space="preserve"> και ταυτόχρονα να επικαλεσθεί και τυχόν </w:t>
      </w:r>
      <w:proofErr w:type="spellStart"/>
      <w:r w:rsidRPr="00C45E53">
        <w:rPr>
          <w:rFonts w:ascii="Cambria" w:eastAsia="Times New Roman" w:hAnsi="Cambria" w:cs="Calibri"/>
          <w:kern w:val="0"/>
          <w:sz w:val="22"/>
          <w:szCs w:val="22"/>
          <w:lang w:eastAsia="el-GR"/>
        </w:rPr>
        <w:t>ληφθέντα</w:t>
      </w:r>
      <w:proofErr w:type="spellEnd"/>
      <w:r w:rsidRPr="00C45E53">
        <w:rPr>
          <w:rFonts w:ascii="Cambria" w:eastAsia="Times New Roman" w:hAnsi="Cambria" w:cs="Calibri"/>
          <w:kern w:val="0"/>
          <w:sz w:val="22"/>
          <w:szCs w:val="22"/>
          <w:lang w:eastAsia="el-GR"/>
        </w:rPr>
        <w:t xml:space="preserve"> μέτρα προς αποκατάσταση της αξιοπιστίας του.</w:t>
      </w:r>
    </w:p>
    <w:p w14:paraId="067CD199"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Επισημαίνεται ότι, κατά την απάντηση οικονομικού φορέα στο ερώτημα του ΕΕΕΣ ή άλλου αντίστοιχου εντύπου ή δήλωσης για σύναψη συμφωνιών με άλλους οικονομικούς φορείς με στόχο τη στρέβλωση του ανταγωνισμού, η συνδρομή περιστάσεων, όπως η τριετής παραγραφή της παρ. 10 του άρθρου 73, περί λόγων αποκλεισμού, ή η εφαρμογή της παρ. 3β του άρθρου 44 του ν. 3959/2011 (Α’ 93), αναλύεται στο σχετικό πεδίο που προβάλλει κατόπιν θετικής απάντησης.</w:t>
      </w:r>
    </w:p>
    <w:p w14:paraId="7D81854A" w14:textId="77777777" w:rsidR="0081600B" w:rsidRPr="005035F5" w:rsidRDefault="0081600B" w:rsidP="005035F5">
      <w:pPr>
        <w:jc w:val="both"/>
        <w:textAlignment w:val="baseline"/>
        <w:rPr>
          <w:rFonts w:ascii="Cambria" w:hAnsi="Cambria" w:cs="Calibri"/>
          <w:sz w:val="22"/>
          <w:szCs w:val="22"/>
          <w:lang w:bidi="en-US"/>
        </w:rPr>
      </w:pPr>
    </w:p>
    <w:p w14:paraId="6CE35640"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Οι προηγούμενες αρνητικές απαντήσεις στο ανωτέρω ερώτημα του ΕΕΕΣ ή άλλου αντίστοιχου </w:t>
      </w:r>
      <w:r w:rsidRPr="005035F5">
        <w:rPr>
          <w:rFonts w:ascii="Cambria" w:hAnsi="Cambria" w:cs="Calibri"/>
          <w:sz w:val="22"/>
          <w:szCs w:val="22"/>
          <w:lang w:bidi="en-US"/>
        </w:rPr>
        <w:lastRenderedPageBreak/>
        <w:t>εντύπου ή δήλωσης, από οικονομικούς φορείς οι οποίοι εμπίπτουν στο πεδίο εφαρμογής της παρ. 3β του άρθρου 44 του ν. 3959/2011, δεν στοιχειοθετούν τον λόγο αποκλεισμού των περ. ζ’ ή/ και θ’ της παρ. 4 του άρθρου 73 του παρόντος και δεν απαιτείται να δηλωθούν κατά τη συμπλήρωση του ΕΕΕΣ και κάθε αντίστοιχου εντύπου.</w:t>
      </w:r>
    </w:p>
    <w:p w14:paraId="6870C484" w14:textId="77777777" w:rsidR="0081600B" w:rsidRPr="005035F5" w:rsidRDefault="0081600B" w:rsidP="005035F5">
      <w:pPr>
        <w:jc w:val="both"/>
        <w:textAlignment w:val="baseline"/>
        <w:rPr>
          <w:rFonts w:ascii="Cambria" w:hAnsi="Cambria" w:cs="Calibri"/>
          <w:sz w:val="22"/>
          <w:szCs w:val="22"/>
          <w:lang w:bidi="en-US"/>
        </w:rPr>
      </w:pPr>
    </w:p>
    <w:p w14:paraId="492FF21D"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Όσον αφορά τις υποχρεώσεις  για 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r w:rsidRPr="005035F5">
        <w:rPr>
          <w:rFonts w:ascii="Cambria" w:eastAsia="Calibri" w:hAnsi="Cambria" w:cs="Calibri"/>
          <w:kern w:val="0"/>
          <w:sz w:val="22"/>
          <w:szCs w:val="22"/>
          <w:vertAlign w:val="superscript"/>
          <w:lang w:eastAsia="en-US"/>
        </w:rPr>
        <w:t xml:space="preserve"> </w:t>
      </w:r>
      <w:r w:rsidRPr="005035F5">
        <w:rPr>
          <w:rFonts w:ascii="Cambria" w:eastAsia="Calibri" w:hAnsi="Cambria" w:cs="Calibri"/>
          <w:kern w:val="0"/>
          <w:sz w:val="22"/>
          <w:szCs w:val="22"/>
          <w:vertAlign w:val="superscript"/>
          <w:lang w:eastAsia="en-US"/>
        </w:rPr>
        <w:endnoteReference w:id="143"/>
      </w:r>
    </w:p>
    <w:p w14:paraId="4F682D88" w14:textId="77777777" w:rsidR="0081600B" w:rsidRPr="005035F5" w:rsidRDefault="0081600B" w:rsidP="005035F5">
      <w:pPr>
        <w:jc w:val="both"/>
        <w:textAlignment w:val="baseline"/>
        <w:rPr>
          <w:rFonts w:ascii="Cambria" w:hAnsi="Cambria" w:cs="Calibri"/>
          <w:sz w:val="22"/>
          <w:szCs w:val="22"/>
          <w:lang w:bidi="en-US"/>
        </w:rPr>
      </w:pPr>
    </w:p>
    <w:p w14:paraId="6AA7A2EE"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3C226D36" w14:textId="77777777" w:rsidR="0081600B" w:rsidRPr="005035F5" w:rsidRDefault="0081600B" w:rsidP="005035F5">
      <w:pPr>
        <w:jc w:val="both"/>
        <w:textAlignment w:val="baseline"/>
        <w:rPr>
          <w:rFonts w:ascii="Cambria" w:hAnsi="Cambria" w:cs="Calibri"/>
          <w:sz w:val="22"/>
          <w:szCs w:val="22"/>
          <w:lang w:bidi="en-US"/>
        </w:rPr>
      </w:pPr>
    </w:p>
    <w:p w14:paraId="0FC487E9"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Στην περίπτωση που προσφέρων οικονομικός φορέας δηλώνει στο Ευρωπαϊκό Ενιαίο Έγγραφο Σύμβασης (ΕΕΕΣ) την πρόθεσή του για ανάθεση υπεργολαβίας, υποβάλλει μαζί με το δικό του ΕΕΕΣ και το ΕΕΕΣ  του υπεργολάβου.</w:t>
      </w:r>
    </w:p>
    <w:p w14:paraId="019EC094" w14:textId="77777777" w:rsidR="0081600B" w:rsidRPr="005035F5" w:rsidRDefault="0081600B" w:rsidP="005035F5">
      <w:pPr>
        <w:ind w:firstLine="1134"/>
        <w:jc w:val="both"/>
        <w:textAlignment w:val="baseline"/>
        <w:rPr>
          <w:rFonts w:ascii="Cambria" w:hAnsi="Cambria" w:cs="Calibri"/>
          <w:sz w:val="22"/>
          <w:szCs w:val="22"/>
          <w:lang w:bidi="en-US"/>
        </w:rPr>
      </w:pPr>
    </w:p>
    <w:p w14:paraId="424E9374" w14:textId="77777777" w:rsidR="0081600B"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Στην περίπτωση που προσφέρων οικονομικός φορέας στηρίζεται στις ικανότητες ενός ή περισσότερων φορέων υποβάλλει μαζί με το δικό του ΕΕΕΣ και το ΕΕΕΣ κάθε φορέα, στις ικανότητες του οποίου στηρίζεται.</w:t>
      </w:r>
    </w:p>
    <w:p w14:paraId="5B7BB0FE" w14:textId="77777777" w:rsidR="00284E98" w:rsidRPr="009A049A" w:rsidRDefault="00284E98" w:rsidP="005035F5">
      <w:pPr>
        <w:jc w:val="both"/>
        <w:textAlignment w:val="baseline"/>
        <w:rPr>
          <w:rFonts w:ascii="Cambria" w:hAnsi="Cambria" w:cs="Calibri"/>
          <w:sz w:val="22"/>
          <w:szCs w:val="22"/>
          <w:lang w:bidi="en-US"/>
        </w:rPr>
      </w:pPr>
    </w:p>
    <w:p w14:paraId="3341DC23" w14:textId="77777777" w:rsidR="0081600B" w:rsidRPr="00DF319B" w:rsidRDefault="00284E98" w:rsidP="003A577D">
      <w:pPr>
        <w:jc w:val="both"/>
        <w:textAlignment w:val="baseline"/>
        <w:rPr>
          <w:rFonts w:ascii="Cambria" w:hAnsi="Cambria" w:cs="Calibri"/>
          <w:b/>
          <w:strike/>
          <w:color w:val="FF0000"/>
          <w:sz w:val="22"/>
          <w:szCs w:val="22"/>
          <w:lang w:bidi="en-US"/>
        </w:rPr>
      </w:pPr>
      <w:r w:rsidRPr="009A049A">
        <w:rPr>
          <w:rFonts w:ascii="Cambria" w:hAnsi="Cambria" w:cs="Calibri"/>
          <w:strike/>
          <w:sz w:val="22"/>
          <w:szCs w:val="22"/>
          <w:lang w:bidi="en-US"/>
        </w:rPr>
        <w:t xml:space="preserve">Τέλος, επισημαίνεται ότι οι προσφέροντες δηλώνουν το ανεκτέλεστο υπόλοιπο εργολαβικών συμβάσεων στο Μέρος </w:t>
      </w:r>
      <w:r w:rsidRPr="009A049A">
        <w:rPr>
          <w:rFonts w:ascii="Cambria" w:hAnsi="Cambria" w:cs="Calibri"/>
          <w:strike/>
          <w:sz w:val="22"/>
          <w:szCs w:val="22"/>
          <w:lang w:val="en-US" w:bidi="en-US"/>
        </w:rPr>
        <w:t>IV</w:t>
      </w:r>
      <w:r w:rsidRPr="009A049A">
        <w:rPr>
          <w:rFonts w:ascii="Cambria" w:hAnsi="Cambria" w:cs="Calibri"/>
          <w:strike/>
          <w:sz w:val="22"/>
          <w:szCs w:val="22"/>
          <w:lang w:bidi="en-US"/>
        </w:rPr>
        <w:t xml:space="preserve"> του ΕΕΕΣ, Ενότητα Β (</w:t>
      </w:r>
      <w:r w:rsidR="003A577D" w:rsidRPr="009A049A">
        <w:rPr>
          <w:rFonts w:ascii="Cambria" w:hAnsi="Cambria" w:cs="Calibri"/>
          <w:strike/>
          <w:sz w:val="22"/>
          <w:szCs w:val="22"/>
          <w:lang w:bidi="en-US"/>
        </w:rPr>
        <w:t>«</w:t>
      </w:r>
      <w:r w:rsidRPr="009A049A">
        <w:rPr>
          <w:rFonts w:ascii="Cambria" w:hAnsi="Cambria" w:cs="Calibri"/>
          <w:strike/>
          <w:sz w:val="22"/>
          <w:szCs w:val="22"/>
          <w:lang w:bidi="en-US"/>
        </w:rPr>
        <w:t>Οικονομική και Χρηματοοικονομική Επάρκεια»</w:t>
      </w:r>
      <w:r w:rsidR="003A577D" w:rsidRPr="009A049A">
        <w:rPr>
          <w:rFonts w:ascii="Cambria" w:hAnsi="Cambria" w:cs="Calibri"/>
          <w:strike/>
          <w:sz w:val="22"/>
          <w:szCs w:val="22"/>
          <w:lang w:bidi="en-US"/>
        </w:rPr>
        <w:t>),</w:t>
      </w:r>
      <w:r w:rsidRPr="009A049A">
        <w:rPr>
          <w:rFonts w:ascii="Cambria" w:hAnsi="Cambria" w:cs="Calibri"/>
          <w:strike/>
          <w:sz w:val="22"/>
          <w:szCs w:val="22"/>
          <w:lang w:bidi="en-US"/>
        </w:rPr>
        <w:t xml:space="preserve"> στο πεδίο </w:t>
      </w:r>
      <w:r w:rsidR="003A577D" w:rsidRPr="009A049A">
        <w:rPr>
          <w:rFonts w:ascii="Cambria" w:hAnsi="Cambria" w:cs="Calibri"/>
          <w:strike/>
          <w:sz w:val="22"/>
          <w:szCs w:val="22"/>
          <w:lang w:bidi="en-US"/>
        </w:rPr>
        <w:t>«Λοιπές οικονομικές ή χρηματοοικονομικές απαιτήσεις».</w:t>
      </w:r>
      <w:r w:rsidR="003A577D" w:rsidRPr="00DF319B">
        <w:rPr>
          <w:rFonts w:ascii="Cambria" w:hAnsi="Cambria" w:cs="Calibri"/>
          <w:strike/>
          <w:color w:val="FF0000"/>
          <w:sz w:val="22"/>
          <w:szCs w:val="22"/>
          <w:lang w:bidi="en-US"/>
        </w:rPr>
        <w:br/>
      </w:r>
      <w:r w:rsidR="003A577D" w:rsidRPr="00DF319B">
        <w:rPr>
          <w:rFonts w:ascii="Cambria" w:hAnsi="Cambria" w:cs="Calibri"/>
          <w:strike/>
          <w:color w:val="FF0000"/>
          <w:sz w:val="22"/>
          <w:szCs w:val="22"/>
          <w:lang w:bidi="en-US"/>
        </w:rPr>
        <w:br/>
      </w:r>
    </w:p>
    <w:p w14:paraId="00A6F8B8" w14:textId="77777777" w:rsidR="0081600B" w:rsidRPr="005035F5" w:rsidRDefault="0081600B" w:rsidP="005035F5">
      <w:pPr>
        <w:tabs>
          <w:tab w:val="left" w:pos="1134"/>
        </w:tabs>
        <w:jc w:val="both"/>
        <w:textAlignment w:val="baseline"/>
        <w:rPr>
          <w:rFonts w:ascii="Cambria" w:hAnsi="Cambria" w:cs="Calibri"/>
          <w:b/>
          <w:sz w:val="22"/>
          <w:szCs w:val="22"/>
          <w:lang w:bidi="en-US"/>
        </w:rPr>
      </w:pPr>
      <w:r w:rsidRPr="005035F5">
        <w:rPr>
          <w:rFonts w:ascii="Cambria" w:hAnsi="Cambria" w:cs="Calibri"/>
          <w:b/>
          <w:sz w:val="22"/>
          <w:szCs w:val="22"/>
          <w:lang w:bidi="en-US"/>
        </w:rPr>
        <w:t>23.2. Δικαιολογητικά  (Αποδεικτικά μέσα)</w:t>
      </w:r>
    </w:p>
    <w:p w14:paraId="20A061B2" w14:textId="77777777" w:rsidR="0081600B" w:rsidRPr="005035F5" w:rsidRDefault="0081600B" w:rsidP="005035F5">
      <w:pPr>
        <w:tabs>
          <w:tab w:val="left" w:pos="1996"/>
        </w:tabs>
        <w:ind w:left="862"/>
        <w:jc w:val="both"/>
        <w:textAlignment w:val="baseline"/>
        <w:rPr>
          <w:rFonts w:ascii="Cambria" w:hAnsi="Cambria" w:cs="Calibri"/>
          <w:b/>
          <w:sz w:val="22"/>
          <w:szCs w:val="22"/>
          <w:lang w:bidi="en-US"/>
        </w:rPr>
      </w:pPr>
    </w:p>
    <w:p w14:paraId="43D09BA4" w14:textId="77777777" w:rsidR="0081600B" w:rsidRPr="005035F5" w:rsidRDefault="0081600B" w:rsidP="005035F5">
      <w:pPr>
        <w:tabs>
          <w:tab w:val="left" w:pos="1134"/>
        </w:tabs>
        <w:jc w:val="both"/>
        <w:textAlignment w:val="baseline"/>
        <w:rPr>
          <w:rFonts w:ascii="Cambria" w:hAnsi="Cambria" w:cs="Calibri"/>
          <w:sz w:val="22"/>
          <w:szCs w:val="22"/>
          <w:lang w:bidi="en-US"/>
        </w:rPr>
      </w:pPr>
      <w:r w:rsidRPr="005035F5">
        <w:rPr>
          <w:rFonts w:ascii="Cambria" w:hAnsi="Cambria" w:cs="Calibri"/>
          <w:sz w:val="22"/>
          <w:szCs w:val="22"/>
          <w:lang w:bidi="en-US"/>
        </w:rPr>
        <w:t>Το δικαίωμα συμμετοχής και οι όροι και προϋποθέσεις συμμετοχής, όπως ορίστηκαν στα άρθρα 21 και 22 της παρούσας, κρίνονται:</w:t>
      </w:r>
    </w:p>
    <w:p w14:paraId="34EFCDD7" w14:textId="77777777" w:rsidR="0081600B" w:rsidRPr="005035F5" w:rsidRDefault="0081600B" w:rsidP="005035F5">
      <w:pPr>
        <w:tabs>
          <w:tab w:val="left" w:pos="1134"/>
        </w:tabs>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α) κατά την υποβολή της προσφοράς, με την υποβολή του ΕΕΕΣ, </w:t>
      </w:r>
    </w:p>
    <w:p w14:paraId="6EB8786F" w14:textId="77777777" w:rsidR="0081600B" w:rsidRPr="003A04D4" w:rsidRDefault="0081600B" w:rsidP="005035F5">
      <w:pPr>
        <w:tabs>
          <w:tab w:val="left" w:pos="1134"/>
        </w:tabs>
        <w:jc w:val="both"/>
        <w:textAlignment w:val="baseline"/>
        <w:rPr>
          <w:rFonts w:ascii="Cambria" w:hAnsi="Cambria" w:cs="Calibri"/>
          <w:sz w:val="22"/>
          <w:szCs w:val="22"/>
          <w:lang w:bidi="en-US"/>
        </w:rPr>
      </w:pPr>
      <w:r w:rsidRPr="005035F5">
        <w:rPr>
          <w:rFonts w:ascii="Cambria" w:hAnsi="Cambria" w:cs="Calibri"/>
          <w:sz w:val="22"/>
          <w:szCs w:val="22"/>
          <w:lang w:bidi="en-US"/>
        </w:rPr>
        <w:t>β) κατά την υποβολή των δικαιολογητικών</w:t>
      </w:r>
      <w:r w:rsidR="003A04D4">
        <w:rPr>
          <w:rFonts w:ascii="Cambria" w:hAnsi="Cambria" w:cs="Calibri"/>
          <w:sz w:val="22"/>
          <w:szCs w:val="22"/>
          <w:lang w:bidi="en-US"/>
        </w:rPr>
        <w:t xml:space="preserve"> κατακύρωσης</w:t>
      </w:r>
      <w:r w:rsidRPr="005035F5">
        <w:rPr>
          <w:rFonts w:ascii="Cambria" w:hAnsi="Cambria" w:cs="Calibri"/>
          <w:sz w:val="22"/>
          <w:szCs w:val="22"/>
          <w:lang w:bidi="en-US"/>
        </w:rPr>
        <w:t xml:space="preserve">, </w:t>
      </w:r>
      <w:r w:rsidRPr="003A04D4">
        <w:rPr>
          <w:rFonts w:ascii="Cambria" w:hAnsi="Cambria" w:cs="Calibri"/>
          <w:sz w:val="22"/>
          <w:szCs w:val="22"/>
          <w:lang w:bidi="en-US"/>
        </w:rPr>
        <w:t xml:space="preserve">σύμφωνα με το άρθρο 4.2 (α  έως δ) και </w:t>
      </w:r>
    </w:p>
    <w:p w14:paraId="35F13788" w14:textId="77777777" w:rsidR="0081600B" w:rsidRPr="005035F5" w:rsidRDefault="0081600B" w:rsidP="005035F5">
      <w:pPr>
        <w:tabs>
          <w:tab w:val="left" w:pos="1134"/>
        </w:tabs>
        <w:jc w:val="both"/>
        <w:textAlignment w:val="baseline"/>
        <w:rPr>
          <w:rFonts w:ascii="Cambria" w:hAnsi="Cambria" w:cs="Calibri"/>
          <w:sz w:val="22"/>
          <w:szCs w:val="22"/>
          <w:lang w:bidi="en-US"/>
        </w:rPr>
      </w:pPr>
      <w:r w:rsidRPr="003A04D4">
        <w:rPr>
          <w:rFonts w:ascii="Cambria" w:hAnsi="Cambria" w:cs="Calibri"/>
          <w:sz w:val="22"/>
          <w:szCs w:val="22"/>
          <w:lang w:bidi="en-US"/>
        </w:rPr>
        <w:t>γ)κατά την εξέταση της υπεύθυνης δήλωσης, σύμφωνα με  την περ. γ’ της παρ. 3 του άρθρου 105 του ν.4412/16, και στο άρθρο 4.2  (ε) της παρούσας.</w:t>
      </w:r>
    </w:p>
    <w:p w14:paraId="01EC23F8" w14:textId="77777777" w:rsidR="0081600B" w:rsidRPr="005035F5" w:rsidRDefault="0081600B" w:rsidP="005035F5">
      <w:pPr>
        <w:jc w:val="both"/>
        <w:textAlignment w:val="baseline"/>
        <w:rPr>
          <w:rFonts w:ascii="Cambria" w:hAnsi="Cambria" w:cs="Calibri"/>
          <w:sz w:val="22"/>
          <w:szCs w:val="22"/>
          <w:lang w:bidi="en-US"/>
        </w:rPr>
      </w:pPr>
    </w:p>
    <w:p w14:paraId="5B2C801D"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Στην περίπτωση που προσφέρων οικονομικός φορέας ή ένωση αυτών </w:t>
      </w:r>
      <w:r w:rsidRPr="005035F5">
        <w:rPr>
          <w:rFonts w:ascii="Cambria" w:hAnsi="Cambria" w:cs="Calibri"/>
          <w:sz w:val="22"/>
          <w:szCs w:val="22"/>
          <w:u w:val="single"/>
          <w:lang w:bidi="en-US"/>
        </w:rPr>
        <w:t>στηρίζεται στις ικανότητες</w:t>
      </w:r>
      <w:r w:rsidRPr="005035F5">
        <w:rPr>
          <w:rFonts w:ascii="Cambria" w:hAnsi="Cambria" w:cs="Calibri"/>
          <w:sz w:val="22"/>
          <w:szCs w:val="22"/>
          <w:lang w:bidi="en-US"/>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14:paraId="553BBA05" w14:textId="77777777" w:rsidR="000B5571" w:rsidRPr="005035F5" w:rsidRDefault="000B5571" w:rsidP="005035F5">
      <w:pPr>
        <w:jc w:val="both"/>
        <w:textAlignment w:val="baseline"/>
        <w:rPr>
          <w:rFonts w:ascii="Cambria" w:hAnsi="Cambria" w:cs="Calibri"/>
          <w:bCs/>
          <w:sz w:val="22"/>
          <w:szCs w:val="22"/>
          <w:lang w:bidi="en-US"/>
        </w:rPr>
      </w:pPr>
    </w:p>
    <w:p w14:paraId="6F5C285B" w14:textId="77777777" w:rsidR="0081600B" w:rsidRPr="005035F5" w:rsidRDefault="0081600B" w:rsidP="005035F5">
      <w:pPr>
        <w:jc w:val="both"/>
        <w:textAlignment w:val="baseline"/>
        <w:rPr>
          <w:rFonts w:ascii="Cambria" w:eastAsia="Times New Roman" w:hAnsi="Cambria" w:cs="Cambria"/>
          <w:bCs/>
          <w:sz w:val="22"/>
          <w:szCs w:val="22"/>
        </w:rPr>
      </w:pPr>
      <w:r w:rsidRPr="005035F5">
        <w:rPr>
          <w:rFonts w:ascii="Cambria" w:hAnsi="Cambria" w:cs="Calibri"/>
          <w:sz w:val="22"/>
          <w:szCs w:val="22"/>
          <w:lang w:bidi="en-US"/>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w:t>
      </w:r>
      <w:r w:rsidRPr="005035F5">
        <w:rPr>
          <w:rFonts w:ascii="Cambria" w:eastAsia="Times New Roman" w:hAnsi="Cambria" w:cs="Cambria"/>
          <w:bCs/>
          <w:sz w:val="22"/>
          <w:szCs w:val="22"/>
        </w:rPr>
        <w:t xml:space="preserve">Η δήλωση για την πρόσβαση σε εθνική βάση δεδομένων εμπεριέχεται  στο </w:t>
      </w:r>
      <w:r w:rsidRPr="005035F5">
        <w:rPr>
          <w:rFonts w:ascii="Cambria" w:eastAsia="Times New Roman" w:hAnsi="Cambria" w:cs="Cambria"/>
          <w:bCs/>
          <w:sz w:val="22"/>
          <w:szCs w:val="22"/>
        </w:rPr>
        <w:lastRenderedPageBreak/>
        <w:t xml:space="preserve">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3D852365" w14:textId="77777777" w:rsidR="0081600B" w:rsidRPr="005035F5" w:rsidRDefault="0081600B" w:rsidP="005035F5">
      <w:pPr>
        <w:jc w:val="both"/>
        <w:textAlignment w:val="baseline"/>
        <w:rPr>
          <w:rFonts w:ascii="Cambria" w:hAnsi="Cambria" w:cs="Calibri"/>
          <w:sz w:val="22"/>
          <w:szCs w:val="22"/>
          <w:lang w:bidi="en-US"/>
        </w:rPr>
      </w:pPr>
    </w:p>
    <w:p w14:paraId="37ABA8BE"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14:paraId="4F754CB3" w14:textId="77777777" w:rsidR="0081600B" w:rsidRPr="005035F5" w:rsidRDefault="0081600B" w:rsidP="005035F5">
      <w:pPr>
        <w:widowControl/>
        <w:overflowPunct w:val="0"/>
        <w:autoSpaceDE w:val="0"/>
        <w:jc w:val="both"/>
        <w:textAlignment w:val="baseline"/>
        <w:rPr>
          <w:rFonts w:ascii="Cambria" w:eastAsia="Times New Roman" w:hAnsi="Cambria" w:cs="Cambria"/>
          <w:bCs/>
          <w:kern w:val="0"/>
          <w:sz w:val="22"/>
          <w:szCs w:val="22"/>
          <w:lang w:eastAsia="ar-SA"/>
        </w:rPr>
      </w:pPr>
    </w:p>
    <w:p w14:paraId="620C5A66" w14:textId="77777777" w:rsidR="0081600B" w:rsidRPr="005035F5" w:rsidRDefault="0081600B" w:rsidP="005035F5">
      <w:pPr>
        <w:widowControl/>
        <w:overflowPunct w:val="0"/>
        <w:autoSpaceDE w:val="0"/>
        <w:jc w:val="both"/>
        <w:textAlignment w:val="baseline"/>
        <w:rPr>
          <w:rFonts w:ascii="Cambria" w:eastAsia="Times New Roman" w:hAnsi="Cambria" w:cs="Cambria"/>
          <w:bCs/>
          <w:kern w:val="0"/>
          <w:sz w:val="22"/>
          <w:szCs w:val="22"/>
          <w:lang w:eastAsia="ar-SA"/>
        </w:rPr>
      </w:pPr>
      <w:r w:rsidRPr="005035F5">
        <w:rPr>
          <w:rFonts w:ascii="Cambria" w:hAnsi="Cambria" w:cs="Calibri"/>
          <w:sz w:val="22"/>
          <w:szCs w:val="22"/>
          <w:lang w:bidi="en-US"/>
        </w:rPr>
        <w:t>Όλα τα αποδεικτικά έγγραφα του άρθρου 23.3 έως 23.10 της παρούσας, υποβάλλονται και γίνονται αποδεκτά, σύμφωνα με τα αναλυτικά οριζόμενα στο άρθρο 4.2 (β) της παρούσας.</w:t>
      </w:r>
      <w:r w:rsidRPr="005035F5">
        <w:rPr>
          <w:rFonts w:ascii="Cambria" w:eastAsia="Arial Unicode MS" w:hAnsi="Cambria" w:cs="Courier New"/>
          <w:b/>
          <w:bCs/>
          <w:color w:val="000000"/>
          <w:kern w:val="0"/>
          <w:sz w:val="22"/>
          <w:szCs w:val="22"/>
          <w:lang w:eastAsia="el-GR"/>
        </w:rPr>
        <w:t xml:space="preserve"> </w:t>
      </w:r>
      <w:r w:rsidRPr="005035F5">
        <w:rPr>
          <w:rFonts w:ascii="Cambria" w:eastAsia="Arial Unicode MS" w:hAnsi="Cambria" w:cs="Courier New"/>
          <w:bCs/>
          <w:color w:val="000000"/>
          <w:kern w:val="0"/>
          <w:sz w:val="22"/>
          <w:szCs w:val="22"/>
          <w:lang w:eastAsia="el-GR"/>
        </w:rPr>
        <w:t xml:space="preserve">Τα αποδεικτικά έγγραφα συντάσσονται στην ελληνική γλώσσα ή συνοδεύονται από επίσημη μετάφρασή τους στην ελληνική γλώσσα σύμφωνα με το άρθρο 6 της παρούσας. </w:t>
      </w:r>
      <w:r w:rsidRPr="005035F5">
        <w:rPr>
          <w:rFonts w:ascii="Cambria" w:eastAsia="Times New Roman" w:hAnsi="Cambria" w:cs="Cambria"/>
          <w:bCs/>
          <w:kern w:val="0"/>
          <w:sz w:val="22"/>
          <w:szCs w:val="22"/>
          <w:lang w:eastAsia="ar-SA"/>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0EF4E010" w14:textId="77777777" w:rsidR="0081600B" w:rsidRPr="005035F5" w:rsidRDefault="0081600B" w:rsidP="005035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ambria" w:eastAsia="Arial Unicode MS" w:hAnsi="Cambria" w:cs="Courier New"/>
          <w:bCs/>
          <w:color w:val="000000"/>
          <w:kern w:val="0"/>
          <w:sz w:val="22"/>
          <w:szCs w:val="22"/>
          <w:lang w:eastAsia="el-GR"/>
        </w:rPr>
      </w:pPr>
    </w:p>
    <w:p w14:paraId="63447398" w14:textId="77777777" w:rsidR="0081600B" w:rsidRPr="005035F5" w:rsidRDefault="0081600B" w:rsidP="005035F5">
      <w:pPr>
        <w:ind w:left="1100"/>
        <w:jc w:val="both"/>
        <w:textAlignment w:val="baseline"/>
        <w:rPr>
          <w:rFonts w:ascii="Cambria" w:hAnsi="Cambria" w:cs="Calibri"/>
          <w:sz w:val="22"/>
          <w:szCs w:val="22"/>
          <w:lang w:bidi="en-US"/>
        </w:rPr>
      </w:pPr>
    </w:p>
    <w:p w14:paraId="17B74A41" w14:textId="77777777" w:rsidR="00C3779F" w:rsidRDefault="00C3779F" w:rsidP="005035F5">
      <w:pPr>
        <w:jc w:val="both"/>
        <w:textAlignment w:val="baseline"/>
        <w:rPr>
          <w:rFonts w:ascii="Cambria" w:hAnsi="Cambria" w:cs="Calibri"/>
          <w:b/>
          <w:sz w:val="22"/>
          <w:szCs w:val="22"/>
          <w:lang w:bidi="en-US"/>
        </w:rPr>
      </w:pPr>
    </w:p>
    <w:p w14:paraId="54136762" w14:textId="1F3A395C" w:rsidR="0081600B" w:rsidRPr="005035F5" w:rsidRDefault="00305B56" w:rsidP="005035F5">
      <w:pPr>
        <w:jc w:val="both"/>
        <w:textAlignment w:val="baseline"/>
        <w:rPr>
          <w:rFonts w:ascii="Cambria" w:hAnsi="Cambria" w:cs="Cambria"/>
          <w:sz w:val="22"/>
          <w:szCs w:val="22"/>
          <w:lang w:eastAsia="el-GR" w:bidi="en-US"/>
        </w:rPr>
      </w:pPr>
      <w:r w:rsidRPr="005035F5">
        <w:rPr>
          <w:rFonts w:ascii="Cambria" w:hAnsi="Cambria" w:cs="Calibri"/>
          <w:b/>
          <w:sz w:val="22"/>
          <w:szCs w:val="22"/>
          <w:lang w:bidi="en-US"/>
        </w:rPr>
        <w:t xml:space="preserve">23.3 </w:t>
      </w:r>
      <w:r w:rsidR="0081600B" w:rsidRPr="005035F5">
        <w:rPr>
          <w:rFonts w:ascii="Cambria" w:hAnsi="Cambria" w:cs="Calibri"/>
          <w:b/>
          <w:sz w:val="22"/>
          <w:szCs w:val="22"/>
          <w:lang w:bidi="en-US"/>
        </w:rPr>
        <w:t xml:space="preserve">Δικαιολογητικά μη συνδρομής λόγων αποκλεισμού του άρθρου 22 Α.  </w:t>
      </w:r>
    </w:p>
    <w:p w14:paraId="0771FA4A" w14:textId="77777777" w:rsidR="0081600B" w:rsidRPr="005035F5" w:rsidRDefault="0081600B" w:rsidP="005035F5">
      <w:pPr>
        <w:ind w:left="450"/>
        <w:jc w:val="both"/>
        <w:textAlignment w:val="baseline"/>
        <w:rPr>
          <w:rFonts w:ascii="Cambria" w:hAnsi="Cambria" w:cs="Cambria"/>
          <w:sz w:val="22"/>
          <w:szCs w:val="22"/>
          <w:lang w:eastAsia="el-GR" w:bidi="en-US"/>
        </w:rPr>
      </w:pPr>
    </w:p>
    <w:p w14:paraId="3A9B9AA3"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mbria"/>
          <w:sz w:val="22"/>
          <w:szCs w:val="22"/>
          <w:lang w:eastAsia="el-GR"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5035F5">
        <w:rPr>
          <w:rFonts w:ascii="Cambria" w:hAnsi="Cambria" w:cs="Cambria"/>
          <w:sz w:val="22"/>
          <w:szCs w:val="22"/>
          <w:vertAlign w:val="superscript"/>
          <w:lang w:eastAsia="el-GR" w:bidi="en-US"/>
        </w:rPr>
        <w:endnoteReference w:id="144"/>
      </w:r>
      <w:r w:rsidRPr="005035F5">
        <w:rPr>
          <w:rFonts w:ascii="Cambria" w:hAnsi="Cambria" w:cs="Cambria"/>
          <w:sz w:val="22"/>
          <w:szCs w:val="22"/>
          <w:lang w:eastAsia="el-GR" w:bidi="en-US"/>
        </w:rPr>
        <w:t>:</w:t>
      </w:r>
    </w:p>
    <w:p w14:paraId="7E882A11"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Για την απόδειξη της μη συνδρομής των λόγων αποκλεισμού του </w:t>
      </w:r>
      <w:r w:rsidRPr="005035F5">
        <w:rPr>
          <w:rFonts w:ascii="Cambria" w:hAnsi="Cambria" w:cs="Calibri"/>
          <w:b/>
          <w:sz w:val="22"/>
          <w:szCs w:val="22"/>
          <w:lang w:bidi="en-US"/>
        </w:rPr>
        <w:t xml:space="preserve">άρθρου 22Α, </w:t>
      </w:r>
      <w:r w:rsidRPr="005035F5">
        <w:rPr>
          <w:rFonts w:ascii="Cambria" w:hAnsi="Cambria" w:cs="Calibri"/>
          <w:sz w:val="22"/>
          <w:szCs w:val="22"/>
          <w:lang w:bidi="en-US"/>
        </w:rPr>
        <w:t xml:space="preserve">ο προσωρινός ανάδοχος υποβάλλει  αντίστοιχα τα </w:t>
      </w:r>
      <w:r w:rsidRPr="005035F5">
        <w:rPr>
          <w:rFonts w:ascii="Cambria" w:hAnsi="Cambria" w:cs="Calibri"/>
          <w:sz w:val="22"/>
          <w:szCs w:val="22"/>
          <w:u w:val="single"/>
          <w:lang w:bidi="en-US"/>
        </w:rPr>
        <w:t>παρακάτω δικαιολογητικά:</w:t>
      </w:r>
    </w:p>
    <w:p w14:paraId="48C2B99F"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b/>
          <w:sz w:val="22"/>
          <w:szCs w:val="22"/>
          <w:lang w:bidi="en-US"/>
        </w:rPr>
        <w:t>(α)</w:t>
      </w:r>
      <w:r w:rsidRPr="005035F5">
        <w:rPr>
          <w:rFonts w:ascii="Cambria" w:hAnsi="Cambria" w:cs="Calibri"/>
          <w:sz w:val="22"/>
          <w:szCs w:val="22"/>
          <w:lang w:bidi="en-US"/>
        </w:rPr>
        <w:t xml:space="preserve"> για την </w:t>
      </w:r>
      <w:r w:rsidRPr="005035F5">
        <w:rPr>
          <w:rFonts w:ascii="Cambria" w:hAnsi="Cambria" w:cs="Calibri"/>
          <w:b/>
          <w:sz w:val="22"/>
          <w:szCs w:val="22"/>
          <w:lang w:bidi="en-US"/>
        </w:rPr>
        <w:t>παράγραφο Α.1 του άρθρου 22 της παρούσας</w:t>
      </w:r>
      <w:r w:rsidRPr="005035F5">
        <w:rPr>
          <w:rFonts w:ascii="Cambria" w:hAnsi="Cambria" w:cs="Calibri"/>
          <w:sz w:val="22"/>
          <w:szCs w:val="22"/>
          <w:lang w:bidi="en-US"/>
        </w:rPr>
        <w:t xml:space="preserve">: </w:t>
      </w:r>
    </w:p>
    <w:p w14:paraId="7157F4E1"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b/>
          <w:sz w:val="22"/>
          <w:szCs w:val="22"/>
          <w:lang w:bidi="en-US"/>
        </w:rPr>
        <w:t xml:space="preserve">απόσπασμα του ποινικού μητρώου </w:t>
      </w:r>
      <w:r w:rsidRPr="005035F5">
        <w:rPr>
          <w:rFonts w:ascii="Cambria" w:hAnsi="Cambria" w:cs="Calibri"/>
          <w:sz w:val="22"/>
          <w:szCs w:val="22"/>
          <w:lang w:bidi="en-US"/>
        </w:rPr>
        <w:t>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w:t>
      </w:r>
      <w:r w:rsidRPr="005035F5">
        <w:rPr>
          <w:rFonts w:ascii="Cambria" w:hAnsi="Cambria" w:cs="Tahoma"/>
          <w:lang w:bidi="en-US"/>
        </w:rPr>
        <w:t xml:space="preserve">, </w:t>
      </w:r>
      <w:r w:rsidRPr="005035F5">
        <w:rPr>
          <w:rFonts w:ascii="Cambria" w:hAnsi="Cambria" w:cs="Calibri"/>
          <w:sz w:val="22"/>
          <w:szCs w:val="22"/>
          <w:lang w:bidi="en-US"/>
        </w:rPr>
        <w:t>που να έχει εκδοθεί έως τρεις (3) μήνες πριν από την υποβολή του</w:t>
      </w:r>
      <w:r w:rsidRPr="005035F5">
        <w:rPr>
          <w:rFonts w:ascii="Cambria" w:hAnsi="Cambria" w:cs="Calibri"/>
          <w:sz w:val="22"/>
          <w:szCs w:val="22"/>
          <w:vertAlign w:val="superscript"/>
          <w:lang w:bidi="en-US"/>
        </w:rPr>
        <w:endnoteReference w:id="145"/>
      </w:r>
      <w:r w:rsidRPr="005035F5">
        <w:rPr>
          <w:rFonts w:ascii="Cambria" w:hAnsi="Cambria" w:cs="Calibri"/>
          <w:sz w:val="22"/>
          <w:szCs w:val="22"/>
          <w:lang w:bidi="en-US"/>
        </w:rPr>
        <w:t>. Η υποχρέωση προσκόμισης του ως άνω αποσπάσματος αφορά και τα πρόσωπα των τελευταίων  τεσσάρων εδαφίων  της παραγράφου Α.1 του άρθρου 22.</w:t>
      </w:r>
    </w:p>
    <w:p w14:paraId="565A6010"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b/>
          <w:sz w:val="22"/>
          <w:szCs w:val="22"/>
          <w:lang w:bidi="en-US"/>
        </w:rPr>
        <w:t>(β)</w:t>
      </w:r>
      <w:r w:rsidRPr="005035F5">
        <w:rPr>
          <w:rFonts w:ascii="Cambria" w:hAnsi="Cambria" w:cs="Calibri"/>
          <w:sz w:val="22"/>
          <w:szCs w:val="22"/>
          <w:lang w:bidi="en-US"/>
        </w:rPr>
        <w:t xml:space="preserve"> </w:t>
      </w:r>
      <w:r w:rsidRPr="005035F5">
        <w:rPr>
          <w:rFonts w:ascii="Cambria" w:hAnsi="Cambria" w:cs="Calibri"/>
          <w:b/>
          <w:bCs/>
          <w:sz w:val="22"/>
          <w:szCs w:val="22"/>
          <w:lang w:bidi="en-US"/>
        </w:rPr>
        <w:t>για την παράγραφο Α.2 του άρθρου 22:</w:t>
      </w:r>
      <w:r w:rsidRPr="005035F5">
        <w:rPr>
          <w:rFonts w:ascii="Cambria" w:hAnsi="Cambria" w:cs="Calibri"/>
          <w:sz w:val="22"/>
          <w:szCs w:val="22"/>
          <w:lang w:bidi="en-US"/>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w:t>
      </w:r>
      <w:r w:rsidRPr="005035F5">
        <w:rPr>
          <w:rFonts w:ascii="Cambria" w:hAnsi="Cambria" w:cs="Calibri"/>
          <w:b/>
          <w:sz w:val="22"/>
          <w:szCs w:val="22"/>
          <w:lang w:bidi="en-US"/>
        </w:rPr>
        <w:t>(φορολογική ενημερότητα)</w:t>
      </w:r>
      <w:r w:rsidRPr="005035F5">
        <w:rPr>
          <w:rFonts w:ascii="Cambria" w:hAnsi="Cambria" w:cs="Calibri"/>
          <w:sz w:val="22"/>
          <w:szCs w:val="22"/>
          <w:lang w:bidi="en-US"/>
        </w:rPr>
        <w:t xml:space="preserve"> και στην καταβολή των εισφορών κοινωνικής ασφάλισης </w:t>
      </w:r>
      <w:r w:rsidRPr="005035F5">
        <w:rPr>
          <w:rFonts w:ascii="Cambria" w:hAnsi="Cambria" w:cs="Calibri"/>
          <w:b/>
          <w:sz w:val="22"/>
          <w:szCs w:val="22"/>
          <w:lang w:bidi="en-US"/>
        </w:rPr>
        <w:t>(ασφαλιστική ενημερότητα)</w:t>
      </w:r>
      <w:r w:rsidRPr="005035F5">
        <w:rPr>
          <w:rFonts w:ascii="Cambria" w:hAnsi="Cambria" w:cs="Calibri"/>
          <w:sz w:val="22"/>
          <w:szCs w:val="22"/>
          <w:vertAlign w:val="superscript"/>
          <w:lang w:val="en-US" w:bidi="en-US"/>
        </w:rPr>
        <w:endnoteReference w:id="146"/>
      </w:r>
      <w:r w:rsidRPr="005035F5">
        <w:rPr>
          <w:rFonts w:ascii="Cambria" w:hAnsi="Cambria" w:cs="Calibri"/>
          <w:sz w:val="22"/>
          <w:szCs w:val="22"/>
          <w:lang w:bidi="en-US"/>
        </w:rPr>
        <w:t>,</w:t>
      </w:r>
      <w:r w:rsidRPr="005035F5">
        <w:rPr>
          <w:rFonts w:ascii="Cambria" w:hAnsi="Cambria" w:cs="Calibri"/>
          <w:sz w:val="22"/>
          <w:szCs w:val="22"/>
          <w:vertAlign w:val="superscript"/>
          <w:lang w:bidi="en-US"/>
        </w:rPr>
        <w:t xml:space="preserve"> </w:t>
      </w:r>
      <w:r w:rsidRPr="005035F5">
        <w:rPr>
          <w:rFonts w:ascii="Cambria" w:hAnsi="Cambria" w:cs="Calibri"/>
          <w:sz w:val="22"/>
          <w:szCs w:val="22"/>
          <w:lang w:bidi="en-US"/>
        </w:rPr>
        <w:t>σύμφωνα με την ισχύουσα νομοθεσία του κράτους εγκατάστασης ή την ελληνική νομοθεσία αντίστοιχα,</w:t>
      </w:r>
      <w:r w:rsidRPr="005035F5">
        <w:rPr>
          <w:rFonts w:ascii="Cambria" w:eastAsia="Times New Roman" w:hAnsi="Cambria" w:cs="Calibri"/>
          <w:kern w:val="0"/>
          <w:sz w:val="22"/>
        </w:rPr>
        <w:t xml:space="preserve">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035F5">
        <w:rPr>
          <w:rFonts w:ascii="Cambria" w:eastAsia="Times New Roman" w:hAnsi="Cambria" w:cs="Calibri"/>
          <w:kern w:val="0"/>
          <w:sz w:val="22"/>
          <w:vertAlign w:val="superscript"/>
        </w:rPr>
        <w:endnoteReference w:id="147"/>
      </w:r>
      <w:r w:rsidRPr="005035F5">
        <w:rPr>
          <w:rFonts w:ascii="Cambria" w:hAnsi="Cambria" w:cs="Calibri"/>
          <w:sz w:val="22"/>
          <w:szCs w:val="22"/>
          <w:lang w:bidi="en-US"/>
        </w:rPr>
        <w:t>.</w:t>
      </w:r>
    </w:p>
    <w:p w14:paraId="64241742"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Για τους προσφέροντες </w:t>
      </w:r>
      <w:r w:rsidRPr="005035F5">
        <w:rPr>
          <w:rFonts w:ascii="Cambria" w:hAnsi="Cambria" w:cs="Calibri"/>
          <w:sz w:val="22"/>
          <w:szCs w:val="22"/>
          <w:u w:val="single"/>
          <w:lang w:bidi="en-US"/>
        </w:rPr>
        <w:t>που είναι εγκατεστημένοι ή εκτελούν έργα στην Ελλάδα</w:t>
      </w:r>
      <w:r w:rsidRPr="005035F5">
        <w:rPr>
          <w:rFonts w:ascii="Cambria" w:hAnsi="Cambria" w:cs="Calibri"/>
          <w:sz w:val="22"/>
          <w:szCs w:val="22"/>
          <w:lang w:bidi="en-US"/>
        </w:rPr>
        <w:t xml:space="preserve"> τα σχετικά δικαιολογητικά που υποβάλλονται είναι:</w:t>
      </w:r>
    </w:p>
    <w:p w14:paraId="579D29D3" w14:textId="77777777" w:rsidR="0081600B" w:rsidRDefault="0081600B" w:rsidP="005035F5">
      <w:pPr>
        <w:spacing w:after="120"/>
        <w:jc w:val="both"/>
        <w:textAlignment w:val="baseline"/>
        <w:rPr>
          <w:rFonts w:ascii="Cambria" w:hAnsi="Cambria" w:cs="Calibri"/>
          <w:i/>
          <w:color w:val="0070C0"/>
          <w:sz w:val="22"/>
          <w:szCs w:val="22"/>
          <w:lang w:bidi="en-US"/>
        </w:rPr>
      </w:pPr>
      <w:r w:rsidRPr="005035F5">
        <w:rPr>
          <w:rFonts w:ascii="Cambria" w:hAnsi="Cambria" w:cs="Calibri"/>
          <w:b/>
          <w:sz w:val="22"/>
          <w:szCs w:val="22"/>
          <w:lang w:bidi="en-US"/>
        </w:rPr>
        <w:t>β1)</w:t>
      </w:r>
      <w:r w:rsidRPr="005035F5">
        <w:rPr>
          <w:rFonts w:ascii="Cambria" w:hAnsi="Cambria" w:cs="Calibri"/>
          <w:sz w:val="22"/>
          <w:szCs w:val="22"/>
          <w:lang w:bidi="en-US"/>
        </w:rPr>
        <w:t xml:space="preserve"> </w:t>
      </w:r>
      <w:r w:rsidRPr="005035F5">
        <w:rPr>
          <w:rFonts w:ascii="Cambria" w:hAnsi="Cambria" w:cs="Calibri"/>
          <w:b/>
          <w:sz w:val="22"/>
          <w:szCs w:val="22"/>
          <w:lang w:bidi="en-US"/>
        </w:rPr>
        <w:t xml:space="preserve">πιστοποιητικό φορολογικής ενημερότητας, </w:t>
      </w:r>
      <w:r w:rsidRPr="005035F5">
        <w:rPr>
          <w:rFonts w:ascii="Cambria" w:hAnsi="Cambria" w:cs="Calibri"/>
          <w:sz w:val="22"/>
          <w:szCs w:val="22"/>
          <w:lang w:bidi="en-US"/>
        </w:rPr>
        <w:t>που εκδίδεται από την Ανεξάρτητη Αρχή Δημοσίων Εσόδων (</w:t>
      </w:r>
      <w:r w:rsidRPr="005035F5">
        <w:rPr>
          <w:rFonts w:ascii="Cambria" w:hAnsi="Cambria" w:cs="Calibri"/>
          <w:caps/>
          <w:sz w:val="22"/>
          <w:szCs w:val="22"/>
          <w:lang w:bidi="en-US"/>
        </w:rPr>
        <w:t>Α.Α.Δ.Ε.),</w:t>
      </w:r>
      <w:r w:rsidRPr="005035F5">
        <w:rPr>
          <w:rFonts w:ascii="Cambria" w:hAnsi="Cambria" w:cs="Calibri"/>
          <w:sz w:val="22"/>
          <w:szCs w:val="22"/>
          <w:lang w:bidi="en-US"/>
        </w:rPr>
        <w:t xml:space="preserve"> για τον οικονομικό φορέα και για τις κοινοπραξίες στις οποίες συμμετέχει για τα δημόσια έργα που είναι σε εξέλιξη. Οι αλλοδαποί προσφέροντες θα υποβάλλουν υπεύθυνη δήλωση</w:t>
      </w:r>
      <w:r w:rsidRPr="005035F5">
        <w:rPr>
          <w:rFonts w:ascii="Cambria" w:hAnsi="Cambria" w:cs="Calibri"/>
          <w:sz w:val="22"/>
          <w:szCs w:val="22"/>
          <w:vertAlign w:val="superscript"/>
          <w:lang w:bidi="en-US"/>
        </w:rPr>
        <w:endnoteReference w:id="148"/>
      </w:r>
      <w:r w:rsidRPr="005035F5">
        <w:rPr>
          <w:rFonts w:ascii="Cambria" w:hAnsi="Cambria" w:cs="Calibri"/>
          <w:sz w:val="22"/>
          <w:szCs w:val="22"/>
          <w:lang w:bidi="en-US"/>
        </w:rPr>
        <w:t xml:space="preserve"> περί του ότι δεν έχουν υποχρέωση καταβολής φόρων στην Ελλάδα. Σε περίπτωση που έχουν τέτοια υποχρέωση θα υποβάλλουν σχ</w:t>
      </w:r>
      <w:r w:rsidR="00841101">
        <w:rPr>
          <w:rFonts w:ascii="Cambria" w:hAnsi="Cambria" w:cs="Calibri"/>
          <w:sz w:val="22"/>
          <w:szCs w:val="22"/>
          <w:lang w:bidi="en-US"/>
        </w:rPr>
        <w:t>ετικό αποδεικτικό της  Α.Α.Δ.Ε.</w:t>
      </w:r>
      <w:r w:rsidRPr="00B75B6D">
        <w:rPr>
          <w:rFonts w:ascii="Cambria" w:hAnsi="Cambria" w:cs="Calibri"/>
          <w:i/>
          <w:color w:val="0070C0"/>
          <w:sz w:val="22"/>
          <w:szCs w:val="22"/>
          <w:lang w:bidi="en-US"/>
        </w:rPr>
        <w:t xml:space="preserve"> </w:t>
      </w:r>
    </w:p>
    <w:p w14:paraId="435A5E3E" w14:textId="77777777" w:rsidR="00E64C66" w:rsidRPr="00C35D96" w:rsidRDefault="00E64C66" w:rsidP="00E64C66">
      <w:pPr>
        <w:spacing w:after="120"/>
        <w:jc w:val="both"/>
        <w:textAlignment w:val="baseline"/>
        <w:rPr>
          <w:rFonts w:ascii="Cambria" w:hAnsi="Cambria" w:cs="Calibri"/>
          <w:bCs/>
          <w:i/>
          <w:color w:val="4472C4"/>
          <w:sz w:val="22"/>
          <w:szCs w:val="22"/>
          <w:lang w:bidi="en-US"/>
        </w:rPr>
      </w:pPr>
      <w:r w:rsidRPr="00C35D96">
        <w:rPr>
          <w:rFonts w:ascii="Cambria" w:hAnsi="Cambria" w:cs="Calibri"/>
          <w:bCs/>
          <w:i/>
          <w:color w:val="4472C4"/>
          <w:sz w:val="22"/>
          <w:szCs w:val="22"/>
          <w:lang w:bidi="en-US"/>
        </w:rPr>
        <w:t xml:space="preserve">[Από την 31η.10.2020 όλοι οι φορείς του δημόσιου και του ευρύτερου δημόσιου τομέα υποχρεούνται να λαμβάνουν το αποδεικτικό ενημερότητας των παρ. 1 και 4 του άρθρου 12 του ν. 4174/2013 (Α’ 170) μέσω της </w:t>
      </w:r>
      <w:proofErr w:type="spellStart"/>
      <w:r w:rsidRPr="00C35D96">
        <w:rPr>
          <w:rFonts w:ascii="Cambria" w:hAnsi="Cambria" w:cs="Calibri"/>
          <w:bCs/>
          <w:i/>
          <w:color w:val="4472C4"/>
          <w:sz w:val="22"/>
          <w:szCs w:val="22"/>
          <w:lang w:bidi="en-US"/>
        </w:rPr>
        <w:t>διαλειτουργικότητας</w:t>
      </w:r>
      <w:proofErr w:type="spellEnd"/>
      <w:r w:rsidRPr="00C35D96">
        <w:rPr>
          <w:rFonts w:ascii="Cambria" w:hAnsi="Cambria" w:cs="Calibri"/>
          <w:bCs/>
          <w:i/>
          <w:color w:val="4472C4"/>
          <w:sz w:val="22"/>
          <w:szCs w:val="22"/>
          <w:lang w:bidi="en-US"/>
        </w:rPr>
        <w:t xml:space="preserve"> των πληροφοριακών τους συστημάτων με το Κέντρο </w:t>
      </w:r>
      <w:proofErr w:type="spellStart"/>
      <w:r w:rsidRPr="00C35D96">
        <w:rPr>
          <w:rFonts w:ascii="Cambria" w:hAnsi="Cambria" w:cs="Calibri"/>
          <w:bCs/>
          <w:i/>
          <w:color w:val="4472C4"/>
          <w:sz w:val="22"/>
          <w:szCs w:val="22"/>
          <w:lang w:bidi="en-US"/>
        </w:rPr>
        <w:t>Διαλειτουργικότητας</w:t>
      </w:r>
      <w:proofErr w:type="spellEnd"/>
      <w:r w:rsidRPr="00C35D96">
        <w:rPr>
          <w:rFonts w:ascii="Cambria" w:hAnsi="Cambria" w:cs="Calibri"/>
          <w:bCs/>
          <w:i/>
          <w:color w:val="4472C4"/>
          <w:sz w:val="22"/>
          <w:szCs w:val="22"/>
          <w:lang w:bidi="en-US"/>
        </w:rPr>
        <w:t xml:space="preserve"> της Γενικής Γραμματείας Πληροφοριακών Συστημάτων Δημόσιας Διοίκησης, </w:t>
      </w:r>
      <w:r w:rsidRPr="00C35D96">
        <w:rPr>
          <w:rFonts w:ascii="Cambria" w:hAnsi="Cambria" w:cs="Calibri"/>
          <w:bCs/>
          <w:i/>
          <w:color w:val="4472C4"/>
          <w:sz w:val="22"/>
          <w:szCs w:val="22"/>
          <w:lang w:bidi="en-US"/>
        </w:rPr>
        <w:lastRenderedPageBreak/>
        <w:t xml:space="preserve">σύμφωνα με τα οριζόμενα στο δεύτερο εδάφιο της παρ. 5 του άρθρου 47 του ν. 4623/2019 (Α’ 134).Σε περίπτωση υλοποίησης της ως άνω </w:t>
      </w:r>
      <w:proofErr w:type="spellStart"/>
      <w:r w:rsidRPr="00C35D96">
        <w:rPr>
          <w:rFonts w:ascii="Cambria" w:hAnsi="Cambria" w:cs="Calibri"/>
          <w:bCs/>
          <w:i/>
          <w:color w:val="4472C4"/>
          <w:sz w:val="22"/>
          <w:szCs w:val="22"/>
          <w:lang w:bidi="en-US"/>
        </w:rPr>
        <w:t>διαλειτουργικότητας</w:t>
      </w:r>
      <w:proofErr w:type="spellEnd"/>
      <w:r w:rsidRPr="00C35D96">
        <w:rPr>
          <w:rFonts w:ascii="Cambria" w:hAnsi="Cambria" w:cs="Calibri"/>
          <w:bCs/>
          <w:i/>
          <w:color w:val="4472C4"/>
          <w:sz w:val="22"/>
          <w:szCs w:val="22"/>
          <w:lang w:bidi="en-US"/>
        </w:rPr>
        <w:t xml:space="preserve">, η </w:t>
      </w:r>
      <w:proofErr w:type="spellStart"/>
      <w:r w:rsidRPr="00C35D96">
        <w:rPr>
          <w:rFonts w:ascii="Cambria" w:hAnsi="Cambria" w:cs="Calibri"/>
          <w:bCs/>
          <w:i/>
          <w:color w:val="4472C4"/>
          <w:sz w:val="22"/>
          <w:szCs w:val="22"/>
          <w:lang w:bidi="en-US"/>
        </w:rPr>
        <w:t>α.α.</w:t>
      </w:r>
      <w:proofErr w:type="spellEnd"/>
      <w:r w:rsidRPr="00C35D96">
        <w:rPr>
          <w:rFonts w:ascii="Cambria" w:hAnsi="Cambria" w:cs="Calibri"/>
          <w:bCs/>
          <w:i/>
          <w:color w:val="4472C4"/>
          <w:sz w:val="22"/>
          <w:szCs w:val="22"/>
          <w:lang w:bidi="en-US"/>
        </w:rPr>
        <w:t xml:space="preserve"> αναζητά αυτεπάγγελτα το σχετικό αποδεικτικό ενημερότητας]</w:t>
      </w:r>
      <w:r w:rsidRPr="00C35D96">
        <w:rPr>
          <w:rFonts w:ascii="Cambria" w:hAnsi="Cambria" w:cs="Calibri"/>
          <w:bCs/>
          <w:i/>
          <w:color w:val="4472C4"/>
          <w:sz w:val="22"/>
          <w:szCs w:val="22"/>
          <w:vertAlign w:val="superscript"/>
          <w:lang w:bidi="en-US"/>
        </w:rPr>
        <w:endnoteReference w:id="149"/>
      </w:r>
    </w:p>
    <w:p w14:paraId="7CDE3B26" w14:textId="77777777" w:rsidR="00E64C66" w:rsidRPr="00C35D96" w:rsidRDefault="00E64C66" w:rsidP="00E64C66">
      <w:pPr>
        <w:spacing w:after="120"/>
        <w:jc w:val="both"/>
        <w:textAlignment w:val="baseline"/>
        <w:rPr>
          <w:rFonts w:ascii="Cambria" w:hAnsi="Cambria" w:cs="Calibri"/>
          <w:i/>
          <w:color w:val="4472C4"/>
          <w:sz w:val="22"/>
          <w:szCs w:val="22"/>
          <w:lang w:bidi="en-US"/>
        </w:rPr>
      </w:pPr>
      <w:r w:rsidRPr="00C35D96">
        <w:rPr>
          <w:rFonts w:ascii="Cambria" w:hAnsi="Cambria" w:cs="Calibri"/>
          <w:i/>
          <w:color w:val="4472C4"/>
          <w:sz w:val="22"/>
          <w:szCs w:val="22"/>
          <w:lang w:bidi="en-US"/>
        </w:rPr>
        <w:t xml:space="preserve">Εφόσον η </w:t>
      </w:r>
      <w:proofErr w:type="spellStart"/>
      <w:r w:rsidRPr="00C35D96">
        <w:rPr>
          <w:rFonts w:ascii="Cambria" w:hAnsi="Cambria" w:cs="Calibri"/>
          <w:i/>
          <w:color w:val="4472C4"/>
          <w:sz w:val="22"/>
          <w:szCs w:val="22"/>
          <w:lang w:bidi="en-US"/>
        </w:rPr>
        <w:t>α.α.</w:t>
      </w:r>
      <w:proofErr w:type="spellEnd"/>
      <w:r w:rsidRPr="00C35D96">
        <w:rPr>
          <w:rFonts w:ascii="Cambria" w:hAnsi="Cambria" w:cs="Calibri"/>
          <w:i/>
          <w:color w:val="4472C4"/>
          <w:sz w:val="22"/>
          <w:szCs w:val="22"/>
          <w:lang w:bidi="en-US"/>
        </w:rPr>
        <w:t xml:space="preserve"> επιτρέπει την υποβολή προσφορών, όταν μόνο μικρά ποσά των φόρων δεν έχουν καταβληθεί, σύμφωνα με την παράγραφο 22.Α.3 περ. β της παρούσας, προσκομίζεται από τον οικονομικό φορέα βεβαίωση οφειλής από την ΑΑΔΕ.  </w:t>
      </w:r>
    </w:p>
    <w:p w14:paraId="74901DB5" w14:textId="77777777" w:rsidR="00E64C66" w:rsidRPr="00841101" w:rsidRDefault="00E64C66" w:rsidP="005035F5">
      <w:pPr>
        <w:spacing w:after="120"/>
        <w:jc w:val="both"/>
        <w:textAlignment w:val="baseline"/>
        <w:rPr>
          <w:rFonts w:ascii="Cambria" w:hAnsi="Cambria" w:cs="Calibri"/>
          <w:sz w:val="22"/>
          <w:szCs w:val="22"/>
          <w:lang w:bidi="en-US"/>
        </w:rPr>
      </w:pPr>
    </w:p>
    <w:p w14:paraId="57D0A12A" w14:textId="77777777" w:rsidR="0081600B" w:rsidRDefault="0081600B" w:rsidP="005035F5">
      <w:pPr>
        <w:spacing w:after="120"/>
        <w:jc w:val="both"/>
        <w:textAlignment w:val="baseline"/>
        <w:rPr>
          <w:rFonts w:ascii="Cambria" w:hAnsi="Cambria" w:cs="Calibri"/>
          <w:sz w:val="22"/>
          <w:szCs w:val="22"/>
          <w:lang w:bidi="en-US"/>
        </w:rPr>
      </w:pPr>
      <w:r w:rsidRPr="005035F5">
        <w:rPr>
          <w:rFonts w:ascii="Cambria" w:hAnsi="Cambria" w:cs="Calibri"/>
          <w:b/>
          <w:sz w:val="22"/>
          <w:szCs w:val="22"/>
          <w:lang w:bidi="en-US"/>
        </w:rPr>
        <w:t>β2)</w:t>
      </w:r>
      <w:r w:rsidRPr="005035F5">
        <w:rPr>
          <w:rFonts w:ascii="Cambria" w:hAnsi="Cambria" w:cs="Calibri"/>
          <w:sz w:val="22"/>
          <w:szCs w:val="22"/>
          <w:lang w:bidi="en-US"/>
        </w:rPr>
        <w:t xml:space="preserve"> </w:t>
      </w:r>
      <w:r w:rsidRPr="005035F5">
        <w:rPr>
          <w:rFonts w:ascii="Cambria" w:hAnsi="Cambria" w:cs="Calibri"/>
          <w:b/>
          <w:sz w:val="22"/>
          <w:szCs w:val="22"/>
          <w:lang w:bidi="en-US"/>
        </w:rPr>
        <w:t>πιστοποιητικό ασφαλιστικής ενημερότητας</w:t>
      </w:r>
      <w:r w:rsidRPr="005035F5">
        <w:rPr>
          <w:rFonts w:ascii="Cambria" w:hAnsi="Cambria" w:cs="Calibri"/>
          <w:sz w:val="22"/>
          <w:szCs w:val="22"/>
          <w:lang w:bidi="en-US"/>
        </w:rPr>
        <w:t xml:space="preserve"> που εκδίδεται από τον  </w:t>
      </w:r>
      <w:r w:rsidRPr="005035F5">
        <w:rPr>
          <w:rFonts w:ascii="Cambria" w:hAnsi="Cambria" w:cs="Calibri"/>
          <w:sz w:val="22"/>
          <w:szCs w:val="22"/>
          <w:lang w:val="en-US" w:bidi="en-US"/>
        </w:rPr>
        <w:t>e</w:t>
      </w:r>
      <w:r w:rsidRPr="005035F5">
        <w:rPr>
          <w:rFonts w:ascii="Cambria" w:hAnsi="Cambria" w:cs="Calibri"/>
          <w:sz w:val="22"/>
          <w:szCs w:val="22"/>
          <w:lang w:bidi="en-US"/>
        </w:rPr>
        <w:t>-ΕΦΚΑ.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w:t>
      </w:r>
      <w:r w:rsidRPr="00B75B6D">
        <w:rPr>
          <w:rFonts w:ascii="Cambria" w:hAnsi="Cambria" w:cs="Calibri"/>
          <w:sz w:val="22"/>
          <w:szCs w:val="22"/>
          <w:lang w:bidi="en-US"/>
        </w:rPr>
        <w:t xml:space="preserve">μηχανικούς </w:t>
      </w:r>
      <w:r w:rsidR="00E114F3" w:rsidRPr="00B75B6D">
        <w:rPr>
          <w:rFonts w:ascii="Cambria" w:hAnsi="Cambria" w:cs="Calibri"/>
          <w:sz w:val="22"/>
          <w:szCs w:val="22"/>
          <w:lang w:bidi="en-US"/>
        </w:rPr>
        <w:t xml:space="preserve">του που στελεχώνουν το πτυχίο της εργοληπτικής επιχείρησης και </w:t>
      </w:r>
      <w:r w:rsidRPr="00B75B6D">
        <w:rPr>
          <w:rFonts w:ascii="Cambria" w:hAnsi="Cambria" w:cs="Calibri"/>
          <w:sz w:val="22"/>
          <w:szCs w:val="22"/>
          <w:lang w:bidi="en-US"/>
        </w:rPr>
        <w:t xml:space="preserve">που έχουν υποχρέωση ασφάλισης στον </w:t>
      </w:r>
      <w:r w:rsidRPr="00B75B6D">
        <w:rPr>
          <w:rFonts w:ascii="Cambria" w:hAnsi="Cambria" w:cs="Calibri"/>
          <w:sz w:val="22"/>
          <w:szCs w:val="22"/>
          <w:lang w:val="en-US" w:bidi="en-US"/>
        </w:rPr>
        <w:t>e</w:t>
      </w:r>
      <w:r w:rsidRPr="00B75B6D">
        <w:rPr>
          <w:rFonts w:ascii="Cambria" w:hAnsi="Cambria" w:cs="Calibri"/>
          <w:sz w:val="22"/>
          <w:szCs w:val="22"/>
          <w:lang w:bidi="en-US"/>
        </w:rPr>
        <w:t>ΕΦΚΑ (</w:t>
      </w:r>
      <w:r w:rsidR="00B75B6D">
        <w:rPr>
          <w:rFonts w:ascii="Cambria" w:hAnsi="Cambria" w:cs="Calibri"/>
          <w:sz w:val="22"/>
          <w:szCs w:val="22"/>
          <w:lang w:bidi="en-US"/>
        </w:rPr>
        <w:t>τομέας πρώην ΕΤΑΑ –</w:t>
      </w:r>
      <w:r w:rsidRPr="00B75B6D">
        <w:rPr>
          <w:rFonts w:ascii="Cambria" w:hAnsi="Cambria" w:cs="Calibri"/>
          <w:sz w:val="22"/>
          <w:szCs w:val="22"/>
          <w:lang w:bidi="en-US"/>
        </w:rPr>
        <w:t>ΤΜΕΔΕ).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Δεν αποτελούν απόδειξη ενημερότητας της προσφέρουσας εταιρίας</w:t>
      </w:r>
      <w:r w:rsidRPr="005035F5">
        <w:rPr>
          <w:rFonts w:ascii="Cambria" w:hAnsi="Cambria" w:cs="Calibri"/>
          <w:sz w:val="22"/>
          <w:szCs w:val="22"/>
          <w:lang w:bidi="en-US"/>
        </w:rPr>
        <w:t xml:space="preserve">,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 εκδιδόμενο από τον </w:t>
      </w:r>
      <w:r w:rsidRPr="005035F5">
        <w:rPr>
          <w:rFonts w:ascii="Cambria" w:hAnsi="Cambria" w:cs="Calibri"/>
          <w:sz w:val="22"/>
          <w:szCs w:val="22"/>
          <w:lang w:val="en-US" w:bidi="en-US"/>
        </w:rPr>
        <w:t>e</w:t>
      </w:r>
      <w:r w:rsidRPr="005035F5">
        <w:rPr>
          <w:rFonts w:ascii="Cambria" w:hAnsi="Cambria" w:cs="Calibri"/>
          <w:sz w:val="22"/>
          <w:szCs w:val="22"/>
          <w:lang w:bidi="en-US"/>
        </w:rPr>
        <w:t xml:space="preserve">ΕΦΚΑ. </w:t>
      </w:r>
    </w:p>
    <w:p w14:paraId="79C39E33" w14:textId="77777777" w:rsidR="00E64C66" w:rsidRPr="00C35D96" w:rsidRDefault="00E64C66" w:rsidP="00E64C66">
      <w:pPr>
        <w:widowControl/>
        <w:overflowPunct w:val="0"/>
        <w:autoSpaceDE w:val="0"/>
        <w:spacing w:after="120"/>
        <w:jc w:val="both"/>
        <w:textAlignment w:val="baseline"/>
        <w:rPr>
          <w:rFonts w:ascii="Cambria" w:eastAsia="Times New Roman" w:hAnsi="Cambria" w:cs="Cambria"/>
          <w:b/>
          <w:i/>
          <w:iCs/>
          <w:color w:val="4472C4"/>
          <w:kern w:val="0"/>
          <w:sz w:val="22"/>
          <w:szCs w:val="22"/>
        </w:rPr>
      </w:pPr>
      <w:r w:rsidRPr="00A01984">
        <w:rPr>
          <w:rFonts w:ascii="Cambria" w:eastAsia="Times New Roman" w:hAnsi="Cambria" w:cs="Cambria"/>
          <w:b/>
          <w:i/>
          <w:kern w:val="0"/>
          <w:sz w:val="22"/>
          <w:szCs w:val="22"/>
        </w:rPr>
        <w:t>(</w:t>
      </w:r>
      <w:r w:rsidRPr="00A01984">
        <w:rPr>
          <w:rFonts w:ascii="Cambria" w:eastAsia="Times New Roman" w:hAnsi="Cambria" w:cs="Cambria"/>
          <w:b/>
          <w:i/>
          <w:iCs/>
          <w:kern w:val="0"/>
          <w:sz w:val="22"/>
          <w:szCs w:val="22"/>
        </w:rPr>
        <w:t xml:space="preserve">Οι Δημόσιες Υπηρεσίες και οι υπηρεσίες φορέων Γενικής Κυβέρνησης, σύμφωνα με την ΚΥΑ </w:t>
      </w:r>
      <w:r w:rsidRPr="00C35D96">
        <w:rPr>
          <w:rFonts w:ascii="Cambria" w:eastAsia="Times New Roman" w:hAnsi="Cambria" w:cs="Cambria"/>
          <w:b/>
          <w:i/>
          <w:iCs/>
          <w:color w:val="4472C4"/>
          <w:kern w:val="0"/>
          <w:sz w:val="22"/>
          <w:szCs w:val="22"/>
        </w:rPr>
        <w:t xml:space="preserve">οικ. 17535/Δ1.6002 (Β 1754/2020) (άρθρο 7), εφόσον έχουν πιστοποιηθεί σύμφωνα με την οριζόμενη διαδικασία αναζητούν αυτεπαγγέλτως το αποδεικτικό ασφαλιστικής ενημερότητα. Σε αυτήν την περίπτωση το παρόν σημείο διαμορφώνεται αναλόγως). </w:t>
      </w:r>
    </w:p>
    <w:p w14:paraId="6098F17A" w14:textId="77777777" w:rsidR="00E64C66" w:rsidRPr="00C35D96" w:rsidRDefault="00E64C66" w:rsidP="00E64C66">
      <w:pPr>
        <w:widowControl/>
        <w:overflowPunct w:val="0"/>
        <w:autoSpaceDE w:val="0"/>
        <w:spacing w:after="120"/>
        <w:jc w:val="both"/>
        <w:textAlignment w:val="baseline"/>
        <w:rPr>
          <w:rFonts w:ascii="Cambria" w:eastAsia="Times New Roman" w:hAnsi="Cambria" w:cs="Cambria"/>
          <w:i/>
          <w:iCs/>
          <w:color w:val="4472C4"/>
          <w:kern w:val="0"/>
          <w:sz w:val="22"/>
          <w:szCs w:val="22"/>
        </w:rPr>
      </w:pPr>
      <w:r w:rsidRPr="00C35D96">
        <w:rPr>
          <w:rFonts w:ascii="Cambria" w:eastAsia="Times New Roman" w:hAnsi="Cambria" w:cs="Cambria"/>
          <w:i/>
          <w:iCs/>
          <w:color w:val="4472C4"/>
          <w:kern w:val="0"/>
          <w:sz w:val="22"/>
          <w:szCs w:val="22"/>
        </w:rPr>
        <w:t xml:space="preserve">Εφόσον η </w:t>
      </w:r>
      <w:proofErr w:type="spellStart"/>
      <w:r w:rsidRPr="00C35D96">
        <w:rPr>
          <w:rFonts w:ascii="Cambria" w:eastAsia="Times New Roman" w:hAnsi="Cambria" w:cs="Cambria"/>
          <w:i/>
          <w:iCs/>
          <w:color w:val="4472C4"/>
          <w:kern w:val="0"/>
          <w:sz w:val="22"/>
          <w:szCs w:val="22"/>
        </w:rPr>
        <w:t>α.α.</w:t>
      </w:r>
      <w:proofErr w:type="spellEnd"/>
      <w:r w:rsidRPr="00C35D96">
        <w:rPr>
          <w:rFonts w:ascii="Cambria" w:eastAsia="Times New Roman" w:hAnsi="Cambria" w:cs="Cambria"/>
          <w:i/>
          <w:iCs/>
          <w:color w:val="4472C4"/>
          <w:kern w:val="0"/>
          <w:sz w:val="22"/>
          <w:szCs w:val="22"/>
        </w:rPr>
        <w:t xml:space="preserve"> επιτρέπει την υποβολή προσφορών, όταν μόνο μικρά ποσά των ασφαλιστικών εισφορών δεν έχουν καταβληθεί, σύμφωνα με </w:t>
      </w:r>
      <w:r w:rsidRPr="00C35D96">
        <w:rPr>
          <w:rFonts w:ascii="Cambria" w:eastAsia="Times New Roman" w:hAnsi="Cambria" w:cs="Cambria"/>
          <w:i/>
          <w:iCs/>
          <w:color w:val="4472C4"/>
          <w:kern w:val="0"/>
          <w:sz w:val="22"/>
          <w:szCs w:val="22"/>
          <w:lang w:bidi="en-US"/>
        </w:rPr>
        <w:t xml:space="preserve">την παράγραφο 22.Α.3 περ. β </w:t>
      </w:r>
      <w:r w:rsidRPr="00C35D96">
        <w:rPr>
          <w:rFonts w:ascii="Cambria" w:eastAsia="Times New Roman" w:hAnsi="Cambria" w:cs="Cambria"/>
          <w:i/>
          <w:iCs/>
          <w:color w:val="4472C4"/>
          <w:kern w:val="0"/>
          <w:sz w:val="22"/>
          <w:szCs w:val="22"/>
        </w:rPr>
        <w:t xml:space="preserve">της παρούσας, προσκομίζεται από τον οικονομικό φορέα βεβαίωση οφειλής από τον </w:t>
      </w:r>
      <w:r w:rsidRPr="00C35D96">
        <w:rPr>
          <w:rFonts w:ascii="Cambria" w:eastAsia="Times New Roman" w:hAnsi="Cambria" w:cs="Cambria"/>
          <w:i/>
          <w:iCs/>
          <w:color w:val="4472C4"/>
          <w:kern w:val="0"/>
          <w:sz w:val="22"/>
          <w:szCs w:val="22"/>
          <w:lang w:val="en-US"/>
        </w:rPr>
        <w:t>e</w:t>
      </w:r>
      <w:r w:rsidRPr="00C35D96">
        <w:rPr>
          <w:rFonts w:ascii="Cambria" w:eastAsia="Times New Roman" w:hAnsi="Cambria" w:cs="Cambria"/>
          <w:i/>
          <w:iCs/>
          <w:color w:val="4472C4"/>
          <w:kern w:val="0"/>
          <w:sz w:val="22"/>
          <w:szCs w:val="22"/>
        </w:rPr>
        <w:t>ΕΦΚΑ..</w:t>
      </w:r>
    </w:p>
    <w:p w14:paraId="6674C556"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b/>
          <w:sz w:val="22"/>
          <w:szCs w:val="22"/>
          <w:lang w:bidi="en-US"/>
        </w:rPr>
        <w:t>β3) υπεύθυνη δήλωση</w:t>
      </w:r>
      <w:r w:rsidRPr="005035F5">
        <w:rPr>
          <w:rFonts w:ascii="Cambria" w:hAnsi="Cambria" w:cs="Calibri"/>
          <w:sz w:val="22"/>
          <w:szCs w:val="22"/>
          <w:lang w:bidi="en-US"/>
        </w:rPr>
        <w:t xml:space="preserve">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 </w:t>
      </w:r>
    </w:p>
    <w:p w14:paraId="28C3634A" w14:textId="77777777" w:rsidR="0081600B" w:rsidRPr="005035F5" w:rsidRDefault="0081600B" w:rsidP="005035F5">
      <w:pPr>
        <w:tabs>
          <w:tab w:val="left" w:pos="1980"/>
        </w:tabs>
        <w:jc w:val="both"/>
        <w:textAlignment w:val="baseline"/>
        <w:rPr>
          <w:rFonts w:ascii="Cambria" w:hAnsi="Cambria" w:cs="Tahoma"/>
          <w:sz w:val="22"/>
          <w:szCs w:val="22"/>
          <w:lang w:bidi="en-US"/>
        </w:rPr>
      </w:pPr>
    </w:p>
    <w:p w14:paraId="6AC4C8B3" w14:textId="77777777" w:rsidR="0081600B" w:rsidRPr="005035F5" w:rsidRDefault="0081600B" w:rsidP="005035F5">
      <w:pPr>
        <w:tabs>
          <w:tab w:val="left" w:pos="1980"/>
        </w:tabs>
        <w:jc w:val="both"/>
        <w:textAlignment w:val="baseline"/>
        <w:rPr>
          <w:rFonts w:ascii="Cambria" w:hAnsi="Cambria" w:cs="Calibri"/>
          <w:sz w:val="22"/>
          <w:szCs w:val="22"/>
          <w:lang w:bidi="en-US"/>
        </w:rPr>
      </w:pPr>
      <w:r w:rsidRPr="005035F5">
        <w:rPr>
          <w:rFonts w:ascii="Cambria" w:hAnsi="Cambria" w:cs="Calibri"/>
          <w:b/>
          <w:sz w:val="22"/>
          <w:szCs w:val="22"/>
          <w:lang w:bidi="en-US"/>
        </w:rPr>
        <w:t>(γ)</w:t>
      </w:r>
      <w:r w:rsidRPr="005035F5">
        <w:rPr>
          <w:rFonts w:ascii="Cambria" w:hAnsi="Cambria" w:cs="Calibri"/>
          <w:sz w:val="22"/>
          <w:szCs w:val="22"/>
          <w:lang w:bidi="en-US"/>
        </w:rPr>
        <w:t xml:space="preserve"> για την </w:t>
      </w:r>
      <w:r w:rsidRPr="005035F5">
        <w:rPr>
          <w:rFonts w:ascii="Cambria" w:hAnsi="Cambria" w:cs="Calibri"/>
          <w:b/>
          <w:sz w:val="22"/>
          <w:szCs w:val="22"/>
          <w:lang w:bidi="en-US"/>
        </w:rPr>
        <w:t>παράγραφο Α.4(β) του άρθρου 22</w:t>
      </w:r>
      <w:r w:rsidRPr="005035F5">
        <w:rPr>
          <w:rFonts w:ascii="Cambria" w:hAnsi="Cambria" w:cs="Calibri"/>
          <w:b/>
          <w:sz w:val="22"/>
          <w:szCs w:val="22"/>
          <w:vertAlign w:val="superscript"/>
          <w:lang w:bidi="en-US"/>
        </w:rPr>
        <w:endnoteReference w:id="150"/>
      </w:r>
      <w:r w:rsidRPr="005035F5">
        <w:rPr>
          <w:rFonts w:ascii="Cambria" w:hAnsi="Cambria" w:cs="Calibri"/>
          <w:sz w:val="22"/>
          <w:szCs w:val="22"/>
          <w:lang w:bidi="en-US"/>
        </w:rPr>
        <w:t>: πιστοποιητικό που εκδίδεται από την αρμόδια δικαστική ή διοικητική αρχή του οικείου κράτους - μέλους ή χώρας,</w:t>
      </w:r>
      <w:r w:rsidRPr="005035F5">
        <w:rPr>
          <w:rFonts w:ascii="Cambria" w:hAnsi="Cambria" w:cs="Tahoma"/>
          <w:lang w:bidi="en-US"/>
        </w:rPr>
        <w:t xml:space="preserve"> </w:t>
      </w:r>
      <w:r w:rsidRPr="005035F5">
        <w:rPr>
          <w:rFonts w:ascii="Cambria" w:hAnsi="Cambria" w:cs="Calibri"/>
          <w:color w:val="000000"/>
          <w:sz w:val="22"/>
          <w:szCs w:val="22"/>
          <w:lang w:bidi="en-US"/>
        </w:rPr>
        <w:t>που να έχει εκδοθεί έως τρεις (3) μήνες πριν από την υποβολή του</w:t>
      </w:r>
      <w:r w:rsidRPr="005035F5">
        <w:rPr>
          <w:rFonts w:ascii="Cambria" w:hAnsi="Cambria" w:cs="Calibri"/>
          <w:color w:val="000000"/>
          <w:sz w:val="22"/>
          <w:szCs w:val="22"/>
          <w:vertAlign w:val="superscript"/>
          <w:lang w:bidi="en-US"/>
        </w:rPr>
        <w:endnoteReference w:id="151"/>
      </w:r>
      <w:r w:rsidRPr="005035F5">
        <w:rPr>
          <w:rFonts w:ascii="Cambria" w:hAnsi="Cambria" w:cs="Calibri"/>
          <w:color w:val="000000"/>
          <w:sz w:val="22"/>
          <w:szCs w:val="22"/>
          <w:lang w:bidi="en-US"/>
        </w:rPr>
        <w:t>.</w:t>
      </w:r>
      <w:r w:rsidRPr="005035F5">
        <w:rPr>
          <w:rFonts w:ascii="Cambria" w:hAnsi="Cambria" w:cs="Calibri"/>
          <w:sz w:val="22"/>
          <w:szCs w:val="22"/>
          <w:lang w:bidi="en-US"/>
        </w:rPr>
        <w:t xml:space="preserve"> </w:t>
      </w:r>
    </w:p>
    <w:p w14:paraId="1A546B6C" w14:textId="77777777" w:rsidR="0081600B" w:rsidRPr="005035F5" w:rsidRDefault="0081600B" w:rsidP="005035F5">
      <w:pPr>
        <w:tabs>
          <w:tab w:val="left" w:pos="1980"/>
        </w:tabs>
        <w:jc w:val="both"/>
        <w:textAlignment w:val="baseline"/>
        <w:rPr>
          <w:rFonts w:ascii="Cambria" w:hAnsi="Cambria" w:cs="Calibri"/>
          <w:sz w:val="22"/>
          <w:szCs w:val="22"/>
          <w:lang w:bidi="en-US"/>
        </w:rPr>
      </w:pPr>
    </w:p>
    <w:p w14:paraId="33A9D365" w14:textId="77777777" w:rsidR="0081600B" w:rsidRPr="005035F5" w:rsidRDefault="0081600B" w:rsidP="005035F5">
      <w:pPr>
        <w:tabs>
          <w:tab w:val="left" w:pos="1980"/>
        </w:tabs>
        <w:jc w:val="both"/>
        <w:textAlignment w:val="baseline"/>
        <w:rPr>
          <w:rFonts w:ascii="Cambria" w:hAnsi="Cambria" w:cs="Calibri"/>
          <w:sz w:val="22"/>
          <w:szCs w:val="22"/>
          <w:lang w:bidi="en-US"/>
        </w:rPr>
      </w:pPr>
      <w:r w:rsidRPr="005035F5">
        <w:rPr>
          <w:rFonts w:ascii="Cambria" w:hAnsi="Cambria" w:cs="Calibri"/>
          <w:sz w:val="22"/>
          <w:szCs w:val="22"/>
          <w:lang w:bidi="en-US"/>
        </w:rPr>
        <w:t>Για τους οικονομικούς φορείς που είναι εγκαταστημένοι ή εκτελούν έργα στην Ελλάδα:</w:t>
      </w:r>
    </w:p>
    <w:p w14:paraId="151F9645" w14:textId="77777777" w:rsidR="0081600B" w:rsidRPr="005035F5" w:rsidRDefault="0081600B" w:rsidP="005035F5">
      <w:pPr>
        <w:tabs>
          <w:tab w:val="left" w:pos="1980"/>
        </w:tabs>
        <w:jc w:val="both"/>
        <w:textAlignment w:val="baseline"/>
        <w:rPr>
          <w:rFonts w:ascii="Cambria" w:hAnsi="Cambria" w:cs="Calibri"/>
          <w:b/>
          <w:sz w:val="22"/>
          <w:szCs w:val="22"/>
          <w:lang w:bidi="en-US"/>
        </w:rPr>
      </w:pPr>
    </w:p>
    <w:p w14:paraId="77D4A0F7" w14:textId="77777777" w:rsidR="0081600B" w:rsidRPr="005035F5" w:rsidRDefault="0081600B" w:rsidP="005035F5">
      <w:pPr>
        <w:tabs>
          <w:tab w:val="left" w:pos="1980"/>
        </w:tabs>
        <w:jc w:val="both"/>
        <w:textAlignment w:val="baseline"/>
        <w:rPr>
          <w:rFonts w:ascii="Cambria" w:hAnsi="Cambria" w:cs="Calibri"/>
          <w:sz w:val="22"/>
          <w:szCs w:val="22"/>
          <w:lang w:bidi="en-US"/>
        </w:rPr>
      </w:pPr>
      <w:r w:rsidRPr="005035F5">
        <w:rPr>
          <w:rFonts w:ascii="Cambria" w:hAnsi="Cambria" w:cs="Calibri"/>
          <w:b/>
          <w:sz w:val="22"/>
          <w:szCs w:val="22"/>
          <w:lang w:bidi="en-US"/>
        </w:rPr>
        <w:t>γ1)</w:t>
      </w:r>
      <w:r w:rsidRPr="005035F5">
        <w:rPr>
          <w:rFonts w:ascii="Cambria" w:hAnsi="Cambria" w:cs="Calibri"/>
          <w:sz w:val="22"/>
          <w:szCs w:val="22"/>
          <w:lang w:bidi="en-US"/>
        </w:rPr>
        <w:t xml:space="preserve"> </w:t>
      </w:r>
      <w:r w:rsidRPr="005035F5">
        <w:rPr>
          <w:rFonts w:ascii="Cambria" w:hAnsi="Cambria" w:cs="Calibri"/>
          <w:b/>
          <w:sz w:val="22"/>
          <w:szCs w:val="22"/>
          <w:lang w:bidi="en-US"/>
        </w:rPr>
        <w:t>«Ενιαίο Πιστοποιητικό Δικαστικής Φερεγγυότητας»</w:t>
      </w:r>
      <w:r w:rsidRPr="005035F5">
        <w:rPr>
          <w:rFonts w:ascii="Cambria" w:hAnsi="Cambria" w:cs="Calibri"/>
          <w:b/>
          <w:sz w:val="22"/>
          <w:szCs w:val="22"/>
          <w:vertAlign w:val="superscript"/>
          <w:lang w:bidi="en-US"/>
        </w:rPr>
        <w:endnoteReference w:id="152"/>
      </w:r>
      <w:r w:rsidRPr="005035F5">
        <w:rPr>
          <w:rFonts w:ascii="Cambria" w:hAnsi="Cambria" w:cs="Calibri"/>
          <w:sz w:val="22"/>
          <w:szCs w:val="22"/>
          <w:lang w:bidi="en-US"/>
        </w:rPr>
        <w:t xml:space="preserve">, με το οποίο βεβαιώνεται ότι δεν τελούν υπό πτώχευση, πτωχευτικό συμβιβασμό, αναγκαστική διαχείριση, δεν έχουν υπαχθεί σε διαδικασία εξυγίανσης  καθώς και  ότι το νομικό πρόσωπο δεν έχει τεθεί υπό εκκαθάριση με δικαστική απόφαση. Το εν λόγω πιστοποιητικό εκδίδεται από το αρμόδιο πρωτοδικείο της έδρας του οικονομικού φορέα. </w:t>
      </w:r>
    </w:p>
    <w:p w14:paraId="33302402" w14:textId="77777777" w:rsidR="0081600B" w:rsidRPr="005035F5" w:rsidRDefault="0081600B" w:rsidP="005035F5">
      <w:pPr>
        <w:widowControl/>
        <w:tabs>
          <w:tab w:val="left" w:pos="1980"/>
        </w:tabs>
        <w:jc w:val="both"/>
        <w:rPr>
          <w:rFonts w:ascii="Cambria" w:hAnsi="Cambria" w:cs="Calibri"/>
          <w:b/>
          <w:sz w:val="22"/>
          <w:szCs w:val="22"/>
          <w:lang w:bidi="en-US"/>
        </w:rPr>
      </w:pPr>
    </w:p>
    <w:p w14:paraId="58E2395E" w14:textId="77777777" w:rsidR="0081600B" w:rsidRPr="005035F5" w:rsidRDefault="0081600B" w:rsidP="005035F5">
      <w:pPr>
        <w:widowControl/>
        <w:tabs>
          <w:tab w:val="left" w:pos="1980"/>
        </w:tabs>
        <w:jc w:val="both"/>
        <w:rPr>
          <w:rFonts w:ascii="Cambria" w:hAnsi="Cambria" w:cs="Calibri"/>
          <w:sz w:val="22"/>
          <w:szCs w:val="22"/>
          <w:lang w:bidi="en-US"/>
        </w:rPr>
      </w:pPr>
      <w:r w:rsidRPr="005035F5">
        <w:rPr>
          <w:rFonts w:ascii="Cambria" w:hAnsi="Cambria" w:cs="Calibri"/>
          <w:b/>
          <w:sz w:val="22"/>
          <w:szCs w:val="22"/>
          <w:lang w:bidi="en-US"/>
        </w:rPr>
        <w:t>γ2)</w:t>
      </w:r>
      <w:r w:rsidRPr="005035F5">
        <w:rPr>
          <w:rFonts w:ascii="Cambria" w:hAnsi="Cambria" w:cs="Calibri"/>
          <w:sz w:val="22"/>
          <w:szCs w:val="22"/>
          <w:lang w:bidi="en-US"/>
        </w:rPr>
        <w:t xml:space="preserve"> π</w:t>
      </w:r>
      <w:r w:rsidRPr="005035F5">
        <w:rPr>
          <w:rFonts w:ascii="Cambria" w:hAnsi="Cambria" w:cs="Cambria"/>
          <w:b/>
          <w:sz w:val="22"/>
          <w:szCs w:val="22"/>
          <w:lang w:bidi="en-US"/>
        </w:rPr>
        <w:t xml:space="preserve">ιστοποιητικό του Γ.Ε.Μ.Η. από το οποίο προκύπτει ότι το νομικό πρόσωπο δεν έχει λυθεί και τεθεί υπό εκκαθάριση με απόφαση των </w:t>
      </w:r>
      <w:proofErr w:type="spellStart"/>
      <w:r w:rsidRPr="005035F5">
        <w:rPr>
          <w:rFonts w:ascii="Cambria" w:hAnsi="Cambria" w:cs="Cambria"/>
          <w:b/>
          <w:sz w:val="22"/>
          <w:szCs w:val="22"/>
          <w:lang w:bidi="en-US"/>
        </w:rPr>
        <w:t>εταίρων.</w:t>
      </w:r>
      <w:r w:rsidRPr="005035F5">
        <w:rPr>
          <w:rFonts w:ascii="Cambria" w:hAnsi="Cambria" w:cs="Calibri"/>
          <w:sz w:val="22"/>
          <w:szCs w:val="22"/>
          <w:lang w:bidi="en-US"/>
        </w:rPr>
        <w:t>σύμφωνα</w:t>
      </w:r>
      <w:proofErr w:type="spellEnd"/>
      <w:r w:rsidRPr="005035F5">
        <w:rPr>
          <w:rFonts w:ascii="Cambria" w:hAnsi="Cambria" w:cs="Calibri"/>
          <w:sz w:val="22"/>
          <w:szCs w:val="22"/>
          <w:lang w:bidi="en-US"/>
        </w:rPr>
        <w:t xml:space="preserve"> με τις κείμενες διατάξεις, ως κάθε φορά ισχύουν.  Τα φυσικά πρόσωπα δεν υποβάλλουν πιστοποιητικό περί μη θέσης σε εκκαθάριση. </w:t>
      </w:r>
    </w:p>
    <w:p w14:paraId="79BFA06A" w14:textId="77777777" w:rsidR="0081600B" w:rsidRPr="005035F5" w:rsidRDefault="0081600B" w:rsidP="005035F5">
      <w:pPr>
        <w:widowControl/>
        <w:tabs>
          <w:tab w:val="left" w:pos="1980"/>
        </w:tabs>
        <w:jc w:val="both"/>
        <w:rPr>
          <w:rFonts w:ascii="Cambria" w:hAnsi="Cambria" w:cs="Calibri"/>
          <w:b/>
          <w:sz w:val="22"/>
          <w:szCs w:val="22"/>
          <w:lang w:bidi="en-US"/>
        </w:rPr>
      </w:pPr>
    </w:p>
    <w:p w14:paraId="4779F779" w14:textId="77777777" w:rsidR="0081600B" w:rsidRPr="005035F5" w:rsidRDefault="0081600B" w:rsidP="005035F5">
      <w:pPr>
        <w:widowControl/>
        <w:tabs>
          <w:tab w:val="left" w:pos="1980"/>
        </w:tabs>
        <w:jc w:val="both"/>
        <w:rPr>
          <w:rFonts w:ascii="Cambria" w:eastAsia="Times New Roman" w:hAnsi="Cambria" w:cs="Cambria"/>
          <w:kern w:val="0"/>
          <w:sz w:val="22"/>
          <w:szCs w:val="22"/>
        </w:rPr>
      </w:pPr>
      <w:r w:rsidRPr="005035F5">
        <w:rPr>
          <w:rFonts w:ascii="Cambria" w:hAnsi="Cambria" w:cs="Calibri"/>
          <w:b/>
          <w:sz w:val="22"/>
          <w:szCs w:val="22"/>
          <w:lang w:bidi="en-US"/>
        </w:rPr>
        <w:lastRenderedPageBreak/>
        <w:t>γ3)</w:t>
      </w:r>
      <w:r w:rsidRPr="005035F5">
        <w:rPr>
          <w:rFonts w:ascii="Cambria" w:hAnsi="Cambria" w:cs="Calibri"/>
          <w:sz w:val="22"/>
          <w:szCs w:val="22"/>
          <w:lang w:bidi="en-US"/>
        </w:rPr>
        <w:t xml:space="preserve"> </w:t>
      </w:r>
      <w:r w:rsidRPr="005035F5">
        <w:rPr>
          <w:rFonts w:ascii="Cambria" w:eastAsia="Times New Roman" w:hAnsi="Cambria" w:cs="Cambria"/>
          <w:b/>
          <w:kern w:val="0"/>
          <w:sz w:val="22"/>
          <w:szCs w:val="22"/>
        </w:rPr>
        <w:t>εκτύπωση της καρτέλας “Στοιχεία Μητρώου/ Επιχείρησης”</w:t>
      </w:r>
      <w:r w:rsidRPr="005035F5">
        <w:rPr>
          <w:rFonts w:ascii="Cambria" w:eastAsia="Times New Roman" w:hAnsi="Cambria" w:cs="Cambria"/>
          <w:kern w:val="0"/>
          <w:sz w:val="22"/>
          <w:szCs w:val="22"/>
        </w:rPr>
        <w:t xml:space="preserve"> </w:t>
      </w:r>
      <w:r w:rsidRPr="005035F5">
        <w:rPr>
          <w:rFonts w:ascii="Cambria" w:eastAsia="Times New Roman" w:hAnsi="Cambria" w:cs="Cambria"/>
          <w:b/>
          <w:kern w:val="0"/>
          <w:sz w:val="22"/>
          <w:szCs w:val="22"/>
        </w:rPr>
        <w:t>από την ηλεκτρονική πλατφόρμα της Ανεξάρτητης Αρχής Δημοσίων Εσόδων,</w:t>
      </w:r>
      <w:r w:rsidRPr="005035F5">
        <w:rPr>
          <w:rFonts w:ascii="Cambria" w:eastAsia="Times New Roman" w:hAnsi="Cambria" w:cs="Cambria"/>
          <w:kern w:val="0"/>
          <w:sz w:val="22"/>
          <w:szCs w:val="22"/>
        </w:rPr>
        <w:t xml:space="preserve"> όπως αυτά εμφανίζονται στο </w:t>
      </w:r>
      <w:proofErr w:type="spellStart"/>
      <w:r w:rsidRPr="005035F5">
        <w:rPr>
          <w:rFonts w:ascii="Cambria" w:eastAsia="Times New Roman" w:hAnsi="Cambria" w:cs="Cambria"/>
          <w:kern w:val="0"/>
          <w:sz w:val="22"/>
          <w:szCs w:val="22"/>
        </w:rPr>
        <w:t>taxisnet</w:t>
      </w:r>
      <w:proofErr w:type="spellEnd"/>
      <w:r w:rsidRPr="005035F5">
        <w:rPr>
          <w:rFonts w:ascii="Cambria" w:eastAsia="Times New Roman" w:hAnsi="Cambria" w:cs="Cambria"/>
          <w:kern w:val="0"/>
          <w:sz w:val="22"/>
          <w:szCs w:val="22"/>
        </w:rPr>
        <w:t>,  από την οποία να προκύπτει η μη αναστολή της επιχειρηματικής δραστηριότητάς τους.</w:t>
      </w:r>
    </w:p>
    <w:p w14:paraId="2D17A544" w14:textId="77777777" w:rsidR="0081600B" w:rsidRPr="005035F5" w:rsidRDefault="0081600B" w:rsidP="005035F5">
      <w:pPr>
        <w:tabs>
          <w:tab w:val="left" w:pos="1980"/>
        </w:tabs>
        <w:ind w:left="765"/>
        <w:jc w:val="both"/>
        <w:textAlignment w:val="baseline"/>
        <w:rPr>
          <w:rFonts w:ascii="Cambria" w:hAnsi="Cambria" w:cs="Calibri"/>
          <w:sz w:val="22"/>
          <w:szCs w:val="22"/>
          <w:lang w:bidi="en-US"/>
        </w:rPr>
      </w:pPr>
    </w:p>
    <w:p w14:paraId="7F2BE00A" w14:textId="77777777" w:rsidR="0081600B" w:rsidRPr="005035F5" w:rsidRDefault="0081600B" w:rsidP="005035F5">
      <w:pPr>
        <w:widowControl/>
        <w:tabs>
          <w:tab w:val="left" w:pos="1980"/>
        </w:tabs>
        <w:jc w:val="both"/>
        <w:rPr>
          <w:rFonts w:ascii="Cambria" w:eastAsia="Times New Roman" w:hAnsi="Cambria" w:cs="Cambria"/>
          <w:kern w:val="0"/>
          <w:sz w:val="22"/>
          <w:szCs w:val="22"/>
        </w:rPr>
      </w:pPr>
      <w:r w:rsidRPr="005035F5">
        <w:rPr>
          <w:rFonts w:ascii="Cambria" w:eastAsia="Times New Roman" w:hAnsi="Cambria" w:cs="Cambria"/>
          <w:kern w:val="0"/>
          <w:sz w:val="22"/>
          <w:szCs w:val="22"/>
        </w:rPr>
        <w:t>Προκειμένου για τα σωματεία</w:t>
      </w:r>
      <w:r w:rsidR="00BE15F9" w:rsidRPr="005035F5">
        <w:rPr>
          <w:rFonts w:ascii="Cambria" w:eastAsia="Times New Roman" w:hAnsi="Cambria" w:cs="Cambria"/>
          <w:kern w:val="0"/>
          <w:sz w:val="22"/>
          <w:szCs w:val="22"/>
        </w:rPr>
        <w:t xml:space="preserve"> και τους συνεταιρισμούς, </w:t>
      </w:r>
      <w:r w:rsidRPr="005035F5">
        <w:rPr>
          <w:rFonts w:ascii="Cambria" w:eastAsia="Times New Roman" w:hAnsi="Cambria" w:cs="Cambria"/>
          <w:kern w:val="0"/>
          <w:sz w:val="22"/>
          <w:szCs w:val="22"/>
        </w:rPr>
        <w:t>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13EE4A1" w14:textId="77777777" w:rsidR="0081600B" w:rsidRPr="005035F5" w:rsidRDefault="0081600B" w:rsidP="005035F5">
      <w:pPr>
        <w:spacing w:after="120"/>
        <w:jc w:val="both"/>
        <w:textAlignment w:val="baseline"/>
        <w:rPr>
          <w:rFonts w:ascii="Cambria" w:hAnsi="Cambria" w:cs="Calibri"/>
          <w:sz w:val="22"/>
          <w:szCs w:val="22"/>
          <w:lang w:bidi="en-US"/>
        </w:rPr>
      </w:pPr>
    </w:p>
    <w:p w14:paraId="74D5DE36"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b/>
          <w:sz w:val="22"/>
          <w:szCs w:val="22"/>
          <w:lang w:bidi="en-US"/>
        </w:rPr>
        <w:t>(δ)</w:t>
      </w:r>
      <w:r w:rsidRPr="005035F5">
        <w:rPr>
          <w:rFonts w:ascii="Cambria" w:hAnsi="Cambria" w:cs="Calibri"/>
          <w:sz w:val="22"/>
          <w:szCs w:val="22"/>
          <w:lang w:bidi="en-US"/>
        </w:rPr>
        <w:t xml:space="preserve"> Αν το κράτος-μέλος ή χώρα δεν εκδίδει τα υπό των περ. (α), (β)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14:paraId="4BBAA2C5"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Στην περίπτωση αυτή οι αρμόδιες δημόσιες αρχές παρέχουν επίσημη δήλωση στην οποία αναφέρεται ότι δεν εκδίδονται τα έγγραφα ή τα  πιστοποιητικά της παρούσας παραγράφου ή ότι τα έγγραφα ή τα  πιστοποιητικά αυτά δεν καλύπτουν όλες τις περιπτώσεις που αναφέρονται στα υπό  1 και 2 και 4 (β) του άρθρου 22 Α της παρούσας </w:t>
      </w:r>
    </w:p>
    <w:p w14:paraId="520341CC"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Οι επίσημες δηλώσεις καθίστανται διαθέσιμες μέσω του </w:t>
      </w:r>
      <w:proofErr w:type="spellStart"/>
      <w:r w:rsidRPr="005035F5">
        <w:rPr>
          <w:rFonts w:ascii="Cambria" w:hAnsi="Cambria" w:cs="Calibri"/>
          <w:sz w:val="22"/>
          <w:szCs w:val="22"/>
          <w:lang w:bidi="en-US"/>
        </w:rPr>
        <w:t>επιγραμμικού</w:t>
      </w:r>
      <w:proofErr w:type="spellEnd"/>
      <w:r w:rsidRPr="005035F5">
        <w:rPr>
          <w:rFonts w:ascii="Cambria" w:hAnsi="Cambria" w:cs="Calibri"/>
          <w:sz w:val="22"/>
          <w:szCs w:val="22"/>
          <w:lang w:bidi="en-US"/>
        </w:rPr>
        <w:t xml:space="preserve"> αποθετηρίου πιστοποιητικών (e-</w:t>
      </w:r>
      <w:proofErr w:type="spellStart"/>
      <w:r w:rsidRPr="005035F5">
        <w:rPr>
          <w:rFonts w:ascii="Cambria" w:hAnsi="Cambria" w:cs="Calibri"/>
          <w:sz w:val="22"/>
          <w:szCs w:val="22"/>
          <w:lang w:bidi="en-US"/>
        </w:rPr>
        <w:t>Certis</w:t>
      </w:r>
      <w:proofErr w:type="spellEnd"/>
      <w:r w:rsidRPr="005035F5">
        <w:rPr>
          <w:rFonts w:ascii="Cambria" w:hAnsi="Cambria" w:cs="Calibri"/>
          <w:sz w:val="22"/>
          <w:szCs w:val="22"/>
          <w:lang w:bidi="en-US"/>
        </w:rPr>
        <w:t>)</w:t>
      </w:r>
      <w:r w:rsidRPr="005035F5">
        <w:rPr>
          <w:rFonts w:ascii="Cambria" w:eastAsia="Times New Roman" w:hAnsi="Cambria" w:cs="Cambria"/>
          <w:kern w:val="0"/>
          <w:szCs w:val="22"/>
          <w:vertAlign w:val="superscript"/>
        </w:rPr>
        <w:t xml:space="preserve"> </w:t>
      </w:r>
      <w:r w:rsidRPr="005035F5">
        <w:rPr>
          <w:rFonts w:ascii="Cambria" w:eastAsia="Times New Roman" w:hAnsi="Cambria" w:cs="Cambria"/>
          <w:kern w:val="0"/>
          <w:szCs w:val="22"/>
          <w:vertAlign w:val="superscript"/>
        </w:rPr>
        <w:endnoteReference w:id="153"/>
      </w:r>
      <w:r w:rsidRPr="005035F5">
        <w:rPr>
          <w:rFonts w:ascii="Cambria" w:hAnsi="Cambria" w:cs="Calibri"/>
          <w:sz w:val="22"/>
          <w:szCs w:val="22"/>
          <w:lang w:bidi="en-US"/>
        </w:rPr>
        <w:t xml:space="preserve"> του άρθρου 81 του ν. 4412/2016.</w:t>
      </w:r>
    </w:p>
    <w:p w14:paraId="62000DF8"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b/>
          <w:sz w:val="22"/>
          <w:szCs w:val="22"/>
          <w:lang w:bidi="en-US"/>
        </w:rPr>
        <w:t>(ε)</w:t>
      </w:r>
      <w:r w:rsidRPr="005035F5">
        <w:rPr>
          <w:rFonts w:ascii="Cambria" w:hAnsi="Cambria" w:cs="Calibri"/>
          <w:sz w:val="22"/>
          <w:szCs w:val="22"/>
          <w:lang w:bidi="en-US"/>
        </w:rPr>
        <w:t xml:space="preserve"> Για τις λοιπές περιπτώσεις της </w:t>
      </w:r>
      <w:r w:rsidRPr="005035F5">
        <w:rPr>
          <w:rFonts w:ascii="Cambria" w:hAnsi="Cambria" w:cs="Calibri"/>
          <w:b/>
          <w:sz w:val="22"/>
          <w:szCs w:val="22"/>
          <w:lang w:bidi="en-US"/>
        </w:rPr>
        <w:t>παραγράφου Α.4 του άρθρου 22</w:t>
      </w:r>
      <w:r w:rsidRPr="005035F5">
        <w:rPr>
          <w:rFonts w:ascii="Cambria" w:hAnsi="Cambria" w:cs="Calibri"/>
          <w:b/>
          <w:sz w:val="22"/>
          <w:szCs w:val="22"/>
          <w:vertAlign w:val="superscript"/>
          <w:lang w:bidi="en-US"/>
        </w:rPr>
        <w:endnoteReference w:id="154"/>
      </w:r>
      <w:r w:rsidRPr="005035F5">
        <w:rPr>
          <w:rFonts w:ascii="Cambria" w:hAnsi="Cambria" w:cs="Calibri"/>
          <w:sz w:val="22"/>
          <w:szCs w:val="22"/>
          <w:lang w:bidi="en-US"/>
        </w:rPr>
        <w:t>, υποβάλλεται υπεύθυνη δήλωση του προσφέροντος ότι δεν συντρέχουν στο πρόσωπό του οι οριζόμενοι λόγοι αποκλεισμού</w:t>
      </w:r>
      <w:r w:rsidRPr="005035F5">
        <w:rPr>
          <w:rFonts w:ascii="Cambria" w:hAnsi="Cambria" w:cs="Calibri"/>
          <w:sz w:val="22"/>
          <w:szCs w:val="22"/>
          <w:vertAlign w:val="superscript"/>
          <w:lang w:bidi="en-US"/>
        </w:rPr>
        <w:endnoteReference w:id="155"/>
      </w:r>
      <w:r w:rsidRPr="005035F5">
        <w:rPr>
          <w:rFonts w:ascii="Cambria" w:hAnsi="Cambria" w:cs="Calibri"/>
          <w:sz w:val="22"/>
          <w:szCs w:val="22"/>
          <w:lang w:bidi="en-US"/>
        </w:rPr>
        <w:t>.</w:t>
      </w:r>
    </w:p>
    <w:p w14:paraId="3724BB49" w14:textId="77777777" w:rsidR="0081600B" w:rsidRPr="005035F5" w:rsidRDefault="0081600B" w:rsidP="005035F5">
      <w:pPr>
        <w:spacing w:after="120"/>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Ειδικά για την </w:t>
      </w:r>
      <w:r w:rsidRPr="005035F5">
        <w:rPr>
          <w:rFonts w:ascii="Cambria" w:hAnsi="Cambria" w:cs="Calibri"/>
          <w:b/>
          <w:sz w:val="22"/>
          <w:szCs w:val="22"/>
          <w:lang w:bidi="en-US"/>
        </w:rPr>
        <w:t>περίπτωση θ της παραγράφου Α.4 του άρθρου 22</w:t>
      </w:r>
      <w:r w:rsidRPr="005035F5">
        <w:rPr>
          <w:rFonts w:ascii="Cambria" w:hAnsi="Cambria" w:cs="Calibri"/>
          <w:b/>
          <w:sz w:val="22"/>
          <w:szCs w:val="22"/>
          <w:vertAlign w:val="superscript"/>
          <w:lang w:bidi="en-US"/>
        </w:rPr>
        <w:endnoteReference w:id="156"/>
      </w:r>
      <w:r w:rsidRPr="005035F5">
        <w:rPr>
          <w:rFonts w:ascii="Cambria" w:hAnsi="Cambria" w:cs="Calibri"/>
          <w:sz w:val="22"/>
          <w:szCs w:val="22"/>
          <w:lang w:bidi="en-US"/>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w:t>
      </w:r>
      <w:r w:rsidRPr="00D34C1D">
        <w:rPr>
          <w:rFonts w:ascii="Cambria" w:hAnsi="Cambria" w:cs="Calibri"/>
          <w:sz w:val="22"/>
          <w:szCs w:val="22"/>
          <w:lang w:bidi="en-US"/>
        </w:rPr>
        <w:t>)</w:t>
      </w:r>
      <w:r w:rsidR="0073558F" w:rsidRPr="00D34C1D">
        <w:rPr>
          <w:rFonts w:ascii="Cambria" w:hAnsi="Cambria" w:cs="Calibri"/>
          <w:sz w:val="22"/>
          <w:szCs w:val="22"/>
          <w:lang w:bidi="en-US"/>
        </w:rPr>
        <w:t xml:space="preserve">, </w:t>
      </w:r>
      <w:r w:rsidR="00AE050C" w:rsidRPr="00D34C1D">
        <w:rPr>
          <w:rFonts w:ascii="Cambria" w:hAnsi="Cambria" w:cs="Calibri"/>
          <w:sz w:val="22"/>
          <w:szCs w:val="22"/>
        </w:rPr>
        <w:t xml:space="preserve">όπως προβλέπεται στη με </w:t>
      </w:r>
      <w:r w:rsidR="00AE050C" w:rsidRPr="00D34C1D">
        <w:rPr>
          <w:rFonts w:ascii="Cambria" w:hAnsi="Cambria" w:cs="Calibri"/>
          <w:iCs/>
          <w:sz w:val="22"/>
          <w:szCs w:val="22"/>
          <w:lang w:bidi="en-US"/>
        </w:rPr>
        <w:t>αριθ. Δ15/</w:t>
      </w:r>
      <w:proofErr w:type="spellStart"/>
      <w:r w:rsidR="00AE050C" w:rsidRPr="00D34C1D">
        <w:rPr>
          <w:rFonts w:ascii="Cambria" w:hAnsi="Cambria" w:cs="Calibri"/>
          <w:iCs/>
          <w:sz w:val="22"/>
          <w:szCs w:val="22"/>
          <w:lang w:bidi="en-US"/>
        </w:rPr>
        <w:t>οικ</w:t>
      </w:r>
      <w:proofErr w:type="spellEnd"/>
      <w:r w:rsidR="00AE050C" w:rsidRPr="00D34C1D">
        <w:rPr>
          <w:rFonts w:ascii="Cambria" w:hAnsi="Cambria" w:cs="Calibri"/>
          <w:iCs/>
          <w:sz w:val="22"/>
          <w:szCs w:val="22"/>
          <w:lang w:bidi="en-US"/>
        </w:rPr>
        <w:t xml:space="preserve">/24298/28.07.2005 (Β΄ 1105) </w:t>
      </w:r>
      <w:r w:rsidR="00AE050C" w:rsidRPr="00D34C1D">
        <w:rPr>
          <w:rFonts w:ascii="Cambria" w:hAnsi="Cambria" w:cs="Calibri"/>
          <w:iCs/>
          <w:sz w:val="22"/>
          <w:szCs w:val="22"/>
        </w:rPr>
        <w:t>απόφαση, περί ενημερότητας πτυχίου, όπως ισχύει,</w:t>
      </w:r>
      <w:r w:rsidRPr="00D34C1D">
        <w:rPr>
          <w:rFonts w:ascii="Cambria" w:hAnsi="Cambria" w:cs="Calibri"/>
          <w:sz w:val="22"/>
          <w:szCs w:val="22"/>
          <w:lang w:bidi="en-US"/>
        </w:rPr>
        <w:t xml:space="preserve">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14:paraId="1731B158" w14:textId="77777777" w:rsidR="0081600B" w:rsidRDefault="0081600B" w:rsidP="005035F5">
      <w:pPr>
        <w:spacing w:after="120"/>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Μετά τη </w:t>
      </w:r>
      <w:r w:rsidRPr="003A04D4">
        <w:rPr>
          <w:rFonts w:ascii="Cambria" w:hAnsi="Cambria" w:cs="Calibri"/>
          <w:sz w:val="22"/>
          <w:szCs w:val="22"/>
          <w:lang w:bidi="en-US"/>
        </w:rPr>
        <w:t>λήξη ισχύος των μεταβατικών διατάξεων του</w:t>
      </w:r>
      <w:r w:rsidRPr="005035F5">
        <w:rPr>
          <w:rFonts w:ascii="Cambria" w:hAnsi="Cambria" w:cs="Calibri"/>
          <w:sz w:val="22"/>
          <w:szCs w:val="22"/>
          <w:lang w:bidi="en-US"/>
        </w:rPr>
        <w:t xml:space="preserve"> άρθρου 65 του </w:t>
      </w:r>
      <w:proofErr w:type="spellStart"/>
      <w:r w:rsidRPr="005035F5">
        <w:rPr>
          <w:rFonts w:ascii="Cambria" w:hAnsi="Cambria" w:cs="Calibri"/>
          <w:sz w:val="22"/>
          <w:szCs w:val="22"/>
          <w:lang w:bidi="en-US"/>
        </w:rPr>
        <w:t>π.δ.</w:t>
      </w:r>
      <w:proofErr w:type="spellEnd"/>
      <w:r w:rsidRPr="005035F5">
        <w:rPr>
          <w:rFonts w:ascii="Cambria" w:hAnsi="Cambria" w:cs="Calibri"/>
          <w:sz w:val="22"/>
          <w:szCs w:val="22"/>
          <w:lang w:bidi="en-US"/>
        </w:rPr>
        <w:t xml:space="preserve"> 71/2019 και την πλήρη έναρξη ισχύος των </w:t>
      </w:r>
      <w:r w:rsidR="00BE15F9" w:rsidRPr="005035F5">
        <w:rPr>
          <w:rFonts w:ascii="Cambria" w:hAnsi="Cambria" w:cs="Calibri"/>
          <w:sz w:val="22"/>
          <w:szCs w:val="22"/>
          <w:lang w:bidi="en-US"/>
        </w:rPr>
        <w:t>διατάξεών</w:t>
      </w:r>
      <w:r w:rsidRPr="005035F5">
        <w:rPr>
          <w:rFonts w:ascii="Cambria" w:hAnsi="Cambria" w:cs="Calibri"/>
          <w:sz w:val="22"/>
          <w:szCs w:val="22"/>
          <w:lang w:bidi="en-US"/>
        </w:rPr>
        <w:t xml:space="preserve"> του τελευταίου, για τις εγγεγραμμένες στο Μ.Η.Ε.Ε.Δ.Ε. εργοληπτικές επιχειρήσεις, η μη συνδρομή του ως άνω λόγου αποκλεισμού περί σοβαρού επαγγελματικού παραπτώματος, αποδεικνύεται με την υποβολή του πιστοποιητικού του Τμήματος ΙΙ του εν λόγω μητρώου που συνιστά επίσημο κατάλογο, σύμφωνα με τα ειδικότερα προβλεπόμενα στο άρθρο 47 του ως άνω </w:t>
      </w:r>
      <w:proofErr w:type="spellStart"/>
      <w:r w:rsidRPr="005035F5">
        <w:rPr>
          <w:rFonts w:ascii="Cambria" w:hAnsi="Cambria" w:cs="Calibri"/>
          <w:sz w:val="22"/>
          <w:szCs w:val="22"/>
          <w:lang w:bidi="en-US"/>
        </w:rPr>
        <w:t>π.δ.</w:t>
      </w:r>
      <w:proofErr w:type="spellEnd"/>
    </w:p>
    <w:p w14:paraId="686D3DEE" w14:textId="77777777" w:rsidR="00E64C66" w:rsidRPr="00E64C66" w:rsidRDefault="00E64C66" w:rsidP="00E64C66">
      <w:pPr>
        <w:spacing w:after="120"/>
        <w:jc w:val="both"/>
        <w:textAlignment w:val="baseline"/>
        <w:rPr>
          <w:rFonts w:ascii="Cambria" w:hAnsi="Cambria" w:cs="Calibri"/>
          <w:b/>
          <w:sz w:val="22"/>
          <w:szCs w:val="22"/>
          <w:u w:val="single"/>
          <w:lang w:bidi="en-US"/>
        </w:rPr>
      </w:pPr>
      <w:r w:rsidRPr="00E64C66">
        <w:rPr>
          <w:rFonts w:ascii="Cambria" w:hAnsi="Cambria" w:cs="Calibri"/>
          <w:b/>
          <w:sz w:val="22"/>
          <w:szCs w:val="22"/>
          <w:u w:val="single"/>
          <w:lang w:bidi="en-US"/>
        </w:rPr>
        <w:t>(</w:t>
      </w:r>
      <w:proofErr w:type="spellStart"/>
      <w:r w:rsidRPr="00E64C66">
        <w:rPr>
          <w:rFonts w:ascii="Cambria" w:hAnsi="Cambria" w:cs="Calibri"/>
          <w:b/>
          <w:sz w:val="22"/>
          <w:szCs w:val="22"/>
          <w:u w:val="single"/>
          <w:lang w:bidi="en-US"/>
        </w:rPr>
        <w:t>στ</w:t>
      </w:r>
      <w:proofErr w:type="spellEnd"/>
      <w:r w:rsidRPr="00E64C66">
        <w:rPr>
          <w:rFonts w:ascii="Cambria" w:hAnsi="Cambria" w:cs="Calibri"/>
          <w:b/>
          <w:sz w:val="22"/>
          <w:szCs w:val="22"/>
          <w:u w:val="single"/>
          <w:lang w:bidi="en-US"/>
        </w:rPr>
        <w:t>) Δικαιολογητικά</w:t>
      </w:r>
      <w:r w:rsidRPr="00E64C66">
        <w:rPr>
          <w:rFonts w:ascii="Cambria" w:hAnsi="Cambria" w:cs="Calibri"/>
          <w:sz w:val="22"/>
          <w:szCs w:val="22"/>
          <w:u w:val="single"/>
          <w:lang w:bidi="en-US"/>
        </w:rPr>
        <w:t xml:space="preserve"> </w:t>
      </w:r>
      <w:r w:rsidRPr="00E64C66">
        <w:rPr>
          <w:rFonts w:ascii="Cambria" w:hAnsi="Cambria" w:cs="Calibri"/>
          <w:b/>
          <w:sz w:val="22"/>
          <w:szCs w:val="22"/>
          <w:u w:val="single"/>
          <w:lang w:bidi="en-US"/>
        </w:rPr>
        <w:t xml:space="preserve">της παρ. Α.5 του Άρθρου 22 </w:t>
      </w:r>
    </w:p>
    <w:p w14:paraId="41EDBFCF" w14:textId="77777777" w:rsidR="00E64C66" w:rsidRPr="00C35D96" w:rsidRDefault="00E64C66" w:rsidP="00E64C66">
      <w:pPr>
        <w:spacing w:after="120"/>
        <w:jc w:val="both"/>
        <w:textAlignment w:val="baseline"/>
        <w:rPr>
          <w:rFonts w:ascii="Cambria" w:hAnsi="Cambria" w:cs="Calibri"/>
          <w:i/>
          <w:color w:val="4472C4"/>
          <w:sz w:val="22"/>
          <w:szCs w:val="22"/>
          <w:lang w:bidi="en-US"/>
        </w:rPr>
      </w:pPr>
      <w:r w:rsidRPr="00C35D96">
        <w:rPr>
          <w:rFonts w:ascii="Cambria" w:hAnsi="Cambria" w:cs="Calibri"/>
          <w:b/>
          <w:i/>
          <w:color w:val="4472C4"/>
          <w:sz w:val="22"/>
          <w:szCs w:val="22"/>
          <w:u w:val="single"/>
          <w:lang w:bidi="en-US"/>
        </w:rPr>
        <w:t>(μόνο για συμβάσεις εκτιμώμενης αξίας ανώτερης του 1.000.000,00 ευρώ, άλλως διαγράφεται)</w:t>
      </w:r>
    </w:p>
    <w:p w14:paraId="58E434B3" w14:textId="77777777" w:rsidR="00E64C66" w:rsidRPr="009A049A" w:rsidRDefault="00E64C66" w:rsidP="00E64C66">
      <w:pPr>
        <w:spacing w:after="120"/>
        <w:jc w:val="both"/>
        <w:textAlignment w:val="baseline"/>
        <w:rPr>
          <w:rFonts w:ascii="Cambria" w:hAnsi="Cambria" w:cs="Calibri"/>
          <w:b/>
          <w:sz w:val="22"/>
          <w:szCs w:val="22"/>
          <w:lang w:bidi="en-US"/>
        </w:rPr>
      </w:pPr>
      <w:r w:rsidRPr="009A049A">
        <w:rPr>
          <w:rFonts w:ascii="Cambria" w:hAnsi="Cambria" w:cs="Calibri"/>
          <w:sz w:val="22"/>
          <w:szCs w:val="22"/>
          <w:lang w:bidi="en-US"/>
        </w:rPr>
        <w:t>Για την απόδειξη της μη συνδρομής του λόγου αποκλεισμού της παραγράφου Α.5 του άρθρου 22  υποβάλλονται, εφόσον ο προσωρινός ανάδοχος είναι ανώνυμη εταιρία:</w:t>
      </w:r>
    </w:p>
    <w:p w14:paraId="45C6A253" w14:textId="77777777" w:rsidR="00E64C66" w:rsidRPr="009A049A" w:rsidRDefault="00E64C66" w:rsidP="00E64C66">
      <w:pPr>
        <w:widowControl/>
        <w:overflowPunct w:val="0"/>
        <w:autoSpaceDE w:val="0"/>
        <w:spacing w:after="120"/>
        <w:jc w:val="both"/>
        <w:textAlignment w:val="baseline"/>
        <w:rPr>
          <w:rFonts w:ascii="Cambria" w:eastAsia="Times New Roman" w:hAnsi="Cambria" w:cs="Cambria"/>
          <w:kern w:val="0"/>
          <w:sz w:val="22"/>
          <w:szCs w:val="22"/>
        </w:rPr>
      </w:pPr>
      <w:r w:rsidRPr="009A049A">
        <w:rPr>
          <w:rFonts w:ascii="Cambria" w:eastAsia="Times New Roman" w:hAnsi="Cambria" w:cs="Calibri"/>
          <w:b/>
          <w:kern w:val="0"/>
          <w:sz w:val="22"/>
          <w:szCs w:val="22"/>
        </w:rPr>
        <w:t>Δικαιολογητικά ονομαστικοποίησης μετοχών</w:t>
      </w:r>
      <w:r w:rsidRPr="009A049A">
        <w:rPr>
          <w:rFonts w:ascii="Cambria" w:eastAsia="Times New Roman" w:hAnsi="Cambria" w:cs="Cambria"/>
          <w:kern w:val="0"/>
          <w:sz w:val="22"/>
          <w:szCs w:val="22"/>
        </w:rPr>
        <w:t xml:space="preserve"> </w:t>
      </w:r>
      <w:r w:rsidRPr="009A049A">
        <w:rPr>
          <w:rFonts w:ascii="Cambria" w:eastAsia="Times New Roman" w:hAnsi="Cambria" w:cs="Cambria"/>
          <w:kern w:val="0"/>
          <w:sz w:val="22"/>
          <w:szCs w:val="22"/>
          <w:vertAlign w:val="superscript"/>
        </w:rPr>
        <w:endnoteReference w:id="157"/>
      </w:r>
      <w:r w:rsidRPr="009A049A">
        <w:rPr>
          <w:rFonts w:ascii="Cambria" w:eastAsia="Times New Roman" w:hAnsi="Cambria" w:cs="Cambria"/>
          <w:kern w:val="0"/>
          <w:sz w:val="22"/>
          <w:szCs w:val="22"/>
        </w:rPr>
        <w:t xml:space="preserve">, εφόσον ο προσωρινός ανάδοχος είναι ανώνυμη εταιρία ή νομικό πρόσωπο στη μετοχική σύνθεση του οποίου συμμετέχει ανώνυμη εταιρεία ή νομικό πρόσωπο της αλλοδαπής  που αντιστοιχεί σε ανώνυμη εταιρεία </w:t>
      </w:r>
      <w:r w:rsidRPr="009A049A">
        <w:rPr>
          <w:rFonts w:ascii="Cambria" w:eastAsia="Arial Unicode MS" w:hAnsi="Cambria" w:cs="Cambria"/>
          <w:b/>
          <w:bCs/>
          <w:kern w:val="0"/>
          <w:sz w:val="22"/>
          <w:szCs w:val="22"/>
          <w:vertAlign w:val="superscript"/>
        </w:rPr>
        <w:endnoteReference w:id="158"/>
      </w:r>
      <w:r w:rsidRPr="009A049A">
        <w:rPr>
          <w:rFonts w:ascii="Cambria" w:eastAsia="Times New Roman" w:hAnsi="Cambria" w:cs="Cambria"/>
          <w:kern w:val="0"/>
          <w:sz w:val="22"/>
          <w:szCs w:val="22"/>
        </w:rPr>
        <w:t xml:space="preserve"> </w:t>
      </w:r>
      <w:r w:rsidRPr="009A049A">
        <w:rPr>
          <w:rFonts w:ascii="Cambria" w:eastAsia="Times New Roman" w:hAnsi="Cambria" w:cs="Cambria"/>
          <w:b/>
          <w:kern w:val="0"/>
          <w:sz w:val="22"/>
          <w:szCs w:val="22"/>
        </w:rPr>
        <w:t>(πλην των περιπτώσεων που αναφέρθηκαν στο άρθρο 22.Α. 5 της παρούσας ανωτέρω)</w:t>
      </w:r>
      <w:r w:rsidRPr="009A049A">
        <w:rPr>
          <w:rFonts w:ascii="Cambria" w:eastAsia="Times New Roman" w:hAnsi="Cambria" w:cs="Cambria"/>
          <w:kern w:val="0"/>
          <w:sz w:val="22"/>
          <w:szCs w:val="22"/>
        </w:rPr>
        <w:t>:</w:t>
      </w:r>
    </w:p>
    <w:p w14:paraId="704E282F" w14:textId="77777777" w:rsidR="00E64C66" w:rsidRPr="009A049A" w:rsidRDefault="00E64C66" w:rsidP="00E64C66">
      <w:pPr>
        <w:widowControl/>
        <w:overflowPunct w:val="0"/>
        <w:autoSpaceDE w:val="0"/>
        <w:jc w:val="both"/>
        <w:textAlignment w:val="baseline"/>
        <w:rPr>
          <w:rFonts w:ascii="Cambria" w:eastAsia="Arial" w:hAnsi="Cambria" w:cs="Cambria"/>
          <w:kern w:val="0"/>
          <w:sz w:val="22"/>
          <w:szCs w:val="22"/>
        </w:rPr>
      </w:pPr>
      <w:proofErr w:type="spellStart"/>
      <w:r w:rsidRPr="009A049A">
        <w:rPr>
          <w:rFonts w:ascii="Cambria" w:eastAsia="Arial" w:hAnsi="Cambria" w:cs="Cambria"/>
          <w:b/>
          <w:bCs/>
          <w:kern w:val="0"/>
          <w:sz w:val="22"/>
          <w:szCs w:val="22"/>
          <w:lang w:val="en-US"/>
        </w:rPr>
        <w:t>i</w:t>
      </w:r>
      <w:proofErr w:type="spellEnd"/>
      <w:r w:rsidRPr="009A049A">
        <w:rPr>
          <w:rFonts w:ascii="Cambria" w:eastAsia="Arial" w:hAnsi="Cambria" w:cs="Cambria"/>
          <w:b/>
          <w:bCs/>
          <w:kern w:val="0"/>
          <w:sz w:val="22"/>
          <w:szCs w:val="22"/>
        </w:rPr>
        <w:t xml:space="preserve">) </w:t>
      </w:r>
      <w:r w:rsidRPr="009A049A">
        <w:rPr>
          <w:rFonts w:ascii="Cambria" w:eastAsia="Arial" w:hAnsi="Cambria" w:cs="Cambria"/>
          <w:kern w:val="0"/>
          <w:sz w:val="22"/>
          <w:szCs w:val="22"/>
        </w:rPr>
        <w:t xml:space="preserve">Για την απόδειξη της εξαίρεσης από την υποχρέωση ονομαστικοποίησης των μετοχών τους κατά την περ. α) του άρθρου 22.Α.5, </w:t>
      </w:r>
      <w:r w:rsidRPr="009A049A">
        <w:rPr>
          <w:rFonts w:ascii="Cambria" w:eastAsia="Arial" w:hAnsi="Cambria" w:cs="Cambria"/>
          <w:b/>
          <w:kern w:val="0"/>
          <w:sz w:val="22"/>
          <w:szCs w:val="22"/>
        </w:rPr>
        <w:t>βεβαίωση του αρμοδίου Χρηματιστηρίου</w:t>
      </w:r>
      <w:r w:rsidRPr="009A049A">
        <w:rPr>
          <w:rFonts w:ascii="Cambria" w:eastAsia="Arial" w:hAnsi="Cambria" w:cs="Cambria"/>
          <w:kern w:val="0"/>
          <w:sz w:val="22"/>
          <w:szCs w:val="22"/>
        </w:rPr>
        <w:t xml:space="preserve">. </w:t>
      </w:r>
    </w:p>
    <w:p w14:paraId="016891B5" w14:textId="77777777" w:rsidR="00E64C66" w:rsidRPr="009A049A" w:rsidRDefault="00E64C66" w:rsidP="00E64C66">
      <w:pPr>
        <w:widowControl/>
        <w:overflowPunct w:val="0"/>
        <w:autoSpaceDE w:val="0"/>
        <w:jc w:val="both"/>
        <w:textAlignment w:val="baseline"/>
        <w:rPr>
          <w:rFonts w:ascii="Cambria" w:eastAsia="Arial" w:hAnsi="Cambria" w:cs="Cambria"/>
          <w:b/>
          <w:kern w:val="0"/>
          <w:sz w:val="22"/>
          <w:szCs w:val="22"/>
        </w:rPr>
      </w:pPr>
      <w:r w:rsidRPr="009A049A">
        <w:rPr>
          <w:rFonts w:ascii="Cambria" w:eastAsia="Arial" w:hAnsi="Cambria" w:cs="Cambria"/>
          <w:b/>
          <w:bCs/>
          <w:kern w:val="0"/>
          <w:sz w:val="22"/>
          <w:szCs w:val="22"/>
          <w:lang w:val="en-US"/>
        </w:rPr>
        <w:lastRenderedPageBreak/>
        <w:t>ii</w:t>
      </w:r>
      <w:r w:rsidRPr="009A049A">
        <w:rPr>
          <w:rFonts w:ascii="Cambria" w:eastAsia="Arial" w:hAnsi="Cambria" w:cs="Cambria"/>
          <w:b/>
          <w:bCs/>
          <w:kern w:val="0"/>
          <w:sz w:val="22"/>
          <w:szCs w:val="22"/>
        </w:rPr>
        <w:t xml:space="preserve">) </w:t>
      </w:r>
      <w:r w:rsidRPr="009A049A">
        <w:rPr>
          <w:rFonts w:ascii="Cambria" w:eastAsia="Arial" w:hAnsi="Cambria" w:cs="Cambria"/>
          <w:kern w:val="0"/>
          <w:sz w:val="22"/>
          <w:szCs w:val="22"/>
        </w:rPr>
        <w:t xml:space="preserve">Όσον αφορά την εξαίρεση της περ. β) του ίδιου άρθρου, για την απόδειξη του ελέγχου δικαιωμάτων ψήφου, </w:t>
      </w:r>
      <w:r w:rsidRPr="009A049A">
        <w:rPr>
          <w:rFonts w:ascii="Cambria" w:eastAsia="Arial" w:hAnsi="Cambria" w:cs="Cambria"/>
          <w:b/>
          <w:kern w:val="0"/>
          <w:sz w:val="22"/>
          <w:szCs w:val="22"/>
        </w:rPr>
        <w:t>υπεύθυνη δήλωση</w:t>
      </w:r>
      <w:r w:rsidRPr="009A049A">
        <w:rPr>
          <w:rFonts w:ascii="Cambria" w:eastAsia="Arial" w:hAnsi="Cambria" w:cs="Cambria"/>
          <w:kern w:val="0"/>
          <w:sz w:val="22"/>
          <w:szCs w:val="22"/>
        </w:rPr>
        <w:t xml:space="preserve"> της ελεγχόμενης εταιρείας και, εάν αυτή είναι διαφορετική του προσωρινού </w:t>
      </w:r>
      <w:proofErr w:type="gramStart"/>
      <w:r w:rsidRPr="009A049A">
        <w:rPr>
          <w:rFonts w:ascii="Cambria" w:eastAsia="Arial" w:hAnsi="Cambria" w:cs="Cambria"/>
          <w:kern w:val="0"/>
          <w:sz w:val="22"/>
          <w:szCs w:val="22"/>
        </w:rPr>
        <w:t>αναδόχου,  πρόσθετη</w:t>
      </w:r>
      <w:proofErr w:type="gramEnd"/>
      <w:r w:rsidRPr="009A049A">
        <w:rPr>
          <w:rFonts w:ascii="Cambria" w:eastAsia="Arial" w:hAnsi="Cambria" w:cs="Cambria"/>
          <w:kern w:val="0"/>
          <w:sz w:val="22"/>
          <w:szCs w:val="22"/>
        </w:rPr>
        <w:t xml:space="preserve">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w:t>
      </w:r>
      <w:r w:rsidRPr="009A049A">
        <w:rPr>
          <w:rFonts w:ascii="Cambria" w:eastAsia="Arial" w:hAnsi="Cambria" w:cs="Cambria"/>
          <w:b/>
          <w:kern w:val="0"/>
          <w:sz w:val="22"/>
          <w:szCs w:val="22"/>
        </w:rPr>
        <w:t xml:space="preserve">Οι υπεύθυνες αυτές δηλώσεις συνοδεύονται υποχρεωτικά από βεβαίωση ή άλλο έγγραφο από το οποίο προκύπτει ότι οι </w:t>
      </w:r>
      <w:proofErr w:type="spellStart"/>
      <w:r w:rsidRPr="009A049A">
        <w:rPr>
          <w:rFonts w:ascii="Cambria" w:eastAsia="Arial" w:hAnsi="Cambria" w:cs="Cambria"/>
          <w:b/>
          <w:kern w:val="0"/>
          <w:sz w:val="22"/>
          <w:szCs w:val="22"/>
        </w:rPr>
        <w:t>ελέγχουσες</w:t>
      </w:r>
      <w:proofErr w:type="spellEnd"/>
      <w:r w:rsidRPr="009A049A">
        <w:rPr>
          <w:rFonts w:ascii="Cambria" w:eastAsia="Arial" w:hAnsi="Cambria" w:cs="Cambria"/>
          <w:b/>
          <w:kern w:val="0"/>
          <w:sz w:val="22"/>
          <w:szCs w:val="22"/>
        </w:rPr>
        <w:t xml:space="preserve"> τα δικαιώματα ψήφου εταιρείες είναι εποπτευόμενες κατά τα οριζόμενα στην παράγραφο  22.Α.5.</w:t>
      </w:r>
      <w:r w:rsidRPr="009A049A">
        <w:rPr>
          <w:rFonts w:ascii="Cambria" w:eastAsia="Times New Roman" w:hAnsi="Cambria" w:cs="Cambria"/>
          <w:b/>
          <w:kern w:val="0"/>
          <w:sz w:val="22"/>
          <w:szCs w:val="22"/>
          <w:vertAlign w:val="superscript"/>
        </w:rPr>
        <w:t xml:space="preserve"> </w:t>
      </w:r>
      <w:r w:rsidRPr="009A049A">
        <w:rPr>
          <w:rFonts w:ascii="Cambria" w:eastAsia="Times New Roman" w:hAnsi="Cambria" w:cs="Cambria"/>
          <w:b/>
          <w:kern w:val="0"/>
          <w:sz w:val="22"/>
          <w:szCs w:val="22"/>
          <w:vertAlign w:val="superscript"/>
        </w:rPr>
        <w:endnoteReference w:id="159"/>
      </w:r>
    </w:p>
    <w:p w14:paraId="23AA7F55" w14:textId="77777777" w:rsidR="00E64C66" w:rsidRPr="009A049A" w:rsidRDefault="00E64C66" w:rsidP="00E64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Cambria" w:hAnsi="Cambria" w:cs="Calibri"/>
          <w:sz w:val="22"/>
          <w:szCs w:val="22"/>
          <w:lang w:bidi="en-US"/>
        </w:rPr>
      </w:pPr>
      <w:r w:rsidRPr="009A049A">
        <w:rPr>
          <w:rFonts w:ascii="Cambria" w:hAnsi="Cambria" w:cs="Calibri"/>
          <w:b/>
          <w:sz w:val="22"/>
          <w:szCs w:val="22"/>
          <w:vertAlign w:val="superscript"/>
          <w:lang w:bidi="en-US"/>
        </w:rPr>
        <w:t>.</w:t>
      </w:r>
      <w:r w:rsidRPr="009A049A">
        <w:rPr>
          <w:rFonts w:ascii="Cambria" w:hAnsi="Cambria" w:cs="Calibri"/>
          <w:sz w:val="22"/>
          <w:szCs w:val="22"/>
          <w:lang w:bidi="en-US"/>
        </w:rPr>
        <w:t xml:space="preserve"> </w:t>
      </w:r>
    </w:p>
    <w:p w14:paraId="5EE3AAA8" w14:textId="77777777" w:rsidR="00E64C66" w:rsidRPr="009A049A" w:rsidRDefault="00E64C66" w:rsidP="00E64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Cambria" w:eastAsia="Arial" w:hAnsi="Cambria" w:cs="Cambria"/>
          <w:b/>
          <w:kern w:val="0"/>
          <w:sz w:val="22"/>
          <w:szCs w:val="22"/>
        </w:rPr>
      </w:pPr>
      <w:r w:rsidRPr="009A049A">
        <w:rPr>
          <w:rFonts w:ascii="Cambria" w:eastAsia="Arial" w:hAnsi="Cambria" w:cs="Cambria"/>
          <w:b/>
          <w:kern w:val="0"/>
          <w:sz w:val="22"/>
          <w:szCs w:val="22"/>
        </w:rPr>
        <w:t xml:space="preserve"> Οι ημεδαπές ανώνυμες εταιρίες:</w:t>
      </w:r>
    </w:p>
    <w:p w14:paraId="5F16DF03" w14:textId="77777777" w:rsidR="00E64C66" w:rsidRPr="002A61BE" w:rsidRDefault="00E64C66" w:rsidP="00E64C66">
      <w:pPr>
        <w:spacing w:after="120"/>
        <w:jc w:val="both"/>
        <w:textAlignment w:val="baseline"/>
        <w:rPr>
          <w:rFonts w:ascii="Cambria" w:hAnsi="Cambria" w:cs="Calibri"/>
          <w:b/>
          <w:color w:val="FF0000"/>
          <w:sz w:val="22"/>
          <w:szCs w:val="22"/>
          <w:lang w:bidi="en-US"/>
        </w:rPr>
      </w:pPr>
    </w:p>
    <w:p w14:paraId="0B764E82" w14:textId="77777777" w:rsidR="00E64C66" w:rsidRPr="009A049A" w:rsidRDefault="00E64C66" w:rsidP="00E64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ambria" w:eastAsia="Arial Unicode MS" w:hAnsi="Cambria" w:cs="Cambria"/>
          <w:kern w:val="0"/>
          <w:sz w:val="22"/>
          <w:szCs w:val="22"/>
        </w:rPr>
      </w:pPr>
      <w:r w:rsidRPr="009A049A">
        <w:rPr>
          <w:rFonts w:ascii="Cambria" w:hAnsi="Cambria" w:cs="Calibri"/>
          <w:b/>
          <w:sz w:val="22"/>
          <w:szCs w:val="22"/>
          <w:lang w:bidi="en-US"/>
        </w:rPr>
        <w:t xml:space="preserve">- </w:t>
      </w:r>
      <w:r w:rsidRPr="009A049A">
        <w:rPr>
          <w:rFonts w:ascii="Cambria" w:hAnsi="Cambria" w:cs="Calibri"/>
          <w:sz w:val="22"/>
          <w:szCs w:val="22"/>
          <w:lang w:bidi="en-US"/>
        </w:rPr>
        <w:t>Πιστοποιητικό ΓΕΜΗ, από το οποίο να προκύπτει ότι οι μετοχές είναι ονομαστικές</w:t>
      </w:r>
      <w:r w:rsidRPr="009A049A">
        <w:rPr>
          <w:rFonts w:ascii="Cambria" w:eastAsia="Arial Unicode MS" w:hAnsi="Cambria" w:cs="Cambria"/>
          <w:kern w:val="0"/>
          <w:sz w:val="22"/>
          <w:szCs w:val="22"/>
        </w:rPr>
        <w:t xml:space="preserve"> που να έχει εκδοθεί έως τριάντα (30) εργάσιμες ημέρες πριν από την υποβολή του.</w:t>
      </w:r>
      <w:r w:rsidRPr="009A049A">
        <w:rPr>
          <w:rFonts w:ascii="Cambria" w:hAnsi="Cambria" w:cs="Calibri"/>
          <w:sz w:val="22"/>
          <w:szCs w:val="22"/>
          <w:vertAlign w:val="superscript"/>
          <w:lang w:bidi="en-US"/>
        </w:rPr>
        <w:endnoteReference w:id="160"/>
      </w:r>
    </w:p>
    <w:p w14:paraId="54AE9197" w14:textId="77777777" w:rsidR="00E64C66" w:rsidRPr="009A049A" w:rsidRDefault="00E64C66" w:rsidP="00E64C66">
      <w:pPr>
        <w:spacing w:after="120"/>
        <w:jc w:val="both"/>
        <w:textAlignment w:val="baseline"/>
        <w:rPr>
          <w:rFonts w:ascii="Cambria" w:hAnsi="Cambria" w:cs="Calibri"/>
          <w:sz w:val="22"/>
          <w:szCs w:val="22"/>
          <w:lang w:bidi="en-US"/>
        </w:rPr>
      </w:pPr>
      <w:r w:rsidRPr="009A049A">
        <w:rPr>
          <w:rFonts w:ascii="Cambria" w:hAnsi="Cambria" w:cs="Calibri"/>
          <w:b/>
          <w:sz w:val="22"/>
          <w:szCs w:val="22"/>
          <w:lang w:bidi="en-US"/>
        </w:rPr>
        <w:t xml:space="preserve">- </w:t>
      </w:r>
      <w:r w:rsidRPr="009A049A">
        <w:rPr>
          <w:rFonts w:ascii="Cambria" w:hAnsi="Cambria" w:cs="Calibri"/>
          <w:sz w:val="22"/>
          <w:szCs w:val="22"/>
          <w:lang w:bidi="en-US"/>
        </w:rPr>
        <w:t>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481428D1" w14:textId="77777777" w:rsidR="00E64C66" w:rsidRPr="009A049A" w:rsidRDefault="00E64C66" w:rsidP="00E64C66">
      <w:pPr>
        <w:spacing w:after="120"/>
        <w:jc w:val="both"/>
        <w:textAlignment w:val="baseline"/>
        <w:rPr>
          <w:rFonts w:ascii="Cambria" w:hAnsi="Cambria" w:cs="Calibri"/>
          <w:b/>
          <w:sz w:val="22"/>
          <w:szCs w:val="22"/>
          <w:lang w:bidi="en-US"/>
        </w:rPr>
      </w:pPr>
      <w:r w:rsidRPr="009A049A">
        <w:rPr>
          <w:rFonts w:ascii="Cambria" w:hAnsi="Cambria" w:cs="Calibri"/>
          <w:sz w:val="22"/>
          <w:szCs w:val="22"/>
          <w:lang w:bidi="en-US"/>
        </w:rPr>
        <w:t>Ειδικότερα</w:t>
      </w:r>
      <w:r w:rsidRPr="009A049A">
        <w:rPr>
          <w:rFonts w:ascii="Cambria" w:hAnsi="Cambria" w:cs="Calibri"/>
          <w:b/>
          <w:sz w:val="22"/>
          <w:szCs w:val="22"/>
          <w:lang w:bidi="en-US"/>
        </w:rPr>
        <w:t>:</w:t>
      </w:r>
    </w:p>
    <w:p w14:paraId="486EC765" w14:textId="77777777" w:rsidR="00E64C66" w:rsidRPr="009A049A" w:rsidRDefault="00E64C66" w:rsidP="00E64C66">
      <w:pPr>
        <w:spacing w:after="120"/>
        <w:jc w:val="both"/>
        <w:textAlignment w:val="baseline"/>
        <w:rPr>
          <w:rFonts w:ascii="Cambria" w:hAnsi="Cambria" w:cs="Calibri"/>
          <w:b/>
          <w:sz w:val="22"/>
          <w:szCs w:val="22"/>
          <w:lang w:bidi="en-US"/>
        </w:rPr>
      </w:pPr>
      <w:r w:rsidRPr="009A049A">
        <w:rPr>
          <w:rFonts w:ascii="Cambria" w:hAnsi="Cambria" w:cs="Calibri"/>
          <w:b/>
          <w:sz w:val="22"/>
          <w:szCs w:val="22"/>
          <w:lang w:bidi="en-US"/>
        </w:rPr>
        <w:t>α) Οι επιχειρήσεις που είναι εγγεγραμμένες στο Μ.Ε.ΕΠ.</w:t>
      </w:r>
      <w:r w:rsidRPr="009A049A">
        <w:rPr>
          <w:rFonts w:ascii="Cambria" w:hAnsi="Cambria" w:cs="Calibri"/>
          <w:b/>
          <w:sz w:val="22"/>
          <w:szCs w:val="22"/>
        </w:rPr>
        <w:t xml:space="preserve"> και διαθέτουν ενημερότητα πτυχίου</w:t>
      </w:r>
      <w:r w:rsidRPr="009A049A">
        <w:rPr>
          <w:rFonts w:ascii="Cambria" w:hAnsi="Cambria" w:cs="Calibri"/>
          <w:b/>
          <w:sz w:val="22"/>
          <w:szCs w:val="22"/>
          <w:lang w:bidi="en-US"/>
        </w:rPr>
        <w:t>,</w:t>
      </w:r>
      <w:r w:rsidRPr="009A049A">
        <w:rPr>
          <w:rFonts w:ascii="Cambria" w:hAnsi="Cambria" w:cs="Calibri"/>
          <w:sz w:val="22"/>
          <w:szCs w:val="22"/>
          <w:lang w:bidi="en-US"/>
        </w:rPr>
        <w:t xml:space="preserve"> 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14:paraId="5CE455FD" w14:textId="77777777" w:rsidR="00E64C66" w:rsidRPr="009A049A" w:rsidRDefault="00E64C66" w:rsidP="00E64C66">
      <w:pPr>
        <w:spacing w:after="120"/>
        <w:jc w:val="both"/>
        <w:textAlignment w:val="baseline"/>
        <w:rPr>
          <w:rFonts w:ascii="Cambria" w:hAnsi="Cambria" w:cs="Calibri"/>
          <w:sz w:val="22"/>
          <w:szCs w:val="22"/>
          <w:lang w:bidi="en-US"/>
        </w:rPr>
      </w:pPr>
      <w:r w:rsidRPr="009A049A">
        <w:rPr>
          <w:rFonts w:ascii="Cambria" w:hAnsi="Cambria" w:cs="Calibri"/>
          <w:b/>
          <w:sz w:val="22"/>
          <w:szCs w:val="22"/>
          <w:lang w:bidi="en-US"/>
        </w:rPr>
        <w:t>β) Οι αλλοδαπές ανώνυμες εταιρίες,</w:t>
      </w:r>
      <w:r w:rsidRPr="009A049A">
        <w:rPr>
          <w:rFonts w:ascii="Cambria" w:eastAsia="Arial Unicode MS" w:hAnsi="Cambria" w:cs="Cambria"/>
          <w:b/>
          <w:bCs/>
          <w:kern w:val="0"/>
          <w:sz w:val="22"/>
          <w:szCs w:val="22"/>
        </w:rPr>
        <w:t xml:space="preserve"> ή αλλοδαπά νομικά πρόσωπα που αντιστοιχούν σε ανώνυμες εταιρείες</w:t>
      </w:r>
      <w:r w:rsidRPr="009A049A">
        <w:rPr>
          <w:rFonts w:ascii="Cambria" w:hAnsi="Cambria" w:cs="Calibri"/>
          <w:b/>
          <w:sz w:val="22"/>
          <w:szCs w:val="22"/>
          <w:lang w:bidi="en-US"/>
        </w:rPr>
        <w:t xml:space="preserve"> </w:t>
      </w:r>
      <w:proofErr w:type="spellStart"/>
      <w:r w:rsidRPr="009A049A">
        <w:rPr>
          <w:rFonts w:ascii="Cambria" w:hAnsi="Cambria" w:cs="Calibri"/>
          <w:sz w:val="22"/>
          <w:szCs w:val="22"/>
          <w:lang w:bidi="en-US"/>
        </w:rPr>
        <w:t>εφόσον,κατά</w:t>
      </w:r>
      <w:proofErr w:type="spellEnd"/>
      <w:r w:rsidRPr="009A049A">
        <w:rPr>
          <w:rFonts w:ascii="Cambria" w:hAnsi="Cambria" w:cs="Calibri"/>
          <w:sz w:val="22"/>
          <w:szCs w:val="22"/>
          <w:lang w:bidi="en-US"/>
        </w:rPr>
        <w:t xml:space="preserve"> το δίκαιο της έδρας τους,</w:t>
      </w:r>
      <w:r w:rsidRPr="009A049A">
        <w:rPr>
          <w:rFonts w:ascii="Cambria" w:hAnsi="Cambria" w:cs="Calibri"/>
          <w:b/>
          <w:sz w:val="22"/>
          <w:szCs w:val="22"/>
          <w:lang w:bidi="en-US"/>
        </w:rPr>
        <w:t xml:space="preserve"> ,</w:t>
      </w:r>
      <w:r w:rsidRPr="009A049A">
        <w:rPr>
          <w:rFonts w:ascii="Cambria" w:hAnsi="Cambria" w:cs="Calibri"/>
          <w:sz w:val="22"/>
          <w:szCs w:val="22"/>
          <w:lang w:bidi="en-US"/>
        </w:rPr>
        <w:t>:</w:t>
      </w:r>
    </w:p>
    <w:p w14:paraId="3EC3C51E" w14:textId="77777777" w:rsidR="00E64C66" w:rsidRPr="009A049A" w:rsidRDefault="00E64C66" w:rsidP="00E64C66">
      <w:pPr>
        <w:widowControl/>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Arial Unicode MS" w:hAnsi="Cambria" w:cs="Cambria"/>
          <w:bCs/>
          <w:kern w:val="0"/>
          <w:sz w:val="22"/>
          <w:szCs w:val="22"/>
        </w:rPr>
      </w:pPr>
      <w:r w:rsidRPr="009A049A">
        <w:rPr>
          <w:rFonts w:ascii="Cambria" w:eastAsia="Arial Unicode MS" w:hAnsi="Cambria" w:cs="Cambria"/>
          <w:b/>
          <w:bCs/>
          <w:kern w:val="0"/>
          <w:sz w:val="22"/>
          <w:szCs w:val="22"/>
        </w:rPr>
        <w:t>Α)</w:t>
      </w:r>
      <w:r w:rsidRPr="009A049A">
        <w:rPr>
          <w:rFonts w:ascii="Cambria" w:eastAsia="Arial Unicode MS" w:hAnsi="Cambria" w:cs="Cambria"/>
          <w:bCs/>
          <w:kern w:val="0"/>
          <w:sz w:val="22"/>
          <w:szCs w:val="22"/>
        </w:rPr>
        <w:t xml:space="preserve"> </w:t>
      </w:r>
      <w:r w:rsidRPr="009A049A">
        <w:rPr>
          <w:rFonts w:ascii="Cambria" w:eastAsia="Arial Unicode MS" w:hAnsi="Cambria" w:cs="Cambria"/>
          <w:b/>
          <w:kern w:val="0"/>
          <w:sz w:val="22"/>
          <w:szCs w:val="22"/>
          <w:u w:val="single"/>
        </w:rPr>
        <w:t>έχουν ονομαστικές μετοχές</w:t>
      </w:r>
      <w:r w:rsidRPr="009A049A">
        <w:rPr>
          <w:rFonts w:ascii="Cambria" w:eastAsia="Arial Unicode MS" w:hAnsi="Cambria" w:cs="Cambria"/>
          <w:kern w:val="0"/>
          <w:sz w:val="22"/>
          <w:szCs w:val="22"/>
        </w:rPr>
        <w:t>, προσκομίζουν:</w:t>
      </w:r>
    </w:p>
    <w:p w14:paraId="776DF38D" w14:textId="77777777" w:rsidR="00E64C66" w:rsidRPr="009A049A" w:rsidRDefault="00E64C66" w:rsidP="00E64C6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Arial Unicode MS" w:hAnsi="Cambria" w:cs="Cambria"/>
          <w:kern w:val="0"/>
          <w:sz w:val="22"/>
          <w:szCs w:val="22"/>
        </w:rPr>
      </w:pPr>
      <w:proofErr w:type="spellStart"/>
      <w:r w:rsidRPr="009A049A">
        <w:rPr>
          <w:rFonts w:ascii="Cambria" w:eastAsia="Arial Unicode MS" w:hAnsi="Cambria" w:cs="Cambria"/>
          <w:bCs/>
          <w:kern w:val="0"/>
          <w:sz w:val="22"/>
          <w:szCs w:val="22"/>
          <w:lang w:val="en-US"/>
        </w:rPr>
        <w:t>i</w:t>
      </w:r>
      <w:proofErr w:type="spellEnd"/>
      <w:r w:rsidRPr="009A049A">
        <w:rPr>
          <w:rFonts w:ascii="Cambria" w:eastAsia="Arial Unicode MS" w:hAnsi="Cambria" w:cs="Cambria"/>
          <w:bCs/>
          <w:kern w:val="0"/>
          <w:sz w:val="22"/>
          <w:szCs w:val="22"/>
        </w:rPr>
        <w:t>)</w:t>
      </w:r>
      <w:r w:rsidRPr="009A049A">
        <w:rPr>
          <w:rFonts w:ascii="Cambria" w:eastAsia="Arial Unicode MS" w:hAnsi="Cambria" w:cs="Cambria"/>
          <w:kern w:val="0"/>
          <w:sz w:val="22"/>
          <w:szCs w:val="22"/>
        </w:rPr>
        <w:t xml:space="preserve"> πιστοποιητικό αρμόδιας αρχής του κράτους της έδρας, από το οποίο να προκύπτει ότι οι μετοχές είναι ονομαστικές,</w:t>
      </w:r>
    </w:p>
    <w:p w14:paraId="50255864" w14:textId="77777777" w:rsidR="00E64C66" w:rsidRPr="009A049A" w:rsidRDefault="00E64C66" w:rsidP="00E64C6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Arial Unicode MS" w:hAnsi="Cambria" w:cs="Cambria"/>
          <w:bCs/>
          <w:kern w:val="0"/>
          <w:sz w:val="22"/>
          <w:szCs w:val="22"/>
        </w:rPr>
      </w:pPr>
      <w:r w:rsidRPr="009A049A">
        <w:rPr>
          <w:rFonts w:ascii="Cambria" w:eastAsia="Arial Unicode MS" w:hAnsi="Cambria" w:cs="Cambria"/>
          <w:bCs/>
          <w:kern w:val="0"/>
          <w:sz w:val="22"/>
          <w:szCs w:val="22"/>
          <w:lang w:val="en-US"/>
        </w:rPr>
        <w:t>ii</w:t>
      </w:r>
      <w:r w:rsidRPr="009A049A">
        <w:rPr>
          <w:rFonts w:ascii="Cambria" w:eastAsia="Arial Unicode MS" w:hAnsi="Cambria" w:cs="Cambria"/>
          <w:bCs/>
          <w:kern w:val="0"/>
          <w:sz w:val="22"/>
          <w:szCs w:val="22"/>
        </w:rPr>
        <w:t>)</w:t>
      </w:r>
      <w:r w:rsidRPr="009A049A">
        <w:rPr>
          <w:rFonts w:ascii="Cambria" w:eastAsia="Arial Unicode MS" w:hAnsi="Cambria" w:cs="Cambria"/>
          <w:kern w:val="0"/>
          <w:sz w:val="22"/>
          <w:szCs w:val="22"/>
        </w:rPr>
        <w:t xml:space="preserve"> 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μέρες πριν την υποβολή προσφοράς,</w:t>
      </w:r>
    </w:p>
    <w:p w14:paraId="43BCCB05" w14:textId="77777777" w:rsidR="00E64C66" w:rsidRPr="009A049A" w:rsidRDefault="00E64C66" w:rsidP="00E64C6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Arial Unicode MS" w:hAnsi="Cambria" w:cs="Cambria"/>
          <w:bCs/>
          <w:kern w:val="0"/>
          <w:sz w:val="22"/>
          <w:szCs w:val="22"/>
        </w:rPr>
      </w:pPr>
      <w:r w:rsidRPr="009A049A">
        <w:rPr>
          <w:rFonts w:ascii="Cambria" w:eastAsia="Arial Unicode MS" w:hAnsi="Cambria" w:cs="Cambria"/>
          <w:bCs/>
          <w:kern w:val="0"/>
          <w:sz w:val="22"/>
          <w:szCs w:val="22"/>
          <w:lang w:val="en-US"/>
        </w:rPr>
        <w:t>iii</w:t>
      </w:r>
      <w:r w:rsidRPr="009A049A">
        <w:rPr>
          <w:rFonts w:ascii="Cambria" w:eastAsia="Arial Unicode MS" w:hAnsi="Cambria" w:cs="Cambria"/>
          <w:bCs/>
          <w:kern w:val="0"/>
          <w:sz w:val="22"/>
          <w:szCs w:val="22"/>
        </w:rPr>
        <w:t>)</w:t>
      </w:r>
      <w:r w:rsidRPr="009A049A">
        <w:rPr>
          <w:rFonts w:ascii="Cambria" w:eastAsia="Arial Unicode MS" w:hAnsi="Cambria" w:cs="Cambria"/>
          <w:kern w:val="0"/>
          <w:sz w:val="22"/>
          <w:szCs w:val="22"/>
        </w:rPr>
        <w:t xml:space="preserve"> κάθε άλλο στοιχείο από το οποίο να προκύπτει η ονομαστικοποίηση μέχρι φυσικού προσώπου των μετοχών, που έχει συντελεστεί </w:t>
      </w:r>
      <w:r w:rsidRPr="009A049A">
        <w:rPr>
          <w:rFonts w:ascii="Cambria" w:eastAsia="Times New Roman" w:hAnsi="Cambria" w:cs="Calibri"/>
          <w:kern w:val="0"/>
          <w:sz w:val="22"/>
          <w:szCs w:val="22"/>
        </w:rPr>
        <w:t xml:space="preserve">τις τελευταίες 30 (τριάντα) εργάσιμες ημέρες </w:t>
      </w:r>
      <w:r w:rsidRPr="009A049A">
        <w:rPr>
          <w:rFonts w:ascii="Cambria" w:eastAsia="Arial Unicode MS" w:hAnsi="Cambria" w:cs="Cambria"/>
          <w:kern w:val="0"/>
          <w:sz w:val="22"/>
          <w:szCs w:val="22"/>
        </w:rPr>
        <w:t xml:space="preserve">πριν την υποβολής της προσφοράς. </w:t>
      </w:r>
    </w:p>
    <w:p w14:paraId="3CC55EBA" w14:textId="77777777" w:rsidR="00E64C66" w:rsidRPr="009A049A" w:rsidRDefault="00E64C66" w:rsidP="00E64C6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both"/>
        <w:rPr>
          <w:rFonts w:ascii="Cambria" w:eastAsia="Arial Unicode MS" w:hAnsi="Cambria" w:cs="Cambria"/>
          <w:bCs/>
          <w:kern w:val="0"/>
          <w:sz w:val="22"/>
          <w:szCs w:val="22"/>
          <w:highlight w:val="yellow"/>
        </w:rPr>
      </w:pPr>
    </w:p>
    <w:p w14:paraId="7ACFCC39" w14:textId="77777777" w:rsidR="00E64C66" w:rsidRPr="009A049A" w:rsidRDefault="00E64C66" w:rsidP="00E64C6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Arial Unicode MS" w:hAnsi="Cambria" w:cs="Cambria"/>
          <w:b/>
          <w:bCs/>
          <w:kern w:val="0"/>
          <w:sz w:val="22"/>
          <w:szCs w:val="22"/>
        </w:rPr>
      </w:pPr>
      <w:r w:rsidRPr="009A049A">
        <w:rPr>
          <w:rFonts w:ascii="Cambria" w:eastAsia="Arial Unicode MS" w:hAnsi="Cambria" w:cs="Cambria"/>
          <w:b/>
          <w:bCs/>
          <w:kern w:val="0"/>
          <w:sz w:val="22"/>
          <w:szCs w:val="22"/>
        </w:rPr>
        <w:t>Β)</w:t>
      </w:r>
      <w:r w:rsidRPr="009A049A">
        <w:rPr>
          <w:rFonts w:ascii="Cambria" w:eastAsia="Arial Unicode MS" w:hAnsi="Cambria" w:cs="Cambria"/>
          <w:bCs/>
          <w:kern w:val="0"/>
          <w:sz w:val="22"/>
          <w:szCs w:val="22"/>
        </w:rPr>
        <w:t xml:space="preserve"> </w:t>
      </w:r>
      <w:r w:rsidRPr="009A049A">
        <w:rPr>
          <w:rFonts w:ascii="Cambria" w:eastAsia="Arial Unicode MS" w:hAnsi="Cambria" w:cs="Cambria"/>
          <w:b/>
          <w:bCs/>
          <w:kern w:val="0"/>
          <w:sz w:val="22"/>
          <w:szCs w:val="22"/>
        </w:rPr>
        <w:t xml:space="preserve"> </w:t>
      </w:r>
      <w:r w:rsidRPr="009A049A">
        <w:rPr>
          <w:rFonts w:ascii="Cambria" w:eastAsia="Arial Unicode MS" w:hAnsi="Cambria" w:cs="Cambria"/>
          <w:b/>
          <w:bCs/>
          <w:kern w:val="0"/>
          <w:sz w:val="22"/>
          <w:szCs w:val="22"/>
          <w:u w:val="single"/>
        </w:rPr>
        <w:t>δεν έχουν υποχρέωση ονομαστικοποίησης</w:t>
      </w:r>
      <w:r w:rsidRPr="009A049A">
        <w:rPr>
          <w:rFonts w:ascii="Cambria" w:eastAsia="Arial Unicode MS" w:hAnsi="Cambria" w:cs="Cambria"/>
          <w:bCs/>
          <w:kern w:val="0"/>
          <w:sz w:val="22"/>
          <w:szCs w:val="22"/>
        </w:rPr>
        <w:t xml:space="preserve"> μετοχών</w:t>
      </w:r>
      <w:r w:rsidRPr="009A049A">
        <w:rPr>
          <w:rFonts w:ascii="Cambria" w:eastAsia="Arial Unicode MS" w:hAnsi="Cambria" w:cs="Cambria"/>
          <w:b/>
          <w:bCs/>
          <w:sz w:val="22"/>
          <w:szCs w:val="22"/>
          <w:lang w:bidi="en-US"/>
        </w:rPr>
        <w:t xml:space="preserve"> ή δεν προβλέπεται η ονομαστικοποίηση των μετοχών</w:t>
      </w:r>
      <w:r w:rsidRPr="009A049A">
        <w:rPr>
          <w:rFonts w:ascii="Cambria" w:eastAsia="Arial Unicode MS" w:hAnsi="Cambria" w:cs="Cambria"/>
          <w:bCs/>
          <w:kern w:val="0"/>
          <w:sz w:val="22"/>
          <w:szCs w:val="22"/>
        </w:rPr>
        <w:t xml:space="preserve">, </w:t>
      </w:r>
      <w:r w:rsidRPr="009A049A">
        <w:rPr>
          <w:rFonts w:ascii="Cambria" w:eastAsia="Arial Unicode MS" w:hAnsi="Cambria" w:cs="Cambria"/>
          <w:kern w:val="0"/>
          <w:sz w:val="22"/>
          <w:szCs w:val="22"/>
        </w:rPr>
        <w:t>προσκομίζουν:</w:t>
      </w:r>
    </w:p>
    <w:p w14:paraId="10DAB1ED" w14:textId="77777777" w:rsidR="00E64C66" w:rsidRPr="009A049A" w:rsidRDefault="00E64C66" w:rsidP="00E64C6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Arial Unicode MS" w:hAnsi="Cambria" w:cs="Cambria"/>
          <w:kern w:val="0"/>
          <w:sz w:val="22"/>
          <w:szCs w:val="22"/>
        </w:rPr>
      </w:pPr>
      <w:proofErr w:type="spellStart"/>
      <w:r w:rsidRPr="009A049A">
        <w:rPr>
          <w:rFonts w:ascii="Cambria" w:eastAsia="Arial Unicode MS" w:hAnsi="Cambria" w:cs="Cambria"/>
          <w:bCs/>
          <w:kern w:val="0"/>
          <w:sz w:val="22"/>
          <w:szCs w:val="22"/>
          <w:lang w:val="en-US"/>
        </w:rPr>
        <w:t>i</w:t>
      </w:r>
      <w:proofErr w:type="spellEnd"/>
      <w:r w:rsidRPr="009A049A">
        <w:rPr>
          <w:rFonts w:ascii="Cambria" w:eastAsia="Arial Unicode MS" w:hAnsi="Cambria" w:cs="Cambria"/>
          <w:bCs/>
          <w:kern w:val="0"/>
          <w:sz w:val="22"/>
          <w:szCs w:val="22"/>
        </w:rPr>
        <w:t>)</w:t>
      </w:r>
      <w:r w:rsidRPr="009A049A">
        <w:rPr>
          <w:rFonts w:ascii="Cambria" w:eastAsia="Arial Unicode MS" w:hAnsi="Cambria" w:cs="Cambria"/>
          <w:kern w:val="0"/>
          <w:sz w:val="22"/>
          <w:szCs w:val="22"/>
        </w:rPr>
        <w:t xml:space="preserve"> β</w:t>
      </w:r>
      <w:r w:rsidRPr="009A049A">
        <w:rPr>
          <w:rFonts w:ascii="Cambria" w:eastAsia="Times New Roman" w:hAnsi="Cambria" w:cs="Cambria"/>
          <w:kern w:val="0"/>
          <w:sz w:val="22"/>
          <w:szCs w:val="22"/>
        </w:rPr>
        <w:t>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14:paraId="30E89775" w14:textId="77777777" w:rsidR="00E64C66" w:rsidRPr="009A049A" w:rsidRDefault="00E64C66" w:rsidP="00E64C6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Arial Unicode MS" w:hAnsi="Cambria" w:cs="Cambria"/>
          <w:bCs/>
          <w:kern w:val="0"/>
          <w:sz w:val="22"/>
          <w:szCs w:val="22"/>
        </w:rPr>
      </w:pPr>
      <w:r w:rsidRPr="009A049A">
        <w:rPr>
          <w:rFonts w:ascii="Cambria" w:eastAsia="Arial Unicode MS" w:hAnsi="Cambria" w:cs="Cambria"/>
          <w:kern w:val="0"/>
          <w:sz w:val="22"/>
          <w:szCs w:val="22"/>
          <w:lang w:val="en-US"/>
        </w:rPr>
        <w:t>ii</w:t>
      </w:r>
      <w:r w:rsidRPr="009A049A">
        <w:rPr>
          <w:rFonts w:ascii="Cambria" w:eastAsia="Arial Unicode MS" w:hAnsi="Cambria" w:cs="Cambria"/>
          <w:kern w:val="0"/>
          <w:sz w:val="22"/>
          <w:szCs w:val="22"/>
        </w:rPr>
        <w:t>) έγκυρη και ενημερωμένη κατάσταση προσώπων που κατέχουν τουλάχιστον 1% των μετοχών ή δικαιωμάτων ψήφου,</w:t>
      </w:r>
    </w:p>
    <w:p w14:paraId="66072C7B" w14:textId="77777777" w:rsidR="00E64C66" w:rsidRPr="009A049A" w:rsidRDefault="00E64C66" w:rsidP="00E64C6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Arial Unicode MS" w:hAnsi="Cambria" w:cs="Cambria"/>
          <w:kern w:val="0"/>
          <w:sz w:val="22"/>
          <w:szCs w:val="22"/>
        </w:rPr>
      </w:pPr>
      <w:r w:rsidRPr="009A049A">
        <w:rPr>
          <w:rFonts w:ascii="Cambria" w:eastAsia="Arial Unicode MS" w:hAnsi="Cambria" w:cs="Cambria"/>
          <w:bCs/>
          <w:kern w:val="0"/>
          <w:sz w:val="22"/>
          <w:szCs w:val="22"/>
          <w:lang w:val="en-US"/>
        </w:rPr>
        <w:t>iii</w:t>
      </w:r>
      <w:r w:rsidRPr="009A049A">
        <w:rPr>
          <w:rFonts w:ascii="Cambria" w:eastAsia="Arial Unicode MS" w:hAnsi="Cambria" w:cs="Cambria"/>
          <w:bCs/>
          <w:kern w:val="0"/>
          <w:sz w:val="22"/>
          <w:szCs w:val="22"/>
        </w:rPr>
        <w:t>)</w:t>
      </w:r>
      <w:r w:rsidRPr="009A049A">
        <w:rPr>
          <w:rFonts w:ascii="Cambria" w:eastAsia="Arial Unicode MS" w:hAnsi="Cambria" w:cs="Cambria"/>
          <w:kern w:val="0"/>
          <w:sz w:val="22"/>
          <w:szCs w:val="22"/>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w:t>
      </w:r>
      <w:r w:rsidRPr="009A049A">
        <w:rPr>
          <w:rFonts w:ascii="Cambria" w:eastAsia="Arial Unicode MS" w:hAnsi="Cambria" w:cs="Cambria"/>
          <w:kern w:val="0"/>
          <w:sz w:val="22"/>
          <w:szCs w:val="22"/>
        </w:rPr>
        <w:lastRenderedPageBreak/>
        <w:t xml:space="preserve">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3C4267BD" w14:textId="77777777" w:rsidR="00E64C66" w:rsidRPr="009A049A" w:rsidRDefault="00E64C66" w:rsidP="00E64C6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ambria" w:eastAsia="Arial Unicode MS" w:hAnsi="Cambria" w:cs="Cambria"/>
          <w:kern w:val="0"/>
          <w:sz w:val="22"/>
          <w:szCs w:val="22"/>
        </w:rPr>
      </w:pPr>
    </w:p>
    <w:p w14:paraId="5A929D91" w14:textId="77777777" w:rsidR="00E64C66" w:rsidRPr="009A049A" w:rsidRDefault="00E64C66" w:rsidP="00E64C6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Arial Unicode MS" w:hAnsi="Cambria" w:cs="Cambria"/>
          <w:kern w:val="0"/>
          <w:sz w:val="22"/>
          <w:szCs w:val="22"/>
        </w:rPr>
      </w:pPr>
      <w:r w:rsidRPr="009A049A">
        <w:rPr>
          <w:rFonts w:ascii="Cambria" w:eastAsia="Arial Unicode MS" w:hAnsi="Cambria" w:cs="Cambria"/>
          <w:kern w:val="0"/>
          <w:sz w:val="22"/>
          <w:szCs w:val="22"/>
        </w:rPr>
        <w:t xml:space="preserve">Όλα τα ανωτέρω έγγραφα πρέπει να είναι επικυρωμένα από την κατά </w:t>
      </w:r>
      <w:proofErr w:type="spellStart"/>
      <w:r w:rsidRPr="009A049A">
        <w:rPr>
          <w:rFonts w:ascii="Cambria" w:eastAsia="Arial Unicode MS" w:hAnsi="Cambria" w:cs="Cambria"/>
          <w:kern w:val="0"/>
          <w:sz w:val="22"/>
          <w:szCs w:val="22"/>
        </w:rPr>
        <w:t>νόμον</w:t>
      </w:r>
      <w:proofErr w:type="spellEnd"/>
      <w:r w:rsidRPr="009A049A">
        <w:rPr>
          <w:rFonts w:ascii="Cambria" w:eastAsia="Arial Unicode MS" w:hAnsi="Cambria" w:cs="Cambria"/>
          <w:kern w:val="0"/>
          <w:sz w:val="22"/>
          <w:szCs w:val="22"/>
        </w:rPr>
        <w:t xml:space="preserve"> αρμόδια αρχή του κράτους της έδρας του υποψηφίου και να συνοδεύονται από επίσημη μετάφραση στην ελληνική.</w:t>
      </w:r>
    </w:p>
    <w:p w14:paraId="45B3B0B2" w14:textId="77777777" w:rsidR="00E64C66" w:rsidRPr="009A049A" w:rsidRDefault="00E64C66" w:rsidP="00E64C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rFonts w:ascii="Cambria" w:hAnsi="Cambria" w:cs="Calibri"/>
          <w:b/>
          <w:sz w:val="22"/>
          <w:szCs w:val="22"/>
          <w:lang w:bidi="en-US"/>
        </w:rPr>
      </w:pPr>
      <w:r w:rsidRPr="009A049A">
        <w:rPr>
          <w:rFonts w:ascii="Cambria" w:hAnsi="Cambria" w:cs="Calibri"/>
          <w:b/>
          <w:sz w:val="22"/>
          <w:szCs w:val="22"/>
          <w:lang w:bidi="en-US"/>
        </w:rPr>
        <w:t xml:space="preserve">      </w:t>
      </w:r>
    </w:p>
    <w:p w14:paraId="198E8185" w14:textId="77777777" w:rsidR="00E64C66" w:rsidRPr="009A049A" w:rsidRDefault="00E64C66" w:rsidP="00E64C66">
      <w:pPr>
        <w:spacing w:after="120"/>
        <w:jc w:val="both"/>
        <w:textAlignment w:val="baseline"/>
        <w:rPr>
          <w:rFonts w:ascii="Cambria" w:hAnsi="Cambria" w:cs="Calibri"/>
          <w:sz w:val="22"/>
          <w:szCs w:val="22"/>
          <w:lang w:bidi="en-US"/>
        </w:rPr>
      </w:pPr>
      <w:r w:rsidRPr="009A049A">
        <w:rPr>
          <w:rFonts w:ascii="Cambria" w:hAnsi="Cambria" w:cs="Calibri"/>
          <w:sz w:val="22"/>
          <w:szCs w:val="22"/>
          <w:lang w:bidi="en-US"/>
        </w:rPr>
        <w:t>Ελλείψεις στα δικαιολογητικά ονομαστικοποίησης των μετοχών συμπληρώνονται, κατά το άρθρο 9 της παρούσας.</w:t>
      </w:r>
    </w:p>
    <w:p w14:paraId="0B0B9187" w14:textId="77777777" w:rsidR="00E64C66" w:rsidRPr="009A049A" w:rsidRDefault="00E64C66" w:rsidP="00E64C66">
      <w:pPr>
        <w:spacing w:after="120"/>
        <w:jc w:val="both"/>
        <w:textAlignment w:val="baseline"/>
        <w:rPr>
          <w:rFonts w:ascii="Cambria" w:hAnsi="Cambria" w:cs="Tahoma"/>
          <w:sz w:val="22"/>
          <w:szCs w:val="22"/>
          <w:lang w:bidi="en-US"/>
        </w:rPr>
      </w:pPr>
      <w:r w:rsidRPr="009A049A">
        <w:rPr>
          <w:rFonts w:ascii="Cambria" w:hAnsi="Cambria" w:cs="Calibri"/>
          <w:sz w:val="22"/>
          <w:szCs w:val="22"/>
          <w:lang w:bidi="en-US"/>
        </w:rPr>
        <w:t xml:space="preserve">Περαιτέρω, πριν </w:t>
      </w:r>
      <w:r w:rsidRPr="009A049A">
        <w:rPr>
          <w:rFonts w:ascii="Cambria" w:hAnsi="Cambria" w:cs="Calibri"/>
          <w:i/>
          <w:sz w:val="22"/>
          <w:szCs w:val="22"/>
          <w:lang w:bidi="en-US"/>
        </w:rPr>
        <w:t>την υπογραφή της σύμβασης</w:t>
      </w:r>
      <w:r w:rsidRPr="009A049A">
        <w:rPr>
          <w:rFonts w:ascii="Cambria" w:hAnsi="Cambria" w:cs="Calibri"/>
          <w:sz w:val="22"/>
          <w:szCs w:val="22"/>
          <w:lang w:bidi="en-US"/>
        </w:rPr>
        <w:t xml:space="preserve"> υποβάλλεται η υπεύθυνη δήλωση της κοινής απόφασης των Υπουργών Ανάπτυξης και Επικρατείας 20977/23-8-2007 (Β’ 1673) «</w:t>
      </w:r>
      <w:r w:rsidRPr="009A049A">
        <w:rPr>
          <w:rFonts w:ascii="Cambria" w:hAnsi="Cambria" w:cs="Calibri"/>
          <w:i/>
          <w:sz w:val="22"/>
          <w:szCs w:val="22"/>
          <w:lang w:bidi="en-US"/>
        </w:rPr>
        <w:t>Δικαιολογητικά για την τήρηση των μητρώων του ν. 3310/2005 όπως τροποποιήθηκε με το ν. 3414/2005</w:t>
      </w:r>
      <w:r w:rsidRPr="009A049A">
        <w:rPr>
          <w:rFonts w:ascii="Cambria" w:hAnsi="Cambria" w:cs="Calibri"/>
          <w:sz w:val="22"/>
          <w:szCs w:val="22"/>
          <w:lang w:bidi="en-US"/>
        </w:rPr>
        <w:t xml:space="preserve">», </w:t>
      </w:r>
      <w:r w:rsidRPr="009A049A">
        <w:rPr>
          <w:rFonts w:ascii="Cambria" w:hAnsi="Cambria" w:cs="Cambria"/>
          <w:bCs/>
          <w:sz w:val="22"/>
          <w:szCs w:val="22"/>
          <w:lang w:eastAsia="ar-SA" w:bidi="en-US"/>
        </w:rPr>
        <w:t>υπογεγραμμένη σύμφωνα με το άρθρο 79</w:t>
      </w:r>
      <w:r w:rsidRPr="009A049A">
        <w:rPr>
          <w:rFonts w:ascii="Cambria" w:hAnsi="Cambria" w:cs="Cambria"/>
          <w:bCs/>
          <w:sz w:val="22"/>
          <w:szCs w:val="22"/>
          <w:vertAlign w:val="superscript"/>
          <w:lang w:eastAsia="ar-SA" w:bidi="en-US"/>
        </w:rPr>
        <w:t xml:space="preserve"> </w:t>
      </w:r>
      <w:r w:rsidRPr="009A049A">
        <w:rPr>
          <w:rFonts w:ascii="Cambria" w:hAnsi="Cambria" w:cs="Cambria"/>
          <w:bCs/>
          <w:sz w:val="22"/>
          <w:szCs w:val="22"/>
          <w:lang w:eastAsia="ar-SA" w:bidi="en-US"/>
        </w:rPr>
        <w:t>Α ν. 4412/2016.</w:t>
      </w:r>
    </w:p>
    <w:p w14:paraId="55DAA316" w14:textId="77777777" w:rsidR="00E64C66" w:rsidRPr="009A049A" w:rsidRDefault="00E64C66" w:rsidP="00E64C66">
      <w:pPr>
        <w:spacing w:after="120"/>
        <w:jc w:val="both"/>
        <w:textAlignment w:val="baseline"/>
        <w:rPr>
          <w:rFonts w:ascii="Cambria" w:hAnsi="Cambria" w:cs="Calibri"/>
          <w:sz w:val="22"/>
          <w:szCs w:val="22"/>
          <w:lang w:bidi="en-US"/>
        </w:rPr>
      </w:pPr>
      <w:r w:rsidRPr="009A049A">
        <w:rPr>
          <w:rFonts w:ascii="Cambria" w:hAnsi="Cambria" w:cs="Calibri"/>
          <w:b/>
          <w:sz w:val="22"/>
          <w:szCs w:val="22"/>
          <w:lang w:bidi="en-US"/>
        </w:rPr>
        <w:t>(ζ)</w:t>
      </w:r>
      <w:r w:rsidRPr="009A049A">
        <w:rPr>
          <w:rFonts w:ascii="Cambria" w:hAnsi="Cambria" w:cs="Calibri"/>
          <w:sz w:val="22"/>
          <w:szCs w:val="22"/>
          <w:lang w:bidi="en-US"/>
        </w:rPr>
        <w:t xml:space="preserve"> Για την περίπτωση του άρθρου 22.Α.9. της παρούσας διακήρυξης, υπεύθυνη δήλωση του προσφέροντος ότι δεν έχει εκδοθεί σε βάρος του απόφαση αποκλεισμού.</w:t>
      </w:r>
    </w:p>
    <w:p w14:paraId="3FAF61ED" w14:textId="77777777" w:rsidR="00E64C66" w:rsidRPr="009A049A" w:rsidRDefault="00E64C66" w:rsidP="00E64C66">
      <w:pPr>
        <w:spacing w:after="120"/>
        <w:jc w:val="both"/>
        <w:textAlignment w:val="baseline"/>
        <w:rPr>
          <w:rFonts w:ascii="Cambria" w:hAnsi="Cambria" w:cs="Calibri"/>
          <w:sz w:val="22"/>
          <w:szCs w:val="22"/>
          <w:lang w:bidi="en-US"/>
        </w:rPr>
      </w:pPr>
    </w:p>
    <w:p w14:paraId="464CA042" w14:textId="77777777" w:rsidR="0081600B" w:rsidRPr="005035F5" w:rsidRDefault="0081600B" w:rsidP="005035F5">
      <w:pPr>
        <w:tabs>
          <w:tab w:val="left" w:pos="1134"/>
        </w:tabs>
        <w:jc w:val="both"/>
        <w:textAlignment w:val="baseline"/>
        <w:rPr>
          <w:rFonts w:ascii="Cambria" w:hAnsi="Cambria" w:cs="Calibri"/>
          <w:b/>
          <w:sz w:val="22"/>
          <w:szCs w:val="22"/>
          <w:lang w:bidi="en-US"/>
        </w:rPr>
      </w:pPr>
      <w:r w:rsidRPr="005035F5">
        <w:rPr>
          <w:rFonts w:ascii="Cambria" w:hAnsi="Cambria" w:cs="Calibri"/>
          <w:b/>
          <w:sz w:val="22"/>
          <w:szCs w:val="22"/>
          <w:lang w:bidi="en-US"/>
        </w:rPr>
        <w:t xml:space="preserve">23.4 Δικαιολογητικά απόδειξης </w:t>
      </w:r>
      <w:proofErr w:type="spellStart"/>
      <w:r w:rsidRPr="005035F5">
        <w:rPr>
          <w:rFonts w:ascii="Cambria" w:hAnsi="Cambria" w:cs="Calibri"/>
          <w:b/>
          <w:sz w:val="22"/>
          <w:szCs w:val="22"/>
          <w:lang w:bidi="en-US"/>
        </w:rPr>
        <w:t>καταλληλότητας</w:t>
      </w:r>
      <w:proofErr w:type="spellEnd"/>
      <w:r w:rsidRPr="005035F5">
        <w:rPr>
          <w:rFonts w:ascii="Cambria" w:hAnsi="Cambria" w:cs="Calibri"/>
          <w:b/>
          <w:sz w:val="22"/>
          <w:szCs w:val="22"/>
          <w:lang w:bidi="en-US"/>
        </w:rPr>
        <w:t xml:space="preserve"> για την άσκηση της επαγγελματικής δραστηριότητας του άρθρου 22.Β</w:t>
      </w:r>
    </w:p>
    <w:p w14:paraId="04ACD1AE" w14:textId="77777777" w:rsidR="0081600B" w:rsidRPr="005035F5" w:rsidRDefault="0081600B" w:rsidP="005035F5">
      <w:pPr>
        <w:tabs>
          <w:tab w:val="left" w:pos="1766"/>
        </w:tabs>
        <w:jc w:val="both"/>
        <w:textAlignment w:val="baseline"/>
        <w:rPr>
          <w:rFonts w:ascii="Cambria" w:hAnsi="Cambria" w:cs="Calibri"/>
          <w:b/>
          <w:sz w:val="22"/>
          <w:szCs w:val="22"/>
          <w:lang w:bidi="en-US"/>
        </w:rPr>
      </w:pPr>
    </w:p>
    <w:p w14:paraId="74F4C18C" w14:textId="5EC579F1" w:rsidR="0081600B" w:rsidRPr="009A049A" w:rsidRDefault="0081600B" w:rsidP="005035F5">
      <w:pPr>
        <w:jc w:val="both"/>
        <w:textAlignment w:val="baseline"/>
        <w:rPr>
          <w:rFonts w:ascii="Cambria" w:hAnsi="Cambria" w:cs="Calibri"/>
          <w:sz w:val="22"/>
          <w:szCs w:val="22"/>
          <w:lang w:bidi="en-US"/>
        </w:rPr>
      </w:pPr>
      <w:r w:rsidRPr="005035F5">
        <w:rPr>
          <w:rFonts w:ascii="Cambria" w:hAnsi="Cambria" w:cs="Calibri"/>
          <w:b/>
          <w:sz w:val="22"/>
          <w:szCs w:val="22"/>
          <w:lang w:bidi="en-US"/>
        </w:rPr>
        <w:t>(α)</w:t>
      </w:r>
      <w:r w:rsidRPr="005035F5">
        <w:rPr>
          <w:rFonts w:ascii="Cambria" w:hAnsi="Cambria" w:cs="Calibri"/>
          <w:sz w:val="22"/>
          <w:szCs w:val="22"/>
          <w:lang w:bidi="en-US"/>
        </w:rPr>
        <w:t xml:space="preserve"> Όσον αφορά την </w:t>
      </w:r>
      <w:proofErr w:type="spellStart"/>
      <w:r w:rsidRPr="005035F5">
        <w:rPr>
          <w:rFonts w:ascii="Cambria" w:hAnsi="Cambria" w:cs="Calibri"/>
          <w:sz w:val="22"/>
          <w:szCs w:val="22"/>
          <w:lang w:bidi="en-US"/>
        </w:rPr>
        <w:t>καταλληλότητα</w:t>
      </w:r>
      <w:proofErr w:type="spellEnd"/>
      <w:r w:rsidRPr="005035F5">
        <w:rPr>
          <w:rFonts w:ascii="Cambria" w:hAnsi="Cambria" w:cs="Calibri"/>
          <w:sz w:val="22"/>
          <w:szCs w:val="22"/>
          <w:lang w:bidi="en-US"/>
        </w:rPr>
        <w:t xml:space="preserve"> για την άσκηση της επαγγελματικής δραστηριότητας, οι προσφέροντες που είναι εγκατεστημένοι στην Ελλάδα υποβάλλουν βεβαίωση εγγραφής στο Μ.Ε.ΕΠ </w:t>
      </w:r>
      <w:r w:rsidRPr="005035F5">
        <w:rPr>
          <w:rFonts w:ascii="Cambria" w:hAnsi="Cambria" w:cs="Cambria"/>
          <w:sz w:val="22"/>
          <w:szCs w:val="22"/>
          <w:lang w:bidi="en-US"/>
        </w:rPr>
        <w:t xml:space="preserve">μέχρι τη λήξη της μεταβατικής περιόδου ισχύος, σύμφωνα με το άρθρο 65 του </w:t>
      </w:r>
      <w:proofErr w:type="spellStart"/>
      <w:r w:rsidRPr="005035F5">
        <w:rPr>
          <w:rFonts w:ascii="Cambria" w:hAnsi="Cambria" w:cs="Cambria"/>
          <w:sz w:val="22"/>
          <w:szCs w:val="22"/>
          <w:lang w:bidi="en-US"/>
        </w:rPr>
        <w:t>π.δ.</w:t>
      </w:r>
      <w:proofErr w:type="spellEnd"/>
      <w:r w:rsidRPr="005035F5">
        <w:rPr>
          <w:rFonts w:ascii="Cambria" w:hAnsi="Cambria" w:cs="Cambria"/>
          <w:sz w:val="22"/>
          <w:szCs w:val="22"/>
          <w:lang w:bidi="en-US"/>
        </w:rPr>
        <w:t xml:space="preserve"> 71/2019, και από την </w:t>
      </w:r>
      <w:r w:rsidR="00BE15F9" w:rsidRPr="005035F5">
        <w:rPr>
          <w:rFonts w:ascii="Cambria" w:hAnsi="Cambria" w:cs="Cambria"/>
          <w:sz w:val="22"/>
          <w:szCs w:val="22"/>
          <w:lang w:bidi="en-US"/>
        </w:rPr>
        <w:t xml:space="preserve">πλήρη </w:t>
      </w:r>
      <w:r w:rsidRPr="005035F5">
        <w:rPr>
          <w:rFonts w:ascii="Cambria" w:hAnsi="Cambria" w:cs="Cambria"/>
          <w:sz w:val="22"/>
          <w:szCs w:val="22"/>
          <w:lang w:bidi="en-US"/>
        </w:rPr>
        <w:t xml:space="preserve">έναρξη ισχύος του τελευταίου βεβαίωση </w:t>
      </w:r>
      <w:r w:rsidRPr="00D34C1D">
        <w:rPr>
          <w:rFonts w:ascii="Cambria" w:hAnsi="Cambria" w:cs="Cambria"/>
          <w:sz w:val="22"/>
          <w:szCs w:val="22"/>
          <w:lang w:bidi="en-US"/>
        </w:rPr>
        <w:t>εγγραφής στο Τμήμα Ι του Μητρώου Εργοληπτικών Επιχειρήσεων Δημοσίων Έργων (ΜΗ.Ε.Ε.Δ.Ε.)</w:t>
      </w:r>
      <w:r w:rsidRPr="00D34C1D">
        <w:rPr>
          <w:rFonts w:ascii="Cambria" w:hAnsi="Cambria" w:cs="Calibri"/>
          <w:sz w:val="22"/>
          <w:szCs w:val="22"/>
          <w:vertAlign w:val="superscript"/>
          <w:lang w:bidi="en-US"/>
        </w:rPr>
        <w:endnoteReference w:id="161"/>
      </w:r>
      <w:r w:rsidR="003A04D4" w:rsidRPr="00D34C1D">
        <w:rPr>
          <w:rFonts w:ascii="Cambria" w:hAnsi="Cambria" w:cs="Cambria"/>
          <w:sz w:val="22"/>
          <w:szCs w:val="22"/>
          <w:lang w:bidi="en-US"/>
        </w:rPr>
        <w:t>, ή βεβαίωση εγγραφής στα Μητρώα Περιφερειακών Ενοτήτων, ανά περίπτωση</w:t>
      </w:r>
      <w:r w:rsidR="00012D92">
        <w:rPr>
          <w:rFonts w:ascii="Cambria" w:hAnsi="Cambria" w:cs="Cambria"/>
          <w:sz w:val="22"/>
          <w:szCs w:val="22"/>
          <w:lang w:bidi="en-US"/>
        </w:rPr>
        <w:t>,</w:t>
      </w:r>
      <w:r w:rsidRPr="00D34C1D">
        <w:rPr>
          <w:rFonts w:ascii="Cambria" w:hAnsi="Cambria" w:cs="Calibri"/>
          <w:sz w:val="22"/>
          <w:szCs w:val="22"/>
          <w:lang w:bidi="en-US"/>
        </w:rPr>
        <w:t xml:space="preserve"> στις κατηγορίες </w:t>
      </w:r>
      <w:r w:rsidR="00841101" w:rsidRPr="009A049A">
        <w:rPr>
          <w:rFonts w:ascii="Cambria" w:hAnsi="Cambria" w:cs="Calibri"/>
          <w:b/>
          <w:sz w:val="22"/>
          <w:szCs w:val="22"/>
          <w:lang w:bidi="en-US"/>
        </w:rPr>
        <w:t xml:space="preserve">ΟΙΚΟΔΟΜΙΚΩΝ και </w:t>
      </w:r>
      <w:r w:rsidR="0065042B" w:rsidRPr="009A049A">
        <w:rPr>
          <w:rFonts w:ascii="Cambria" w:hAnsi="Cambria" w:cs="Calibri"/>
          <w:b/>
          <w:sz w:val="22"/>
          <w:szCs w:val="22"/>
          <w:lang w:bidi="en-US"/>
        </w:rPr>
        <w:t>ΗΛΕΚΤΡΟΜΗΧΑΝΟΛΟΓΙΚΩΝ.</w:t>
      </w:r>
    </w:p>
    <w:p w14:paraId="6CB200AF" w14:textId="77777777" w:rsidR="0081600B" w:rsidRPr="005035F5" w:rsidRDefault="0081600B" w:rsidP="005035F5">
      <w:pPr>
        <w:jc w:val="both"/>
        <w:textAlignment w:val="baseline"/>
        <w:rPr>
          <w:rFonts w:ascii="Cambria" w:hAnsi="Cambria" w:cs="Calibri"/>
          <w:sz w:val="22"/>
          <w:szCs w:val="22"/>
          <w:lang w:bidi="en-US"/>
        </w:rPr>
      </w:pPr>
    </w:p>
    <w:p w14:paraId="03D117EA"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b/>
          <w:sz w:val="22"/>
          <w:szCs w:val="22"/>
          <w:lang w:bidi="en-US"/>
        </w:rPr>
        <w:t>(β)</w:t>
      </w:r>
      <w:r w:rsidRPr="005035F5">
        <w:rPr>
          <w:rFonts w:ascii="Cambria" w:hAnsi="Cambria" w:cs="Calibri"/>
          <w:sz w:val="22"/>
          <w:szCs w:val="22"/>
          <w:lang w:bidi="en-US"/>
        </w:rPr>
        <w:t xml:space="preserve"> Οι προσφέροντες που είναι εγκατεστημ</w:t>
      </w:r>
      <w:r w:rsidR="00BE15F9" w:rsidRPr="005035F5">
        <w:rPr>
          <w:rFonts w:ascii="Cambria" w:hAnsi="Cambria" w:cs="Calibri"/>
          <w:sz w:val="22"/>
          <w:szCs w:val="22"/>
          <w:lang w:bidi="en-US"/>
        </w:rPr>
        <w:t>ένοι</w:t>
      </w:r>
      <w:r w:rsidRPr="005035F5">
        <w:rPr>
          <w:rFonts w:ascii="Cambria" w:hAnsi="Cambria" w:cs="Calibri"/>
          <w:sz w:val="22"/>
          <w:szCs w:val="22"/>
          <w:lang w:bidi="en-US"/>
        </w:rPr>
        <w:t xml:space="preserve"> σε λοιπά κράτη μέλη της Ευρωπαϊκής Ένωσης προσκομίζουν τις δηλώσεις και πιστοποιητικά που περιγράφονται στο Παράρτημα </w:t>
      </w:r>
      <w:r w:rsidRPr="005035F5">
        <w:rPr>
          <w:rFonts w:ascii="Cambria" w:hAnsi="Cambria" w:cs="Calibri"/>
          <w:sz w:val="22"/>
          <w:szCs w:val="22"/>
          <w:lang w:val="en-US" w:bidi="en-US"/>
        </w:rPr>
        <w:t>XI</w:t>
      </w:r>
      <w:r w:rsidRPr="005035F5">
        <w:rPr>
          <w:rFonts w:ascii="Cambria" w:hAnsi="Cambria" w:cs="Calibri"/>
          <w:sz w:val="22"/>
          <w:szCs w:val="22"/>
          <w:lang w:bidi="en-US"/>
        </w:rPr>
        <w:t xml:space="preserve"> του Προσαρτήματος Α του ν. 4412/2016.</w:t>
      </w:r>
    </w:p>
    <w:p w14:paraId="078F1380" w14:textId="77777777" w:rsidR="0081600B" w:rsidRPr="005035F5" w:rsidRDefault="0081600B" w:rsidP="005035F5">
      <w:pPr>
        <w:jc w:val="both"/>
        <w:textAlignment w:val="baseline"/>
        <w:rPr>
          <w:rFonts w:ascii="Cambria" w:hAnsi="Cambria" w:cs="Calibri"/>
          <w:sz w:val="22"/>
          <w:szCs w:val="22"/>
          <w:lang w:bidi="en-US"/>
        </w:rPr>
      </w:pPr>
    </w:p>
    <w:p w14:paraId="16EBBE6A"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b/>
          <w:sz w:val="22"/>
          <w:szCs w:val="22"/>
          <w:lang w:bidi="en-US"/>
        </w:rPr>
        <w:t>(γ)</w:t>
      </w:r>
      <w:r w:rsidRPr="005035F5">
        <w:rPr>
          <w:rFonts w:ascii="Cambria" w:hAnsi="Cambria" w:cs="Calibri"/>
          <w:sz w:val="22"/>
          <w:szCs w:val="22"/>
          <w:lang w:bidi="en-US"/>
        </w:rPr>
        <w:t xml:space="preserve">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 5, 6 και 7 και τις γενικές σημειώσεις του σχετικού με την Ένωση Προσαρτήματος </w:t>
      </w:r>
      <w:r w:rsidRPr="005035F5">
        <w:rPr>
          <w:rFonts w:ascii="Cambria" w:hAnsi="Cambria" w:cs="Calibri"/>
          <w:sz w:val="22"/>
          <w:szCs w:val="22"/>
          <w:lang w:val="en-US" w:bidi="en-US"/>
        </w:rPr>
        <w:t>I</w:t>
      </w:r>
      <w:r w:rsidRPr="005035F5">
        <w:rPr>
          <w:rFonts w:ascii="Cambria" w:hAnsi="Cambria" w:cs="Calibri"/>
          <w:sz w:val="22"/>
          <w:szCs w:val="22"/>
          <w:lang w:bidi="en-US"/>
        </w:rPr>
        <w:t xml:space="preserve">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14:paraId="6CF4A2BA" w14:textId="77777777" w:rsidR="0081600B" w:rsidRPr="005035F5" w:rsidRDefault="0081600B" w:rsidP="005035F5">
      <w:pPr>
        <w:jc w:val="both"/>
        <w:textAlignment w:val="baseline"/>
        <w:rPr>
          <w:rFonts w:ascii="Cambria" w:hAnsi="Cambria" w:cs="Calibri"/>
          <w:sz w:val="22"/>
          <w:szCs w:val="22"/>
          <w:lang w:bidi="en-US"/>
        </w:rPr>
      </w:pPr>
    </w:p>
    <w:p w14:paraId="00139895" w14:textId="77777777" w:rsidR="0081600B" w:rsidRPr="005035F5" w:rsidRDefault="0081600B" w:rsidP="005035F5">
      <w:pPr>
        <w:jc w:val="both"/>
        <w:rPr>
          <w:rFonts w:ascii="Cambria" w:hAnsi="Cambria" w:cs="Calibri"/>
          <w:sz w:val="22"/>
          <w:szCs w:val="22"/>
        </w:rPr>
      </w:pPr>
      <w:r w:rsidRPr="005035F5">
        <w:rPr>
          <w:rFonts w:ascii="Cambria" w:hAnsi="Cambria" w:cs="Calibri"/>
          <w:sz w:val="22"/>
          <w:szCs w:val="22"/>
        </w:rPr>
        <w:t xml:space="preserve"> Τα ως άνω δικαιολογητικά υπό α), β) και γ) γίνονται αποδεκτά, εφόσον έχουν εκδοθεί έως τριάντα (30) εργάσιμες ημέρες πριν από την υποβολή τους, εκτός αν σύμφωνα με τις ειδικότερες διατάξεις έκδοσης αυτών προβλέπεται συγκεκριμένος χρόνος ισχύος και είναι σε ισχύ κατά την υποβολή τους</w:t>
      </w:r>
      <w:r w:rsidRPr="005035F5">
        <w:rPr>
          <w:rFonts w:ascii="Cambria" w:eastAsia="Calibri" w:hAnsi="Cambria" w:cs="Calibri"/>
          <w:kern w:val="0"/>
          <w:sz w:val="22"/>
          <w:vertAlign w:val="superscript"/>
        </w:rPr>
        <w:endnoteReference w:id="162"/>
      </w:r>
    </w:p>
    <w:p w14:paraId="0AD14BE5" w14:textId="77777777" w:rsidR="0081600B" w:rsidRPr="005035F5" w:rsidRDefault="0081600B" w:rsidP="005035F5">
      <w:pPr>
        <w:jc w:val="both"/>
        <w:textAlignment w:val="baseline"/>
        <w:rPr>
          <w:rFonts w:ascii="Cambria" w:hAnsi="Cambria" w:cs="Calibri"/>
          <w:sz w:val="22"/>
          <w:szCs w:val="22"/>
          <w:lang w:bidi="en-US"/>
        </w:rPr>
      </w:pPr>
    </w:p>
    <w:p w14:paraId="41C73015" w14:textId="77777777" w:rsidR="00D41651" w:rsidRPr="005035F5" w:rsidRDefault="00D41651" w:rsidP="005035F5">
      <w:pPr>
        <w:ind w:left="1095"/>
        <w:jc w:val="both"/>
        <w:textAlignment w:val="baseline"/>
        <w:rPr>
          <w:rFonts w:ascii="Cambria" w:hAnsi="Cambria" w:cs="Calibri"/>
          <w:sz w:val="22"/>
          <w:szCs w:val="22"/>
          <w:lang w:bidi="en-US"/>
        </w:rPr>
      </w:pPr>
    </w:p>
    <w:p w14:paraId="70D5D04B" w14:textId="77777777" w:rsidR="0081600B" w:rsidRPr="005035F5" w:rsidRDefault="0081600B" w:rsidP="005035F5">
      <w:pPr>
        <w:tabs>
          <w:tab w:val="left" w:pos="1996"/>
        </w:tabs>
        <w:ind w:left="862" w:hanging="862"/>
        <w:jc w:val="both"/>
        <w:textAlignment w:val="baseline"/>
        <w:rPr>
          <w:rFonts w:ascii="Cambria" w:hAnsi="Cambria" w:cs="Calibri"/>
          <w:b/>
          <w:sz w:val="22"/>
          <w:szCs w:val="22"/>
          <w:lang w:bidi="en-US"/>
        </w:rPr>
      </w:pPr>
      <w:r w:rsidRPr="005035F5">
        <w:rPr>
          <w:rFonts w:ascii="Cambria" w:hAnsi="Cambria" w:cs="Calibri"/>
          <w:b/>
          <w:sz w:val="22"/>
          <w:szCs w:val="22"/>
          <w:lang w:bidi="en-US"/>
        </w:rPr>
        <w:t>23.5  Δικαιολογητικά Οικονομικής και Χρηματοοικονομικής Επάρκειας του άρθρου 22.Γ</w:t>
      </w:r>
    </w:p>
    <w:p w14:paraId="55A4D350" w14:textId="77777777" w:rsidR="0081600B" w:rsidRPr="005035F5" w:rsidRDefault="0081600B" w:rsidP="005035F5">
      <w:pPr>
        <w:jc w:val="both"/>
        <w:textAlignment w:val="baseline"/>
        <w:rPr>
          <w:rFonts w:ascii="Cambria" w:hAnsi="Cambria" w:cs="Calibri"/>
          <w:b/>
          <w:sz w:val="22"/>
          <w:szCs w:val="22"/>
          <w:lang w:bidi="en-US"/>
        </w:rPr>
      </w:pPr>
    </w:p>
    <w:p w14:paraId="2F4B7476"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Η οικονομική και χρηματοοικονομική επάρκεια των οικονομικών φορέων αποδεικνύεται:</w:t>
      </w:r>
    </w:p>
    <w:p w14:paraId="7CBFA8E2" w14:textId="77777777" w:rsidR="0081600B" w:rsidRPr="005035F5" w:rsidRDefault="0081600B" w:rsidP="005035F5">
      <w:pPr>
        <w:jc w:val="both"/>
        <w:textAlignment w:val="baseline"/>
        <w:rPr>
          <w:rFonts w:ascii="Cambria" w:hAnsi="Cambria" w:cs="Calibri"/>
          <w:sz w:val="22"/>
          <w:szCs w:val="22"/>
          <w:lang w:bidi="en-US"/>
        </w:rPr>
      </w:pPr>
    </w:p>
    <w:p w14:paraId="5FBED405"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b/>
          <w:sz w:val="22"/>
          <w:szCs w:val="22"/>
          <w:lang w:bidi="en-US"/>
        </w:rPr>
        <w:t>(α)</w:t>
      </w:r>
      <w:r w:rsidRPr="005035F5">
        <w:rPr>
          <w:rFonts w:ascii="Cambria" w:hAnsi="Cambria" w:cs="Calibri"/>
          <w:sz w:val="22"/>
          <w:szCs w:val="22"/>
          <w:lang w:bidi="en-US"/>
        </w:rPr>
        <w:t xml:space="preserve"> για τις εγγεγραμμένες εργοληπτικές επιχειρήσεις στο Μ.Ε.ΕΠ ή στο ΜΗ.Ε.Ε.Δ.Ε.:</w:t>
      </w:r>
    </w:p>
    <w:p w14:paraId="36D8AFA4" w14:textId="77777777" w:rsidR="0081600B" w:rsidRPr="005035F5" w:rsidRDefault="0081600B" w:rsidP="005035F5">
      <w:pPr>
        <w:ind w:firstLine="720"/>
        <w:jc w:val="both"/>
        <w:textAlignment w:val="baseline"/>
        <w:rPr>
          <w:rFonts w:ascii="Cambria" w:hAnsi="Cambria" w:cs="Calibri"/>
          <w:sz w:val="22"/>
          <w:szCs w:val="22"/>
          <w:lang w:bidi="en-US"/>
        </w:rPr>
      </w:pPr>
    </w:p>
    <w:p w14:paraId="31D6E8AB" w14:textId="77777777" w:rsidR="0081600B" w:rsidRPr="005035F5" w:rsidRDefault="0081600B" w:rsidP="005035F5">
      <w:pPr>
        <w:numPr>
          <w:ilvl w:val="0"/>
          <w:numId w:val="18"/>
        </w:numPr>
        <w:ind w:left="709" w:hanging="709"/>
        <w:jc w:val="both"/>
        <w:textAlignment w:val="baseline"/>
        <w:rPr>
          <w:rFonts w:ascii="Cambria" w:hAnsi="Cambria" w:cs="Calibri"/>
          <w:sz w:val="22"/>
          <w:szCs w:val="22"/>
          <w:lang w:bidi="en-US"/>
        </w:rPr>
      </w:pPr>
      <w:r w:rsidRPr="005035F5">
        <w:rPr>
          <w:rFonts w:ascii="Cambria" w:hAnsi="Cambria" w:cs="Calibri"/>
          <w:sz w:val="22"/>
          <w:szCs w:val="22"/>
          <w:lang w:bidi="en-US"/>
        </w:rPr>
        <w:t xml:space="preserve">είτε από τη βεβαίωση εγγραφής στο Μ.Ε.Ε.Π, η οποία αποτελεί τεκμήριο των πληροφοριών που περιέχει, μέχρι τη λήξη της μεταβατικής περιόδου ισχύος, σύμφωνα με το άρθρο 65 του </w:t>
      </w:r>
      <w:proofErr w:type="spellStart"/>
      <w:r w:rsidRPr="005035F5">
        <w:rPr>
          <w:rFonts w:ascii="Cambria" w:hAnsi="Cambria" w:cs="Calibri"/>
          <w:sz w:val="22"/>
          <w:szCs w:val="22"/>
          <w:lang w:bidi="en-US"/>
        </w:rPr>
        <w:t>π.δ.</w:t>
      </w:r>
      <w:proofErr w:type="spellEnd"/>
      <w:r w:rsidRPr="005035F5">
        <w:rPr>
          <w:rFonts w:ascii="Cambria" w:hAnsi="Cambria" w:cs="Calibri"/>
          <w:sz w:val="22"/>
          <w:szCs w:val="22"/>
          <w:lang w:bidi="en-US"/>
        </w:rPr>
        <w:t xml:space="preserve"> 71/2019, και από την </w:t>
      </w:r>
      <w:r w:rsidR="00BE15F9" w:rsidRPr="005035F5">
        <w:rPr>
          <w:rFonts w:ascii="Cambria" w:hAnsi="Cambria" w:cs="Calibri"/>
          <w:sz w:val="22"/>
          <w:szCs w:val="22"/>
          <w:lang w:bidi="en-US"/>
        </w:rPr>
        <w:t xml:space="preserve">πλήρη </w:t>
      </w:r>
      <w:r w:rsidRPr="005035F5">
        <w:rPr>
          <w:rFonts w:ascii="Cambria" w:hAnsi="Cambria" w:cs="Calibri"/>
          <w:sz w:val="22"/>
          <w:szCs w:val="22"/>
          <w:lang w:bidi="en-US"/>
        </w:rPr>
        <w:t>έναρξη ισχύος του τελευταίου, βεβαίωση εγγραφής στο Τμήμα ΙΙ του Μητρώου Εργοληπτικών Επιχειρήσεων Δημοσίων Έργων (ΜΗ.Ε.Ε.Δ.Ε.)</w:t>
      </w:r>
    </w:p>
    <w:p w14:paraId="1CA8A38B" w14:textId="77777777" w:rsidR="0081600B" w:rsidRPr="005035F5" w:rsidRDefault="0081600B" w:rsidP="005035F5">
      <w:pPr>
        <w:numPr>
          <w:ilvl w:val="0"/>
          <w:numId w:val="18"/>
        </w:numPr>
        <w:ind w:left="709" w:hanging="709"/>
        <w:jc w:val="both"/>
        <w:textAlignment w:val="baseline"/>
        <w:rPr>
          <w:rFonts w:ascii="Cambria" w:eastAsia="Calibri" w:hAnsi="Cambria" w:cs="Calibri"/>
          <w:color w:val="000000"/>
          <w:sz w:val="22"/>
          <w:szCs w:val="22"/>
          <w:lang w:bidi="en-US"/>
        </w:rPr>
      </w:pPr>
      <w:r w:rsidRPr="005035F5">
        <w:rPr>
          <w:rFonts w:ascii="Cambria" w:hAnsi="Cambria" w:cs="Calibri"/>
          <w:sz w:val="22"/>
          <w:szCs w:val="22"/>
          <w:lang w:bidi="en-US"/>
        </w:rPr>
        <w:t>είτε, στην περίπτωση που οι απαιτήσεις του άρθρου 22.Γ δεν καλύπτονται  από την ως άνω  βεβαίωση εγγραφής, με την υποβολή ενός ή περισσότερων από τα αποδεικτικά μέσα</w:t>
      </w:r>
      <w:r w:rsidRPr="005035F5">
        <w:rPr>
          <w:rFonts w:ascii="Cambria" w:eastAsia="Cambria" w:hAnsi="Cambria" w:cs="Calibri"/>
          <w:bCs/>
          <w:color w:val="000000"/>
          <w:sz w:val="22"/>
          <w:szCs w:val="22"/>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5035F5">
        <w:rPr>
          <w:rFonts w:ascii="Cambria" w:hAnsi="Cambria" w:cs="Calibri"/>
          <w:sz w:val="22"/>
          <w:szCs w:val="22"/>
          <w:lang w:bidi="en-US"/>
        </w:rPr>
        <w:t xml:space="preserve"> </w:t>
      </w:r>
    </w:p>
    <w:p w14:paraId="0C96C08C" w14:textId="77777777" w:rsidR="0081600B" w:rsidRPr="005035F5" w:rsidRDefault="0081600B" w:rsidP="005035F5">
      <w:pPr>
        <w:ind w:left="709"/>
        <w:jc w:val="both"/>
        <w:textAlignment w:val="baseline"/>
        <w:rPr>
          <w:rFonts w:ascii="Cambria" w:eastAsia="Calibri" w:hAnsi="Cambria" w:cs="Calibri"/>
          <w:color w:val="000000"/>
          <w:sz w:val="22"/>
          <w:szCs w:val="22"/>
          <w:lang w:bidi="en-US"/>
        </w:rPr>
      </w:pPr>
    </w:p>
    <w:p w14:paraId="0E65856B" w14:textId="77777777" w:rsidR="0081600B" w:rsidRPr="005035F5" w:rsidRDefault="0081600B" w:rsidP="005035F5">
      <w:pPr>
        <w:jc w:val="both"/>
        <w:textAlignment w:val="baseline"/>
        <w:rPr>
          <w:rFonts w:ascii="Cambria" w:eastAsia="Cambria" w:hAnsi="Cambria" w:cs="Calibri"/>
          <w:bCs/>
          <w:color w:val="000000"/>
          <w:sz w:val="22"/>
          <w:szCs w:val="22"/>
          <w:lang w:eastAsia="ar-SA" w:bidi="en-US"/>
        </w:rPr>
      </w:pPr>
      <w:r w:rsidRPr="005035F5">
        <w:rPr>
          <w:rFonts w:ascii="Cambria" w:hAnsi="Cambria" w:cs="Calibri"/>
          <w:sz w:val="22"/>
          <w:szCs w:val="22"/>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5035F5">
        <w:rPr>
          <w:rFonts w:ascii="Cambria" w:eastAsia="Cambria" w:hAnsi="Cambria" w:cs="Calibri"/>
          <w:bCs/>
          <w:color w:val="000000"/>
          <w:sz w:val="22"/>
          <w:szCs w:val="22"/>
          <w:lang w:eastAsia="ar-SA" w:bidi="en-US"/>
        </w:rPr>
        <w:t xml:space="preserve"> που προβλέπονται στο Μέρος Ι του Παραρτήματος ΧΙΙ του ν. 4412/2016,  ανάλογα με την τιθέμενη στο άρθρο 22.Γ απαίτηση.</w:t>
      </w:r>
    </w:p>
    <w:p w14:paraId="67BC0314" w14:textId="77777777" w:rsidR="0081600B" w:rsidRPr="005035F5" w:rsidRDefault="0081600B" w:rsidP="005035F5">
      <w:pPr>
        <w:jc w:val="both"/>
        <w:textAlignment w:val="baseline"/>
        <w:rPr>
          <w:rFonts w:ascii="Cambria" w:eastAsia="Cambria" w:hAnsi="Cambria" w:cs="Calibri"/>
          <w:bCs/>
          <w:color w:val="000000"/>
          <w:sz w:val="22"/>
          <w:szCs w:val="22"/>
          <w:lang w:eastAsia="ar-SA" w:bidi="en-US"/>
        </w:rPr>
      </w:pPr>
    </w:p>
    <w:p w14:paraId="32CF12B9" w14:textId="77777777" w:rsidR="0081600B" w:rsidRPr="009A049A" w:rsidRDefault="0081600B" w:rsidP="005035F5">
      <w:pPr>
        <w:jc w:val="both"/>
        <w:textAlignment w:val="baseline"/>
        <w:rPr>
          <w:rFonts w:ascii="Cambria" w:eastAsia="Calibri" w:hAnsi="Cambria" w:cs="Calibri"/>
          <w:strike/>
          <w:sz w:val="22"/>
          <w:szCs w:val="22"/>
          <w:lang w:bidi="en-US"/>
        </w:rPr>
      </w:pPr>
      <w:r w:rsidRPr="009A049A">
        <w:rPr>
          <w:rFonts w:ascii="Cambria" w:hAnsi="Cambria" w:cs="Calibri"/>
          <w:strike/>
          <w:sz w:val="22"/>
          <w:szCs w:val="22"/>
          <w:lang w:bidi="en-US"/>
        </w:rPr>
        <w:t>Ειδικά, για την απόδειξη της απαίτησης της μη υπέρβασης των</w:t>
      </w:r>
      <w:r w:rsidRPr="009A049A">
        <w:rPr>
          <w:rFonts w:ascii="Cambria" w:eastAsia="Calibri" w:hAnsi="Cambria" w:cs="Calibri"/>
          <w:strike/>
          <w:sz w:val="22"/>
          <w:szCs w:val="22"/>
          <w:lang w:bidi="en-US"/>
        </w:rPr>
        <w:t xml:space="preserve"> ανώτατων επιτρεπτών ορίων ανεκτέλεστου υπολοίπου εργολαβικών συμβάσεων:</w:t>
      </w:r>
    </w:p>
    <w:p w14:paraId="4D0E11BB" w14:textId="77777777" w:rsidR="0081600B" w:rsidRPr="009A049A" w:rsidRDefault="0081600B" w:rsidP="005035F5">
      <w:pPr>
        <w:numPr>
          <w:ilvl w:val="0"/>
          <w:numId w:val="17"/>
        </w:numPr>
        <w:ind w:left="709" w:hanging="567"/>
        <w:jc w:val="both"/>
        <w:textAlignment w:val="baseline"/>
        <w:rPr>
          <w:rFonts w:ascii="Cambria" w:hAnsi="Cambria" w:cs="Calibri"/>
          <w:strike/>
          <w:sz w:val="22"/>
          <w:szCs w:val="22"/>
          <w:lang w:bidi="en-US"/>
        </w:rPr>
      </w:pPr>
      <w:r w:rsidRPr="009A049A">
        <w:rPr>
          <w:rFonts w:ascii="Cambria" w:hAnsi="Cambria" w:cs="Calibri"/>
          <w:strike/>
          <w:sz w:val="22"/>
          <w:szCs w:val="22"/>
          <w:lang w:bidi="en-US"/>
        </w:rPr>
        <w:t>με την υποβολή ενημερότητας πτυχίου εν ισχύει</w:t>
      </w:r>
      <w:r w:rsidR="0093248E" w:rsidRPr="009A049A">
        <w:rPr>
          <w:rFonts w:ascii="Cambria" w:hAnsi="Cambria" w:cs="Calibri"/>
          <w:strike/>
          <w:sz w:val="22"/>
          <w:szCs w:val="22"/>
          <w:lang w:bidi="en-US"/>
        </w:rPr>
        <w:t>, συνοδευόμενης</w:t>
      </w:r>
      <w:r w:rsidR="00667E17" w:rsidRPr="009A049A">
        <w:rPr>
          <w:rFonts w:ascii="Cambria" w:hAnsi="Cambria" w:cs="Calibri"/>
          <w:strike/>
          <w:sz w:val="22"/>
          <w:szCs w:val="22"/>
          <w:lang w:bidi="en-US"/>
        </w:rPr>
        <w:t>, ανά περίπτωση,</w:t>
      </w:r>
      <w:r w:rsidR="0093248E" w:rsidRPr="009A049A">
        <w:rPr>
          <w:rFonts w:ascii="Cambria" w:hAnsi="Cambria" w:cs="Calibri"/>
          <w:strike/>
          <w:sz w:val="22"/>
          <w:szCs w:val="22"/>
          <w:lang w:bidi="en-US"/>
        </w:rPr>
        <w:t xml:space="preserve"> από πίνακα όλων των υπό εκτέλεση έργων (είτε ως μεμονωμένος ανάδοχος είτε στο πλαίσιο κοινοπραξίας ή υπεργολαβίας) και αναφορά για το ανεκτέλεστο υπόλοιπο ανά έργο και το συνολικό ανεκτέλεστο, για τα έργα που είναι υπό εξέλιξη και δεν συμπεριλαμβάνονται στην ενημερότητα πτυχίου </w:t>
      </w:r>
      <w:r w:rsidRPr="009A049A">
        <w:rPr>
          <w:rFonts w:ascii="Cambria" w:hAnsi="Cambria" w:cs="Calibri"/>
          <w:strike/>
          <w:sz w:val="22"/>
          <w:szCs w:val="22"/>
          <w:lang w:bidi="en-US"/>
        </w:rPr>
        <w:t>ή</w:t>
      </w:r>
    </w:p>
    <w:p w14:paraId="2FCB1A90" w14:textId="5D9DE6BB" w:rsidR="0081600B" w:rsidRPr="009A049A" w:rsidRDefault="0081600B" w:rsidP="005035F5">
      <w:pPr>
        <w:numPr>
          <w:ilvl w:val="0"/>
          <w:numId w:val="17"/>
        </w:numPr>
        <w:ind w:left="709" w:hanging="567"/>
        <w:jc w:val="both"/>
        <w:textAlignment w:val="baseline"/>
        <w:rPr>
          <w:rFonts w:ascii="Cambria" w:hAnsi="Cambria" w:cs="Calibri"/>
          <w:strike/>
          <w:sz w:val="22"/>
          <w:szCs w:val="22"/>
          <w:lang w:bidi="en-US"/>
        </w:rPr>
      </w:pPr>
      <w:r w:rsidRPr="009A049A">
        <w:rPr>
          <w:rFonts w:ascii="Cambria" w:hAnsi="Cambria" w:cs="Calibri"/>
          <w:strike/>
          <w:sz w:val="22"/>
          <w:szCs w:val="22"/>
          <w:lang w:bidi="en-US"/>
        </w:rPr>
        <w:t xml:space="preserve">με την υποβολή υπεύθυνης δήλωσης του προσωρινού αναδόχου, συνοδευόμενης από πίνακα όλων των υπό εκτέλεση έργων (είτε ως </w:t>
      </w:r>
      <w:r w:rsidR="0093248E" w:rsidRPr="009A049A">
        <w:rPr>
          <w:rFonts w:ascii="Cambria" w:hAnsi="Cambria" w:cs="Calibri"/>
          <w:strike/>
          <w:sz w:val="22"/>
          <w:szCs w:val="22"/>
          <w:lang w:bidi="en-US"/>
        </w:rPr>
        <w:t>μεμονωμένος</w:t>
      </w:r>
      <w:r w:rsidRPr="009A049A">
        <w:rPr>
          <w:rFonts w:ascii="Cambria" w:hAnsi="Cambria" w:cs="Calibri"/>
          <w:strike/>
          <w:sz w:val="22"/>
          <w:szCs w:val="22"/>
          <w:lang w:bidi="en-US"/>
        </w:rPr>
        <w:t xml:space="preserve"> ανάδοχος </w:t>
      </w:r>
      <w:r w:rsidR="0093248E" w:rsidRPr="009A049A">
        <w:rPr>
          <w:rFonts w:ascii="Cambria" w:hAnsi="Cambria" w:cs="Calibri"/>
          <w:strike/>
          <w:sz w:val="22"/>
          <w:szCs w:val="22"/>
          <w:lang w:bidi="en-US"/>
        </w:rPr>
        <w:t>είτε</w:t>
      </w:r>
      <w:r w:rsidRPr="009A049A">
        <w:rPr>
          <w:rFonts w:ascii="Cambria" w:hAnsi="Cambria" w:cs="Calibri"/>
          <w:strike/>
          <w:sz w:val="22"/>
          <w:szCs w:val="22"/>
          <w:lang w:bidi="en-US"/>
        </w:rPr>
        <w:t xml:space="preserve">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w:t>
      </w:r>
      <w:r w:rsidR="0093248E" w:rsidRPr="009A049A">
        <w:rPr>
          <w:rFonts w:ascii="Cambria" w:hAnsi="Cambria" w:cs="Calibri"/>
          <w:strike/>
          <w:sz w:val="22"/>
          <w:szCs w:val="22"/>
          <w:lang w:bidi="en-US"/>
        </w:rPr>
        <w:t>ενημερότητα</w:t>
      </w:r>
      <w:r w:rsidRPr="009A049A">
        <w:rPr>
          <w:rFonts w:ascii="Cambria" w:hAnsi="Cambria" w:cs="Calibri"/>
          <w:strike/>
          <w:sz w:val="22"/>
          <w:szCs w:val="22"/>
          <w:lang w:bidi="en-US"/>
        </w:rPr>
        <w:t xml:space="preserve"> πτυχίου</w:t>
      </w:r>
      <w:r w:rsidR="001A26DA" w:rsidRPr="009A049A">
        <w:rPr>
          <w:rFonts w:ascii="Cambria" w:hAnsi="Cambria" w:cs="Calibri"/>
          <w:strike/>
          <w:sz w:val="22"/>
          <w:szCs w:val="22"/>
          <w:lang w:bidi="en-US"/>
        </w:rPr>
        <w:t>,</w:t>
      </w:r>
      <w:r w:rsidRPr="009A049A">
        <w:rPr>
          <w:rFonts w:ascii="Cambria" w:hAnsi="Cambria" w:cs="Calibri"/>
          <w:strike/>
          <w:sz w:val="22"/>
          <w:szCs w:val="22"/>
          <w:lang w:bidi="en-US"/>
        </w:rPr>
        <w:t xml:space="preserve"> κατά τις κείμενες διατάξεις. </w:t>
      </w:r>
      <w:r w:rsidR="001653E2" w:rsidRPr="009A049A">
        <w:rPr>
          <w:rFonts w:ascii="Cambria" w:hAnsi="Cambria" w:cs="Calibri"/>
          <w:strike/>
          <w:sz w:val="22"/>
          <w:szCs w:val="22"/>
          <w:lang w:bidi="en-US"/>
        </w:rPr>
        <w:t xml:space="preserve"> </w:t>
      </w:r>
    </w:p>
    <w:p w14:paraId="1DC6C1CF" w14:textId="77777777" w:rsidR="0073558F" w:rsidRDefault="0073558F" w:rsidP="00284E98">
      <w:pPr>
        <w:jc w:val="both"/>
        <w:textAlignment w:val="baseline"/>
        <w:rPr>
          <w:rFonts w:ascii="Cambria" w:hAnsi="Cambria" w:cs="Calibri"/>
          <w:sz w:val="22"/>
          <w:szCs w:val="22"/>
          <w:lang w:bidi="en-US"/>
        </w:rPr>
      </w:pPr>
    </w:p>
    <w:p w14:paraId="6D05DE37" w14:textId="77777777" w:rsidR="0073558F" w:rsidRDefault="0073558F" w:rsidP="00284E98">
      <w:pPr>
        <w:jc w:val="both"/>
        <w:textAlignment w:val="baseline"/>
        <w:rPr>
          <w:rFonts w:ascii="Cambria" w:hAnsi="Cambria" w:cs="Calibri"/>
          <w:sz w:val="22"/>
          <w:szCs w:val="22"/>
          <w:lang w:bidi="en-US"/>
        </w:rPr>
      </w:pPr>
    </w:p>
    <w:p w14:paraId="152AD0C7" w14:textId="77777777" w:rsidR="0081600B" w:rsidRDefault="0073558F" w:rsidP="00284E98">
      <w:pPr>
        <w:jc w:val="both"/>
        <w:textAlignment w:val="baseline"/>
        <w:rPr>
          <w:rFonts w:ascii="Cambria" w:hAnsi="Cambria" w:cs="Calibri"/>
          <w:sz w:val="22"/>
          <w:szCs w:val="22"/>
          <w:lang w:bidi="en-US"/>
        </w:rPr>
      </w:pPr>
      <w:r w:rsidRPr="00D34C1D">
        <w:rPr>
          <w:rFonts w:ascii="Cambria" w:hAnsi="Cambria" w:cs="Calibri"/>
          <w:sz w:val="22"/>
          <w:szCs w:val="22"/>
          <w:lang w:bidi="en-US"/>
        </w:rPr>
        <w:t>Ειδικά για τους εγγεγραμμένους</w:t>
      </w:r>
      <w:r w:rsidRPr="00D34C1D">
        <w:rPr>
          <w:rFonts w:ascii="Cambria" w:hAnsi="Cambria" w:cs="Cambria"/>
          <w:sz w:val="22"/>
          <w:szCs w:val="22"/>
          <w:lang w:bidi="en-US"/>
        </w:rPr>
        <w:t xml:space="preserve"> στα Μητρώα Περιφερειακών Ενοτήτων,</w:t>
      </w:r>
      <w:r w:rsidR="00AE050C" w:rsidRPr="00D34C1D">
        <w:rPr>
          <w:rFonts w:ascii="Cambria" w:hAnsi="Cambria" w:cs="Calibri"/>
          <w:sz w:val="22"/>
          <w:szCs w:val="22"/>
          <w:lang w:bidi="en-US"/>
        </w:rPr>
        <w:t xml:space="preserve">  </w:t>
      </w:r>
      <w:r w:rsidRPr="00D34C1D">
        <w:rPr>
          <w:rFonts w:ascii="Cambria" w:hAnsi="Cambria" w:cs="Calibri"/>
          <w:sz w:val="22"/>
          <w:szCs w:val="22"/>
          <w:lang w:bidi="en-US"/>
        </w:rPr>
        <w:t>οι απαιτήσεις του άρθρου 22.Γ αποδεικνύονται με την υποβολή ενός ή περισσότερων από τα αποδεικτικά μέσα που προβλέπονται στο Μέρος Ι του Παραρτήματος ΧΙΙ (Αποδεικτικά μέσα για τα κριτήρια επιλογής) του Προσαρτήματος Α του ν. 4412/2016.</w:t>
      </w:r>
    </w:p>
    <w:p w14:paraId="2698323E" w14:textId="77777777" w:rsidR="0073558F" w:rsidRDefault="0073558F" w:rsidP="00284E98">
      <w:pPr>
        <w:jc w:val="both"/>
        <w:textAlignment w:val="baseline"/>
        <w:rPr>
          <w:rFonts w:ascii="Cambria" w:hAnsi="Cambria" w:cs="Calibri"/>
          <w:sz w:val="22"/>
          <w:szCs w:val="22"/>
          <w:lang w:bidi="en-US"/>
        </w:rPr>
      </w:pPr>
      <w:r>
        <w:rPr>
          <w:rFonts w:ascii="Cambria" w:hAnsi="Cambria" w:cs="Calibri"/>
          <w:sz w:val="22"/>
          <w:szCs w:val="22"/>
          <w:lang w:bidi="en-US"/>
        </w:rPr>
        <w:t xml:space="preserve"> </w:t>
      </w:r>
    </w:p>
    <w:p w14:paraId="37CC4718" w14:textId="77777777" w:rsidR="0081600B" w:rsidRPr="005035F5" w:rsidRDefault="0081600B" w:rsidP="005035F5">
      <w:pPr>
        <w:jc w:val="both"/>
        <w:textAlignment w:val="baseline"/>
        <w:rPr>
          <w:rFonts w:ascii="Cambria" w:hAnsi="Cambria" w:cs="Calibri"/>
          <w:b/>
          <w:bCs/>
          <w:color w:val="000000"/>
          <w:sz w:val="22"/>
          <w:szCs w:val="22"/>
          <w:lang w:bidi="en-US"/>
        </w:rPr>
      </w:pPr>
      <w:r w:rsidRPr="005035F5">
        <w:rPr>
          <w:rFonts w:ascii="Cambria" w:hAnsi="Cambria" w:cs="Calibri"/>
          <w:b/>
          <w:sz w:val="22"/>
          <w:szCs w:val="22"/>
          <w:lang w:bidi="en-US"/>
        </w:rPr>
        <w:t>(β)</w:t>
      </w:r>
      <w:r w:rsidRPr="005035F5">
        <w:rPr>
          <w:rFonts w:ascii="Cambria" w:hAnsi="Cambria" w:cs="Calibri"/>
          <w:sz w:val="22"/>
          <w:szCs w:val="22"/>
          <w:lang w:bidi="en-US"/>
        </w:rPr>
        <w:t xml:space="preserve"> Οι αλλοδαποί οικονομικοί φορείς που είναι εγγεγραμμένοι σε </w:t>
      </w:r>
      <w:r w:rsidRPr="005035F5">
        <w:rPr>
          <w:rFonts w:ascii="Cambria" w:hAnsi="Cambria" w:cs="Calibri"/>
          <w:b/>
          <w:bCs/>
          <w:sz w:val="22"/>
          <w:szCs w:val="22"/>
          <w:lang w:bidi="en-US"/>
        </w:rPr>
        <w:t>επίσημους καταλόγου</w:t>
      </w:r>
      <w:r w:rsidRPr="005035F5">
        <w:rPr>
          <w:rFonts w:ascii="Cambria" w:hAnsi="Cambria" w:cs="Calibri"/>
          <w:sz w:val="22"/>
          <w:szCs w:val="22"/>
          <w:lang w:bidi="en-US"/>
        </w:rPr>
        <w:t xml:space="preserve">ς ή διαθέτουν πιστοποιητικό από οργανισμούς πιστοποίησης που συμμορφώνονται με τα ευρωπαϊκά πρότυπα πιστοποίησης, κατά την έννοια του Παραρτήματος </w:t>
      </w:r>
      <w:r w:rsidRPr="005035F5">
        <w:rPr>
          <w:rFonts w:ascii="Cambria" w:hAnsi="Cambria" w:cs="Calibri"/>
          <w:sz w:val="22"/>
          <w:szCs w:val="22"/>
          <w:lang w:val="en-US" w:bidi="en-US"/>
        </w:rPr>
        <w:t>VII</w:t>
      </w:r>
      <w:r w:rsidRPr="005035F5">
        <w:rPr>
          <w:rFonts w:ascii="Cambria" w:hAnsi="Cambria" w:cs="Calibri"/>
          <w:sz w:val="22"/>
          <w:szCs w:val="22"/>
          <w:lang w:bidi="en-US"/>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5035F5">
        <w:rPr>
          <w:rFonts w:ascii="Cambria" w:hAnsi="Cambria" w:cs="Calibri"/>
          <w:b/>
          <w:bCs/>
          <w:sz w:val="22"/>
          <w:szCs w:val="22"/>
          <w:lang w:bidi="en-US"/>
        </w:rPr>
        <w:t xml:space="preserve"> </w:t>
      </w:r>
      <w:r w:rsidRPr="005035F5">
        <w:rPr>
          <w:rFonts w:ascii="Cambria" w:hAnsi="Cambria" w:cs="Calibri"/>
          <w:b/>
          <w:bCs/>
          <w:color w:val="000000"/>
          <w:sz w:val="22"/>
          <w:szCs w:val="22"/>
          <w:lang w:bidi="en-US"/>
        </w:rPr>
        <w:t>.</w:t>
      </w:r>
    </w:p>
    <w:p w14:paraId="32D04401" w14:textId="77777777" w:rsidR="0081600B" w:rsidRPr="005035F5" w:rsidRDefault="0081600B" w:rsidP="005035F5">
      <w:pPr>
        <w:jc w:val="both"/>
        <w:textAlignment w:val="baseline"/>
        <w:rPr>
          <w:rFonts w:ascii="Cambria" w:hAnsi="Cambria" w:cs="Calibri"/>
          <w:color w:val="000000"/>
          <w:sz w:val="22"/>
          <w:szCs w:val="22"/>
          <w:lang w:bidi="en-US"/>
        </w:rPr>
      </w:pPr>
    </w:p>
    <w:p w14:paraId="7ACD9D7F" w14:textId="77777777" w:rsidR="0081600B" w:rsidRPr="005035F5" w:rsidRDefault="0081600B" w:rsidP="005035F5">
      <w:pPr>
        <w:jc w:val="both"/>
        <w:textAlignment w:val="baseline"/>
        <w:rPr>
          <w:rFonts w:ascii="Cambria" w:hAnsi="Cambria" w:cs="Calibri"/>
          <w:b/>
          <w:bCs/>
          <w:i/>
          <w:iCs/>
          <w:color w:val="000000"/>
          <w:sz w:val="22"/>
          <w:szCs w:val="22"/>
          <w:shd w:val="clear" w:color="auto" w:fill="FF00FF"/>
          <w:lang w:bidi="en-US"/>
        </w:rPr>
      </w:pPr>
      <w:r w:rsidRPr="005035F5">
        <w:rPr>
          <w:rFonts w:ascii="Cambria" w:hAnsi="Cambria" w:cs="Calibri"/>
          <w:b/>
          <w:color w:val="000000"/>
          <w:sz w:val="22"/>
          <w:szCs w:val="22"/>
          <w:lang w:bidi="en-US"/>
        </w:rPr>
        <w:t>(γ)</w:t>
      </w:r>
      <w:r w:rsidRPr="005035F5">
        <w:rPr>
          <w:rFonts w:ascii="Cambria" w:hAnsi="Cambria" w:cs="Calibri"/>
          <w:color w:val="000000"/>
          <w:sz w:val="22"/>
          <w:szCs w:val="22"/>
          <w:lang w:bidi="en-US"/>
        </w:rPr>
        <w:t xml:space="preserve">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w:t>
      </w:r>
      <w:r w:rsidRPr="005035F5">
        <w:rPr>
          <w:rFonts w:ascii="Cambria" w:hAnsi="Cambria" w:cs="Calibri"/>
          <w:color w:val="000000"/>
          <w:sz w:val="22"/>
          <w:szCs w:val="22"/>
          <w:lang w:bidi="en-US"/>
        </w:rPr>
        <w:lastRenderedPageBreak/>
        <w:t xml:space="preserve">δικαιολογητικά </w:t>
      </w:r>
      <w:r w:rsidRPr="005035F5">
        <w:rPr>
          <w:rFonts w:ascii="Cambria" w:hAnsi="Cambria" w:cs="Calibri"/>
          <w:sz w:val="22"/>
          <w:szCs w:val="22"/>
          <w:lang w:bidi="en-US"/>
        </w:rPr>
        <w:t>ένα ή περισσότερα από τα αποδεικτικά μέσα</w:t>
      </w:r>
      <w:r w:rsidRPr="005035F5">
        <w:rPr>
          <w:rFonts w:ascii="Cambria" w:eastAsia="Cambria" w:hAnsi="Cambria" w:cs="Calibri"/>
          <w:bCs/>
          <w:color w:val="000000"/>
          <w:sz w:val="22"/>
          <w:szCs w:val="22"/>
          <w:lang w:eastAsia="ar-SA" w:bidi="en-US"/>
        </w:rPr>
        <w:t xml:space="preserve"> που προβλέπονται στο Μέρος Ι του Παραρτήματος ΧΙΙ του ν. 4412/2016. </w:t>
      </w:r>
    </w:p>
    <w:p w14:paraId="3D2007C0" w14:textId="77777777" w:rsidR="0081600B" w:rsidRDefault="0081600B" w:rsidP="0073558F">
      <w:pPr>
        <w:jc w:val="both"/>
        <w:textAlignment w:val="baseline"/>
        <w:rPr>
          <w:rFonts w:ascii="Cambria" w:hAnsi="Cambria" w:cs="Calibri"/>
          <w:b/>
          <w:bCs/>
          <w:i/>
          <w:iCs/>
          <w:color w:val="000000"/>
          <w:sz w:val="22"/>
          <w:szCs w:val="22"/>
          <w:shd w:val="clear" w:color="auto" w:fill="FF00FF"/>
          <w:lang w:bidi="en-US"/>
        </w:rPr>
      </w:pPr>
    </w:p>
    <w:p w14:paraId="1FBD18B3" w14:textId="77777777" w:rsidR="0081600B" w:rsidRPr="005035F5" w:rsidRDefault="0081600B" w:rsidP="005035F5">
      <w:pPr>
        <w:ind w:left="1095"/>
        <w:jc w:val="both"/>
        <w:textAlignment w:val="baseline"/>
        <w:rPr>
          <w:rFonts w:ascii="Cambria" w:hAnsi="Cambria" w:cs="Calibri"/>
          <w:b/>
          <w:bCs/>
          <w:i/>
          <w:iCs/>
          <w:color w:val="000000"/>
          <w:sz w:val="22"/>
          <w:szCs w:val="22"/>
          <w:shd w:val="clear" w:color="auto" w:fill="FF00FF"/>
          <w:lang w:bidi="en-US"/>
        </w:rPr>
      </w:pPr>
    </w:p>
    <w:p w14:paraId="3469555B" w14:textId="77777777" w:rsidR="0081600B" w:rsidRPr="005035F5" w:rsidRDefault="0081600B" w:rsidP="005035F5">
      <w:pPr>
        <w:tabs>
          <w:tab w:val="left" w:pos="1134"/>
        </w:tabs>
        <w:jc w:val="both"/>
        <w:textAlignment w:val="baseline"/>
        <w:rPr>
          <w:rFonts w:ascii="Cambria" w:hAnsi="Cambria" w:cs="Calibri"/>
          <w:sz w:val="22"/>
          <w:szCs w:val="22"/>
          <w:lang w:bidi="en-US"/>
        </w:rPr>
      </w:pPr>
      <w:r w:rsidRPr="005035F5">
        <w:rPr>
          <w:rFonts w:ascii="Cambria" w:hAnsi="Cambria" w:cs="Calibri"/>
          <w:b/>
          <w:sz w:val="22"/>
          <w:szCs w:val="22"/>
          <w:lang w:bidi="en-US"/>
        </w:rPr>
        <w:t>23.6  Δικαιολογητικά Τεχνικής και Επαγγελματικής Ικανότητας του άρθρου 22.Δ</w:t>
      </w:r>
    </w:p>
    <w:p w14:paraId="47FC6517" w14:textId="77777777" w:rsidR="0081600B" w:rsidRPr="005035F5" w:rsidRDefault="0081600B" w:rsidP="005035F5">
      <w:pPr>
        <w:tabs>
          <w:tab w:val="left" w:pos="1800"/>
          <w:tab w:val="left" w:pos="2943"/>
          <w:tab w:val="left" w:pos="3255"/>
          <w:tab w:val="left" w:pos="3822"/>
          <w:tab w:val="left" w:pos="4389"/>
        </w:tabs>
        <w:ind w:left="1100" w:hanging="1100"/>
        <w:jc w:val="both"/>
        <w:rPr>
          <w:rFonts w:ascii="Cambria" w:hAnsi="Cambria" w:cs="Calibri"/>
          <w:spacing w:val="5"/>
          <w:sz w:val="22"/>
          <w:szCs w:val="22"/>
          <w:lang w:bidi="en-US"/>
        </w:rPr>
      </w:pPr>
      <w:r w:rsidRPr="005035F5">
        <w:rPr>
          <w:rFonts w:ascii="Cambria" w:hAnsi="Cambria" w:cs="Calibri"/>
          <w:spacing w:val="5"/>
          <w:sz w:val="22"/>
          <w:szCs w:val="22"/>
          <w:lang w:bidi="en-US"/>
        </w:rPr>
        <w:tab/>
      </w:r>
      <w:r w:rsidRPr="005035F5">
        <w:rPr>
          <w:rFonts w:ascii="Cambria" w:hAnsi="Cambria" w:cs="Calibri"/>
          <w:spacing w:val="5"/>
          <w:sz w:val="22"/>
          <w:szCs w:val="22"/>
          <w:lang w:bidi="en-US"/>
        </w:rPr>
        <w:tab/>
      </w:r>
    </w:p>
    <w:p w14:paraId="38BF05D0" w14:textId="77777777" w:rsidR="0081600B" w:rsidRPr="005035F5" w:rsidRDefault="0081600B" w:rsidP="005035F5">
      <w:pPr>
        <w:tabs>
          <w:tab w:val="left" w:pos="1800"/>
          <w:tab w:val="left" w:pos="2121"/>
          <w:tab w:val="left" w:pos="2688"/>
          <w:tab w:val="left" w:pos="2943"/>
          <w:tab w:val="left" w:pos="3255"/>
          <w:tab w:val="left" w:pos="3822"/>
          <w:tab w:val="left" w:pos="4389"/>
        </w:tabs>
        <w:ind w:left="1100" w:hanging="1100"/>
        <w:jc w:val="both"/>
        <w:rPr>
          <w:rFonts w:ascii="Cambria" w:hAnsi="Cambria" w:cs="Calibri"/>
          <w:spacing w:val="5"/>
          <w:sz w:val="22"/>
          <w:szCs w:val="22"/>
          <w:lang w:bidi="en-US"/>
        </w:rPr>
      </w:pPr>
      <w:r w:rsidRPr="005035F5">
        <w:rPr>
          <w:rFonts w:ascii="Cambria" w:hAnsi="Cambria" w:cs="Calibri"/>
          <w:spacing w:val="5"/>
          <w:sz w:val="22"/>
          <w:szCs w:val="22"/>
          <w:lang w:bidi="en-US"/>
        </w:rPr>
        <w:t>Η τεχνική και επαγγελματική ικανότητα των οικονομικών φορέων αποδεικνύεται:</w:t>
      </w:r>
    </w:p>
    <w:p w14:paraId="134EC9F7" w14:textId="77777777" w:rsidR="0081600B" w:rsidRPr="005035F5" w:rsidRDefault="0081600B" w:rsidP="005035F5">
      <w:pPr>
        <w:tabs>
          <w:tab w:val="left" w:pos="1800"/>
          <w:tab w:val="left" w:pos="2121"/>
          <w:tab w:val="left" w:pos="2688"/>
          <w:tab w:val="left" w:pos="2943"/>
          <w:tab w:val="left" w:pos="3255"/>
          <w:tab w:val="left" w:pos="3822"/>
          <w:tab w:val="left" w:pos="4389"/>
        </w:tabs>
        <w:ind w:left="1100" w:hanging="1100"/>
        <w:jc w:val="both"/>
        <w:rPr>
          <w:rFonts w:ascii="Cambria" w:hAnsi="Cambria" w:cs="Calibri"/>
          <w:spacing w:val="5"/>
          <w:sz w:val="22"/>
          <w:szCs w:val="22"/>
          <w:lang w:bidi="en-US"/>
        </w:rPr>
      </w:pPr>
    </w:p>
    <w:p w14:paraId="50A6D48F" w14:textId="77777777" w:rsidR="0081600B" w:rsidRPr="005035F5" w:rsidRDefault="0081600B" w:rsidP="005035F5">
      <w:pPr>
        <w:tabs>
          <w:tab w:val="left" w:pos="1276"/>
          <w:tab w:val="left" w:pos="1409"/>
          <w:tab w:val="left" w:pos="2297"/>
          <w:tab w:val="left" w:pos="2552"/>
          <w:tab w:val="left" w:pos="2864"/>
          <w:tab w:val="left" w:pos="3431"/>
          <w:tab w:val="left" w:pos="3998"/>
        </w:tabs>
        <w:ind w:left="709" w:hanging="709"/>
        <w:jc w:val="both"/>
        <w:rPr>
          <w:rFonts w:ascii="Cambria" w:hAnsi="Cambria" w:cs="Calibri"/>
          <w:spacing w:val="5"/>
          <w:sz w:val="22"/>
          <w:szCs w:val="22"/>
          <w:lang w:bidi="en-US"/>
        </w:rPr>
      </w:pPr>
      <w:r w:rsidRPr="005035F5">
        <w:rPr>
          <w:rFonts w:ascii="Cambria" w:hAnsi="Cambria" w:cs="Calibri"/>
          <w:b/>
          <w:spacing w:val="5"/>
          <w:sz w:val="22"/>
          <w:szCs w:val="22"/>
          <w:lang w:bidi="en-US"/>
        </w:rPr>
        <w:t>(α)</w:t>
      </w:r>
      <w:r w:rsidRPr="005035F5">
        <w:rPr>
          <w:rFonts w:ascii="Cambria" w:hAnsi="Cambria" w:cs="Calibri"/>
          <w:spacing w:val="5"/>
          <w:sz w:val="22"/>
          <w:szCs w:val="22"/>
          <w:lang w:bidi="en-US"/>
        </w:rPr>
        <w:t xml:space="preserve"> για τις εγγεγραμμένες εργοληπτικές επιχειρήσεις στο Μ.Ε.ΕΠ ή στο ΜΗ.Ε.Ε.Δ.Ε:</w:t>
      </w:r>
    </w:p>
    <w:p w14:paraId="2B3544E5" w14:textId="77777777" w:rsidR="0081600B" w:rsidRPr="005035F5" w:rsidRDefault="0081600B" w:rsidP="005035F5">
      <w:pPr>
        <w:tabs>
          <w:tab w:val="left" w:pos="1276"/>
          <w:tab w:val="left" w:pos="1409"/>
          <w:tab w:val="left" w:pos="2297"/>
          <w:tab w:val="left" w:pos="2552"/>
          <w:tab w:val="left" w:pos="2864"/>
          <w:tab w:val="left" w:pos="3431"/>
          <w:tab w:val="left" w:pos="3998"/>
        </w:tabs>
        <w:ind w:left="709" w:hanging="709"/>
        <w:jc w:val="both"/>
        <w:rPr>
          <w:rFonts w:ascii="Cambria" w:hAnsi="Cambria" w:cs="Calibri"/>
          <w:spacing w:val="5"/>
          <w:sz w:val="22"/>
          <w:szCs w:val="22"/>
          <w:lang w:bidi="en-US"/>
        </w:rPr>
      </w:pPr>
    </w:p>
    <w:p w14:paraId="35A0E1F4" w14:textId="77777777" w:rsidR="0081600B" w:rsidRPr="005035F5" w:rsidRDefault="0081600B" w:rsidP="005035F5">
      <w:pPr>
        <w:numPr>
          <w:ilvl w:val="0"/>
          <w:numId w:val="18"/>
        </w:numPr>
        <w:ind w:left="709" w:hanging="709"/>
        <w:jc w:val="both"/>
        <w:textAlignment w:val="baseline"/>
        <w:rPr>
          <w:rFonts w:ascii="Cambria" w:eastAsia="Cambria" w:hAnsi="Cambria" w:cs="Calibri"/>
          <w:bCs/>
          <w:color w:val="000000"/>
          <w:sz w:val="22"/>
          <w:szCs w:val="22"/>
          <w:lang w:eastAsia="ar-SA" w:bidi="en-US"/>
        </w:rPr>
      </w:pPr>
      <w:r w:rsidRPr="005035F5">
        <w:rPr>
          <w:rFonts w:ascii="Cambria" w:hAnsi="Cambria" w:cs="Calibri"/>
          <w:sz w:val="22"/>
          <w:szCs w:val="22"/>
          <w:lang w:bidi="en-US"/>
        </w:rPr>
        <w:t xml:space="preserve">είτε από τη βεβαίωση εγγραφής στο Μ.Ε.Ε.Π, η οποία αποτελεί τεκμήριο των πληροφοριών που περιέχει μέχρι τη λήξη της μεταβατικής περιόδου ισχύος, σύμφωνα με το άρθρο 65 του </w:t>
      </w:r>
      <w:proofErr w:type="spellStart"/>
      <w:r w:rsidRPr="005035F5">
        <w:rPr>
          <w:rFonts w:ascii="Cambria" w:hAnsi="Cambria" w:cs="Calibri"/>
          <w:sz w:val="22"/>
          <w:szCs w:val="22"/>
          <w:lang w:bidi="en-US"/>
        </w:rPr>
        <w:t>π.δ.</w:t>
      </w:r>
      <w:proofErr w:type="spellEnd"/>
      <w:r w:rsidRPr="005035F5">
        <w:rPr>
          <w:rFonts w:ascii="Cambria" w:hAnsi="Cambria" w:cs="Calibri"/>
          <w:sz w:val="22"/>
          <w:szCs w:val="22"/>
          <w:lang w:bidi="en-US"/>
        </w:rPr>
        <w:t xml:space="preserve"> 71/2019, και από την</w:t>
      </w:r>
      <w:r w:rsidR="00BE15F9" w:rsidRPr="005035F5">
        <w:rPr>
          <w:rFonts w:ascii="Cambria" w:hAnsi="Cambria" w:cs="Calibri"/>
          <w:sz w:val="22"/>
          <w:szCs w:val="22"/>
          <w:lang w:bidi="en-US"/>
        </w:rPr>
        <w:t xml:space="preserve"> πλήρη</w:t>
      </w:r>
      <w:r w:rsidRPr="005035F5">
        <w:rPr>
          <w:rFonts w:ascii="Cambria" w:hAnsi="Cambria" w:cs="Calibri"/>
          <w:sz w:val="22"/>
          <w:szCs w:val="22"/>
          <w:lang w:bidi="en-US"/>
        </w:rPr>
        <w:t xml:space="preserve"> έναρξη ισχύος του τελευταίου, βεβαίωση εγγραφής στο Τμήμα ΙΙ του Μητρώου Εργοληπτικών Επιχειρήσεων Δημοσίων Έργων (ΜΗ.Ε.Ε.Δ.Ε.)</w:t>
      </w:r>
    </w:p>
    <w:p w14:paraId="78092288" w14:textId="77777777" w:rsidR="0081600B" w:rsidRPr="005035F5" w:rsidRDefault="0081600B" w:rsidP="005035F5">
      <w:pPr>
        <w:numPr>
          <w:ilvl w:val="0"/>
          <w:numId w:val="18"/>
        </w:numPr>
        <w:ind w:left="709" w:hanging="709"/>
        <w:jc w:val="both"/>
        <w:textAlignment w:val="baseline"/>
        <w:rPr>
          <w:rFonts w:ascii="Cambria" w:eastAsia="Cambria" w:hAnsi="Cambria" w:cs="Calibri"/>
          <w:bCs/>
          <w:color w:val="000000"/>
          <w:sz w:val="22"/>
          <w:szCs w:val="22"/>
          <w:lang w:eastAsia="ar-SA" w:bidi="en-US"/>
        </w:rPr>
      </w:pPr>
      <w:r w:rsidRPr="005035F5">
        <w:rPr>
          <w:rFonts w:ascii="Cambria" w:hAnsi="Cambria" w:cs="Calibri"/>
          <w:sz w:val="22"/>
          <w:szCs w:val="22"/>
          <w:lang w:bidi="en-US"/>
        </w:rPr>
        <w:t>είτε,</w:t>
      </w:r>
      <w:r w:rsidRPr="005035F5">
        <w:rPr>
          <w:rFonts w:ascii="Cambria" w:hAnsi="Cambria" w:cs="Calibri"/>
          <w:szCs w:val="22"/>
          <w:lang w:bidi="en-US"/>
        </w:rPr>
        <w:t xml:space="preserve"> στην περίπτωση που οι απαιτήσεις του άρθρου 22.Δ δεν καλύπτονται από την ως άνω βεβαίωση εγγραφής, με την υποβολή ενός ή περισσότερων από τα αποδεικτικά μέσα</w:t>
      </w:r>
      <w:r w:rsidRPr="005035F5">
        <w:rPr>
          <w:rFonts w:ascii="Cambria" w:eastAsia="Cambria" w:hAnsi="Cambria" w:cs="Calibri"/>
          <w:bCs/>
          <w:color w:val="000000"/>
          <w:szCs w:val="22"/>
          <w:lang w:eastAsia="ar-SA" w:bidi="en-US"/>
        </w:rPr>
        <w:t xml:space="preserve"> που προβλέπονται στο Μέρος ΙΙ του Παραρτήματος ΧΙΙ (Αποδεικτικά μέσα για τα κριτήρια επιλογής) του </w:t>
      </w:r>
      <w:r w:rsidR="003A04D4">
        <w:rPr>
          <w:rFonts w:ascii="Cambria" w:eastAsia="Cambria" w:hAnsi="Cambria" w:cs="Calibri"/>
          <w:bCs/>
          <w:color w:val="000000"/>
          <w:szCs w:val="22"/>
          <w:lang w:eastAsia="ar-SA" w:bidi="en-US"/>
        </w:rPr>
        <w:t>Προσαρτήματος Α του ν. 4412/2016,</w:t>
      </w:r>
      <w:r w:rsidRPr="005035F5">
        <w:rPr>
          <w:rFonts w:ascii="Cambria" w:eastAsia="Cambria" w:hAnsi="Cambria" w:cs="Calibri"/>
          <w:bCs/>
          <w:color w:val="000000"/>
          <w:sz w:val="22"/>
          <w:szCs w:val="22"/>
          <w:lang w:eastAsia="ar-SA" w:bidi="en-US"/>
        </w:rPr>
        <w:t xml:space="preserve"> ανάλογα με την τιθέμενη στο άρθρο 22.Δ απαίτηση.</w:t>
      </w:r>
    </w:p>
    <w:p w14:paraId="117EB3E5" w14:textId="77777777" w:rsidR="0081600B" w:rsidRPr="005035F5" w:rsidRDefault="0081600B" w:rsidP="005035F5">
      <w:pPr>
        <w:jc w:val="both"/>
        <w:textAlignment w:val="baseline"/>
        <w:rPr>
          <w:rFonts w:ascii="Cambria" w:hAnsi="Cambria" w:cs="Calibri"/>
          <w:sz w:val="22"/>
          <w:szCs w:val="22"/>
          <w:lang w:bidi="en-US"/>
        </w:rPr>
      </w:pPr>
    </w:p>
    <w:p w14:paraId="44C80EAA"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5035F5">
        <w:rPr>
          <w:rFonts w:ascii="Cambria" w:eastAsia="Cambria" w:hAnsi="Cambria" w:cs="Calibri"/>
          <w:bCs/>
          <w:color w:val="000000"/>
          <w:sz w:val="22"/>
          <w:szCs w:val="22"/>
          <w:lang w:eastAsia="ar-SA" w:bidi="en-US"/>
        </w:rPr>
        <w:t xml:space="preserve"> που προβλέπονται στο Μέρος ΙΙ του Παραρτήματος ΧΙΙ του ν. 4412/2016.</w:t>
      </w:r>
      <w:r w:rsidRPr="005035F5">
        <w:rPr>
          <w:rFonts w:ascii="Cambria" w:hAnsi="Cambria" w:cs="Calibri"/>
          <w:sz w:val="22"/>
          <w:szCs w:val="22"/>
          <w:lang w:bidi="en-US"/>
        </w:rPr>
        <w:tab/>
      </w:r>
    </w:p>
    <w:p w14:paraId="49E76B9F" w14:textId="77777777" w:rsidR="0073558F" w:rsidRDefault="0073558F" w:rsidP="0073558F">
      <w:pPr>
        <w:jc w:val="both"/>
        <w:textAlignment w:val="baseline"/>
        <w:rPr>
          <w:rFonts w:ascii="Cambria" w:hAnsi="Cambria" w:cs="Calibri"/>
          <w:sz w:val="22"/>
          <w:szCs w:val="22"/>
          <w:lang w:bidi="en-US"/>
        </w:rPr>
      </w:pPr>
    </w:p>
    <w:p w14:paraId="4E1880C3" w14:textId="77777777" w:rsidR="0073558F" w:rsidRDefault="0073558F" w:rsidP="0073558F">
      <w:pPr>
        <w:jc w:val="both"/>
        <w:textAlignment w:val="baseline"/>
        <w:rPr>
          <w:rFonts w:ascii="Cambria" w:hAnsi="Cambria" w:cs="Calibri"/>
          <w:sz w:val="22"/>
          <w:szCs w:val="22"/>
          <w:lang w:bidi="en-US"/>
        </w:rPr>
      </w:pPr>
      <w:r w:rsidRPr="001D42EF">
        <w:rPr>
          <w:rFonts w:ascii="Cambria" w:hAnsi="Cambria" w:cs="Calibri"/>
          <w:sz w:val="22"/>
          <w:szCs w:val="22"/>
          <w:lang w:bidi="en-US"/>
        </w:rPr>
        <w:t>Ειδικά για τους εγγεγραμμένους</w:t>
      </w:r>
      <w:r w:rsidRPr="001D42EF">
        <w:rPr>
          <w:rFonts w:ascii="Cambria" w:hAnsi="Cambria" w:cs="Cambria"/>
          <w:sz w:val="22"/>
          <w:szCs w:val="22"/>
          <w:lang w:bidi="en-US"/>
        </w:rPr>
        <w:t xml:space="preserve"> στα Μητρώα Περιφερειακών Ενοτήτων,</w:t>
      </w:r>
      <w:r w:rsidR="00012D92">
        <w:rPr>
          <w:rFonts w:ascii="Cambria" w:hAnsi="Cambria" w:cs="Calibri"/>
          <w:sz w:val="22"/>
          <w:szCs w:val="22"/>
          <w:lang w:bidi="en-US"/>
        </w:rPr>
        <w:t xml:space="preserve">   οι απαιτήσεις του άρθρου 22.Δ</w:t>
      </w:r>
      <w:r w:rsidRPr="001D42EF">
        <w:rPr>
          <w:rFonts w:ascii="Cambria" w:hAnsi="Cambria" w:cs="Calibri"/>
          <w:sz w:val="22"/>
          <w:szCs w:val="22"/>
          <w:lang w:bidi="en-US"/>
        </w:rPr>
        <w:t xml:space="preserve"> αποδεικνύονται με την υποβολή ενός ή περισσότερων από τα αποδεικτικά μέσα που προβλέπονται στο Μέρος Ι</w:t>
      </w:r>
      <w:r w:rsidR="00CD40B6">
        <w:rPr>
          <w:rFonts w:ascii="Cambria" w:hAnsi="Cambria" w:cs="Calibri"/>
          <w:sz w:val="22"/>
          <w:szCs w:val="22"/>
          <w:lang w:bidi="en-US"/>
        </w:rPr>
        <w:t>Ι</w:t>
      </w:r>
      <w:r w:rsidRPr="001D42EF">
        <w:rPr>
          <w:rFonts w:ascii="Cambria" w:hAnsi="Cambria" w:cs="Calibri"/>
          <w:sz w:val="22"/>
          <w:szCs w:val="22"/>
          <w:lang w:bidi="en-US"/>
        </w:rPr>
        <w:t xml:space="preserve"> του Παραρτήματος ΧΙΙ (Αποδεικτικά μέσα για τα κριτήρια επιλογής) του Προσαρτήματος Α του ν. 4412/2016.</w:t>
      </w:r>
    </w:p>
    <w:p w14:paraId="1D10960E" w14:textId="77777777" w:rsidR="0073558F" w:rsidRDefault="0073558F" w:rsidP="0073558F">
      <w:pPr>
        <w:jc w:val="both"/>
        <w:textAlignment w:val="baseline"/>
        <w:rPr>
          <w:rFonts w:ascii="Cambria" w:hAnsi="Cambria" w:cs="Calibri"/>
          <w:sz w:val="22"/>
          <w:szCs w:val="22"/>
          <w:lang w:bidi="en-US"/>
        </w:rPr>
      </w:pPr>
      <w:r>
        <w:rPr>
          <w:rFonts w:ascii="Cambria" w:hAnsi="Cambria" w:cs="Calibri"/>
          <w:sz w:val="22"/>
          <w:szCs w:val="22"/>
          <w:lang w:bidi="en-US"/>
        </w:rPr>
        <w:t xml:space="preserve"> </w:t>
      </w:r>
    </w:p>
    <w:p w14:paraId="20594911" w14:textId="77777777" w:rsidR="0081600B" w:rsidRPr="005035F5" w:rsidRDefault="0081600B" w:rsidP="005035F5">
      <w:pPr>
        <w:tabs>
          <w:tab w:val="left" w:pos="700"/>
          <w:tab w:val="left" w:pos="1021"/>
          <w:tab w:val="left" w:pos="1588"/>
          <w:tab w:val="left" w:pos="1843"/>
          <w:tab w:val="left" w:pos="2155"/>
          <w:tab w:val="left" w:pos="2722"/>
          <w:tab w:val="left" w:pos="3289"/>
        </w:tabs>
        <w:jc w:val="both"/>
        <w:rPr>
          <w:rFonts w:ascii="Cambria" w:hAnsi="Cambria" w:cs="Calibri"/>
          <w:spacing w:val="5"/>
          <w:sz w:val="22"/>
          <w:szCs w:val="22"/>
          <w:lang w:bidi="en-US"/>
        </w:rPr>
      </w:pPr>
      <w:r w:rsidRPr="005035F5">
        <w:rPr>
          <w:rFonts w:ascii="Cambria" w:hAnsi="Cambria" w:cs="Calibri"/>
          <w:b/>
          <w:spacing w:val="5"/>
          <w:sz w:val="22"/>
          <w:szCs w:val="22"/>
          <w:lang w:bidi="en-US"/>
        </w:rPr>
        <w:t>(β)</w:t>
      </w:r>
      <w:r w:rsidRPr="005035F5">
        <w:rPr>
          <w:rFonts w:ascii="Cambria" w:hAnsi="Cambria" w:cs="Calibri"/>
          <w:spacing w:val="5"/>
          <w:sz w:val="22"/>
          <w:szCs w:val="22"/>
          <w:lang w:bidi="en-US"/>
        </w:rPr>
        <w:t xml:space="preserve"> Οι αλλοδαποί οικονομικοί φορείς που είναι εγγεγραμμένοι σε </w:t>
      </w:r>
      <w:r w:rsidRPr="005035F5">
        <w:rPr>
          <w:rFonts w:ascii="Cambria" w:hAnsi="Cambria" w:cs="Calibri"/>
          <w:b/>
          <w:spacing w:val="5"/>
          <w:sz w:val="22"/>
          <w:szCs w:val="22"/>
          <w:lang w:bidi="en-US"/>
        </w:rPr>
        <w:t>επίσημους καταλόγους</w:t>
      </w:r>
      <w:r w:rsidRPr="005035F5">
        <w:rPr>
          <w:rFonts w:ascii="Cambria" w:hAnsi="Cambria" w:cs="Calibri"/>
          <w:spacing w:val="5"/>
          <w:sz w:val="22"/>
          <w:szCs w:val="22"/>
          <w:lang w:bidi="en-US"/>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w:t>
      </w:r>
      <w:r w:rsidRPr="005035F5">
        <w:rPr>
          <w:rFonts w:ascii="Cambria" w:hAnsi="Cambria" w:cs="Calibri"/>
          <w:spacing w:val="5"/>
          <w:sz w:val="22"/>
          <w:szCs w:val="22"/>
          <w:lang w:val="en-US" w:bidi="en-US"/>
        </w:rPr>
        <w:t>VII</w:t>
      </w:r>
      <w:r w:rsidRPr="005035F5">
        <w:rPr>
          <w:rFonts w:ascii="Cambria" w:hAnsi="Cambria" w:cs="Calibri"/>
          <w:spacing w:val="5"/>
          <w:sz w:val="22"/>
          <w:szCs w:val="22"/>
          <w:lang w:bidi="en-US"/>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5035F5">
        <w:rPr>
          <w:rFonts w:ascii="Cambria" w:hAnsi="Cambria" w:cs="Calibri"/>
          <w:color w:val="000000"/>
          <w:spacing w:val="5"/>
          <w:sz w:val="22"/>
          <w:szCs w:val="22"/>
          <w:lang w:bidi="en-US"/>
        </w:rPr>
        <w:t>.</w:t>
      </w:r>
    </w:p>
    <w:p w14:paraId="1C54CA93" w14:textId="77777777" w:rsidR="0081600B" w:rsidRPr="005035F5" w:rsidRDefault="0081600B" w:rsidP="005035F5">
      <w:pPr>
        <w:tabs>
          <w:tab w:val="left" w:pos="700"/>
          <w:tab w:val="left" w:pos="1021"/>
          <w:tab w:val="left" w:pos="1588"/>
          <w:tab w:val="left" w:pos="1843"/>
          <w:tab w:val="left" w:pos="2155"/>
          <w:tab w:val="left" w:pos="2722"/>
          <w:tab w:val="left" w:pos="3289"/>
        </w:tabs>
        <w:jc w:val="both"/>
        <w:rPr>
          <w:rFonts w:ascii="Cambria" w:hAnsi="Cambria" w:cs="Calibri"/>
          <w:spacing w:val="5"/>
          <w:sz w:val="22"/>
          <w:szCs w:val="22"/>
          <w:lang w:bidi="en-US"/>
        </w:rPr>
      </w:pPr>
    </w:p>
    <w:p w14:paraId="7BEC221F"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b/>
          <w:sz w:val="22"/>
          <w:szCs w:val="22"/>
          <w:lang w:bidi="en-US"/>
        </w:rPr>
        <w:t>(γ)</w:t>
      </w:r>
      <w:r w:rsidRPr="005035F5">
        <w:rPr>
          <w:rFonts w:ascii="Cambria" w:hAnsi="Cambria" w:cs="Calibri"/>
          <w:sz w:val="22"/>
          <w:szCs w:val="22"/>
          <w:lang w:bidi="en-US"/>
        </w:rPr>
        <w:t xml:space="preserve"> Οι αλλοδαποί οικονομικοί φορείς </w:t>
      </w:r>
      <w:r w:rsidRPr="005035F5">
        <w:rPr>
          <w:rFonts w:ascii="Cambria" w:hAnsi="Cambria" w:cs="Calibri"/>
          <w:color w:val="000000"/>
          <w:sz w:val="22"/>
          <w:szCs w:val="22"/>
          <w:lang w:bidi="en-US"/>
        </w:rPr>
        <w:t>που δεν είναι εγγεγραμμένοι σε επίσημους καταλόγους ή διαθέτουν πιστοποιητικό από οργανισμούς πιστοποίησης κατά τα ανωτέρω,</w:t>
      </w:r>
      <w:r w:rsidRPr="005035F5">
        <w:rPr>
          <w:rFonts w:ascii="Cambria" w:hAnsi="Cambria" w:cs="Calibri"/>
          <w:sz w:val="22"/>
          <w:szCs w:val="22"/>
          <w:lang w:bidi="en-US"/>
        </w:rPr>
        <w:t xml:space="preserve"> υποβάλλουν</w:t>
      </w:r>
      <w:r w:rsidRPr="005035F5">
        <w:rPr>
          <w:rFonts w:ascii="Cambria" w:hAnsi="Cambria" w:cs="Calibri"/>
          <w:b/>
          <w:bCs/>
          <w:color w:val="000000"/>
          <w:sz w:val="22"/>
          <w:szCs w:val="22"/>
          <w:lang w:bidi="en-US"/>
        </w:rPr>
        <w:t xml:space="preserve"> </w:t>
      </w:r>
      <w:r w:rsidRPr="005035F5">
        <w:rPr>
          <w:rFonts w:ascii="Cambria" w:hAnsi="Cambria" w:cs="Calibri"/>
          <w:color w:val="000000"/>
          <w:sz w:val="22"/>
          <w:szCs w:val="22"/>
          <w:lang w:bidi="en-US"/>
        </w:rPr>
        <w:t xml:space="preserve">ως δικαιολογητικά </w:t>
      </w:r>
      <w:r w:rsidRPr="005035F5">
        <w:rPr>
          <w:rFonts w:ascii="Cambria" w:hAnsi="Cambria" w:cs="Calibri"/>
          <w:sz w:val="22"/>
          <w:szCs w:val="22"/>
          <w:lang w:bidi="en-US"/>
        </w:rPr>
        <w:t>ένα ή περισσότερα από τα αποδεικτικά μέσα</w:t>
      </w:r>
      <w:r w:rsidRPr="005035F5">
        <w:rPr>
          <w:rFonts w:ascii="Cambria" w:eastAsia="Cambria" w:hAnsi="Cambria" w:cs="Calibri"/>
          <w:bCs/>
          <w:color w:val="000000"/>
          <w:sz w:val="22"/>
          <w:szCs w:val="22"/>
          <w:lang w:eastAsia="ar-SA" w:bidi="en-US"/>
        </w:rPr>
        <w:t xml:space="preserve"> που προβλέπονται στο Μέρος ΙΙ του Παραρτήματος ΧΙΙ του ν. 4412/2016.</w:t>
      </w:r>
    </w:p>
    <w:p w14:paraId="2CE5EC5C" w14:textId="77777777" w:rsidR="0081600B" w:rsidRPr="005035F5" w:rsidRDefault="0081600B" w:rsidP="005035F5">
      <w:pPr>
        <w:jc w:val="both"/>
        <w:rPr>
          <w:rFonts w:ascii="Cambria" w:hAnsi="Cambria" w:cs="Cambria"/>
          <w:spacing w:val="5"/>
          <w:sz w:val="22"/>
          <w:szCs w:val="22"/>
          <w:lang w:bidi="en-US"/>
        </w:rPr>
      </w:pPr>
    </w:p>
    <w:p w14:paraId="0BA94AE2" w14:textId="77777777" w:rsidR="0081600B" w:rsidRPr="005035F5" w:rsidRDefault="0081600B" w:rsidP="005035F5">
      <w:pPr>
        <w:jc w:val="both"/>
        <w:rPr>
          <w:rFonts w:ascii="Cambria" w:hAnsi="Cambria" w:cs="Calibri"/>
          <w:color w:val="000000"/>
          <w:spacing w:val="5"/>
          <w:sz w:val="22"/>
          <w:szCs w:val="22"/>
          <w:lang w:bidi="en-US"/>
        </w:rPr>
      </w:pPr>
      <w:r w:rsidRPr="005035F5">
        <w:rPr>
          <w:rFonts w:ascii="Cambria" w:hAnsi="Cambria" w:cs="Cambria"/>
          <w:b/>
          <w:spacing w:val="5"/>
          <w:sz w:val="22"/>
          <w:szCs w:val="22"/>
          <w:lang w:bidi="en-US"/>
        </w:rPr>
        <w:t xml:space="preserve">Οικονομικοί φορείς που αποδεικνύουν ότι εκπληρώνουν τα κριτήρια επιλογής του άρθρου </w:t>
      </w:r>
      <w:r w:rsidRPr="001D42EF">
        <w:rPr>
          <w:rFonts w:ascii="Cambria" w:hAnsi="Cambria" w:cs="Cambria"/>
          <w:b/>
          <w:spacing w:val="5"/>
          <w:sz w:val="22"/>
          <w:szCs w:val="22"/>
          <w:lang w:bidi="en-US"/>
        </w:rPr>
        <w:t>22. Γ και 22.Δ, της παρούσας, συμμετέχουν στην παρούσα διαδικασία ανάθεσης, ανεξαρτήτως της εγγραφής και της κατάταξής τους σε συγκεκριμένες τάξεις των οικείων μητρώων</w:t>
      </w:r>
      <w:r w:rsidR="004F5C6C" w:rsidRPr="001D42EF">
        <w:rPr>
          <w:rFonts w:ascii="Cambria" w:hAnsi="Cambria" w:cs="Cambria"/>
          <w:szCs w:val="22"/>
          <w:lang w:bidi="en-US"/>
        </w:rPr>
        <w:t>.</w:t>
      </w:r>
      <w:r w:rsidR="004F5C6C" w:rsidRPr="001D42EF">
        <w:rPr>
          <w:rFonts w:ascii="Cambria" w:hAnsi="Cambria" w:cs="Cambria"/>
          <w:szCs w:val="22"/>
          <w:vertAlign w:val="superscript"/>
          <w:lang w:bidi="en-US"/>
        </w:rPr>
        <w:endnoteReference w:id="163"/>
      </w:r>
    </w:p>
    <w:p w14:paraId="78AA822F" w14:textId="77777777" w:rsidR="0081600B" w:rsidRDefault="0081600B" w:rsidP="005035F5">
      <w:pPr>
        <w:jc w:val="both"/>
        <w:rPr>
          <w:rFonts w:ascii="Cambria" w:hAnsi="Cambria" w:cs="Calibri"/>
          <w:color w:val="000000"/>
          <w:spacing w:val="5"/>
          <w:sz w:val="22"/>
          <w:szCs w:val="22"/>
          <w:lang w:bidi="en-US"/>
        </w:rPr>
      </w:pPr>
    </w:p>
    <w:p w14:paraId="40514D38" w14:textId="77777777" w:rsidR="00947D73" w:rsidRPr="009B1F23" w:rsidRDefault="00947D73" w:rsidP="00947D73">
      <w:pPr>
        <w:tabs>
          <w:tab w:val="left" w:pos="1996"/>
        </w:tabs>
        <w:ind w:left="862" w:hanging="862"/>
        <w:jc w:val="both"/>
        <w:textAlignment w:val="baseline"/>
        <w:rPr>
          <w:rFonts w:ascii="Cambria" w:hAnsi="Cambria" w:cs="Calibri"/>
          <w:strike/>
          <w:sz w:val="22"/>
          <w:szCs w:val="22"/>
          <w:lang w:bidi="en-US"/>
        </w:rPr>
      </w:pPr>
      <w:r w:rsidRPr="005035F5">
        <w:rPr>
          <w:rFonts w:ascii="Cambria" w:hAnsi="Cambria" w:cs="Calibri"/>
          <w:b/>
          <w:sz w:val="22"/>
          <w:szCs w:val="22"/>
          <w:lang w:bidi="en-US"/>
        </w:rPr>
        <w:t xml:space="preserve">23.7  </w:t>
      </w:r>
      <w:r w:rsidRPr="009B1F23">
        <w:rPr>
          <w:rFonts w:ascii="Cambria" w:hAnsi="Cambria" w:cs="Calibri"/>
          <w:b/>
          <w:strike/>
          <w:sz w:val="22"/>
          <w:szCs w:val="22"/>
          <w:lang w:bidi="en-US"/>
        </w:rPr>
        <w:t>Δικαιολογητικά για πρότυπα διασφάλισης ποιότητας και πρότυπα περιβαλλοντικής διαχείρισης του άρθρου 22.Ε</w:t>
      </w:r>
      <w:r w:rsidRPr="009B1F23">
        <w:rPr>
          <w:rFonts w:ascii="Cambria" w:hAnsi="Cambria" w:cs="Calibri"/>
          <w:b/>
          <w:strike/>
          <w:sz w:val="22"/>
          <w:szCs w:val="22"/>
          <w:vertAlign w:val="superscript"/>
          <w:lang w:val="en-US" w:bidi="en-US"/>
        </w:rPr>
        <w:endnoteReference w:id="164"/>
      </w:r>
    </w:p>
    <w:p w14:paraId="0A0C38D6" w14:textId="77777777" w:rsidR="00947D73" w:rsidRPr="009B1F23" w:rsidRDefault="00947D73" w:rsidP="00947D73">
      <w:pPr>
        <w:tabs>
          <w:tab w:val="left" w:pos="1996"/>
        </w:tabs>
        <w:ind w:left="862" w:hanging="862"/>
        <w:jc w:val="both"/>
        <w:textAlignment w:val="baseline"/>
        <w:rPr>
          <w:rFonts w:ascii="Cambria" w:hAnsi="Cambria" w:cs="Calibri"/>
          <w:strike/>
          <w:sz w:val="22"/>
          <w:szCs w:val="22"/>
          <w:lang w:bidi="en-US"/>
        </w:rPr>
      </w:pPr>
    </w:p>
    <w:p w14:paraId="11ED14E7" w14:textId="77777777" w:rsidR="00947D73" w:rsidRPr="009B1F23" w:rsidRDefault="00947D73" w:rsidP="00947D73">
      <w:pPr>
        <w:tabs>
          <w:tab w:val="left" w:pos="1996"/>
        </w:tabs>
        <w:ind w:left="862" w:hanging="862"/>
        <w:jc w:val="both"/>
        <w:textAlignment w:val="baseline"/>
        <w:rPr>
          <w:rFonts w:ascii="Cambria" w:hAnsi="Cambria" w:cs="Calibri"/>
          <w:strike/>
          <w:sz w:val="22"/>
          <w:szCs w:val="22"/>
          <w:lang w:bidi="en-US"/>
        </w:rPr>
      </w:pPr>
      <w:r w:rsidRPr="009B1F23">
        <w:rPr>
          <w:rFonts w:ascii="Cambria" w:hAnsi="Cambria" w:cs="Calibri"/>
          <w:strike/>
          <w:sz w:val="22"/>
          <w:szCs w:val="22"/>
          <w:lang w:bidi="en-US"/>
        </w:rPr>
        <w:lastRenderedPageBreak/>
        <w:t>................................................................................................................................................</w:t>
      </w:r>
    </w:p>
    <w:p w14:paraId="4F47AD5F" w14:textId="77777777" w:rsidR="00947D73" w:rsidRPr="00C35D96" w:rsidRDefault="00947D73" w:rsidP="00947D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Cambria" w:eastAsia="Times New Roman" w:hAnsi="Cambria" w:cs="Cambria"/>
          <w:i/>
          <w:iCs/>
          <w:color w:val="4472C4"/>
          <w:kern w:val="0"/>
          <w:sz w:val="22"/>
          <w:szCs w:val="22"/>
        </w:rPr>
      </w:pPr>
      <w:r w:rsidRPr="00C35D96">
        <w:rPr>
          <w:rFonts w:ascii="Cambria" w:eastAsia="Times New Roman" w:hAnsi="Cambria" w:cs="Cambria"/>
          <w:i/>
          <w:iCs/>
          <w:color w:val="4472C4"/>
          <w:kern w:val="0"/>
          <w:sz w:val="22"/>
          <w:szCs w:val="22"/>
        </w:rPr>
        <w:t>(Τα κατά περίπτωση ζητούμενα πιστοποιητικά που αποδεικνύουν τη συμμόρφωση με τα απαιτούμενα πρότυπα διασφάλισης ποιότητας και περιβαλλοντικής διαχείρισης).</w:t>
      </w:r>
    </w:p>
    <w:p w14:paraId="0BD2EBFC" w14:textId="77777777" w:rsidR="00947D73" w:rsidRPr="00A046DF" w:rsidRDefault="00947D73" w:rsidP="00947D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Cambria" w:eastAsia="Times New Roman" w:hAnsi="Cambria" w:cs="Cambria"/>
          <w:iCs/>
          <w:strike/>
          <w:kern w:val="0"/>
          <w:sz w:val="22"/>
          <w:szCs w:val="22"/>
          <w:highlight w:val="yellow"/>
        </w:rPr>
      </w:pPr>
    </w:p>
    <w:p w14:paraId="35B3C730" w14:textId="77777777" w:rsidR="00947D73" w:rsidRPr="009A049A" w:rsidRDefault="00947D73" w:rsidP="00947D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Cambria" w:eastAsia="Times New Roman" w:hAnsi="Cambria" w:cs="Cambria"/>
          <w:iCs/>
          <w:strike/>
          <w:kern w:val="0"/>
          <w:sz w:val="22"/>
          <w:szCs w:val="22"/>
        </w:rPr>
      </w:pPr>
      <w:r w:rsidRPr="009A049A">
        <w:rPr>
          <w:rFonts w:ascii="Cambria" w:eastAsia="Times New Roman" w:hAnsi="Cambria" w:cs="Cambria"/>
          <w:iCs/>
          <w:strike/>
          <w:kern w:val="0"/>
          <w:sz w:val="22"/>
          <w:szCs w:val="22"/>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9A049A">
        <w:rPr>
          <w:rFonts w:ascii="Cambria" w:eastAsia="Times New Roman" w:hAnsi="Cambria" w:cs="Cambria"/>
          <w:iCs/>
          <w:strike/>
          <w:kern w:val="0"/>
          <w:sz w:val="22"/>
          <w:szCs w:val="22"/>
        </w:rPr>
        <w:t>εδρεύοντες</w:t>
      </w:r>
      <w:proofErr w:type="spellEnd"/>
      <w:r w:rsidRPr="009A049A">
        <w:rPr>
          <w:rFonts w:ascii="Cambria" w:eastAsia="Times New Roman" w:hAnsi="Cambria" w:cs="Cambria"/>
          <w:iCs/>
          <w:strike/>
          <w:kern w:val="0"/>
          <w:sz w:val="22"/>
          <w:szCs w:val="22"/>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ή περιβαλλοντικής διαχείρισης πληρούν τα απαιτούμενα πρότυπα.</w:t>
      </w:r>
    </w:p>
    <w:p w14:paraId="4CED4F75" w14:textId="77777777" w:rsidR="00947D73" w:rsidRPr="00D627EE" w:rsidRDefault="00947D73" w:rsidP="00947D7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Cambria" w:eastAsia="Times New Roman" w:hAnsi="Cambria" w:cs="Cambria"/>
          <w:iCs/>
          <w:kern w:val="0"/>
          <w:sz w:val="22"/>
          <w:szCs w:val="22"/>
        </w:rPr>
      </w:pPr>
    </w:p>
    <w:p w14:paraId="470E1F3C" w14:textId="77777777" w:rsidR="00947D73" w:rsidRPr="00947D73" w:rsidRDefault="00947D73" w:rsidP="005035F5">
      <w:pPr>
        <w:jc w:val="both"/>
        <w:rPr>
          <w:rFonts w:ascii="Cambria" w:hAnsi="Cambria" w:cs="Calibri"/>
          <w:color w:val="000000"/>
          <w:spacing w:val="5"/>
          <w:sz w:val="22"/>
          <w:szCs w:val="22"/>
          <w:lang w:bidi="en-US"/>
        </w:rPr>
      </w:pPr>
    </w:p>
    <w:p w14:paraId="03D11193" w14:textId="77777777" w:rsidR="0081600B" w:rsidRPr="005035F5" w:rsidRDefault="0081600B" w:rsidP="005035F5">
      <w:pPr>
        <w:tabs>
          <w:tab w:val="left" w:pos="1996"/>
        </w:tabs>
        <w:ind w:left="862" w:hanging="862"/>
        <w:jc w:val="both"/>
        <w:textAlignment w:val="baseline"/>
        <w:rPr>
          <w:rFonts w:ascii="Cambria" w:hAnsi="Cambria" w:cs="Calibri"/>
          <w:b/>
          <w:sz w:val="22"/>
          <w:szCs w:val="22"/>
          <w:lang w:bidi="en-US"/>
        </w:rPr>
      </w:pPr>
    </w:p>
    <w:p w14:paraId="069BE08A" w14:textId="77777777" w:rsidR="0081600B" w:rsidRPr="005035F5" w:rsidRDefault="0081600B" w:rsidP="005035F5">
      <w:pPr>
        <w:tabs>
          <w:tab w:val="left" w:pos="1996"/>
        </w:tabs>
        <w:ind w:left="862" w:hanging="862"/>
        <w:jc w:val="both"/>
        <w:textAlignment w:val="baseline"/>
        <w:rPr>
          <w:rFonts w:ascii="Cambria" w:hAnsi="Cambria" w:cs="Calibri"/>
          <w:b/>
          <w:bCs/>
          <w:sz w:val="22"/>
          <w:szCs w:val="22"/>
          <w:lang w:bidi="en-US"/>
        </w:rPr>
      </w:pPr>
      <w:r w:rsidRPr="005035F5">
        <w:rPr>
          <w:rFonts w:ascii="Cambria" w:hAnsi="Cambria" w:cs="Calibri"/>
          <w:b/>
          <w:bCs/>
          <w:sz w:val="22"/>
          <w:szCs w:val="22"/>
          <w:lang w:bidi="en-US"/>
        </w:rPr>
        <w:t>23.8  Σχετικά με τον έλεγχο νομιμοποίησης του προσωρινού αναδόχου:</w:t>
      </w:r>
    </w:p>
    <w:p w14:paraId="2501C116" w14:textId="77777777" w:rsidR="0081600B" w:rsidRPr="005035F5" w:rsidRDefault="0081600B" w:rsidP="005035F5">
      <w:pPr>
        <w:tabs>
          <w:tab w:val="left" w:pos="1996"/>
        </w:tabs>
        <w:ind w:left="862" w:hanging="862"/>
        <w:jc w:val="both"/>
        <w:textAlignment w:val="baseline"/>
        <w:rPr>
          <w:rFonts w:ascii="Cambria" w:hAnsi="Cambria" w:cs="Calibri"/>
          <w:sz w:val="22"/>
          <w:szCs w:val="22"/>
          <w:lang w:bidi="en-US"/>
        </w:rPr>
      </w:pPr>
    </w:p>
    <w:p w14:paraId="4F593040"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r w:rsidRPr="005035F5">
        <w:rPr>
          <w:rFonts w:ascii="Cambria" w:hAnsi="Cambria" w:cs="Calibri"/>
          <w:sz w:val="22"/>
          <w:szCs w:val="22"/>
          <w:lang w:bidi="en-US"/>
        </w:rPr>
        <w:t>Σε περίπτωση νομικού προσ</w:t>
      </w:r>
      <w:r w:rsidR="00197B11" w:rsidRPr="005035F5">
        <w:rPr>
          <w:rFonts w:ascii="Cambria" w:hAnsi="Cambria" w:cs="Calibri"/>
          <w:sz w:val="22"/>
          <w:szCs w:val="22"/>
          <w:lang w:bidi="en-US"/>
        </w:rPr>
        <w:t xml:space="preserve">ώπου, υποβάλλονται ηλεκτρονικά, </w:t>
      </w:r>
      <w:r w:rsidRPr="00C45E53">
        <w:rPr>
          <w:rFonts w:ascii="Cambria" w:hAnsi="Cambria" w:cs="Calibri"/>
          <w:sz w:val="22"/>
          <w:szCs w:val="22"/>
          <w:lang w:bidi="en-US"/>
        </w:rPr>
        <w:t xml:space="preserve">μέσω της λειτουργικότητας «Επικοινωνία», με θέμα: “Δικαιολογητικά Προσωρινού Αναδόχου- Κατακύρωση’’, τα νομιμοποιητικά έγγραφα από τα οποία προκύπτει η εξουσία υπογραφής του </w:t>
      </w:r>
      <w:proofErr w:type="spellStart"/>
      <w:r w:rsidRPr="00C45E53">
        <w:rPr>
          <w:rFonts w:ascii="Cambria" w:hAnsi="Cambria" w:cs="Calibri"/>
          <w:sz w:val="22"/>
          <w:szCs w:val="22"/>
          <w:lang w:bidi="en-US"/>
        </w:rPr>
        <w:t>νομίμου</w:t>
      </w:r>
      <w:proofErr w:type="spellEnd"/>
      <w:r w:rsidRPr="00C45E53">
        <w:rPr>
          <w:rFonts w:ascii="Cambria" w:hAnsi="Cambria" w:cs="Calibri"/>
          <w:sz w:val="22"/>
          <w:szCs w:val="22"/>
          <w:lang w:bidi="en-US"/>
        </w:rPr>
        <w:t xml:space="preserve"> εκπροσώπου</w:t>
      </w:r>
      <w:r w:rsidRPr="00C45E53">
        <w:rPr>
          <w:rFonts w:ascii="Cambria" w:eastAsia="Times New Roman" w:hAnsi="Cambria" w:cs="Cambria"/>
          <w:sz w:val="22"/>
          <w:szCs w:val="22"/>
        </w:rPr>
        <w:t xml:space="preserve"> και</w:t>
      </w:r>
      <w:r w:rsidRPr="005035F5">
        <w:rPr>
          <w:rFonts w:ascii="Cambria" w:eastAsia="Times New Roman" w:hAnsi="Cambria" w:cs="Tahoma"/>
          <w:sz w:val="22"/>
          <w:szCs w:val="22"/>
        </w:rPr>
        <w:t xml:space="preserve"> τα οποία πρέπει να έχουν εκδοθεί έως τριάντα (30) εργάσιμες ημέρες πριν από την υποβολή τους</w:t>
      </w:r>
      <w:r w:rsidRPr="005035F5">
        <w:rPr>
          <w:rFonts w:ascii="Cambria" w:eastAsia="Times New Roman" w:hAnsi="Cambria" w:cs="Tahoma"/>
          <w:sz w:val="22"/>
          <w:szCs w:val="22"/>
          <w:vertAlign w:val="superscript"/>
        </w:rPr>
        <w:endnoteReference w:id="165"/>
      </w:r>
      <w:r w:rsidRPr="005035F5">
        <w:rPr>
          <w:rFonts w:ascii="Cambria" w:eastAsia="Times New Roman" w:hAnsi="Cambria" w:cs="Tahoma"/>
          <w:sz w:val="22"/>
          <w:szCs w:val="22"/>
        </w:rPr>
        <w:t xml:space="preserve">, εκτός αν σύμφωνα με τις ειδικότερες διατάξεις αυτών φέρουν συγκεκριμένο χρόνο ισχύος </w:t>
      </w:r>
    </w:p>
    <w:p w14:paraId="2B9CD720"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p>
    <w:p w14:paraId="3AF5B23A" w14:textId="77777777" w:rsidR="0081600B" w:rsidRPr="005035F5" w:rsidRDefault="0081600B" w:rsidP="005035F5">
      <w:pPr>
        <w:tabs>
          <w:tab w:val="left" w:pos="1996"/>
        </w:tabs>
        <w:jc w:val="both"/>
        <w:textAlignment w:val="baseline"/>
        <w:rPr>
          <w:rFonts w:ascii="Cambria" w:eastAsia="Times New Roman" w:hAnsi="Cambria" w:cs="Cambria"/>
          <w:sz w:val="22"/>
          <w:szCs w:val="22"/>
        </w:rPr>
      </w:pPr>
      <w:r w:rsidRPr="005035F5">
        <w:rPr>
          <w:rFonts w:ascii="Cambria" w:eastAsia="Times New Roman" w:hAnsi="Cambria" w:cs="Tahoma"/>
          <w:sz w:val="22"/>
          <w:szCs w:val="22"/>
        </w:rPr>
        <w:t>Ειδικότερα:</w:t>
      </w:r>
    </w:p>
    <w:p w14:paraId="7EC33F79" w14:textId="77777777" w:rsidR="0081600B" w:rsidRPr="005035F5" w:rsidRDefault="0081600B" w:rsidP="005035F5">
      <w:pPr>
        <w:tabs>
          <w:tab w:val="left" w:pos="1996"/>
        </w:tabs>
        <w:jc w:val="both"/>
        <w:textAlignment w:val="baseline"/>
        <w:rPr>
          <w:rFonts w:ascii="Cambria" w:hAnsi="Cambria" w:cs="Calibri"/>
          <w:sz w:val="22"/>
          <w:szCs w:val="22"/>
          <w:lang w:bidi="en-US"/>
        </w:rPr>
      </w:pPr>
    </w:p>
    <w:p w14:paraId="2366EE15"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r w:rsidRPr="005035F5">
        <w:rPr>
          <w:rFonts w:ascii="Cambria" w:eastAsia="Times New Roman" w:hAnsi="Cambria" w:cs="Tahoma"/>
          <w:b/>
          <w:sz w:val="22"/>
          <w:szCs w:val="22"/>
        </w:rPr>
        <w:t>Α.</w:t>
      </w:r>
      <w:r w:rsidRPr="005035F5">
        <w:rPr>
          <w:rFonts w:ascii="Cambria" w:eastAsia="Times New Roman" w:hAnsi="Cambria" w:cs="Tahoma"/>
          <w:sz w:val="22"/>
          <w:szCs w:val="22"/>
        </w:rPr>
        <w:t xml:space="preserve"> </w:t>
      </w:r>
      <w:r w:rsidRPr="005035F5">
        <w:rPr>
          <w:rFonts w:ascii="Cambria" w:eastAsia="Times New Roman" w:hAnsi="Cambria" w:cs="Tahoma"/>
          <w:b/>
          <w:sz w:val="22"/>
          <w:szCs w:val="22"/>
        </w:rPr>
        <w:t>Για τους ημεδαπούς οικονομικούς φορείς υποβάλλονται:</w:t>
      </w:r>
    </w:p>
    <w:p w14:paraId="3EC86F79"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p>
    <w:p w14:paraId="2A69589D"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r w:rsidRPr="005035F5">
        <w:rPr>
          <w:rFonts w:ascii="Cambria" w:eastAsia="Times New Roman" w:hAnsi="Cambria" w:cs="Tahoma"/>
          <w:b/>
          <w:sz w:val="22"/>
          <w:szCs w:val="22"/>
        </w:rPr>
        <w:t>1)</w:t>
      </w:r>
      <w:r w:rsidRPr="005035F5">
        <w:rPr>
          <w:rFonts w:ascii="Cambria" w:eastAsia="Times New Roman" w:hAnsi="Cambria" w:cs="Tahoma"/>
          <w:sz w:val="22"/>
          <w:szCs w:val="22"/>
        </w:rPr>
        <w:t xml:space="preserve"> στις περιπτώσεις που ο οικονομικός φορέας είναι </w:t>
      </w:r>
      <w:r w:rsidRPr="005035F5">
        <w:rPr>
          <w:rFonts w:ascii="Cambria" w:eastAsia="Times New Roman" w:hAnsi="Cambria" w:cs="Tahoma"/>
          <w:b/>
          <w:sz w:val="22"/>
          <w:szCs w:val="22"/>
        </w:rPr>
        <w:t>νομικό πρόσωπο</w:t>
      </w:r>
      <w:r w:rsidRPr="005035F5">
        <w:rPr>
          <w:rFonts w:ascii="Cambria" w:eastAsia="Times New Roman" w:hAnsi="Cambria" w:cs="Tahoma"/>
          <w:sz w:val="22"/>
          <w:szCs w:val="22"/>
        </w:rPr>
        <w:t xml:space="preserve"> και εγγράφεται υποχρεωτικά ή προαιρετικά στο ΓΕΜΗ και δηλώνει την εκπροσώπηση και τις μεταβολές </w:t>
      </w:r>
      <w:r w:rsidR="00197B11" w:rsidRPr="005035F5">
        <w:rPr>
          <w:rFonts w:ascii="Cambria" w:eastAsia="Times New Roman" w:hAnsi="Cambria" w:cs="Tahoma"/>
          <w:sz w:val="22"/>
          <w:szCs w:val="22"/>
        </w:rPr>
        <w:t xml:space="preserve">της </w:t>
      </w:r>
      <w:r w:rsidRPr="005035F5">
        <w:rPr>
          <w:rFonts w:ascii="Cambria" w:eastAsia="Times New Roman" w:hAnsi="Cambria" w:cs="Tahoma"/>
          <w:sz w:val="22"/>
          <w:szCs w:val="22"/>
        </w:rPr>
        <w:t>στο ΓΕΜΗ</w:t>
      </w:r>
      <w:r w:rsidR="008520AB" w:rsidRPr="005035F5">
        <w:rPr>
          <w:rFonts w:ascii="Cambria" w:eastAsia="Times New Roman" w:hAnsi="Cambria" w:cs="Tahoma"/>
          <w:sz w:val="22"/>
          <w:szCs w:val="22"/>
        </w:rPr>
        <w:t>:</w:t>
      </w:r>
      <w:r w:rsidRPr="005035F5">
        <w:rPr>
          <w:rFonts w:ascii="Cambria" w:eastAsia="Times New Roman" w:hAnsi="Cambria" w:cs="Tahoma"/>
          <w:sz w:val="22"/>
          <w:szCs w:val="22"/>
          <w:vertAlign w:val="superscript"/>
        </w:rPr>
        <w:endnoteReference w:id="166"/>
      </w:r>
    </w:p>
    <w:p w14:paraId="267948D7"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p>
    <w:p w14:paraId="15EC36BA"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r w:rsidRPr="005035F5">
        <w:rPr>
          <w:rFonts w:ascii="Cambria" w:eastAsia="Times New Roman" w:hAnsi="Cambria" w:cs="Tahoma"/>
          <w:sz w:val="22"/>
          <w:szCs w:val="22"/>
        </w:rPr>
        <w:t xml:space="preserve">α) για την </w:t>
      </w:r>
      <w:r w:rsidRPr="005035F5">
        <w:rPr>
          <w:rFonts w:ascii="Cambria" w:eastAsia="Times New Roman" w:hAnsi="Cambria" w:cs="Tahoma"/>
          <w:b/>
          <w:sz w:val="22"/>
          <w:szCs w:val="22"/>
        </w:rPr>
        <w:t>απόδειξη της νόμιμης εκπροσώπησης</w:t>
      </w:r>
      <w:r w:rsidRPr="005035F5">
        <w:rPr>
          <w:rFonts w:ascii="Cambria" w:eastAsia="Times New Roman" w:hAnsi="Cambria" w:cs="Tahoma"/>
          <w:sz w:val="22"/>
          <w:szCs w:val="22"/>
        </w:rPr>
        <w:t xml:space="preserve">, </w:t>
      </w:r>
      <w:r w:rsidRPr="005035F5">
        <w:rPr>
          <w:rFonts w:ascii="Cambria" w:eastAsia="Times New Roman" w:hAnsi="Cambria" w:cs="Tahoma"/>
          <w:b/>
          <w:sz w:val="22"/>
          <w:szCs w:val="22"/>
        </w:rPr>
        <w:t>υποβάλλει σχετικό πιστοποιητικό ισχύουσας εκπροσώπησης, το οποίο πρέπει να έχει εκδοθεί έως τριάντα (30) εργάσιμες ημέρες πριν από την υποβολή του</w:t>
      </w:r>
      <w:r w:rsidRPr="005035F5">
        <w:rPr>
          <w:rFonts w:ascii="Cambria" w:eastAsia="Times New Roman" w:hAnsi="Cambria" w:cs="Tahoma"/>
          <w:b/>
          <w:sz w:val="22"/>
          <w:szCs w:val="22"/>
          <w:vertAlign w:val="superscript"/>
        </w:rPr>
        <w:t xml:space="preserve"> </w:t>
      </w:r>
      <w:r w:rsidRPr="005035F5">
        <w:rPr>
          <w:rFonts w:ascii="Cambria" w:eastAsia="Times New Roman" w:hAnsi="Cambria" w:cs="Tahoma"/>
          <w:sz w:val="22"/>
          <w:szCs w:val="22"/>
          <w:vertAlign w:val="superscript"/>
          <w:lang w:val="en-US"/>
        </w:rPr>
        <w:endnoteReference w:id="167"/>
      </w:r>
      <w:r w:rsidRPr="005035F5">
        <w:rPr>
          <w:rFonts w:ascii="Cambria" w:eastAsia="Times New Roman" w:hAnsi="Cambria" w:cs="Tahoma"/>
          <w:sz w:val="22"/>
          <w:szCs w:val="22"/>
        </w:rPr>
        <w:t xml:space="preserve">.  </w:t>
      </w:r>
    </w:p>
    <w:p w14:paraId="21FC3026" w14:textId="77777777" w:rsidR="0081600B" w:rsidRPr="005035F5" w:rsidRDefault="0081600B" w:rsidP="005035F5">
      <w:pPr>
        <w:jc w:val="both"/>
        <w:textAlignment w:val="baseline"/>
        <w:rPr>
          <w:rFonts w:ascii="Cambria" w:eastAsia="Times New Roman" w:hAnsi="Cambria" w:cs="Tahoma"/>
          <w:sz w:val="22"/>
          <w:szCs w:val="22"/>
        </w:rPr>
      </w:pPr>
    </w:p>
    <w:p w14:paraId="62CFEC95" w14:textId="77777777" w:rsidR="0081600B" w:rsidRPr="005035F5" w:rsidRDefault="0081600B" w:rsidP="005035F5">
      <w:pPr>
        <w:jc w:val="both"/>
        <w:textAlignment w:val="baseline"/>
        <w:rPr>
          <w:rFonts w:ascii="Cambria" w:eastAsia="Times New Roman" w:hAnsi="Cambria" w:cs="Tahoma"/>
          <w:sz w:val="22"/>
          <w:szCs w:val="22"/>
        </w:rPr>
      </w:pPr>
      <w:r w:rsidRPr="005035F5">
        <w:rPr>
          <w:rFonts w:ascii="Cambria" w:eastAsia="Times New Roman" w:hAnsi="Cambria" w:cs="Tahoma"/>
          <w:sz w:val="22"/>
          <w:szCs w:val="22"/>
        </w:rPr>
        <w:t xml:space="preserve">β) Για την απόδειξη της νόμιμης σύστασης και των μεταβολών του νομικού προσώπου, </w:t>
      </w:r>
      <w:r w:rsidRPr="005035F5">
        <w:rPr>
          <w:rFonts w:ascii="Cambria" w:eastAsia="Times New Roman" w:hAnsi="Cambria" w:cs="Tahoma"/>
          <w:b/>
          <w:sz w:val="22"/>
          <w:szCs w:val="22"/>
        </w:rPr>
        <w:t>Γενικό Πιστοποιητικό Μεταβολών</w:t>
      </w:r>
      <w:r w:rsidRPr="005035F5">
        <w:rPr>
          <w:rFonts w:ascii="Cambria" w:eastAsia="Times New Roman" w:hAnsi="Cambria" w:cs="Tahoma"/>
          <w:sz w:val="22"/>
          <w:szCs w:val="22"/>
        </w:rPr>
        <w:t xml:space="preserve"> του ΓΕΜΗ, το οποίο πρέπει να έχει εκδοθεί έως τρεις (3) μήνες πριν από την υποβολή του.</w:t>
      </w:r>
    </w:p>
    <w:p w14:paraId="5DB3F49B"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p>
    <w:p w14:paraId="5BBBCE66"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r w:rsidRPr="005035F5">
        <w:rPr>
          <w:rFonts w:ascii="Cambria" w:eastAsia="Times New Roman" w:hAnsi="Cambria" w:cs="Tahoma"/>
          <w:b/>
          <w:sz w:val="22"/>
          <w:szCs w:val="22"/>
        </w:rPr>
        <w:t>2)</w:t>
      </w:r>
      <w:r w:rsidRPr="005035F5">
        <w:rPr>
          <w:rFonts w:ascii="Cambria" w:eastAsia="Times New Roman" w:hAnsi="Cambria" w:cs="Tahoma"/>
          <w:sz w:val="22"/>
          <w:szCs w:val="22"/>
        </w:rPr>
        <w:t xml:space="preserve"> 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4EEA1511"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p>
    <w:p w14:paraId="05370A3E"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r w:rsidRPr="005035F5">
        <w:rPr>
          <w:rFonts w:ascii="Cambria" w:eastAsia="Times New Roman" w:hAnsi="Cambria" w:cs="Tahoma"/>
          <w:sz w:val="22"/>
          <w:szCs w:val="22"/>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χορηγήθηκαν οι σχετικές εξουσίες. </w:t>
      </w:r>
    </w:p>
    <w:p w14:paraId="2B909091" w14:textId="77777777" w:rsidR="0081600B" w:rsidRPr="005035F5" w:rsidRDefault="0081600B" w:rsidP="005035F5">
      <w:pPr>
        <w:tabs>
          <w:tab w:val="left" w:pos="1996"/>
        </w:tabs>
        <w:jc w:val="both"/>
        <w:textAlignment w:val="baseline"/>
        <w:rPr>
          <w:rFonts w:ascii="Cambria" w:eastAsia="Times New Roman" w:hAnsi="Cambria" w:cs="Tahoma"/>
          <w:bCs/>
          <w:sz w:val="22"/>
          <w:szCs w:val="22"/>
        </w:rPr>
      </w:pPr>
    </w:p>
    <w:p w14:paraId="6406CC50" w14:textId="77777777" w:rsidR="0081600B" w:rsidRPr="005035F5" w:rsidRDefault="0081600B" w:rsidP="005035F5">
      <w:pPr>
        <w:tabs>
          <w:tab w:val="left" w:pos="1996"/>
        </w:tabs>
        <w:jc w:val="both"/>
        <w:textAlignment w:val="baseline"/>
        <w:rPr>
          <w:rFonts w:ascii="Cambria" w:eastAsia="Times New Roman" w:hAnsi="Cambria" w:cs="Tahoma"/>
          <w:bCs/>
          <w:sz w:val="22"/>
          <w:szCs w:val="22"/>
        </w:rPr>
      </w:pPr>
      <w:r w:rsidRPr="005035F5">
        <w:rPr>
          <w:rFonts w:ascii="Cambria" w:eastAsia="Times New Roman" w:hAnsi="Cambria" w:cs="Tahoma"/>
          <w:b/>
          <w:bCs/>
          <w:sz w:val="22"/>
          <w:szCs w:val="22"/>
        </w:rPr>
        <w:t>Β.</w:t>
      </w:r>
      <w:r w:rsidRPr="005035F5">
        <w:rPr>
          <w:rFonts w:ascii="Cambria" w:eastAsia="Times New Roman" w:hAnsi="Cambria" w:cs="Tahoma"/>
          <w:bCs/>
          <w:sz w:val="22"/>
          <w:szCs w:val="22"/>
        </w:rPr>
        <w:t xml:space="preserve"> Οι </w:t>
      </w:r>
      <w:r w:rsidRPr="005035F5">
        <w:rPr>
          <w:rFonts w:ascii="Cambria" w:eastAsia="Times New Roman" w:hAnsi="Cambria" w:cs="Tahoma"/>
          <w:b/>
          <w:bCs/>
          <w:sz w:val="22"/>
          <w:szCs w:val="22"/>
        </w:rPr>
        <w:t>αλλοδαποί οικονομικοί φορείς</w:t>
      </w:r>
      <w:r w:rsidRPr="005035F5">
        <w:rPr>
          <w:rFonts w:ascii="Cambria" w:eastAsia="Times New Roman" w:hAnsi="Cambria" w:cs="Tahoma"/>
          <w:bCs/>
          <w:sz w:val="22"/>
          <w:szCs w:val="22"/>
        </w:rPr>
        <w:t xml:space="preserve">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w:t>
      </w:r>
      <w:r w:rsidRPr="005035F5">
        <w:rPr>
          <w:rFonts w:ascii="Cambria" w:eastAsia="Times New Roman" w:hAnsi="Cambria" w:cs="Tahoma"/>
          <w:bCs/>
          <w:sz w:val="22"/>
          <w:szCs w:val="22"/>
        </w:rPr>
        <w:lastRenderedPageBreak/>
        <w:t>μεταβολές και εκπροσώπηση του οικονομικού φορέα.</w:t>
      </w:r>
    </w:p>
    <w:p w14:paraId="73D8F765" w14:textId="77777777" w:rsidR="0081600B" w:rsidRPr="005035F5" w:rsidRDefault="0081600B" w:rsidP="005035F5">
      <w:pPr>
        <w:tabs>
          <w:tab w:val="left" w:pos="1996"/>
        </w:tabs>
        <w:jc w:val="both"/>
        <w:textAlignment w:val="baseline"/>
        <w:rPr>
          <w:rFonts w:ascii="Cambria" w:eastAsia="Times New Roman" w:hAnsi="Cambria" w:cs="Tahoma"/>
          <w:sz w:val="22"/>
          <w:szCs w:val="22"/>
        </w:rPr>
      </w:pPr>
      <w:r w:rsidRPr="005035F5">
        <w:rPr>
          <w:rFonts w:ascii="Cambria" w:eastAsia="Times New Roman" w:hAnsi="Cambria" w:cs="Tahoma"/>
          <w:bCs/>
          <w:sz w:val="22"/>
          <w:szCs w:val="22"/>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597D1D4" w14:textId="77777777" w:rsidR="0081600B" w:rsidRPr="005035F5" w:rsidRDefault="0081600B" w:rsidP="005035F5">
      <w:pPr>
        <w:tabs>
          <w:tab w:val="left" w:pos="1996"/>
        </w:tabs>
        <w:jc w:val="both"/>
        <w:textAlignment w:val="baseline"/>
        <w:rPr>
          <w:rFonts w:ascii="Cambria" w:eastAsia="Times New Roman" w:hAnsi="Cambria" w:cs="Tahoma"/>
          <w:b/>
          <w:bCs/>
          <w:sz w:val="22"/>
          <w:szCs w:val="22"/>
        </w:rPr>
      </w:pPr>
      <w:r w:rsidRPr="005035F5">
        <w:rPr>
          <w:rFonts w:ascii="Cambria" w:eastAsia="Times New Roman" w:hAnsi="Cambria" w:cs="Tahoma"/>
          <w:sz w:val="22"/>
          <w:szCs w:val="22"/>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035F5">
        <w:rPr>
          <w:rFonts w:ascii="Cambria" w:eastAsia="Times New Roman" w:hAnsi="Cambria" w:cs="Tahoma"/>
          <w:sz w:val="22"/>
          <w:szCs w:val="22"/>
        </w:rPr>
        <w:t>ουν</w:t>
      </w:r>
      <w:proofErr w:type="spellEnd"/>
      <w:r w:rsidRPr="005035F5">
        <w:rPr>
          <w:rFonts w:ascii="Cambria" w:eastAsia="Times New Roman" w:hAnsi="Cambria" w:cs="Tahoma"/>
          <w:sz w:val="22"/>
          <w:szCs w:val="22"/>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0C59A0D7" w14:textId="77777777" w:rsidR="0081600B" w:rsidRPr="005035F5" w:rsidRDefault="0081600B" w:rsidP="005035F5">
      <w:pPr>
        <w:jc w:val="both"/>
        <w:textAlignment w:val="baseline"/>
        <w:rPr>
          <w:rFonts w:ascii="Cambria" w:hAnsi="Cambria" w:cs="Calibri"/>
          <w:sz w:val="22"/>
          <w:szCs w:val="22"/>
          <w:lang w:bidi="en-US"/>
        </w:rPr>
      </w:pPr>
    </w:p>
    <w:p w14:paraId="657BFE04" w14:textId="77777777" w:rsidR="0081600B" w:rsidRPr="005035F5" w:rsidRDefault="0081600B" w:rsidP="005035F5">
      <w:pPr>
        <w:jc w:val="both"/>
        <w:textAlignment w:val="baseline"/>
        <w:rPr>
          <w:rFonts w:ascii="Cambria" w:hAnsi="Cambria" w:cs="Calibri"/>
          <w:b/>
          <w:bCs/>
          <w:strike/>
          <w:sz w:val="22"/>
          <w:szCs w:val="22"/>
          <w:lang w:bidi="en-US"/>
        </w:rPr>
      </w:pPr>
      <w:r w:rsidRPr="005035F5">
        <w:rPr>
          <w:rFonts w:ascii="Cambria" w:hAnsi="Cambria" w:cs="Calibri"/>
          <w:b/>
          <w:sz w:val="22"/>
          <w:szCs w:val="22"/>
          <w:lang w:bidi="en-US"/>
        </w:rPr>
        <w:t>Γ.</w:t>
      </w:r>
      <w:r w:rsidRPr="005035F5">
        <w:rPr>
          <w:rFonts w:ascii="Cambria" w:hAnsi="Cambria" w:cs="Calibri"/>
          <w:sz w:val="22"/>
          <w:szCs w:val="22"/>
          <w:lang w:bidi="en-US"/>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60CCDC35" w14:textId="77777777" w:rsidR="0081600B" w:rsidRPr="005035F5" w:rsidRDefault="0081600B" w:rsidP="005035F5">
      <w:pPr>
        <w:tabs>
          <w:tab w:val="left" w:pos="1996"/>
        </w:tabs>
        <w:ind w:left="862"/>
        <w:jc w:val="both"/>
        <w:textAlignment w:val="baseline"/>
        <w:rPr>
          <w:rFonts w:ascii="Cambria" w:hAnsi="Cambria" w:cs="Calibri"/>
          <w:sz w:val="22"/>
          <w:szCs w:val="22"/>
          <w:lang w:bidi="en-US"/>
        </w:rPr>
      </w:pPr>
    </w:p>
    <w:p w14:paraId="2E28C7A7" w14:textId="77777777" w:rsidR="0081600B" w:rsidRPr="005035F5" w:rsidRDefault="0081600B" w:rsidP="005035F5">
      <w:pPr>
        <w:tabs>
          <w:tab w:val="left" w:pos="1996"/>
        </w:tabs>
        <w:jc w:val="both"/>
        <w:textAlignment w:val="baseline"/>
        <w:rPr>
          <w:rFonts w:ascii="Cambria" w:hAnsi="Cambria" w:cs="Calibri"/>
          <w:sz w:val="22"/>
          <w:szCs w:val="22"/>
          <w:lang w:bidi="en-US"/>
        </w:rPr>
      </w:pPr>
      <w:r w:rsidRPr="00C45E53">
        <w:rPr>
          <w:rFonts w:ascii="Cambria" w:eastAsia="Times New Roman" w:hAnsi="Cambria" w:cs="Tahoma"/>
          <w:b/>
          <w:sz w:val="22"/>
          <w:szCs w:val="22"/>
        </w:rPr>
        <w:t>Δ.</w:t>
      </w:r>
      <w:r w:rsidRPr="00C45E53">
        <w:rPr>
          <w:rFonts w:ascii="Cambria" w:eastAsia="Times New Roman" w:hAnsi="Cambria" w:cs="Tahoma"/>
          <w:sz w:val="22"/>
          <w:szCs w:val="22"/>
        </w:rPr>
        <w:t xml:space="preserve"> Σε περίπτωση που ο προσφέρων είναι φυσικό πρόσωπο/ ατομική επιχείρηση, τα φυσικά, εφόσον έχει χορηγήσει εξουσίες εκπροσώπησης σε τρίτα πρόσωπα, προσκομίζεται εξουσιοδότηση του οικονομικού φορέα.</w:t>
      </w:r>
    </w:p>
    <w:p w14:paraId="6D8028CF" w14:textId="77777777" w:rsidR="0081600B" w:rsidRPr="005035F5" w:rsidRDefault="0081600B" w:rsidP="005035F5">
      <w:pPr>
        <w:ind w:left="709" w:hanging="709"/>
        <w:jc w:val="both"/>
        <w:textAlignment w:val="baseline"/>
        <w:rPr>
          <w:rFonts w:ascii="Cambria" w:hAnsi="Cambria" w:cs="Calibri"/>
          <w:b/>
          <w:sz w:val="22"/>
          <w:szCs w:val="22"/>
          <w:lang w:bidi="en-US"/>
        </w:rPr>
      </w:pPr>
    </w:p>
    <w:p w14:paraId="68AA708D" w14:textId="77777777" w:rsidR="0081600B" w:rsidRPr="005035F5" w:rsidRDefault="0081600B" w:rsidP="005035F5">
      <w:pPr>
        <w:ind w:left="709" w:hanging="709"/>
        <w:jc w:val="both"/>
        <w:textAlignment w:val="baseline"/>
        <w:rPr>
          <w:rFonts w:ascii="Cambria" w:hAnsi="Cambria" w:cs="Calibri"/>
          <w:b/>
          <w:sz w:val="22"/>
          <w:szCs w:val="22"/>
          <w:lang w:bidi="en-US"/>
        </w:rPr>
      </w:pPr>
      <w:r w:rsidRPr="005035F5">
        <w:rPr>
          <w:rFonts w:ascii="Cambria" w:hAnsi="Cambria" w:cs="Calibri"/>
          <w:b/>
          <w:sz w:val="22"/>
          <w:szCs w:val="22"/>
          <w:lang w:bidi="en-US"/>
        </w:rPr>
        <w:t>23.9 Επίσημοι κατάλογοι εγκεκριμένων οικονομικών φορέων</w:t>
      </w:r>
    </w:p>
    <w:p w14:paraId="6DACCC07" w14:textId="77777777" w:rsidR="0081600B" w:rsidRPr="005035F5" w:rsidRDefault="0081600B" w:rsidP="005035F5">
      <w:pPr>
        <w:tabs>
          <w:tab w:val="left" w:pos="1800"/>
          <w:tab w:val="left" w:pos="2121"/>
          <w:tab w:val="left" w:pos="2688"/>
          <w:tab w:val="left" w:pos="2943"/>
          <w:tab w:val="left" w:pos="3255"/>
          <w:tab w:val="left" w:pos="3822"/>
          <w:tab w:val="left" w:pos="4389"/>
        </w:tabs>
        <w:ind w:left="1100" w:hanging="1100"/>
        <w:jc w:val="both"/>
        <w:rPr>
          <w:rFonts w:ascii="Cambria" w:hAnsi="Cambria" w:cs="Calibri"/>
          <w:b/>
          <w:spacing w:val="5"/>
          <w:sz w:val="22"/>
          <w:szCs w:val="22"/>
          <w:lang w:bidi="en-US"/>
        </w:rPr>
      </w:pPr>
    </w:p>
    <w:p w14:paraId="191C1D95"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b/>
          <w:spacing w:val="5"/>
          <w:sz w:val="22"/>
          <w:szCs w:val="22"/>
          <w:lang w:bidi="en-US"/>
        </w:rPr>
        <w:t>(α)</w:t>
      </w:r>
      <w:r w:rsidRPr="005035F5">
        <w:rPr>
          <w:rFonts w:ascii="Cambria" w:hAnsi="Cambria" w:cs="Calibri"/>
          <w:spacing w:val="5"/>
          <w:sz w:val="22"/>
          <w:szCs w:val="22"/>
          <w:lang w:bidi="en-US"/>
        </w:rPr>
        <w:t xml:space="preserve">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035F5">
        <w:rPr>
          <w:rFonts w:ascii="Cambria" w:hAnsi="Cambria" w:cs="Calibri"/>
          <w:spacing w:val="5"/>
          <w:sz w:val="22"/>
          <w:szCs w:val="22"/>
          <w:lang w:val="en-US" w:bidi="en-US"/>
        </w:rPr>
        <w:t>VII</w:t>
      </w:r>
      <w:r w:rsidRPr="005035F5">
        <w:rPr>
          <w:rFonts w:ascii="Cambria" w:hAnsi="Cambria" w:cs="Calibri"/>
          <w:spacing w:val="5"/>
          <w:sz w:val="22"/>
          <w:szCs w:val="22"/>
          <w:lang w:bidi="en-US"/>
        </w:rPr>
        <w:t xml:space="preserve">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14:paraId="66A7AC7A"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14:paraId="4990ABDF"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035F5">
        <w:rPr>
          <w:rFonts w:ascii="Cambria" w:hAnsi="Cambria" w:cs="Calibri"/>
          <w:spacing w:val="5"/>
          <w:sz w:val="22"/>
          <w:szCs w:val="22"/>
          <w:lang w:bidi="en-US"/>
        </w:rPr>
        <w:t>καταλληλότητας</w:t>
      </w:r>
      <w:proofErr w:type="spellEnd"/>
      <w:r w:rsidRPr="005035F5">
        <w:rPr>
          <w:rFonts w:ascii="Cambria" w:hAnsi="Cambria" w:cs="Calibri"/>
          <w:spacing w:val="5"/>
          <w:sz w:val="22"/>
          <w:szCs w:val="22"/>
          <w:lang w:bidi="en-US"/>
        </w:rPr>
        <w:t xml:space="preserve"> όσον αφορά τις απαιτήσεις ποιοτικής επιλογής, τις οποίες καλύπτει ο επίσημος κατάλογος ή το πιστοποιητικό.</w:t>
      </w:r>
    </w:p>
    <w:p w14:paraId="4E1E64E6"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w:t>
      </w:r>
    </w:p>
    <w:p w14:paraId="7F11B20E" w14:textId="77777777" w:rsidR="0081600B" w:rsidRPr="005035F5" w:rsidRDefault="0081600B" w:rsidP="005035F5">
      <w:pPr>
        <w:jc w:val="both"/>
        <w:rPr>
          <w:rFonts w:ascii="Cambria" w:hAnsi="Cambria" w:cs="Calibri"/>
          <w:spacing w:val="5"/>
          <w:sz w:val="22"/>
          <w:szCs w:val="22"/>
          <w:lang w:bidi="en-US"/>
        </w:rPr>
      </w:pPr>
    </w:p>
    <w:p w14:paraId="64E8AF81" w14:textId="77777777" w:rsidR="0081600B" w:rsidRPr="005035F5" w:rsidRDefault="0081600B" w:rsidP="005035F5">
      <w:pPr>
        <w:jc w:val="both"/>
        <w:rPr>
          <w:rFonts w:ascii="Cambria" w:hAnsi="Cambria" w:cs="Calibri"/>
          <w:spacing w:val="5"/>
          <w:sz w:val="22"/>
          <w:szCs w:val="22"/>
          <w:lang w:bidi="en-US"/>
        </w:rPr>
      </w:pPr>
      <w:r w:rsidRPr="001D42EF">
        <w:rPr>
          <w:rFonts w:ascii="Cambria" w:hAnsi="Cambria" w:cs="Calibri"/>
          <w:b/>
          <w:spacing w:val="5"/>
          <w:sz w:val="22"/>
          <w:szCs w:val="22"/>
          <w:lang w:bidi="en-US"/>
        </w:rPr>
        <w:t>(β)</w:t>
      </w:r>
      <w:r w:rsidRPr="001D42EF">
        <w:rPr>
          <w:rFonts w:ascii="Cambria" w:hAnsi="Cambria" w:cs="Calibri"/>
          <w:spacing w:val="5"/>
          <w:sz w:val="22"/>
          <w:szCs w:val="22"/>
          <w:lang w:bidi="en-US"/>
        </w:rPr>
        <w:t xml:space="preserve"> Οι οικονομικοί φορείς που είναι εγγεγραμμένοι στο Μ.Ε.ΕΠ.</w:t>
      </w:r>
      <w:r w:rsidR="00CE2A42" w:rsidRPr="001D42EF">
        <w:rPr>
          <w:rFonts w:ascii="Cambria" w:hAnsi="Cambria" w:cs="Calibri"/>
          <w:spacing w:val="5"/>
          <w:sz w:val="22"/>
          <w:szCs w:val="22"/>
          <w:lang w:bidi="en-US"/>
        </w:rPr>
        <w:t xml:space="preserve"> </w:t>
      </w:r>
      <w:r w:rsidR="00CE2A42" w:rsidRPr="001D42EF">
        <w:rPr>
          <w:rFonts w:ascii="Cambria" w:hAnsi="Cambria" w:cs="Calibri"/>
          <w:szCs w:val="22"/>
          <w:lang w:bidi="en-US"/>
        </w:rPr>
        <w:t>στις τάξεις 3</w:t>
      </w:r>
      <w:r w:rsidR="00CE2A42" w:rsidRPr="001D42EF">
        <w:rPr>
          <w:rFonts w:ascii="Cambria" w:hAnsi="Cambria" w:cs="Calibri"/>
          <w:szCs w:val="22"/>
          <w:vertAlign w:val="superscript"/>
          <w:lang w:bidi="en-US"/>
        </w:rPr>
        <w:t>η</w:t>
      </w:r>
      <w:r w:rsidR="00CE2A42" w:rsidRPr="001D42EF">
        <w:rPr>
          <w:rFonts w:ascii="Cambria" w:hAnsi="Cambria" w:cs="Calibri"/>
          <w:szCs w:val="22"/>
          <w:lang w:bidi="en-US"/>
        </w:rPr>
        <w:t xml:space="preserve"> έως και 7η, </w:t>
      </w:r>
      <w:r w:rsidRPr="001D42EF">
        <w:rPr>
          <w:rFonts w:ascii="Cambria" w:hAnsi="Cambria" w:cs="Calibri"/>
          <w:spacing w:val="5"/>
          <w:sz w:val="22"/>
          <w:szCs w:val="22"/>
          <w:lang w:bidi="en-US"/>
        </w:rPr>
        <w:t xml:space="preserve">μέχρι τη λήξη της μεταβατικής περιόδου ισχύος, σύμφωνα με το άρθρο 65 του </w:t>
      </w:r>
      <w:proofErr w:type="spellStart"/>
      <w:r w:rsidRPr="001D42EF">
        <w:rPr>
          <w:rFonts w:ascii="Cambria" w:hAnsi="Cambria" w:cs="Calibri"/>
          <w:spacing w:val="5"/>
          <w:sz w:val="22"/>
          <w:szCs w:val="22"/>
          <w:lang w:bidi="en-US"/>
        </w:rPr>
        <w:t>π.δ.</w:t>
      </w:r>
      <w:proofErr w:type="spellEnd"/>
      <w:r w:rsidRPr="001D42EF">
        <w:rPr>
          <w:rFonts w:ascii="Cambria" w:hAnsi="Cambria" w:cs="Calibri"/>
          <w:spacing w:val="5"/>
          <w:sz w:val="22"/>
          <w:szCs w:val="22"/>
          <w:lang w:bidi="en-US"/>
        </w:rPr>
        <w:t xml:space="preserve"> 71/2019, </w:t>
      </w:r>
      <w:r w:rsidR="00CE2A42" w:rsidRPr="001D42EF">
        <w:rPr>
          <w:rFonts w:ascii="Cambria" w:hAnsi="Cambria" w:cs="Calibri"/>
          <w:spacing w:val="5"/>
          <w:sz w:val="22"/>
          <w:szCs w:val="22"/>
          <w:lang w:bidi="en-US"/>
        </w:rPr>
        <w:t>υποβάλλοντας</w:t>
      </w:r>
      <w:r w:rsidRPr="005035F5">
        <w:rPr>
          <w:rFonts w:ascii="Cambria" w:hAnsi="Cambria" w:cs="Calibri"/>
          <w:spacing w:val="5"/>
          <w:sz w:val="22"/>
          <w:szCs w:val="22"/>
          <w:lang w:bidi="en-US"/>
        </w:rPr>
        <w:t xml:space="preserve"> «Ενημερότητα Πτυχίου»</w:t>
      </w:r>
      <w:r w:rsidRPr="005035F5">
        <w:rPr>
          <w:rFonts w:ascii="Cambria" w:hAnsi="Cambria" w:cs="Calibri"/>
          <w:spacing w:val="5"/>
          <w:sz w:val="22"/>
          <w:szCs w:val="22"/>
          <w:vertAlign w:val="superscript"/>
          <w:lang w:bidi="en-US"/>
        </w:rPr>
        <w:t xml:space="preserve"> </w:t>
      </w:r>
      <w:r w:rsidRPr="005035F5">
        <w:rPr>
          <w:rFonts w:ascii="Cambria" w:hAnsi="Cambria" w:cs="Calibri"/>
          <w:spacing w:val="5"/>
          <w:sz w:val="22"/>
          <w:szCs w:val="22"/>
          <w:lang w:bidi="en-US"/>
        </w:rPr>
        <w:t xml:space="preserve">εν ισχύ απαλλάσσονται από την υποχρέωση υποβολής των δικαιολογητικών </w:t>
      </w:r>
      <w:r w:rsidRPr="005035F5">
        <w:rPr>
          <w:rFonts w:ascii="Cambria" w:hAnsi="Cambria" w:cs="Calibri"/>
          <w:spacing w:val="5"/>
          <w:sz w:val="22"/>
          <w:szCs w:val="22"/>
          <w:vertAlign w:val="superscript"/>
          <w:lang w:val="en-US" w:bidi="en-US"/>
        </w:rPr>
        <w:endnoteReference w:id="168"/>
      </w:r>
      <w:r w:rsidRPr="005035F5">
        <w:rPr>
          <w:rFonts w:ascii="Cambria" w:hAnsi="Cambria" w:cs="Calibri"/>
          <w:spacing w:val="5"/>
          <w:sz w:val="22"/>
          <w:szCs w:val="22"/>
          <w:lang w:bidi="en-US"/>
        </w:rPr>
        <w:t>:</w:t>
      </w:r>
    </w:p>
    <w:p w14:paraId="4DA1E1C5"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θα πρέπει να υποβληθεί αυτοτελώς απόσπασμα ποινικού μητρώου, καθόσον τα πρόσωπα αυτά δεν καλύπτονται από την Ενημερότητα Πτυχίου. </w:t>
      </w:r>
    </w:p>
    <w:p w14:paraId="565F30B6"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 φορολογική και ασφαλιστική ενημερότητα του άρθρου 23.3.(β) της παρούσας.</w:t>
      </w:r>
      <w:r w:rsidRPr="005035F5">
        <w:rPr>
          <w:rFonts w:ascii="Cambria" w:hAnsi="Cambria" w:cs="Calibri"/>
          <w:spacing w:val="5"/>
          <w:sz w:val="22"/>
          <w:szCs w:val="22"/>
          <w:vertAlign w:val="superscript"/>
          <w:lang w:val="en-US" w:bidi="en-US"/>
        </w:rPr>
        <w:endnoteReference w:id="169"/>
      </w:r>
    </w:p>
    <w:p w14:paraId="1CDC9069"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14:paraId="549CBAE6"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 το πιστοποιητικό από το αρμόδιο επιμελητήριο όσον αφορά το λόγο αποκλεισμού του άρθρου 22. Α.4. (θ).</w:t>
      </w:r>
      <w:r w:rsidRPr="005035F5">
        <w:rPr>
          <w:rFonts w:ascii="Cambria" w:hAnsi="Cambria" w:cs="Calibri"/>
          <w:spacing w:val="5"/>
          <w:sz w:val="22"/>
          <w:szCs w:val="22"/>
          <w:vertAlign w:val="superscript"/>
          <w:lang w:val="en-US" w:bidi="en-US"/>
        </w:rPr>
        <w:endnoteReference w:id="170"/>
      </w:r>
    </w:p>
    <w:p w14:paraId="1BBAF095"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 το πιστοποιητικό της αρμόδιας αρχής για την ονομαστικοποίηση των μετοχών του άρθρου 23.3. (</w:t>
      </w:r>
      <w:proofErr w:type="spellStart"/>
      <w:r w:rsidRPr="005035F5">
        <w:rPr>
          <w:rFonts w:ascii="Cambria" w:hAnsi="Cambria" w:cs="Calibri"/>
          <w:spacing w:val="5"/>
          <w:sz w:val="22"/>
          <w:szCs w:val="22"/>
          <w:lang w:bidi="en-US"/>
        </w:rPr>
        <w:t>στ</w:t>
      </w:r>
      <w:proofErr w:type="spellEnd"/>
      <w:r w:rsidRPr="005035F5">
        <w:rPr>
          <w:rFonts w:ascii="Cambria" w:hAnsi="Cambria" w:cs="Calibri"/>
          <w:spacing w:val="5"/>
          <w:sz w:val="22"/>
          <w:szCs w:val="22"/>
          <w:lang w:bidi="en-US"/>
        </w:rPr>
        <w:t>).</w:t>
      </w:r>
    </w:p>
    <w:p w14:paraId="6DAC5499"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lastRenderedPageBreak/>
        <w:t>- τα  αποδεικτικά έγγραφα νομιμοποίησης  της εργοληπτικής επιχείρησης.</w:t>
      </w:r>
    </w:p>
    <w:p w14:paraId="073674EF"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ab/>
      </w:r>
      <w:r w:rsidRPr="005035F5">
        <w:rPr>
          <w:rFonts w:ascii="Cambria" w:hAnsi="Cambria" w:cs="Calibri"/>
          <w:spacing w:val="5"/>
          <w:sz w:val="22"/>
          <w:szCs w:val="22"/>
          <w:lang w:bidi="en-US"/>
        </w:rPr>
        <w:tab/>
      </w:r>
    </w:p>
    <w:p w14:paraId="4F30B856" w14:textId="77777777" w:rsidR="0081600B" w:rsidRPr="00C45E53"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w:t>
      </w:r>
      <w:r w:rsidRPr="00C45E53">
        <w:rPr>
          <w:rFonts w:ascii="Cambria" w:hAnsi="Cambria" w:cs="Calibri"/>
          <w:spacing w:val="5"/>
          <w:sz w:val="22"/>
          <w:szCs w:val="22"/>
          <w:lang w:bidi="en-US"/>
        </w:rPr>
        <w:t xml:space="preserve">δεν αναφέρεται ρητά ότι τα στελέχη του πτυχίου του προσφέροντα είναι ασφαλιστικώς ενήμερα </w:t>
      </w:r>
      <w:r w:rsidR="007D4280" w:rsidRPr="00C45E53">
        <w:rPr>
          <w:rFonts w:ascii="Cambria" w:hAnsi="Cambria" w:cs="Calibri"/>
          <w:spacing w:val="5"/>
          <w:sz w:val="22"/>
          <w:szCs w:val="22"/>
          <w:lang w:bidi="en-US"/>
        </w:rPr>
        <w:t xml:space="preserve">στον </w:t>
      </w:r>
      <w:proofErr w:type="spellStart"/>
      <w:r w:rsidR="007D4280" w:rsidRPr="00C45E53">
        <w:rPr>
          <w:rFonts w:ascii="Cambria" w:hAnsi="Cambria" w:cs="Calibri"/>
          <w:szCs w:val="22"/>
        </w:rPr>
        <w:t>eΕΦΚΑ</w:t>
      </w:r>
      <w:proofErr w:type="spellEnd"/>
      <w:r w:rsidR="007D4280" w:rsidRPr="00C45E53">
        <w:rPr>
          <w:rFonts w:ascii="Cambria" w:hAnsi="Cambria" w:cs="Calibri"/>
          <w:szCs w:val="22"/>
        </w:rPr>
        <w:t xml:space="preserve"> (τομέας πρώην ΕΤΑΑ- ΤΜΕΔΕ)</w:t>
      </w:r>
      <w:r w:rsidRPr="00C45E53">
        <w:rPr>
          <w:rFonts w:ascii="Cambria" w:hAnsi="Cambria" w:cs="Calibri"/>
          <w:spacing w:val="5"/>
          <w:sz w:val="22"/>
          <w:szCs w:val="22"/>
          <w:lang w:bidi="en-US"/>
        </w:rPr>
        <w:t>, ο προσφέρων προσκομίζει επιπλέον της ενημερότητας πτυχίου, ασφαλιστική ενημερότητα για τα στελέχη αυτά.</w:t>
      </w:r>
    </w:p>
    <w:p w14:paraId="1B1C87F9" w14:textId="77777777" w:rsidR="0081600B" w:rsidRPr="00C45E53" w:rsidRDefault="0081600B" w:rsidP="005035F5">
      <w:pPr>
        <w:jc w:val="both"/>
        <w:rPr>
          <w:rFonts w:ascii="Cambria" w:hAnsi="Cambria" w:cs="Calibri"/>
          <w:spacing w:val="5"/>
          <w:sz w:val="22"/>
          <w:szCs w:val="22"/>
          <w:lang w:bidi="en-US"/>
        </w:rPr>
      </w:pPr>
    </w:p>
    <w:p w14:paraId="30990EEF" w14:textId="77777777" w:rsidR="0081600B" w:rsidRPr="005035F5" w:rsidRDefault="0081600B" w:rsidP="005035F5">
      <w:pPr>
        <w:jc w:val="both"/>
        <w:rPr>
          <w:rFonts w:ascii="Cambria" w:hAnsi="Cambria" w:cs="Calibri"/>
          <w:spacing w:val="5"/>
          <w:sz w:val="22"/>
          <w:szCs w:val="22"/>
          <w:lang w:bidi="en-US"/>
        </w:rPr>
      </w:pPr>
      <w:r w:rsidRPr="00C45E53">
        <w:rPr>
          <w:rFonts w:ascii="Cambria" w:hAnsi="Cambria" w:cs="Calibri"/>
          <w:spacing w:val="5"/>
          <w:sz w:val="22"/>
          <w:szCs w:val="22"/>
          <w:lang w:bidi="en-US"/>
        </w:rPr>
        <w:t xml:space="preserve">Από την πλήρη έναρξη ισχύος του </w:t>
      </w:r>
      <w:proofErr w:type="spellStart"/>
      <w:r w:rsidRPr="00C45E53">
        <w:rPr>
          <w:rFonts w:ascii="Cambria" w:hAnsi="Cambria" w:cs="Calibri"/>
          <w:spacing w:val="5"/>
          <w:sz w:val="22"/>
          <w:szCs w:val="22"/>
          <w:lang w:bidi="en-US"/>
        </w:rPr>
        <w:t>π.δ</w:t>
      </w:r>
      <w:proofErr w:type="spellEnd"/>
      <w:r w:rsidRPr="00C45E53">
        <w:rPr>
          <w:rFonts w:ascii="Cambria" w:hAnsi="Cambria" w:cs="Calibri"/>
          <w:spacing w:val="5"/>
          <w:sz w:val="22"/>
          <w:szCs w:val="22"/>
          <w:lang w:bidi="en-US"/>
        </w:rPr>
        <w:t>/τος 71/2019 το πιστοποιητικό εγγραφής στο Τμήμα ΙΙ του Μητρώου Εργοληπτικών Επιχειρήσεων Δημοσίων Έργων (ΜΗ.Ε.Ε.Δ.Ε.),</w:t>
      </w:r>
      <w:r w:rsidRPr="005035F5">
        <w:rPr>
          <w:rFonts w:ascii="Cambria" w:hAnsi="Cambria" w:cs="Calibri"/>
          <w:spacing w:val="5"/>
          <w:sz w:val="22"/>
          <w:szCs w:val="22"/>
          <w:lang w:bidi="en-US"/>
        </w:rPr>
        <w:t xml:space="preserve"> αποτελεί επίσημο κατάλογο και απαλλάσσει τις εγγεγραμμένες εργοληπτικές επιχειρήσεις από την προσκόμιση των αποδεικτικών μέσων που προβλέπονται στα άρθρα 47 επόμενα.</w:t>
      </w:r>
    </w:p>
    <w:p w14:paraId="7ADEB87E" w14:textId="77777777" w:rsidR="0081600B" w:rsidRPr="005035F5" w:rsidRDefault="0081600B" w:rsidP="005035F5">
      <w:pPr>
        <w:tabs>
          <w:tab w:val="left" w:pos="1996"/>
        </w:tabs>
        <w:jc w:val="both"/>
        <w:textAlignment w:val="baseline"/>
        <w:rPr>
          <w:rFonts w:ascii="Cambria" w:eastAsia="Times New Roman" w:hAnsi="Cambria" w:cs="Cambria"/>
          <w:color w:val="000000"/>
          <w:sz w:val="22"/>
          <w:szCs w:val="22"/>
          <w:lang w:eastAsia="el-GR"/>
        </w:rPr>
      </w:pPr>
    </w:p>
    <w:p w14:paraId="4D58B987" w14:textId="77777777" w:rsidR="0081600B" w:rsidRPr="005035F5" w:rsidRDefault="0081600B" w:rsidP="005035F5">
      <w:pPr>
        <w:tabs>
          <w:tab w:val="left" w:pos="1800"/>
          <w:tab w:val="left" w:pos="2121"/>
          <w:tab w:val="left" w:pos="2688"/>
          <w:tab w:val="left" w:pos="3255"/>
          <w:tab w:val="left" w:pos="3822"/>
          <w:tab w:val="left" w:pos="4389"/>
        </w:tabs>
        <w:ind w:left="1100" w:hanging="1100"/>
        <w:jc w:val="both"/>
        <w:rPr>
          <w:rFonts w:ascii="Cambria" w:hAnsi="Cambria" w:cs="Calibri"/>
          <w:b/>
          <w:spacing w:val="5"/>
          <w:sz w:val="22"/>
          <w:szCs w:val="22"/>
          <w:lang w:bidi="en-US"/>
        </w:rPr>
      </w:pPr>
      <w:r w:rsidRPr="005035F5">
        <w:rPr>
          <w:rFonts w:ascii="Cambria" w:hAnsi="Cambria" w:cs="Calibri"/>
          <w:spacing w:val="5"/>
          <w:sz w:val="22"/>
          <w:szCs w:val="22"/>
          <w:lang w:bidi="en-US"/>
        </w:rPr>
        <w:tab/>
      </w:r>
      <w:r w:rsidRPr="005035F5">
        <w:rPr>
          <w:rFonts w:ascii="Cambria" w:hAnsi="Cambria" w:cs="Calibri"/>
          <w:spacing w:val="5"/>
          <w:sz w:val="22"/>
          <w:szCs w:val="22"/>
          <w:lang w:bidi="en-US"/>
        </w:rPr>
        <w:tab/>
      </w:r>
      <w:r w:rsidRPr="005035F5">
        <w:rPr>
          <w:rFonts w:ascii="Cambria" w:hAnsi="Cambria" w:cs="Calibri"/>
          <w:spacing w:val="5"/>
          <w:sz w:val="22"/>
          <w:szCs w:val="22"/>
          <w:lang w:bidi="en-US"/>
        </w:rPr>
        <w:tab/>
      </w:r>
    </w:p>
    <w:p w14:paraId="5FD23E57" w14:textId="77777777" w:rsidR="0081600B" w:rsidRPr="005035F5" w:rsidRDefault="0081600B" w:rsidP="005035F5">
      <w:pPr>
        <w:tabs>
          <w:tab w:val="left" w:pos="1134"/>
        </w:tabs>
        <w:jc w:val="both"/>
        <w:textAlignment w:val="baseline"/>
        <w:rPr>
          <w:rFonts w:ascii="Cambria" w:eastAsia="Calibri" w:hAnsi="Cambria" w:cs="Calibri"/>
          <w:sz w:val="22"/>
          <w:szCs w:val="22"/>
          <w:lang w:bidi="en-US"/>
        </w:rPr>
      </w:pPr>
      <w:r w:rsidRPr="005035F5">
        <w:rPr>
          <w:rFonts w:ascii="Cambria" w:hAnsi="Cambria" w:cs="Calibri"/>
          <w:b/>
          <w:sz w:val="22"/>
          <w:szCs w:val="22"/>
          <w:lang w:bidi="en-US"/>
        </w:rPr>
        <w:t>23.10 Δικαιολογητικά για την απόδειξη της στήριξης σε ικανότητες άλλων φορέων (δάνειας εμπειρίας) του άρθρου 22.ΣΤ</w:t>
      </w:r>
    </w:p>
    <w:p w14:paraId="1FAE88B1" w14:textId="77777777" w:rsidR="0081600B" w:rsidRPr="005035F5" w:rsidRDefault="0081600B" w:rsidP="005035F5">
      <w:pPr>
        <w:tabs>
          <w:tab w:val="left" w:pos="1800"/>
          <w:tab w:val="left" w:pos="2121"/>
          <w:tab w:val="left" w:pos="2688"/>
          <w:tab w:val="left" w:pos="2943"/>
          <w:tab w:val="left" w:pos="3255"/>
          <w:tab w:val="left" w:pos="3822"/>
          <w:tab w:val="left" w:pos="4389"/>
        </w:tabs>
        <w:ind w:left="1100" w:hanging="1100"/>
        <w:jc w:val="both"/>
        <w:rPr>
          <w:rFonts w:ascii="Cambria" w:hAnsi="Cambria" w:cs="Calibri"/>
          <w:spacing w:val="5"/>
          <w:sz w:val="22"/>
          <w:szCs w:val="22"/>
          <w:lang w:bidi="en-US"/>
        </w:rPr>
      </w:pPr>
      <w:r w:rsidRPr="005035F5">
        <w:rPr>
          <w:rFonts w:ascii="Cambria" w:eastAsia="Calibri" w:hAnsi="Cambria" w:cs="Calibri"/>
          <w:spacing w:val="5"/>
          <w:sz w:val="22"/>
          <w:szCs w:val="22"/>
          <w:lang w:bidi="en-US"/>
        </w:rPr>
        <w:t xml:space="preserve"> </w:t>
      </w:r>
    </w:p>
    <w:p w14:paraId="05BEB629" w14:textId="77777777" w:rsidR="0081600B" w:rsidRPr="005035F5" w:rsidRDefault="0081600B" w:rsidP="005035F5">
      <w:pPr>
        <w:jc w:val="both"/>
        <w:rPr>
          <w:rFonts w:ascii="Cambria" w:hAnsi="Cambria" w:cs="Calibri"/>
          <w:spacing w:val="5"/>
          <w:sz w:val="22"/>
          <w:szCs w:val="22"/>
          <w:lang w:bidi="en-US"/>
        </w:rPr>
      </w:pPr>
      <w:r w:rsidRPr="005035F5">
        <w:rPr>
          <w:rFonts w:ascii="Cambria" w:hAnsi="Cambria" w:cs="Calibri"/>
          <w:spacing w:val="5"/>
          <w:sz w:val="22"/>
          <w:szCs w:val="22"/>
          <w:lang w:bidi="en-US"/>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14:paraId="005EFDCB" w14:textId="77777777" w:rsidR="0081600B" w:rsidRPr="005035F5" w:rsidRDefault="0081600B" w:rsidP="005035F5">
      <w:pPr>
        <w:tabs>
          <w:tab w:val="left" w:pos="1800"/>
          <w:tab w:val="left" w:pos="2121"/>
          <w:tab w:val="left" w:pos="2688"/>
          <w:tab w:val="left" w:pos="2943"/>
          <w:tab w:val="left" w:pos="3255"/>
          <w:tab w:val="left" w:pos="3822"/>
          <w:tab w:val="left" w:pos="4389"/>
        </w:tabs>
        <w:ind w:left="1100" w:hanging="1100"/>
        <w:jc w:val="both"/>
        <w:rPr>
          <w:rFonts w:ascii="Cambria" w:hAnsi="Cambria" w:cs="Calibri"/>
          <w:spacing w:val="5"/>
          <w:sz w:val="22"/>
          <w:szCs w:val="22"/>
          <w:lang w:bidi="en-US"/>
        </w:rPr>
      </w:pPr>
    </w:p>
    <w:p w14:paraId="573AFF61" w14:textId="77777777" w:rsidR="0081600B" w:rsidRPr="005035F5" w:rsidRDefault="0081600B" w:rsidP="005035F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rPr>
          <w:rFonts w:ascii="Cambria" w:eastAsia="Times New Roman" w:hAnsi="Cambria" w:cs="Cambria"/>
          <w:kern w:val="0"/>
          <w:sz w:val="22"/>
          <w:szCs w:val="22"/>
          <w:shd w:val="clear" w:color="auto" w:fill="FFFF99"/>
        </w:rPr>
      </w:pPr>
      <w:r w:rsidRPr="005035F5">
        <w:rPr>
          <w:rFonts w:ascii="Cambria" w:eastAsia="Times New Roman" w:hAnsi="Cambria" w:cs="Cambria"/>
          <w:sz w:val="22"/>
          <w:szCs w:val="22"/>
          <w:lang w:eastAsia="el-GR"/>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 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Σε περίπτωση που ο τρίτος διαθέτει στοιχεία τεχνικής ή επαγγελματικής </w:t>
      </w:r>
      <w:proofErr w:type="spellStart"/>
      <w:r w:rsidRPr="005035F5">
        <w:rPr>
          <w:rFonts w:ascii="Cambria" w:eastAsia="Times New Roman" w:hAnsi="Cambria" w:cs="Cambria"/>
          <w:sz w:val="22"/>
          <w:szCs w:val="22"/>
          <w:lang w:eastAsia="el-GR"/>
        </w:rPr>
        <w:t>καταλληλότητας</w:t>
      </w:r>
      <w:proofErr w:type="spellEnd"/>
      <w:r w:rsidRPr="005035F5">
        <w:rPr>
          <w:rFonts w:ascii="Cambria" w:eastAsia="Times New Roman" w:hAnsi="Cambria" w:cs="Cambria"/>
          <w:sz w:val="22"/>
          <w:szCs w:val="22"/>
          <w:lang w:eastAsia="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w:t>
      </w:r>
    </w:p>
    <w:p w14:paraId="0D6413A5" w14:textId="77777777" w:rsidR="0081600B" w:rsidRPr="005035F5" w:rsidRDefault="0081600B" w:rsidP="005035F5">
      <w:pPr>
        <w:tabs>
          <w:tab w:val="left" w:pos="1800"/>
          <w:tab w:val="left" w:pos="2121"/>
          <w:tab w:val="left" w:pos="2688"/>
          <w:tab w:val="left" w:pos="3255"/>
          <w:tab w:val="left" w:pos="3822"/>
          <w:tab w:val="left" w:pos="4389"/>
        </w:tabs>
        <w:ind w:left="1588" w:hanging="1588"/>
        <w:jc w:val="both"/>
        <w:rPr>
          <w:rFonts w:ascii="Cambria" w:hAnsi="Cambria" w:cs="Calibri"/>
          <w:spacing w:val="5"/>
          <w:sz w:val="22"/>
          <w:szCs w:val="22"/>
          <w:lang w:bidi="en-US"/>
        </w:rPr>
      </w:pPr>
    </w:p>
    <w:p w14:paraId="535255EA"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b/>
          <w:szCs w:val="22"/>
          <w:lang w:bidi="en-US"/>
        </w:rPr>
        <w:t>23. 11</w:t>
      </w:r>
      <w:r w:rsidRPr="005035F5">
        <w:rPr>
          <w:rFonts w:ascii="Cambria" w:hAnsi="Cambria" w:cs="Calibri"/>
          <w:szCs w:val="22"/>
          <w:lang w:bidi="en-US"/>
        </w:rPr>
        <w:t xml:space="preserve"> </w:t>
      </w:r>
      <w:r w:rsidRPr="005035F5">
        <w:rPr>
          <w:rFonts w:ascii="Cambria" w:hAnsi="Cambria" w:cs="Calibri"/>
          <w:sz w:val="22"/>
          <w:szCs w:val="22"/>
          <w:lang w:bidi="en-US"/>
        </w:rPr>
        <w:t>Επισημαίνεται ότι γίνονται αποδεκτές:</w:t>
      </w:r>
    </w:p>
    <w:p w14:paraId="18B6DBF6"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w:t>
      </w:r>
      <w:r w:rsidRPr="005035F5">
        <w:rPr>
          <w:rFonts w:ascii="Cambria" w:hAnsi="Cambria" w:cs="Calibri"/>
          <w:sz w:val="22"/>
          <w:szCs w:val="22"/>
          <w:lang w:bidi="en-US"/>
        </w:rPr>
        <w:tab/>
        <w:t xml:space="preserve">οι ένορκες βεβαιώσεις που αναφέρονται στην παρούσα Διακήρυξη, εφόσον έχουν συνταχθεί έως τρεις (3) μήνες πριν από την υποβολή τους, </w:t>
      </w:r>
    </w:p>
    <w:p w14:paraId="3A2119B3" w14:textId="77777777" w:rsidR="0081600B" w:rsidRPr="005035F5" w:rsidRDefault="0081600B" w:rsidP="005035F5">
      <w:pPr>
        <w:jc w:val="both"/>
        <w:textAlignment w:val="baseline"/>
        <w:rPr>
          <w:rFonts w:ascii="Cambria" w:hAnsi="Cambria" w:cs="Calibri"/>
          <w:sz w:val="22"/>
          <w:szCs w:val="22"/>
          <w:lang w:bidi="en-US"/>
        </w:rPr>
      </w:pPr>
      <w:r w:rsidRPr="005035F5">
        <w:rPr>
          <w:rFonts w:ascii="Cambria" w:hAnsi="Cambria" w:cs="Calibri"/>
          <w:sz w:val="22"/>
          <w:szCs w:val="22"/>
          <w:lang w:bidi="en-US"/>
        </w:rPr>
        <w:t>•</w:t>
      </w:r>
      <w:r w:rsidRPr="005035F5">
        <w:rPr>
          <w:rFonts w:ascii="Cambria" w:hAnsi="Cambria" w:cs="Calibri"/>
          <w:sz w:val="22"/>
          <w:szCs w:val="22"/>
          <w:lang w:bidi="en-US"/>
        </w:rPr>
        <w:tab/>
        <w:t>οι υπεύθυνες δηλώσεις, εφόσον έχουν συνταχθεί μετά την κοινοποίηση της πρόσκλησης για την υποβολή των δικαιολογητικών</w:t>
      </w:r>
      <w:r w:rsidRPr="005035F5">
        <w:rPr>
          <w:rFonts w:ascii="Cambria" w:eastAsia="Times New Roman" w:hAnsi="Cambria" w:cs="Calibri"/>
          <w:b/>
          <w:bCs/>
          <w:kern w:val="0"/>
          <w:sz w:val="22"/>
          <w:szCs w:val="22"/>
          <w:vertAlign w:val="superscript"/>
        </w:rPr>
        <w:endnoteReference w:id="171"/>
      </w:r>
      <w:r w:rsidRPr="005035F5">
        <w:rPr>
          <w:rFonts w:ascii="Cambria" w:hAnsi="Cambria" w:cs="Calibri"/>
          <w:sz w:val="22"/>
          <w:szCs w:val="22"/>
          <w:lang w:bidi="en-US"/>
        </w:rPr>
        <w:t xml:space="preserve"> Σημειώνεται ότι δεν απαιτείται θεώρηση του γνησίου της υπογραφής </w:t>
      </w:r>
      <w:r w:rsidR="007D4280" w:rsidRPr="005035F5">
        <w:rPr>
          <w:rFonts w:ascii="Cambria" w:hAnsi="Cambria" w:cs="Calibri"/>
          <w:sz w:val="22"/>
          <w:szCs w:val="22"/>
          <w:lang w:bidi="en-US"/>
        </w:rPr>
        <w:t>τους.</w:t>
      </w:r>
    </w:p>
    <w:p w14:paraId="22E3BDBF" w14:textId="77777777" w:rsidR="007D4280" w:rsidRPr="005035F5" w:rsidRDefault="007D4280" w:rsidP="005035F5">
      <w:pPr>
        <w:jc w:val="both"/>
        <w:textAlignment w:val="baseline"/>
        <w:rPr>
          <w:rFonts w:ascii="Cambria" w:hAnsi="Cambria" w:cs="Calibri"/>
          <w:sz w:val="22"/>
          <w:szCs w:val="22"/>
          <w:lang w:bidi="en-US"/>
        </w:rPr>
      </w:pPr>
    </w:p>
    <w:p w14:paraId="15F31A70" w14:textId="77777777" w:rsidR="007D4280" w:rsidRPr="005035F5" w:rsidRDefault="007D4280" w:rsidP="005035F5">
      <w:pPr>
        <w:jc w:val="both"/>
        <w:textAlignment w:val="baseline"/>
        <w:rPr>
          <w:rFonts w:ascii="Cambria" w:hAnsi="Cambria" w:cs="Calibri"/>
          <w:sz w:val="22"/>
          <w:szCs w:val="22"/>
          <w:lang w:bidi="en-US"/>
        </w:rPr>
      </w:pPr>
    </w:p>
    <w:p w14:paraId="2A49EA32" w14:textId="77777777" w:rsidR="00C04AAE" w:rsidRPr="005035F5" w:rsidRDefault="00C04AAE" w:rsidP="005035F5">
      <w:pPr>
        <w:pStyle w:val="2"/>
        <w:rPr>
          <w:rFonts w:ascii="Cambria" w:hAnsi="Cambria" w:cs="Calibri"/>
          <w:sz w:val="22"/>
          <w:szCs w:val="22"/>
        </w:rPr>
      </w:pPr>
      <w:bookmarkStart w:id="29" w:name="_Toc73524260"/>
      <w:r w:rsidRPr="005035F5">
        <w:rPr>
          <w:rFonts w:ascii="Cambria" w:hAnsi="Cambria" w:cs="Calibri"/>
          <w:sz w:val="22"/>
          <w:szCs w:val="22"/>
        </w:rPr>
        <w:t>Άρθρο 24 :  Περιεχόμενο Φακέλου Προσφοράς</w:t>
      </w:r>
      <w:bookmarkEnd w:id="29"/>
    </w:p>
    <w:p w14:paraId="70AA39C8" w14:textId="77777777" w:rsidR="00C04AAE" w:rsidRPr="005035F5" w:rsidRDefault="00C04AAE" w:rsidP="005035F5">
      <w:pPr>
        <w:jc w:val="both"/>
        <w:rPr>
          <w:rFonts w:ascii="Cambria" w:hAnsi="Cambria" w:cs="Calibri"/>
          <w:sz w:val="22"/>
          <w:szCs w:val="22"/>
        </w:rPr>
      </w:pPr>
    </w:p>
    <w:p w14:paraId="4D77A1A5" w14:textId="77777777" w:rsidR="00DE6E25" w:rsidRPr="005035F5" w:rsidRDefault="00DE6E25" w:rsidP="005035F5">
      <w:pPr>
        <w:jc w:val="both"/>
        <w:textAlignment w:val="baseline"/>
        <w:rPr>
          <w:rFonts w:ascii="Cambria" w:hAnsi="Cambria" w:cs="Calibri"/>
          <w:spacing w:val="5"/>
          <w:sz w:val="22"/>
          <w:szCs w:val="22"/>
          <w:lang w:bidi="en-US"/>
        </w:rPr>
      </w:pPr>
      <w:r w:rsidRPr="005035F5">
        <w:rPr>
          <w:rFonts w:ascii="Cambria" w:hAnsi="Cambria" w:cs="Calibri"/>
          <w:b/>
          <w:spacing w:val="5"/>
          <w:sz w:val="22"/>
          <w:szCs w:val="22"/>
          <w:lang w:bidi="en-US"/>
        </w:rPr>
        <w:t>24.1</w:t>
      </w:r>
      <w:r w:rsidRPr="005035F5">
        <w:rPr>
          <w:rFonts w:ascii="Cambria" w:hAnsi="Cambria" w:cs="Calibri"/>
          <w:spacing w:val="5"/>
          <w:sz w:val="22"/>
          <w:szCs w:val="22"/>
          <w:lang w:bidi="en-US"/>
        </w:rPr>
        <w:t xml:space="preserve"> Η προσφορά των διαγωνιζομένων περιλαμβάνει τους ακόλουθους ηλεκτρονικούς </w:t>
      </w:r>
      <w:proofErr w:type="spellStart"/>
      <w:r w:rsidRPr="005035F5">
        <w:rPr>
          <w:rFonts w:ascii="Cambria" w:hAnsi="Cambria" w:cs="Calibri"/>
          <w:spacing w:val="5"/>
          <w:sz w:val="22"/>
          <w:szCs w:val="22"/>
          <w:lang w:bidi="en-US"/>
        </w:rPr>
        <w:lastRenderedPageBreak/>
        <w:t>υποφακέλους</w:t>
      </w:r>
      <w:proofErr w:type="spellEnd"/>
      <w:r w:rsidRPr="005035F5">
        <w:rPr>
          <w:rFonts w:ascii="Cambria" w:hAnsi="Cambria" w:cs="Calibri"/>
          <w:spacing w:val="5"/>
          <w:sz w:val="22"/>
          <w:szCs w:val="22"/>
          <w:lang w:bidi="en-US"/>
        </w:rPr>
        <w:t>:</w:t>
      </w:r>
    </w:p>
    <w:p w14:paraId="018117AE" w14:textId="77777777" w:rsidR="00DE6E25" w:rsidRPr="005035F5" w:rsidRDefault="00DE6E25" w:rsidP="005035F5">
      <w:pPr>
        <w:jc w:val="both"/>
        <w:textAlignment w:val="baseline"/>
        <w:rPr>
          <w:rFonts w:ascii="Cambria" w:eastAsia="Calibri" w:hAnsi="Cambria" w:cs="Calibri"/>
          <w:spacing w:val="5"/>
          <w:sz w:val="22"/>
          <w:szCs w:val="22"/>
          <w:lang w:bidi="en-US"/>
        </w:rPr>
      </w:pPr>
      <w:r w:rsidRPr="005035F5">
        <w:rPr>
          <w:rFonts w:ascii="Cambria" w:hAnsi="Cambria" w:cs="Calibri"/>
          <w:spacing w:val="5"/>
          <w:sz w:val="22"/>
          <w:szCs w:val="22"/>
          <w:lang w:bidi="en-US"/>
        </w:rPr>
        <w:t xml:space="preserve">(α)  </w:t>
      </w:r>
      <w:proofErr w:type="spellStart"/>
      <w:r w:rsidRPr="005035F5">
        <w:rPr>
          <w:rFonts w:ascii="Cambria" w:hAnsi="Cambria" w:cs="Calibri"/>
          <w:spacing w:val="5"/>
          <w:sz w:val="22"/>
          <w:szCs w:val="22"/>
          <w:lang w:bidi="en-US"/>
        </w:rPr>
        <w:t>υποφάκελο</w:t>
      </w:r>
      <w:proofErr w:type="spellEnd"/>
      <w:r w:rsidRPr="005035F5">
        <w:rPr>
          <w:rFonts w:ascii="Cambria" w:hAnsi="Cambria" w:cs="Calibri"/>
          <w:spacing w:val="5"/>
          <w:sz w:val="22"/>
          <w:szCs w:val="22"/>
          <w:lang w:bidi="en-US"/>
        </w:rPr>
        <w:t xml:space="preserve"> με την ένδειξη «Δικαιολογητικά Συμμετοχής»</w:t>
      </w:r>
    </w:p>
    <w:p w14:paraId="50760E6E" w14:textId="77777777" w:rsidR="00DE6E25" w:rsidRPr="005035F5" w:rsidRDefault="00DE6E25" w:rsidP="005035F5">
      <w:pPr>
        <w:jc w:val="both"/>
        <w:textAlignment w:val="baseline"/>
        <w:rPr>
          <w:rFonts w:ascii="Cambria" w:hAnsi="Cambria" w:cs="Calibri"/>
          <w:spacing w:val="5"/>
          <w:sz w:val="22"/>
          <w:szCs w:val="22"/>
          <w:lang w:bidi="en-US"/>
        </w:rPr>
      </w:pPr>
      <w:r w:rsidRPr="005035F5">
        <w:rPr>
          <w:rFonts w:ascii="Cambria" w:eastAsia="Calibri" w:hAnsi="Cambria" w:cs="Calibri"/>
          <w:spacing w:val="5"/>
          <w:sz w:val="22"/>
          <w:szCs w:val="22"/>
          <w:lang w:bidi="en-US"/>
        </w:rPr>
        <w:t xml:space="preserve"> </w:t>
      </w:r>
      <w:r w:rsidRPr="005035F5">
        <w:rPr>
          <w:rFonts w:ascii="Cambria" w:hAnsi="Cambria" w:cs="Calibri"/>
          <w:spacing w:val="5"/>
          <w:sz w:val="22"/>
          <w:szCs w:val="22"/>
          <w:lang w:bidi="en-US"/>
        </w:rPr>
        <w:t xml:space="preserve">(β)  </w:t>
      </w:r>
      <w:proofErr w:type="spellStart"/>
      <w:r w:rsidRPr="005035F5">
        <w:rPr>
          <w:rFonts w:ascii="Cambria" w:hAnsi="Cambria" w:cs="Calibri"/>
          <w:spacing w:val="5"/>
          <w:sz w:val="22"/>
          <w:szCs w:val="22"/>
          <w:lang w:bidi="en-US"/>
        </w:rPr>
        <w:t>υποφάκελο</w:t>
      </w:r>
      <w:proofErr w:type="spellEnd"/>
      <w:r w:rsidRPr="005035F5">
        <w:rPr>
          <w:rFonts w:ascii="Cambria" w:hAnsi="Cambria" w:cs="Calibri"/>
          <w:spacing w:val="5"/>
          <w:sz w:val="22"/>
          <w:szCs w:val="22"/>
          <w:lang w:bidi="en-US"/>
        </w:rPr>
        <w:t xml:space="preserve"> με την ένδειξη «Οικονομική Προσφορά»</w:t>
      </w:r>
    </w:p>
    <w:p w14:paraId="5C146FD9" w14:textId="77777777" w:rsidR="00DE6E25" w:rsidRPr="005035F5" w:rsidRDefault="00DE6E25" w:rsidP="005035F5">
      <w:pPr>
        <w:jc w:val="both"/>
        <w:textAlignment w:val="baseline"/>
        <w:rPr>
          <w:rFonts w:ascii="Cambria" w:hAnsi="Cambria" w:cs="Calibri"/>
          <w:spacing w:val="5"/>
          <w:sz w:val="22"/>
          <w:szCs w:val="22"/>
          <w:lang w:bidi="en-US"/>
        </w:rPr>
      </w:pPr>
      <w:r w:rsidRPr="005035F5">
        <w:rPr>
          <w:rFonts w:ascii="Cambria" w:hAnsi="Cambria" w:cs="Calibri"/>
          <w:spacing w:val="5"/>
          <w:sz w:val="22"/>
          <w:szCs w:val="22"/>
          <w:lang w:bidi="en-US"/>
        </w:rPr>
        <w:t>σύμφωνα με τα κατωτέρω:</w:t>
      </w:r>
    </w:p>
    <w:p w14:paraId="1713ADA1" w14:textId="77777777" w:rsidR="00DE6E25" w:rsidRPr="005035F5" w:rsidRDefault="00DE6E25" w:rsidP="005035F5">
      <w:pPr>
        <w:ind w:firstLine="1134"/>
        <w:jc w:val="both"/>
        <w:textAlignment w:val="baseline"/>
        <w:rPr>
          <w:rFonts w:ascii="Cambria" w:hAnsi="Cambria" w:cs="Calibri"/>
          <w:spacing w:val="5"/>
          <w:sz w:val="22"/>
          <w:szCs w:val="22"/>
          <w:lang w:bidi="en-US"/>
        </w:rPr>
      </w:pPr>
    </w:p>
    <w:p w14:paraId="68F8AC23" w14:textId="77777777" w:rsidR="00DE6E25" w:rsidRPr="005035F5" w:rsidRDefault="00DE6E25" w:rsidP="005035F5">
      <w:pPr>
        <w:jc w:val="both"/>
        <w:textAlignment w:val="baseline"/>
        <w:rPr>
          <w:rFonts w:ascii="Cambria" w:eastAsia="Calibri" w:hAnsi="Cambria" w:cs="Calibri"/>
          <w:spacing w:val="5"/>
          <w:sz w:val="22"/>
          <w:szCs w:val="22"/>
          <w:lang w:bidi="en-US"/>
        </w:rPr>
      </w:pPr>
      <w:r w:rsidRPr="005035F5">
        <w:rPr>
          <w:rFonts w:ascii="Cambria" w:hAnsi="Cambria" w:cs="Calibri"/>
          <w:b/>
          <w:spacing w:val="5"/>
          <w:sz w:val="22"/>
          <w:szCs w:val="22"/>
          <w:lang w:bidi="en-US"/>
        </w:rPr>
        <w:t>24.2</w:t>
      </w:r>
      <w:r w:rsidRPr="005035F5">
        <w:rPr>
          <w:rFonts w:ascii="Cambria" w:hAnsi="Cambria" w:cs="Calibri"/>
          <w:spacing w:val="5"/>
          <w:sz w:val="22"/>
          <w:szCs w:val="22"/>
          <w:lang w:bidi="en-US"/>
        </w:rPr>
        <w:t xml:space="preserve"> Ο ηλεκτρονικός </w:t>
      </w:r>
      <w:proofErr w:type="spellStart"/>
      <w:r w:rsidRPr="005035F5">
        <w:rPr>
          <w:rFonts w:ascii="Cambria" w:hAnsi="Cambria" w:cs="Calibri"/>
          <w:spacing w:val="5"/>
          <w:sz w:val="22"/>
          <w:szCs w:val="22"/>
          <w:lang w:bidi="en-US"/>
        </w:rPr>
        <w:t>υποφάκελος</w:t>
      </w:r>
      <w:proofErr w:type="spellEnd"/>
      <w:r w:rsidRPr="005035F5">
        <w:rPr>
          <w:rFonts w:ascii="Cambria" w:hAnsi="Cambria" w:cs="Calibri"/>
          <w:spacing w:val="5"/>
          <w:sz w:val="22"/>
          <w:szCs w:val="22"/>
          <w:lang w:bidi="en-US"/>
        </w:rPr>
        <w:t xml:space="preserve"> «Δικαιολογητικά </w:t>
      </w:r>
      <w:r w:rsidRPr="00C45E53">
        <w:rPr>
          <w:rFonts w:ascii="Cambria" w:hAnsi="Cambria" w:cs="Calibri"/>
          <w:spacing w:val="5"/>
          <w:sz w:val="22"/>
          <w:szCs w:val="22"/>
          <w:lang w:bidi="en-US"/>
        </w:rPr>
        <w:t>Συμμετοχής» πρέπει, επί ποινή αποκλεισμού, να περιέχει τα ακόλουθα</w:t>
      </w:r>
      <w:r w:rsidR="007D4280" w:rsidRPr="00C45E53">
        <w:rPr>
          <w:rFonts w:ascii="Cambria" w:hAnsi="Cambria" w:cs="Calibri"/>
          <w:spacing w:val="5"/>
          <w:sz w:val="22"/>
          <w:szCs w:val="22"/>
        </w:rPr>
        <w:t xml:space="preserve"> υπό (α) και (β) στοιχεία:</w:t>
      </w:r>
      <w:r w:rsidRPr="00C45E53">
        <w:rPr>
          <w:rFonts w:ascii="Cambria" w:hAnsi="Cambria" w:cs="Calibri"/>
          <w:spacing w:val="5"/>
          <w:sz w:val="22"/>
          <w:szCs w:val="22"/>
          <w:lang w:bidi="en-US"/>
        </w:rPr>
        <w:t>:</w:t>
      </w:r>
    </w:p>
    <w:p w14:paraId="26F0B2D4" w14:textId="77777777" w:rsidR="007D4280" w:rsidRPr="005035F5" w:rsidRDefault="007D4280" w:rsidP="005035F5">
      <w:pPr>
        <w:jc w:val="both"/>
        <w:textAlignment w:val="baseline"/>
        <w:rPr>
          <w:rFonts w:ascii="Cambria" w:hAnsi="Cambria" w:cs="Calibri"/>
          <w:b/>
          <w:spacing w:val="5"/>
          <w:sz w:val="22"/>
          <w:szCs w:val="22"/>
          <w:lang w:bidi="en-US"/>
        </w:rPr>
      </w:pPr>
    </w:p>
    <w:p w14:paraId="7B092902" w14:textId="77777777" w:rsidR="007D4280" w:rsidRPr="005035F5" w:rsidRDefault="007D4280" w:rsidP="005035F5">
      <w:pPr>
        <w:jc w:val="both"/>
        <w:textAlignment w:val="baseline"/>
        <w:rPr>
          <w:rFonts w:ascii="Cambria" w:hAnsi="Cambria" w:cs="Calibri"/>
          <w:b/>
          <w:spacing w:val="5"/>
          <w:sz w:val="22"/>
          <w:szCs w:val="22"/>
          <w:lang w:bidi="en-US"/>
        </w:rPr>
      </w:pPr>
      <w:r w:rsidRPr="005035F5">
        <w:rPr>
          <w:rFonts w:ascii="Cambria" w:hAnsi="Cambria" w:cs="Calibri"/>
          <w:b/>
          <w:spacing w:val="5"/>
          <w:sz w:val="22"/>
          <w:szCs w:val="22"/>
          <w:lang w:bidi="en-US"/>
        </w:rPr>
        <w:t xml:space="preserve">α) το Ευρωπαϊκό Ενιαίο Έγγραφο Σύμβασης (ΕΕΕΣ). </w:t>
      </w:r>
    </w:p>
    <w:p w14:paraId="29772232" w14:textId="77777777" w:rsidR="007D4280" w:rsidRPr="005035F5" w:rsidRDefault="007D4280" w:rsidP="005035F5">
      <w:pPr>
        <w:jc w:val="both"/>
        <w:textAlignment w:val="baseline"/>
        <w:rPr>
          <w:rFonts w:ascii="Cambria" w:hAnsi="Cambria" w:cs="Calibri"/>
          <w:spacing w:val="5"/>
          <w:sz w:val="22"/>
          <w:szCs w:val="22"/>
          <w:lang w:bidi="en-US"/>
        </w:rPr>
      </w:pPr>
    </w:p>
    <w:p w14:paraId="5A67A45D" w14:textId="77777777" w:rsidR="007D4280" w:rsidRPr="005035F5" w:rsidRDefault="007D4280" w:rsidP="005035F5">
      <w:pPr>
        <w:jc w:val="both"/>
        <w:textAlignment w:val="baseline"/>
        <w:rPr>
          <w:rFonts w:ascii="Cambria" w:hAnsi="Cambria" w:cs="Calibri"/>
          <w:sz w:val="22"/>
          <w:szCs w:val="22"/>
          <w:lang w:bidi="en-US"/>
        </w:rPr>
      </w:pPr>
      <w:r w:rsidRPr="005035F5">
        <w:rPr>
          <w:rFonts w:ascii="Cambria" w:hAnsi="Cambria" w:cs="Calibri"/>
          <w:spacing w:val="5"/>
          <w:sz w:val="22"/>
          <w:szCs w:val="22"/>
          <w:lang w:bidi="en-US"/>
        </w:rPr>
        <w:t>Επίσης δύναται να περιλαμβάνει και συνοδευτική υπεύθυνη δήλωση, με την οποία ο οικονομικός φορέας μπορεί να διευκρινίζει τις δηλώσεις και πληροφορίες που παρέχει στο ΕΕΕΣ. Η συνοδευτική υπεύθυνη δήλωση υπογράφεται, σύμφωνα με όσα προβλέπονται στο άρθρο 79</w:t>
      </w:r>
      <w:r w:rsidRPr="005035F5">
        <w:rPr>
          <w:rFonts w:ascii="Cambria" w:hAnsi="Cambria" w:cs="Calibri"/>
          <w:spacing w:val="5"/>
          <w:sz w:val="22"/>
          <w:szCs w:val="22"/>
          <w:vertAlign w:val="superscript"/>
          <w:lang w:bidi="en-US"/>
        </w:rPr>
        <w:t>Α</w:t>
      </w:r>
      <w:r w:rsidRPr="005035F5">
        <w:rPr>
          <w:rFonts w:ascii="Cambria" w:hAnsi="Cambria" w:cs="Calibri"/>
          <w:spacing w:val="5"/>
          <w:sz w:val="22"/>
          <w:szCs w:val="22"/>
          <w:lang w:bidi="en-US"/>
        </w:rPr>
        <w:t xml:space="preserve"> του ίδιου ν. 4412/2016.</w:t>
      </w:r>
    </w:p>
    <w:p w14:paraId="55197992" w14:textId="77777777" w:rsidR="007D4280" w:rsidRPr="005035F5" w:rsidRDefault="007D4280" w:rsidP="005035F5">
      <w:pPr>
        <w:ind w:left="426" w:hanging="360"/>
        <w:jc w:val="both"/>
        <w:textAlignment w:val="baseline"/>
        <w:rPr>
          <w:rFonts w:ascii="Cambria" w:hAnsi="Cambria" w:cs="Calibri"/>
          <w:sz w:val="22"/>
          <w:szCs w:val="22"/>
          <w:lang w:bidi="en-US"/>
        </w:rPr>
      </w:pPr>
    </w:p>
    <w:p w14:paraId="4D59C48F" w14:textId="77777777" w:rsidR="007D4280" w:rsidRDefault="007D4280" w:rsidP="005035F5">
      <w:pPr>
        <w:jc w:val="both"/>
        <w:textAlignment w:val="baseline"/>
        <w:rPr>
          <w:rFonts w:ascii="Cambria" w:hAnsi="Cambria" w:cs="Calibri"/>
          <w:b/>
          <w:spacing w:val="5"/>
          <w:sz w:val="22"/>
          <w:szCs w:val="22"/>
          <w:lang w:bidi="en-US"/>
        </w:rPr>
      </w:pPr>
      <w:r w:rsidRPr="005035F5">
        <w:rPr>
          <w:rFonts w:ascii="Cambria" w:hAnsi="Cambria" w:cs="Calibri"/>
          <w:b/>
          <w:spacing w:val="5"/>
          <w:sz w:val="22"/>
          <w:szCs w:val="22"/>
          <w:lang w:bidi="en-US"/>
        </w:rPr>
        <w:t>β) την εγγύηση συμμετοχής, του άρθρου 15 της παρούσας.</w:t>
      </w:r>
    </w:p>
    <w:p w14:paraId="044172E9" w14:textId="77777777" w:rsidR="00B214A5" w:rsidRPr="005035F5" w:rsidRDefault="00B214A5" w:rsidP="005035F5">
      <w:pPr>
        <w:jc w:val="both"/>
        <w:textAlignment w:val="baseline"/>
        <w:rPr>
          <w:rFonts w:ascii="Cambria" w:hAnsi="Cambria" w:cs="Calibri"/>
          <w:spacing w:val="5"/>
          <w:sz w:val="22"/>
          <w:szCs w:val="22"/>
          <w:lang w:bidi="en-US"/>
        </w:rPr>
      </w:pPr>
    </w:p>
    <w:p w14:paraId="26567E8F" w14:textId="77777777" w:rsidR="00B214A5" w:rsidRPr="00C35D96" w:rsidRDefault="00B214A5" w:rsidP="00B214A5">
      <w:pPr>
        <w:jc w:val="both"/>
        <w:textAlignment w:val="baseline"/>
        <w:rPr>
          <w:rFonts w:ascii="Cambria" w:hAnsi="Cambria" w:cs="Calibri"/>
          <w:color w:val="4472C4"/>
          <w:spacing w:val="5"/>
          <w:sz w:val="22"/>
          <w:szCs w:val="22"/>
          <w:lang w:bidi="en-US"/>
        </w:rPr>
      </w:pPr>
      <w:r w:rsidRPr="00C35D96">
        <w:rPr>
          <w:rFonts w:ascii="Cambria" w:hAnsi="Cambria" w:cs="Calibri"/>
          <w:i/>
          <w:color w:val="4472C4"/>
          <w:spacing w:val="5"/>
          <w:sz w:val="22"/>
          <w:szCs w:val="22"/>
          <w:lang w:bidi="en-US"/>
        </w:rPr>
        <w:t>(συμπληρώνονται τυχόν πρόσθετα έγγραφα που καθορίζονται στη διακήρυξη).</w:t>
      </w:r>
    </w:p>
    <w:p w14:paraId="07D678B8" w14:textId="77777777" w:rsidR="00DE6E25" w:rsidRDefault="00DE6E25" w:rsidP="005035F5">
      <w:pPr>
        <w:jc w:val="both"/>
        <w:textAlignment w:val="baseline"/>
        <w:rPr>
          <w:rFonts w:ascii="Cambria" w:hAnsi="Cambria" w:cs="Calibri"/>
          <w:spacing w:val="5"/>
          <w:sz w:val="22"/>
          <w:szCs w:val="22"/>
          <w:lang w:bidi="en-US"/>
        </w:rPr>
      </w:pPr>
    </w:p>
    <w:p w14:paraId="49E1EB5B" w14:textId="77777777" w:rsidR="00DE6E25" w:rsidRPr="005035F5" w:rsidRDefault="00DE6E25" w:rsidP="005035F5">
      <w:pPr>
        <w:jc w:val="both"/>
        <w:textAlignment w:val="baseline"/>
        <w:rPr>
          <w:rFonts w:ascii="Cambria" w:hAnsi="Cambria" w:cs="Calibri"/>
          <w:b/>
          <w:bCs/>
          <w:strike/>
          <w:spacing w:val="5"/>
          <w:sz w:val="22"/>
          <w:szCs w:val="22"/>
          <w:shd w:val="clear" w:color="auto" w:fill="FFFF00"/>
          <w:lang w:bidi="en-US"/>
        </w:rPr>
      </w:pPr>
    </w:p>
    <w:p w14:paraId="7B0EEAF4" w14:textId="77777777" w:rsidR="00DE6E25" w:rsidRPr="005035F5" w:rsidRDefault="00DE6E25" w:rsidP="005035F5">
      <w:pPr>
        <w:widowControl/>
        <w:tabs>
          <w:tab w:val="left" w:pos="1021"/>
          <w:tab w:val="left" w:pos="1588"/>
        </w:tabs>
        <w:overflowPunct w:val="0"/>
        <w:autoSpaceDE w:val="0"/>
        <w:jc w:val="both"/>
        <w:textAlignment w:val="baseline"/>
        <w:rPr>
          <w:rFonts w:ascii="Cambria" w:eastAsia="Times New Roman" w:hAnsi="Cambria" w:cs="Calibri"/>
          <w:bCs/>
          <w:spacing w:val="5"/>
          <w:sz w:val="22"/>
          <w:szCs w:val="22"/>
        </w:rPr>
      </w:pPr>
      <w:r w:rsidRPr="005035F5">
        <w:rPr>
          <w:rFonts w:ascii="Cambria" w:eastAsia="Arial" w:hAnsi="Cambria" w:cs="Calibri"/>
          <w:b/>
          <w:sz w:val="22"/>
          <w:szCs w:val="22"/>
        </w:rPr>
        <w:t>24.3</w:t>
      </w:r>
      <w:r w:rsidR="00CC662B">
        <w:rPr>
          <w:rFonts w:ascii="Cambria" w:eastAsia="Arial" w:hAnsi="Cambria" w:cs="Calibri"/>
          <w:b/>
          <w:sz w:val="22"/>
          <w:szCs w:val="22"/>
        </w:rPr>
        <w:t xml:space="preserve"> </w:t>
      </w:r>
      <w:r w:rsidRPr="005035F5">
        <w:rPr>
          <w:rFonts w:ascii="Cambria" w:eastAsia="Times New Roman" w:hAnsi="Cambria" w:cs="Calibri"/>
          <w:spacing w:val="5"/>
          <w:sz w:val="22"/>
          <w:szCs w:val="22"/>
        </w:rPr>
        <w:t xml:space="preserve">Ο ηλεκτρονικός </w:t>
      </w:r>
      <w:proofErr w:type="spellStart"/>
      <w:r w:rsidRPr="005035F5">
        <w:rPr>
          <w:rFonts w:ascii="Cambria" w:eastAsia="Times New Roman" w:hAnsi="Cambria" w:cs="Calibri"/>
          <w:spacing w:val="5"/>
          <w:sz w:val="22"/>
          <w:szCs w:val="22"/>
        </w:rPr>
        <w:t>υποφάκελος</w:t>
      </w:r>
      <w:proofErr w:type="spellEnd"/>
      <w:r w:rsidRPr="005035F5">
        <w:rPr>
          <w:rFonts w:ascii="Cambria" w:eastAsia="Times New Roman" w:hAnsi="Cambria" w:cs="Calibri"/>
          <w:spacing w:val="5"/>
          <w:sz w:val="22"/>
          <w:szCs w:val="22"/>
        </w:rPr>
        <w:t xml:space="preserve"> «Οικονομική Προσφορά» περιέχει το αρχείο </w:t>
      </w:r>
      <w:r w:rsidRPr="005035F5">
        <w:rPr>
          <w:rFonts w:ascii="Cambria" w:eastAsia="Times New Roman" w:hAnsi="Cambria" w:cs="Calibri"/>
          <w:spacing w:val="5"/>
          <w:sz w:val="22"/>
          <w:szCs w:val="22"/>
          <w:lang w:val="en-US"/>
        </w:rPr>
        <w:t>pdf</w:t>
      </w:r>
      <w:r w:rsidRPr="005035F5">
        <w:rPr>
          <w:rFonts w:ascii="Cambria" w:eastAsia="Times New Roman" w:hAnsi="Cambria" w:cs="Calibri"/>
          <w:spacing w:val="5"/>
          <w:sz w:val="22"/>
          <w:szCs w:val="22"/>
        </w:rPr>
        <w:t>, το οποίο παράγεται από το υποσύστημα, αφού συμπληρωθούν καταλλήλως οι σχετικές φόρμες</w:t>
      </w:r>
      <w:r w:rsidRPr="005035F5">
        <w:rPr>
          <w:rFonts w:ascii="Cambria" w:eastAsia="Times New Roman" w:hAnsi="Cambria" w:cs="Cambria"/>
          <w:bCs/>
          <w:spacing w:val="5"/>
          <w:sz w:val="22"/>
          <w:szCs w:val="22"/>
        </w:rPr>
        <w:t xml:space="preserve"> και υπογράφεται</w:t>
      </w:r>
      <w:r w:rsidRPr="005035F5">
        <w:rPr>
          <w:rFonts w:ascii="Cambria" w:eastAsia="Times New Roman" w:hAnsi="Cambria" w:cs="Calibri"/>
          <w:bCs/>
          <w:spacing w:val="5"/>
          <w:sz w:val="22"/>
          <w:szCs w:val="22"/>
        </w:rPr>
        <w:t>, τουλάχιστον με προηγμένη ηλεκτρονική υπογραφή, η οποία υποστηρίζεται από αναγνωρισμένο (εγκεκριμένο) πιστοποιητικό.</w:t>
      </w:r>
    </w:p>
    <w:p w14:paraId="06589E3C" w14:textId="77777777" w:rsidR="00DE6E25" w:rsidRPr="005035F5" w:rsidRDefault="00DE6E25" w:rsidP="005035F5">
      <w:pPr>
        <w:widowControl/>
        <w:overflowPunct w:val="0"/>
        <w:autoSpaceDE w:val="0"/>
        <w:jc w:val="both"/>
        <w:textAlignment w:val="baseline"/>
        <w:rPr>
          <w:rFonts w:ascii="Cambria" w:eastAsia="Times New Roman" w:hAnsi="Cambria" w:cs="Calibri"/>
          <w:spacing w:val="5"/>
          <w:sz w:val="22"/>
          <w:szCs w:val="22"/>
        </w:rPr>
      </w:pPr>
    </w:p>
    <w:p w14:paraId="10BB2690" w14:textId="77777777" w:rsidR="00DE6E25" w:rsidRPr="005035F5" w:rsidRDefault="00DE6E25" w:rsidP="005035F5">
      <w:pPr>
        <w:widowControl/>
        <w:overflowPunct w:val="0"/>
        <w:autoSpaceDE w:val="0"/>
        <w:jc w:val="both"/>
        <w:textAlignment w:val="baseline"/>
        <w:rPr>
          <w:rFonts w:ascii="Cambria" w:eastAsia="Times New Roman" w:hAnsi="Cambria" w:cs="Calibri"/>
          <w:spacing w:val="5"/>
          <w:sz w:val="22"/>
          <w:szCs w:val="22"/>
        </w:rPr>
      </w:pPr>
    </w:p>
    <w:p w14:paraId="76C30FB7" w14:textId="77777777" w:rsidR="00DE6E25" w:rsidRPr="005035F5" w:rsidRDefault="00DE6E25" w:rsidP="005035F5">
      <w:pPr>
        <w:widowControl/>
        <w:overflowPunct w:val="0"/>
        <w:autoSpaceDE w:val="0"/>
        <w:jc w:val="both"/>
        <w:textAlignment w:val="baseline"/>
        <w:rPr>
          <w:rFonts w:ascii="Cambria" w:eastAsia="Arial" w:hAnsi="Cambria" w:cs="Calibri"/>
          <w:spacing w:val="15"/>
          <w:sz w:val="22"/>
          <w:szCs w:val="22"/>
        </w:rPr>
      </w:pPr>
      <w:r w:rsidRPr="005035F5">
        <w:rPr>
          <w:rFonts w:ascii="Cambria" w:eastAsia="Times New Roman" w:hAnsi="Cambria" w:cs="Calibri"/>
          <w:b/>
          <w:spacing w:val="5"/>
          <w:sz w:val="22"/>
          <w:szCs w:val="22"/>
        </w:rPr>
        <w:t>24.4</w:t>
      </w:r>
      <w:r w:rsidRPr="005035F5">
        <w:rPr>
          <w:rFonts w:ascii="Cambria" w:eastAsia="Times New Roman" w:hAnsi="Cambria" w:cs="Calibri"/>
          <w:spacing w:val="5"/>
          <w:sz w:val="22"/>
          <w:szCs w:val="22"/>
        </w:rPr>
        <w:t xml:space="preserve"> Στην περίπτωση που με την προσφορά υποβάλλονται δημόσια ή/ και ιδιωτικά έγγραφα, αυτά γίνονται αποδεκτά, σύμφωνα με τα ειδικότερα οριζόμενα στο άρθρο 4.2 β της παρούσας.</w:t>
      </w:r>
    </w:p>
    <w:p w14:paraId="343EE288" w14:textId="77777777" w:rsidR="00DE6E25" w:rsidRPr="005035F5" w:rsidRDefault="00DE6E25" w:rsidP="005035F5">
      <w:pPr>
        <w:jc w:val="both"/>
        <w:textAlignment w:val="baseline"/>
        <w:rPr>
          <w:rFonts w:ascii="Cambria" w:hAnsi="Cambria" w:cs="Calibri"/>
          <w:sz w:val="22"/>
          <w:szCs w:val="22"/>
          <w:lang w:bidi="en-US"/>
        </w:rPr>
      </w:pPr>
    </w:p>
    <w:p w14:paraId="6B854967" w14:textId="77777777" w:rsidR="00DE6E25" w:rsidRPr="005035F5" w:rsidRDefault="00DE6E25" w:rsidP="005035F5">
      <w:pPr>
        <w:widowControl/>
        <w:tabs>
          <w:tab w:val="left" w:pos="1021"/>
          <w:tab w:val="left" w:pos="1588"/>
        </w:tabs>
        <w:overflowPunct w:val="0"/>
        <w:autoSpaceDE w:val="0"/>
        <w:jc w:val="both"/>
        <w:textAlignment w:val="baseline"/>
        <w:rPr>
          <w:rFonts w:ascii="Cambria" w:eastAsia="Times New Roman" w:hAnsi="Cambria" w:cs="Calibri"/>
          <w:b/>
          <w:spacing w:val="5"/>
          <w:sz w:val="22"/>
          <w:szCs w:val="22"/>
        </w:rPr>
      </w:pPr>
      <w:r w:rsidRPr="00C45E53">
        <w:rPr>
          <w:rFonts w:ascii="Cambria" w:eastAsia="Times New Roman" w:hAnsi="Cambria" w:cs="Calibri"/>
          <w:b/>
          <w:spacing w:val="5"/>
          <w:sz w:val="22"/>
          <w:szCs w:val="22"/>
        </w:rPr>
        <w:t xml:space="preserve">24.5 Επισημαίνεται ότι οικονομικός φορέας παράγει, κατά περίπτωση, από το Υποσύστημα ΕΣΗΔΗΣ-Δημόσια Έργα τα ηλεκτρονικά αρχεία («εκτυπώσεις») των Δικαιολογητικών Συμμετοχής, Τεχνικής Προσφοράς και της Οικονομικής Προσφοράς σε μορφή αρχείου </w:t>
      </w:r>
      <w:proofErr w:type="spellStart"/>
      <w:r w:rsidRPr="00C45E53">
        <w:rPr>
          <w:rFonts w:ascii="Cambria" w:eastAsia="Times New Roman" w:hAnsi="Cambria" w:cs="Calibri"/>
          <w:b/>
          <w:spacing w:val="5"/>
          <w:sz w:val="22"/>
          <w:szCs w:val="22"/>
        </w:rPr>
        <w:t>Portable</w:t>
      </w:r>
      <w:proofErr w:type="spellEnd"/>
      <w:r w:rsidRPr="00C45E53">
        <w:rPr>
          <w:rFonts w:ascii="Cambria" w:eastAsia="Times New Roman" w:hAnsi="Cambria" w:cs="Calibri"/>
          <w:b/>
          <w:spacing w:val="5"/>
          <w:sz w:val="22"/>
          <w:szCs w:val="22"/>
        </w:rPr>
        <w:t xml:space="preserve"> </w:t>
      </w:r>
      <w:proofErr w:type="spellStart"/>
      <w:r w:rsidRPr="00C45E53">
        <w:rPr>
          <w:rFonts w:ascii="Cambria" w:eastAsia="Times New Roman" w:hAnsi="Cambria" w:cs="Calibri"/>
          <w:b/>
          <w:spacing w:val="5"/>
          <w:sz w:val="22"/>
          <w:szCs w:val="22"/>
        </w:rPr>
        <w:t>Document</w:t>
      </w:r>
      <w:proofErr w:type="spellEnd"/>
      <w:r w:rsidRPr="00C45E53">
        <w:rPr>
          <w:rFonts w:ascii="Cambria" w:eastAsia="Times New Roman" w:hAnsi="Cambria" w:cs="Calibri"/>
          <w:b/>
          <w:spacing w:val="5"/>
          <w:sz w:val="22"/>
          <w:szCs w:val="22"/>
        </w:rPr>
        <w:t xml:space="preserve"> </w:t>
      </w:r>
      <w:proofErr w:type="spellStart"/>
      <w:r w:rsidRPr="00C45E53">
        <w:rPr>
          <w:rFonts w:ascii="Cambria" w:eastAsia="Times New Roman" w:hAnsi="Cambria" w:cs="Calibri"/>
          <w:b/>
          <w:spacing w:val="5"/>
          <w:sz w:val="22"/>
          <w:szCs w:val="22"/>
        </w:rPr>
        <w:t>Format</w:t>
      </w:r>
      <w:proofErr w:type="spellEnd"/>
      <w:r w:rsidRPr="00C45E53">
        <w:rPr>
          <w:rFonts w:ascii="Cambria" w:eastAsia="Times New Roman" w:hAnsi="Cambria" w:cs="Calibri"/>
          <w:b/>
          <w:spacing w:val="5"/>
          <w:sz w:val="22"/>
          <w:szCs w:val="22"/>
        </w:rPr>
        <w:t xml:space="preserve"> (PDF), τα οποία υποβάλλονται και γίνονται αποδεκτά, υπογεγραμμένα, τουλάχιστον,  με προηγμένη ηλεκτρονική υπογραφή, η οποία υποστηρίζεται από αναγνωρισμένο (εγκεκριμένο) πιστοποιητικό και επισυνάπτονται στους αντίστοιχους ηλεκτρονικούς (</w:t>
      </w:r>
      <w:proofErr w:type="spellStart"/>
      <w:r w:rsidRPr="00C45E53">
        <w:rPr>
          <w:rFonts w:ascii="Cambria" w:eastAsia="Times New Roman" w:hAnsi="Cambria" w:cs="Calibri"/>
          <w:b/>
          <w:spacing w:val="5"/>
          <w:sz w:val="22"/>
          <w:szCs w:val="22"/>
        </w:rPr>
        <w:t>υπο</w:t>
      </w:r>
      <w:proofErr w:type="spellEnd"/>
      <w:r w:rsidRPr="00C45E53">
        <w:rPr>
          <w:rFonts w:ascii="Cambria" w:eastAsia="Times New Roman" w:hAnsi="Cambria" w:cs="Calibri"/>
          <w:b/>
          <w:spacing w:val="5"/>
          <w:sz w:val="22"/>
          <w:szCs w:val="22"/>
        </w:rPr>
        <w:t>)φακέλους της προσφοράς.</w:t>
      </w:r>
    </w:p>
    <w:p w14:paraId="735DF7FD" w14:textId="77777777" w:rsidR="00C04AAE" w:rsidRPr="005035F5" w:rsidRDefault="00C04AAE" w:rsidP="005035F5">
      <w:pPr>
        <w:pStyle w:val="310"/>
        <w:spacing w:line="240" w:lineRule="auto"/>
        <w:ind w:left="0"/>
        <w:rPr>
          <w:rFonts w:ascii="Cambria" w:hAnsi="Cambria" w:cs="Calibri"/>
          <w:sz w:val="22"/>
          <w:szCs w:val="22"/>
        </w:rPr>
      </w:pPr>
    </w:p>
    <w:p w14:paraId="76FFA39C" w14:textId="77777777" w:rsidR="00BF34B3" w:rsidRPr="005035F5" w:rsidRDefault="00BF34B3" w:rsidP="005035F5">
      <w:pPr>
        <w:pStyle w:val="310"/>
        <w:spacing w:line="240" w:lineRule="auto"/>
        <w:ind w:left="0"/>
        <w:rPr>
          <w:rFonts w:ascii="Cambria" w:hAnsi="Cambria" w:cs="Calibri"/>
          <w:sz w:val="22"/>
          <w:szCs w:val="22"/>
        </w:rPr>
      </w:pPr>
    </w:p>
    <w:p w14:paraId="48349DDE" w14:textId="77777777" w:rsidR="00C04AAE" w:rsidRPr="005035F5" w:rsidRDefault="00EF7C01" w:rsidP="005035F5">
      <w:pPr>
        <w:pStyle w:val="310"/>
        <w:spacing w:line="240" w:lineRule="auto"/>
        <w:ind w:left="0"/>
        <w:rPr>
          <w:rFonts w:ascii="Cambria" w:hAnsi="Cambria" w:cs="Calibri"/>
          <w:sz w:val="22"/>
          <w:szCs w:val="22"/>
        </w:rPr>
      </w:pPr>
      <w:r w:rsidRPr="005035F5">
        <w:rPr>
          <w:rFonts w:ascii="Cambria" w:hAnsi="Cambria" w:cs="Calibri"/>
          <w:sz w:val="22"/>
          <w:szCs w:val="22"/>
        </w:rPr>
        <w:br w:type="page"/>
      </w:r>
    </w:p>
    <w:tbl>
      <w:tblPr>
        <w:tblW w:w="0" w:type="auto"/>
        <w:tblInd w:w="-31" w:type="dxa"/>
        <w:tblLayout w:type="fixed"/>
        <w:tblLook w:val="0000" w:firstRow="0" w:lastRow="0" w:firstColumn="0" w:lastColumn="0" w:noHBand="0" w:noVBand="0"/>
      </w:tblPr>
      <w:tblGrid>
        <w:gridCol w:w="9890"/>
      </w:tblGrid>
      <w:tr w:rsidR="005B6E8D" w14:paraId="016422E0" w14:textId="77777777">
        <w:trPr>
          <w:cantSplit/>
          <w:trHeight w:hRule="exact" w:val="312"/>
        </w:trPr>
        <w:tc>
          <w:tcPr>
            <w:tcW w:w="9890" w:type="dxa"/>
            <w:tcBorders>
              <w:top w:val="single" w:sz="8" w:space="0" w:color="000000"/>
              <w:left w:val="single" w:sz="8" w:space="0" w:color="000000"/>
              <w:bottom w:val="single" w:sz="8" w:space="0" w:color="000000"/>
              <w:right w:val="single" w:sz="8" w:space="0" w:color="000000"/>
            </w:tcBorders>
            <w:shd w:val="clear" w:color="auto" w:fill="auto"/>
          </w:tcPr>
          <w:p w14:paraId="259933C7" w14:textId="77777777" w:rsidR="00C04AAE" w:rsidRPr="005035F5" w:rsidRDefault="00C04AAE" w:rsidP="005035F5">
            <w:pPr>
              <w:pStyle w:val="1"/>
              <w:rPr>
                <w:rFonts w:ascii="Cambria" w:hAnsi="Cambria"/>
                <w:sz w:val="22"/>
                <w:szCs w:val="22"/>
              </w:rPr>
            </w:pPr>
            <w:bookmarkStart w:id="30" w:name="_Toc73524261"/>
            <w:r w:rsidRPr="005035F5">
              <w:rPr>
                <w:rFonts w:ascii="Cambria" w:hAnsi="Cambria" w:cs="Calibri"/>
                <w:sz w:val="22"/>
                <w:szCs w:val="22"/>
              </w:rPr>
              <w:t>ΚΕΦΑΛΑΙΟ Δ΄</w:t>
            </w:r>
            <w:bookmarkEnd w:id="30"/>
          </w:p>
        </w:tc>
      </w:tr>
    </w:tbl>
    <w:p w14:paraId="799AAD15" w14:textId="77777777" w:rsidR="00C04AAE" w:rsidRPr="005035F5" w:rsidRDefault="00C04AAE" w:rsidP="005035F5">
      <w:pPr>
        <w:ind w:firstLine="1418"/>
        <w:jc w:val="both"/>
        <w:rPr>
          <w:rFonts w:ascii="Cambria" w:hAnsi="Cambria"/>
          <w:sz w:val="22"/>
          <w:szCs w:val="22"/>
        </w:rPr>
      </w:pPr>
    </w:p>
    <w:p w14:paraId="3DEF0A4C" w14:textId="77777777" w:rsidR="00C04AAE" w:rsidRPr="005035F5" w:rsidRDefault="00C04AAE" w:rsidP="005035F5">
      <w:pPr>
        <w:ind w:firstLine="1418"/>
        <w:jc w:val="both"/>
        <w:rPr>
          <w:rFonts w:ascii="Cambria" w:hAnsi="Cambria" w:cs="Calibri"/>
          <w:b/>
          <w:sz w:val="22"/>
          <w:szCs w:val="22"/>
        </w:rPr>
      </w:pPr>
    </w:p>
    <w:p w14:paraId="166ADACE" w14:textId="77777777" w:rsidR="00C04AAE" w:rsidRPr="005035F5" w:rsidRDefault="00C04AAE" w:rsidP="005035F5">
      <w:pPr>
        <w:pStyle w:val="2"/>
        <w:rPr>
          <w:rFonts w:ascii="Cambria" w:hAnsi="Cambria" w:cs="Calibri"/>
          <w:sz w:val="22"/>
          <w:szCs w:val="22"/>
        </w:rPr>
      </w:pPr>
      <w:bookmarkStart w:id="31" w:name="_Toc73524262"/>
      <w:r w:rsidRPr="005035F5">
        <w:rPr>
          <w:rFonts w:ascii="Cambria" w:hAnsi="Cambria" w:cs="Calibri"/>
          <w:sz w:val="22"/>
          <w:szCs w:val="22"/>
        </w:rPr>
        <w:t>Άρθρο 25:  Υπεργολαβία</w:t>
      </w:r>
      <w:bookmarkEnd w:id="31"/>
    </w:p>
    <w:p w14:paraId="1C58D878" w14:textId="77777777" w:rsidR="00C04AAE" w:rsidRPr="005035F5" w:rsidRDefault="00C04AAE" w:rsidP="005035F5">
      <w:pPr>
        <w:tabs>
          <w:tab w:val="left" w:pos="1134"/>
        </w:tabs>
        <w:ind w:left="1100"/>
        <w:jc w:val="both"/>
        <w:rPr>
          <w:rFonts w:ascii="Cambria" w:hAnsi="Cambria" w:cs="Calibri"/>
          <w:sz w:val="22"/>
          <w:szCs w:val="22"/>
        </w:rPr>
      </w:pPr>
    </w:p>
    <w:p w14:paraId="17753FF3" w14:textId="77777777" w:rsidR="00EF7C01" w:rsidRPr="005035F5" w:rsidRDefault="00EF7C01" w:rsidP="005035F5">
      <w:pPr>
        <w:jc w:val="both"/>
        <w:textAlignment w:val="baseline"/>
        <w:rPr>
          <w:rFonts w:ascii="Cambria" w:hAnsi="Cambria" w:cs="Cambria"/>
          <w:sz w:val="22"/>
          <w:szCs w:val="22"/>
          <w:lang w:bidi="en-US"/>
        </w:rPr>
      </w:pPr>
      <w:r w:rsidRPr="005035F5">
        <w:rPr>
          <w:rFonts w:ascii="Cambria" w:hAnsi="Cambria" w:cs="Cambria"/>
          <w:b/>
          <w:sz w:val="22"/>
          <w:szCs w:val="22"/>
          <w:lang w:bidi="en-US"/>
        </w:rPr>
        <w:t>25.1</w:t>
      </w:r>
      <w:r w:rsidRPr="005035F5">
        <w:rPr>
          <w:rFonts w:ascii="Cambria" w:hAnsi="Cambria" w:cs="Cambria"/>
          <w:sz w:val="22"/>
          <w:szCs w:val="22"/>
          <w:lang w:bidi="en-US"/>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Αν ο ανάδοχος πρότεινε συγκεκριμένους υπεργολάβους κατά την υποβολή της προσφοράς του, υποχρεούται, κατά την υπογραφή της σύμβασης εκτέλεσης, να προσκομίσει την </w:t>
      </w:r>
      <w:proofErr w:type="spellStart"/>
      <w:r w:rsidRPr="005035F5">
        <w:rPr>
          <w:rFonts w:ascii="Cambria" w:hAnsi="Cambria" w:cs="Cambria"/>
          <w:sz w:val="22"/>
          <w:szCs w:val="22"/>
          <w:lang w:bidi="en-US"/>
        </w:rPr>
        <w:t>υπεργολαβική</w:t>
      </w:r>
      <w:proofErr w:type="spellEnd"/>
      <w:r w:rsidRPr="005035F5">
        <w:rPr>
          <w:rFonts w:ascii="Cambria" w:hAnsi="Cambria" w:cs="Cambria"/>
          <w:sz w:val="22"/>
          <w:szCs w:val="22"/>
          <w:lang w:bidi="en-US"/>
        </w:rPr>
        <w:t xml:space="preserve"> σύμβαση. Η Διευθύνουσα Υπηρεσία μπορεί να χορηγήσει προθεσμία στον ανάδοχο κατ’ αίτησή του, για την προσκόμιση της </w:t>
      </w:r>
      <w:proofErr w:type="spellStart"/>
      <w:r w:rsidRPr="005035F5">
        <w:rPr>
          <w:rFonts w:ascii="Cambria" w:hAnsi="Cambria" w:cs="Cambria"/>
          <w:sz w:val="22"/>
          <w:szCs w:val="22"/>
          <w:lang w:bidi="en-US"/>
        </w:rPr>
        <w:t>υπεργολαβικής</w:t>
      </w:r>
      <w:proofErr w:type="spellEnd"/>
      <w:r w:rsidRPr="005035F5">
        <w:rPr>
          <w:rFonts w:ascii="Cambria" w:hAnsi="Cambria" w:cs="Cambria"/>
          <w:sz w:val="22"/>
          <w:szCs w:val="22"/>
          <w:lang w:bidi="en-US"/>
        </w:rPr>
        <w:t xml:space="preserve"> σύμβασης με τον αρχικώς </w:t>
      </w:r>
      <w:proofErr w:type="spellStart"/>
      <w:r w:rsidRPr="005035F5">
        <w:rPr>
          <w:rFonts w:ascii="Cambria" w:hAnsi="Cambria" w:cs="Cambria"/>
          <w:sz w:val="22"/>
          <w:szCs w:val="22"/>
          <w:lang w:bidi="en-US"/>
        </w:rPr>
        <w:t>προταθέντα</w:t>
      </w:r>
      <w:proofErr w:type="spellEnd"/>
      <w:r w:rsidRPr="005035F5">
        <w:rPr>
          <w:rFonts w:ascii="Cambria" w:hAnsi="Cambria" w:cs="Cambria"/>
          <w:sz w:val="22"/>
          <w:szCs w:val="22"/>
          <w:lang w:bidi="en-US"/>
        </w:rPr>
        <w:t xml:space="preserve"> υπεργολάβο ή άλλον, που διαθέτει τα αναγκαία, κατά την κρίση της υπηρεσίας αυτής, προσόντα, εφόσον συντρέχει σοβαρός λόγος.</w:t>
      </w:r>
      <w:r w:rsidRPr="005035F5">
        <w:rPr>
          <w:rFonts w:ascii="Cambria" w:hAnsi="Cambria" w:cs="Calibri"/>
          <w:sz w:val="22"/>
          <w:szCs w:val="22"/>
          <w:vertAlign w:val="superscript"/>
          <w:lang w:bidi="en-US"/>
        </w:rPr>
        <w:t xml:space="preserve"> </w:t>
      </w:r>
      <w:r w:rsidRPr="005035F5">
        <w:rPr>
          <w:rFonts w:ascii="Cambria" w:hAnsi="Cambria" w:cs="Cambria"/>
          <w:sz w:val="22"/>
          <w:szCs w:val="22"/>
          <w:vertAlign w:val="superscript"/>
          <w:lang w:bidi="en-US"/>
        </w:rPr>
        <w:endnoteReference w:id="172"/>
      </w:r>
      <w:r w:rsidRPr="005035F5">
        <w:rPr>
          <w:rFonts w:ascii="Cambria" w:hAnsi="Cambria" w:cs="Cambria"/>
          <w:sz w:val="22"/>
          <w:szCs w:val="22"/>
          <w:lang w:bidi="en-US"/>
        </w:rPr>
        <w:t xml:space="preserve"> </w:t>
      </w:r>
    </w:p>
    <w:p w14:paraId="08230447" w14:textId="77777777" w:rsidR="00EF7C01" w:rsidRPr="005035F5" w:rsidRDefault="00EF7C01" w:rsidP="005035F5">
      <w:pPr>
        <w:jc w:val="both"/>
        <w:textAlignment w:val="baseline"/>
        <w:rPr>
          <w:rFonts w:ascii="Cambria" w:hAnsi="Cambria" w:cs="Cambria"/>
          <w:sz w:val="22"/>
          <w:szCs w:val="22"/>
          <w:lang w:bidi="en-US"/>
        </w:rPr>
      </w:pPr>
    </w:p>
    <w:p w14:paraId="4267D7B5" w14:textId="77777777" w:rsidR="00EF7C01" w:rsidRPr="005035F5" w:rsidRDefault="00EF7C01" w:rsidP="005035F5">
      <w:pPr>
        <w:tabs>
          <w:tab w:val="left" w:pos="1134"/>
        </w:tabs>
        <w:ind w:left="567"/>
        <w:jc w:val="both"/>
        <w:textAlignment w:val="baseline"/>
        <w:rPr>
          <w:rFonts w:ascii="Cambria" w:hAnsi="Cambria" w:cs="Cambria"/>
          <w:sz w:val="22"/>
          <w:szCs w:val="22"/>
          <w:lang w:bidi="en-US"/>
        </w:rPr>
      </w:pPr>
    </w:p>
    <w:p w14:paraId="24CB1246" w14:textId="77777777" w:rsidR="00EF7C01" w:rsidRPr="005035F5" w:rsidRDefault="00EF7C01" w:rsidP="005035F5">
      <w:pPr>
        <w:jc w:val="both"/>
        <w:textAlignment w:val="baseline"/>
        <w:rPr>
          <w:rFonts w:ascii="Cambria" w:hAnsi="Cambria" w:cs="Cambria"/>
          <w:sz w:val="22"/>
          <w:szCs w:val="22"/>
          <w:lang w:bidi="en-US"/>
        </w:rPr>
      </w:pPr>
      <w:r w:rsidRPr="005035F5">
        <w:rPr>
          <w:rFonts w:ascii="Cambria" w:hAnsi="Cambria" w:cs="Cambria"/>
          <w:b/>
          <w:sz w:val="22"/>
          <w:szCs w:val="22"/>
          <w:lang w:bidi="en-US"/>
        </w:rPr>
        <w:t>25.2</w:t>
      </w:r>
      <w:r w:rsidRPr="005035F5">
        <w:rPr>
          <w:rFonts w:ascii="Cambria" w:hAnsi="Cambria" w:cs="Cambria"/>
          <w:sz w:val="22"/>
          <w:szCs w:val="22"/>
          <w:lang w:bidi="en-US"/>
        </w:rPr>
        <w:t xml:space="preserve"> Η τήρηση των υποχρεώσεων της παρ. 2 του άρθρου 18 του ν 4412/2016 από υπεργολάβους δεν αίρει την ευθύνη του κυρίου αναδόχου.</w:t>
      </w:r>
    </w:p>
    <w:p w14:paraId="1D88C0E7" w14:textId="77777777" w:rsidR="00EF7C01" w:rsidRPr="005035F5" w:rsidRDefault="00EF7C01" w:rsidP="005035F5">
      <w:pPr>
        <w:ind w:left="720"/>
        <w:textAlignment w:val="baseline"/>
        <w:rPr>
          <w:rFonts w:ascii="Cambria" w:hAnsi="Cambria" w:cs="Cambria"/>
          <w:sz w:val="22"/>
          <w:szCs w:val="22"/>
          <w:lang w:bidi="en-US"/>
        </w:rPr>
      </w:pPr>
    </w:p>
    <w:p w14:paraId="225D1D9C" w14:textId="77777777" w:rsidR="00EF7C01" w:rsidRPr="00B41DAD" w:rsidRDefault="00EF7C01" w:rsidP="005035F5">
      <w:pPr>
        <w:tabs>
          <w:tab w:val="left" w:pos="1134"/>
        </w:tabs>
        <w:ind w:left="567" w:hanging="567"/>
        <w:jc w:val="both"/>
        <w:textAlignment w:val="baseline"/>
        <w:rPr>
          <w:rFonts w:ascii="Cambria" w:hAnsi="Cambria" w:cs="Cambria"/>
          <w:sz w:val="22"/>
          <w:szCs w:val="22"/>
          <w:lang w:bidi="en-US"/>
        </w:rPr>
      </w:pPr>
    </w:p>
    <w:p w14:paraId="6945AC48" w14:textId="77777777" w:rsidR="00EF7C01" w:rsidRPr="005035F5" w:rsidRDefault="00EF7C01" w:rsidP="005035F5">
      <w:pPr>
        <w:jc w:val="both"/>
        <w:textAlignment w:val="baseline"/>
        <w:rPr>
          <w:rFonts w:ascii="Cambria" w:hAnsi="Cambria" w:cs="Cambria"/>
          <w:sz w:val="22"/>
          <w:szCs w:val="22"/>
          <w:lang w:bidi="en-US"/>
        </w:rPr>
      </w:pPr>
      <w:r w:rsidRPr="005035F5">
        <w:rPr>
          <w:rFonts w:ascii="Cambria" w:hAnsi="Cambria" w:cs="Cambria"/>
          <w:b/>
          <w:sz w:val="22"/>
          <w:szCs w:val="22"/>
          <w:lang w:bidi="en-US"/>
        </w:rPr>
        <w:t>25.4</w:t>
      </w:r>
      <w:r w:rsidRPr="005035F5">
        <w:rPr>
          <w:rFonts w:ascii="Cambria" w:hAnsi="Cambria" w:cs="Cambria"/>
          <w:sz w:val="22"/>
          <w:szCs w:val="22"/>
          <w:lang w:bidi="en-US"/>
        </w:rPr>
        <w:t xml:space="preserve">  Η αναθέτουσα αρχή:</w:t>
      </w:r>
    </w:p>
    <w:p w14:paraId="30EF325B" w14:textId="77777777" w:rsidR="007D4280" w:rsidRPr="005035F5" w:rsidRDefault="007D4280" w:rsidP="005035F5">
      <w:pPr>
        <w:tabs>
          <w:tab w:val="left" w:pos="1134"/>
        </w:tabs>
        <w:jc w:val="both"/>
        <w:textAlignment w:val="baseline"/>
        <w:rPr>
          <w:rFonts w:ascii="Cambria" w:hAnsi="Cambria" w:cs="Cambria"/>
          <w:b/>
          <w:sz w:val="22"/>
          <w:szCs w:val="22"/>
          <w:lang w:bidi="en-US"/>
        </w:rPr>
      </w:pPr>
    </w:p>
    <w:p w14:paraId="636B8B9F" w14:textId="77777777" w:rsidR="00EF7C01" w:rsidRPr="005035F5" w:rsidRDefault="00EF7C01" w:rsidP="005035F5">
      <w:pPr>
        <w:tabs>
          <w:tab w:val="left" w:pos="1134"/>
        </w:tabs>
        <w:jc w:val="both"/>
        <w:textAlignment w:val="baseline"/>
        <w:rPr>
          <w:rFonts w:ascii="Cambria" w:hAnsi="Cambria" w:cs="Calibri"/>
          <w:sz w:val="22"/>
          <w:szCs w:val="22"/>
          <w:lang w:bidi="en-US"/>
        </w:rPr>
      </w:pPr>
      <w:r w:rsidRPr="005035F5">
        <w:rPr>
          <w:rFonts w:ascii="Cambria" w:hAnsi="Cambria" w:cs="Cambria"/>
          <w:b/>
          <w:sz w:val="22"/>
          <w:szCs w:val="22"/>
          <w:lang w:bidi="en-US"/>
        </w:rPr>
        <w:t>α)</w:t>
      </w:r>
      <w:r w:rsidRPr="005035F5">
        <w:rPr>
          <w:rFonts w:ascii="Cambria" w:hAnsi="Cambria" w:cs="Cambria"/>
          <w:sz w:val="22"/>
          <w:szCs w:val="22"/>
          <w:lang w:bidi="en-US"/>
        </w:rPr>
        <w:t xml:space="preserve"> </w:t>
      </w:r>
      <w:r w:rsidRPr="005035F5">
        <w:rPr>
          <w:rFonts w:ascii="Cambria" w:hAnsi="Cambria" w:cs="Calibri"/>
          <w:sz w:val="22"/>
          <w:szCs w:val="22"/>
          <w:lang w:bidi="en-US"/>
        </w:rPr>
        <w:t xml:space="preserve">ελέγχει την επαγγελματική </w:t>
      </w:r>
      <w:proofErr w:type="spellStart"/>
      <w:r w:rsidRPr="005035F5">
        <w:rPr>
          <w:rFonts w:ascii="Cambria" w:hAnsi="Cambria" w:cs="Calibri"/>
          <w:sz w:val="22"/>
          <w:szCs w:val="22"/>
          <w:lang w:bidi="en-US"/>
        </w:rPr>
        <w:t>καταλληλότητα</w:t>
      </w:r>
      <w:proofErr w:type="spellEnd"/>
      <w:r w:rsidRPr="005035F5">
        <w:rPr>
          <w:rFonts w:ascii="Cambria" w:hAnsi="Cambria" w:cs="Calibri"/>
          <w:sz w:val="22"/>
          <w:szCs w:val="22"/>
          <w:lang w:bidi="en-US"/>
        </w:rPr>
        <w:t xml:space="preserve"> του υπεργολάβου να εκτελέσει το προς ανάθεση τμήμα, κατά την έννοια του άρθρου 22</w:t>
      </w:r>
      <w:r w:rsidR="008918A5">
        <w:rPr>
          <w:rFonts w:ascii="Cambria" w:hAnsi="Cambria" w:cs="Calibri"/>
          <w:sz w:val="22"/>
          <w:szCs w:val="22"/>
          <w:lang w:bidi="en-US"/>
        </w:rPr>
        <w:t>.</w:t>
      </w:r>
      <w:r w:rsidRPr="005035F5">
        <w:rPr>
          <w:rFonts w:ascii="Cambria" w:hAnsi="Cambria" w:cs="Calibri"/>
          <w:sz w:val="22"/>
          <w:szCs w:val="22"/>
          <w:lang w:bidi="en-US"/>
        </w:rPr>
        <w:t>Β (άρθρο 75 παρ. 1 περ. α’ και 2 ν. 4412/2016) και επαληθεύει τη μη συνδρομή</w:t>
      </w:r>
      <w:r w:rsidR="00633D18">
        <w:rPr>
          <w:rFonts w:ascii="Cambria" w:hAnsi="Cambria" w:cs="Calibri"/>
          <w:sz w:val="22"/>
          <w:szCs w:val="22"/>
          <w:lang w:bidi="en-US"/>
        </w:rPr>
        <w:t>,</w:t>
      </w:r>
      <w:r w:rsidRPr="005035F5">
        <w:rPr>
          <w:rFonts w:ascii="Cambria" w:hAnsi="Cambria" w:cs="Calibri"/>
          <w:sz w:val="22"/>
          <w:szCs w:val="22"/>
          <w:lang w:bidi="en-US"/>
        </w:rPr>
        <w:t xml:space="preserve"> στο πρόσωπό του</w:t>
      </w:r>
      <w:r w:rsidR="00633D18">
        <w:rPr>
          <w:rFonts w:ascii="Cambria" w:hAnsi="Cambria" w:cs="Calibri"/>
          <w:sz w:val="22"/>
          <w:szCs w:val="22"/>
          <w:lang w:bidi="en-US"/>
        </w:rPr>
        <w:t>,</w:t>
      </w:r>
      <w:r w:rsidRPr="005035F5">
        <w:rPr>
          <w:rFonts w:ascii="Cambria" w:hAnsi="Cambria" w:cs="Calibri"/>
          <w:sz w:val="22"/>
          <w:szCs w:val="22"/>
          <w:lang w:bidi="en-US"/>
        </w:rPr>
        <w:t xml:space="preserve"> των λόγω αποκλεισμού του </w:t>
      </w:r>
      <w:r w:rsidRPr="00C45E53">
        <w:rPr>
          <w:rFonts w:ascii="Cambria" w:hAnsi="Cambria" w:cs="Calibri"/>
          <w:sz w:val="22"/>
          <w:szCs w:val="22"/>
          <w:lang w:bidi="en-US"/>
        </w:rPr>
        <w:t>άρθρου 22.Α.1, 22.Α.2 και 22.Α.</w:t>
      </w:r>
      <w:r w:rsidR="006F66DF" w:rsidRPr="00C45E53">
        <w:rPr>
          <w:rFonts w:ascii="Cambria" w:hAnsi="Cambria" w:cs="Calibri"/>
          <w:sz w:val="22"/>
          <w:szCs w:val="22"/>
          <w:lang w:bidi="en-US"/>
        </w:rPr>
        <w:t>9</w:t>
      </w:r>
      <w:r w:rsidRPr="005035F5">
        <w:rPr>
          <w:rFonts w:ascii="Cambria" w:hAnsi="Cambria" w:cs="Calibri"/>
          <w:sz w:val="22"/>
          <w:szCs w:val="22"/>
          <w:lang w:bidi="en-US"/>
        </w:rPr>
        <w:t xml:space="preserve"> (άρθρα 73 παρ. 1 και 2 και 74 ν. 4412.2016), σύμφωνα με τα κατά περίπτωση ειδικώς προβλεπόμενα στο άρθρο 23 της παρούσας (άρθρα 79 έως 81 ν. 4412/2016).</w:t>
      </w:r>
      <w:r w:rsidR="004C25A4" w:rsidRPr="005035F5">
        <w:rPr>
          <w:rFonts w:ascii="Cambria" w:hAnsi="Cambria" w:cs="Calibri"/>
          <w:sz w:val="22"/>
          <w:szCs w:val="22"/>
          <w:vertAlign w:val="superscript"/>
          <w:lang w:bidi="en-US"/>
        </w:rPr>
        <w:t xml:space="preserve"> </w:t>
      </w:r>
      <w:r w:rsidR="004C25A4" w:rsidRPr="005035F5">
        <w:rPr>
          <w:rFonts w:ascii="Cambria" w:hAnsi="Cambria" w:cs="Calibri"/>
          <w:sz w:val="22"/>
          <w:szCs w:val="22"/>
          <w:vertAlign w:val="superscript"/>
          <w:lang w:bidi="en-US"/>
        </w:rPr>
        <w:endnoteReference w:id="173"/>
      </w:r>
    </w:p>
    <w:p w14:paraId="2FD8464D" w14:textId="77777777" w:rsidR="00EF7C01" w:rsidRPr="005035F5" w:rsidRDefault="00EF7C01" w:rsidP="005035F5">
      <w:pPr>
        <w:tabs>
          <w:tab w:val="left" w:pos="1134"/>
        </w:tabs>
        <w:jc w:val="both"/>
        <w:textAlignment w:val="baseline"/>
        <w:rPr>
          <w:rFonts w:ascii="Cambria" w:hAnsi="Cambria" w:cs="Cambria"/>
          <w:sz w:val="22"/>
          <w:szCs w:val="22"/>
          <w:lang w:bidi="en-US"/>
        </w:rPr>
      </w:pPr>
    </w:p>
    <w:p w14:paraId="170DD543" w14:textId="77777777" w:rsidR="00EF7C01" w:rsidRPr="005035F5" w:rsidRDefault="00EF7C01" w:rsidP="005035F5">
      <w:pPr>
        <w:jc w:val="both"/>
        <w:textAlignment w:val="baseline"/>
        <w:rPr>
          <w:rFonts w:ascii="Cambria" w:hAnsi="Cambria" w:cs="Cambria"/>
          <w:sz w:val="22"/>
          <w:szCs w:val="22"/>
          <w:lang w:bidi="en-US"/>
        </w:rPr>
      </w:pPr>
      <w:r w:rsidRPr="005035F5">
        <w:rPr>
          <w:rFonts w:ascii="Cambria" w:hAnsi="Cambria" w:cs="Cambria"/>
          <w:b/>
          <w:sz w:val="22"/>
          <w:szCs w:val="22"/>
          <w:lang w:bidi="en-US"/>
        </w:rPr>
        <w:t>β)</w:t>
      </w:r>
      <w:r w:rsidRPr="005035F5">
        <w:rPr>
          <w:rFonts w:ascii="Cambria" w:hAnsi="Cambria" w:cs="Cambria"/>
          <w:sz w:val="22"/>
          <w:szCs w:val="22"/>
          <w:lang w:bidi="en-US"/>
        </w:rPr>
        <w:t xml:space="preserve"> </w:t>
      </w:r>
      <w:r w:rsidRPr="005035F5">
        <w:rPr>
          <w:rFonts w:ascii="Cambria" w:hAnsi="Cambria" w:cs="Calibri"/>
          <w:sz w:val="22"/>
          <w:szCs w:val="22"/>
          <w:lang w:bidi="en-US"/>
        </w:rPr>
        <w:t xml:space="preserve">απαιτεί υποχρεωτικά από τον οικονομικό φορέα να αντικαταστήσει έναν υπεργολάβο, όταν κατόπιν του ελέγχου και της επαλήθευσης της ως άνω περίπτωσης (α), διαπιστώνεται ότι δεν πληρούνται οι όροι επαγγελματικής </w:t>
      </w:r>
      <w:proofErr w:type="spellStart"/>
      <w:r w:rsidRPr="005035F5">
        <w:rPr>
          <w:rFonts w:ascii="Cambria" w:hAnsi="Cambria" w:cs="Calibri"/>
          <w:sz w:val="22"/>
          <w:szCs w:val="22"/>
          <w:lang w:bidi="en-US"/>
        </w:rPr>
        <w:t>καταλληλλότητας</w:t>
      </w:r>
      <w:proofErr w:type="spellEnd"/>
      <w:r w:rsidRPr="005035F5">
        <w:rPr>
          <w:rFonts w:ascii="Cambria" w:hAnsi="Cambria" w:cs="Calibri"/>
          <w:sz w:val="22"/>
          <w:szCs w:val="22"/>
          <w:lang w:bidi="en-US"/>
        </w:rPr>
        <w:t xml:space="preserve"> του υπεργολάβου ή όταν συντρέχουν </w:t>
      </w:r>
      <w:r w:rsidR="006F66DF" w:rsidRPr="005035F5">
        <w:rPr>
          <w:rFonts w:ascii="Cambria" w:hAnsi="Cambria" w:cs="Calibri"/>
          <w:sz w:val="22"/>
          <w:szCs w:val="22"/>
          <w:lang w:bidi="en-US"/>
        </w:rPr>
        <w:t xml:space="preserve">οι ως άνω </w:t>
      </w:r>
      <w:r w:rsidRPr="005035F5">
        <w:rPr>
          <w:rFonts w:ascii="Cambria" w:hAnsi="Cambria" w:cs="Calibri"/>
          <w:sz w:val="22"/>
          <w:szCs w:val="22"/>
          <w:lang w:bidi="en-US"/>
        </w:rPr>
        <w:t>λόγοι αποκλεισμού του.</w:t>
      </w:r>
    </w:p>
    <w:p w14:paraId="08BB244A" w14:textId="77777777" w:rsidR="004F6747" w:rsidRPr="005035F5" w:rsidRDefault="004F6747" w:rsidP="005035F5">
      <w:pPr>
        <w:tabs>
          <w:tab w:val="left" w:pos="567"/>
        </w:tabs>
        <w:jc w:val="both"/>
        <w:rPr>
          <w:rFonts w:ascii="Cambria" w:eastAsia="Calibri" w:hAnsi="Cambria" w:cs="Calibri"/>
          <w:sz w:val="22"/>
          <w:szCs w:val="22"/>
        </w:rPr>
      </w:pPr>
    </w:p>
    <w:p w14:paraId="0E6BE029" w14:textId="77777777" w:rsidR="00AE3150" w:rsidRPr="00AE3150" w:rsidRDefault="00C04AAE" w:rsidP="00AE3150">
      <w:pPr>
        <w:pStyle w:val="2"/>
        <w:ind w:left="0" w:firstLine="0"/>
        <w:textAlignment w:val="baseline"/>
        <w:rPr>
          <w:rFonts w:ascii="Cambria" w:hAnsi="Cambria" w:cs="Calibri"/>
          <w:sz w:val="22"/>
          <w:szCs w:val="22"/>
          <w:lang w:bidi="en-US"/>
        </w:rPr>
      </w:pPr>
      <w:r w:rsidRPr="005035F5">
        <w:rPr>
          <w:rFonts w:ascii="Cambria" w:eastAsia="Calibri" w:hAnsi="Cambria" w:cs="Calibri"/>
          <w:sz w:val="22"/>
          <w:szCs w:val="22"/>
        </w:rPr>
        <w:t xml:space="preserve"> </w:t>
      </w:r>
      <w:bookmarkStart w:id="32" w:name="_Toc73452218"/>
      <w:bookmarkStart w:id="33" w:name="_Toc73523898"/>
      <w:bookmarkStart w:id="34" w:name="_Toc73524263"/>
      <w:r w:rsidR="00AE3150" w:rsidRPr="00AE3150">
        <w:rPr>
          <w:rFonts w:ascii="Cambria" w:hAnsi="Cambria" w:cs="Calibri"/>
          <w:sz w:val="22"/>
          <w:szCs w:val="22"/>
          <w:lang w:bidi="en-US"/>
        </w:rPr>
        <w:t>Άρθρο 25Α :  Εφαρμοστέο Δίκαιο- Επίλυση Διαφορών</w:t>
      </w:r>
      <w:bookmarkEnd w:id="32"/>
      <w:bookmarkEnd w:id="33"/>
      <w:bookmarkEnd w:id="34"/>
    </w:p>
    <w:p w14:paraId="5B833DFD" w14:textId="77777777" w:rsidR="00AE3150" w:rsidRPr="00AE3150" w:rsidRDefault="00AE3150" w:rsidP="00AE3150">
      <w:pPr>
        <w:tabs>
          <w:tab w:val="left" w:pos="1134"/>
        </w:tabs>
        <w:ind w:left="567" w:hanging="567"/>
        <w:jc w:val="both"/>
        <w:textAlignment w:val="baseline"/>
        <w:rPr>
          <w:rFonts w:ascii="Cambria" w:hAnsi="Cambria" w:cs="Cambria"/>
          <w:sz w:val="22"/>
          <w:szCs w:val="22"/>
          <w:lang w:bidi="en-US"/>
        </w:rPr>
      </w:pPr>
    </w:p>
    <w:p w14:paraId="54EDFC7C" w14:textId="77777777" w:rsidR="00AE3150" w:rsidRDefault="00AE3150" w:rsidP="00AE3150">
      <w:pPr>
        <w:jc w:val="both"/>
        <w:textAlignment w:val="baseline"/>
        <w:rPr>
          <w:rFonts w:ascii="Cambria" w:eastAsia="Times New Roman" w:hAnsi="Cambria" w:cs="Cambria"/>
          <w:bCs/>
          <w:sz w:val="22"/>
          <w:szCs w:val="22"/>
        </w:rPr>
      </w:pPr>
      <w:r w:rsidRPr="00AE3150">
        <w:rPr>
          <w:rFonts w:ascii="Cambria" w:eastAsia="Times New Roman" w:hAnsi="Cambria" w:cs="Cambria"/>
          <w:bCs/>
          <w:sz w:val="22"/>
          <w:szCs w:val="22"/>
        </w:rPr>
        <w:t xml:space="preserve">Κάθε διαφορά μεταξύ των συμβαλλόμενων μερών που προκύπτει ή σχετίζεται με την  ερμηνεία και/ ή το κύρος και/ή την εφαρμογή και/ή την εκτέλεση της συμβάσης  επιλύεται με την άσκηση προσφυγής ή αγωγής στο διοικητικό εφετείο της περιφέρειας, στην οποία έχει υπογράφει η σύμβαση σύμφωνα με τα οριζόμενα στο άρθρο 175 ν. 4412/2016. </w:t>
      </w:r>
    </w:p>
    <w:p w14:paraId="48FBF843" w14:textId="77777777" w:rsidR="00AE3150" w:rsidRDefault="00AE3150" w:rsidP="00AE3150">
      <w:pPr>
        <w:jc w:val="both"/>
        <w:textAlignment w:val="baseline"/>
        <w:rPr>
          <w:rFonts w:ascii="Cambria" w:eastAsia="Times New Roman" w:hAnsi="Cambria" w:cs="Cambria"/>
          <w:bCs/>
          <w:sz w:val="22"/>
          <w:szCs w:val="22"/>
        </w:rPr>
      </w:pPr>
    </w:p>
    <w:p w14:paraId="05700CAB" w14:textId="77777777" w:rsidR="00AE3150" w:rsidRPr="00AE3150" w:rsidRDefault="00AE3150" w:rsidP="00AE3150">
      <w:pPr>
        <w:jc w:val="both"/>
        <w:textAlignment w:val="baseline"/>
        <w:rPr>
          <w:rFonts w:ascii="Cambria" w:eastAsia="Times New Roman" w:hAnsi="Cambria" w:cs="Cambria"/>
          <w:bCs/>
          <w:sz w:val="22"/>
          <w:szCs w:val="22"/>
        </w:rPr>
      </w:pPr>
      <w:r w:rsidRPr="00AE3150">
        <w:rPr>
          <w:rFonts w:ascii="Cambria" w:eastAsia="Times New Roman" w:hAnsi="Cambria" w:cs="Cambria"/>
          <w:b/>
          <w:bCs/>
          <w:sz w:val="22"/>
          <w:szCs w:val="22"/>
        </w:rPr>
        <w:t>[Η΄(Εναλλακτικά) Ρήτρα διαιτησίας, κατόπιν σύμφωνης γνώμης του οικείου Τεχνικού Συμβουλίου</w:t>
      </w:r>
      <w:r w:rsidRPr="00C45E53">
        <w:rPr>
          <w:rFonts w:ascii="Cambria" w:eastAsia="Times New Roman" w:hAnsi="Cambria" w:cs="Cambria"/>
          <w:bCs/>
          <w:i/>
          <w:sz w:val="22"/>
          <w:szCs w:val="22"/>
        </w:rPr>
        <w:t xml:space="preserve"> </w:t>
      </w:r>
      <w:r w:rsidRPr="00AE3150">
        <w:rPr>
          <w:rFonts w:ascii="Cambria" w:hAnsi="Cambria" w:cs="Calibri"/>
          <w:sz w:val="22"/>
          <w:szCs w:val="22"/>
          <w:vertAlign w:val="superscript"/>
          <w:lang w:bidi="en-US"/>
        </w:rPr>
        <w:endnoteReference w:id="174"/>
      </w:r>
    </w:p>
    <w:p w14:paraId="36A2A5EF" w14:textId="77777777" w:rsidR="00902960" w:rsidRPr="00902960" w:rsidRDefault="00902960" w:rsidP="00902960">
      <w:pPr>
        <w:jc w:val="both"/>
        <w:textAlignment w:val="baseline"/>
        <w:rPr>
          <w:rFonts w:ascii="Cambria" w:eastAsia="Times New Roman" w:hAnsi="Cambria" w:cs="Cambria"/>
          <w:bCs/>
          <w:sz w:val="22"/>
          <w:szCs w:val="22"/>
        </w:rPr>
      </w:pPr>
      <w:r w:rsidRPr="00902960">
        <w:rPr>
          <w:rFonts w:ascii="Cambria" w:eastAsia="Times New Roman" w:hAnsi="Cambria" w:cs="Cambria"/>
          <w:bCs/>
          <w:sz w:val="22"/>
          <w:szCs w:val="22"/>
        </w:rPr>
        <w:t xml:space="preserve">Τα συμβαλλόμενα μέρη συμφωνούν και συναποδέχονται ότι όλες οι διαφορές που προκύπτουν ή σχετίζονται με την  ερμηνεία και/ ή το κύρος και/ή την εφαρμογή και/ή την εκτέλεση  της  σύμβασης, επιλύονται οριστικά από διαιτητικό δικαστήριο /όργανο  το οποίο διορίζεται και διεξάγει τη διαιτησία σύμφωνα με τις διατάξεις που εκάστοτε ισχύουν για τις διαιτησίες του Δημοσίου. (Κατά παρέκκλιση από τις διατάξεις που ισχύουν για τις διαιτησίες του Δημοσίου, η αναθέτουσα αρχή  μπορεί να καθορίσει στο σημείο αυτό, κατά περίπτωση, το περιεχόμενο της διαιτητικής ρήτρας σύμφωνα με τον επιλεγέντα φορέα διαιτησίας, περιέχον μεταξύ άλλων, τους κανόνες που διέπουν τον ορισμό των διαιτητών, τους εφαρμοστέους κανόνες διαιτησίας, την έδρα του διαιτητικού δικαστηρίου (ή οργάνου), τις αμοιβές των διαιτητών (εφόσον δεν ορίζονται από τους εφαρμοστέους </w:t>
      </w:r>
      <w:r w:rsidRPr="00902960">
        <w:rPr>
          <w:rFonts w:ascii="Cambria" w:eastAsia="Times New Roman" w:hAnsi="Cambria" w:cs="Cambria"/>
          <w:bCs/>
          <w:sz w:val="22"/>
          <w:szCs w:val="22"/>
        </w:rPr>
        <w:lastRenderedPageBreak/>
        <w:t>κανόνες διαιτησίας), τη γλώσσα στην οποία θα διεξαχθεί η διαιτησία και κάθε άλλο σχετικό θέμα).</w:t>
      </w:r>
    </w:p>
    <w:p w14:paraId="18C482F1" w14:textId="77777777" w:rsidR="00902960" w:rsidRPr="00902960" w:rsidRDefault="00902960" w:rsidP="00902960">
      <w:pPr>
        <w:jc w:val="both"/>
        <w:textAlignment w:val="baseline"/>
        <w:rPr>
          <w:rFonts w:ascii="Cambria" w:eastAsia="Times New Roman" w:hAnsi="Cambria" w:cs="Cambria"/>
          <w:bCs/>
          <w:sz w:val="22"/>
          <w:szCs w:val="22"/>
        </w:rPr>
      </w:pPr>
      <w:r w:rsidRPr="00902960">
        <w:rPr>
          <w:rFonts w:ascii="Cambria" w:eastAsia="Times New Roman" w:hAnsi="Cambria" w:cs="Cambria"/>
          <w:bCs/>
          <w:sz w:val="22"/>
          <w:szCs w:val="22"/>
          <w:lang w:val="en-US"/>
        </w:rPr>
        <w:t> </w:t>
      </w:r>
    </w:p>
    <w:p w14:paraId="45E0051B" w14:textId="77777777" w:rsidR="00902960" w:rsidRPr="00902960" w:rsidRDefault="00902960" w:rsidP="00902960">
      <w:pPr>
        <w:jc w:val="both"/>
        <w:textAlignment w:val="baseline"/>
        <w:rPr>
          <w:rFonts w:ascii="Cambria" w:eastAsia="Times New Roman" w:hAnsi="Cambria" w:cs="Cambria"/>
          <w:bCs/>
          <w:sz w:val="22"/>
          <w:szCs w:val="22"/>
        </w:rPr>
      </w:pPr>
      <w:r w:rsidRPr="00902960">
        <w:rPr>
          <w:rFonts w:ascii="Cambria" w:eastAsia="Times New Roman" w:hAnsi="Cambria" w:cs="Cambria"/>
          <w:bCs/>
          <w:sz w:val="22"/>
          <w:szCs w:val="22"/>
        </w:rPr>
        <w:t>Η διεξαγωγή της διαιτησίας υπόκειται στον «Κανονισμό Διαφάνειας στις δυνάμει Συνθήκης Διαιτησίες Επενδυτών-Κρατών» (</w:t>
      </w:r>
      <w:r w:rsidRPr="00902960">
        <w:rPr>
          <w:rFonts w:ascii="Cambria" w:eastAsia="Times New Roman" w:hAnsi="Cambria" w:cs="Cambria"/>
          <w:bCs/>
          <w:sz w:val="22"/>
          <w:szCs w:val="22"/>
          <w:lang w:val="en-US"/>
        </w:rPr>
        <w:t>Rules</w:t>
      </w:r>
      <w:r w:rsidRPr="00902960">
        <w:rPr>
          <w:rFonts w:ascii="Cambria" w:eastAsia="Times New Roman" w:hAnsi="Cambria" w:cs="Cambria"/>
          <w:bCs/>
          <w:sz w:val="22"/>
          <w:szCs w:val="22"/>
        </w:rPr>
        <w:t xml:space="preserve"> </w:t>
      </w:r>
      <w:r w:rsidRPr="00902960">
        <w:rPr>
          <w:rFonts w:ascii="Cambria" w:eastAsia="Times New Roman" w:hAnsi="Cambria" w:cs="Cambria"/>
          <w:bCs/>
          <w:sz w:val="22"/>
          <w:szCs w:val="22"/>
          <w:lang w:val="en-US"/>
        </w:rPr>
        <w:t>on</w:t>
      </w:r>
      <w:r w:rsidRPr="00902960">
        <w:rPr>
          <w:rFonts w:ascii="Cambria" w:eastAsia="Times New Roman" w:hAnsi="Cambria" w:cs="Cambria"/>
          <w:bCs/>
          <w:sz w:val="22"/>
          <w:szCs w:val="22"/>
        </w:rPr>
        <w:t xml:space="preserve"> </w:t>
      </w:r>
      <w:r w:rsidRPr="00902960">
        <w:rPr>
          <w:rFonts w:ascii="Cambria" w:eastAsia="Times New Roman" w:hAnsi="Cambria" w:cs="Cambria"/>
          <w:bCs/>
          <w:sz w:val="22"/>
          <w:szCs w:val="22"/>
          <w:lang w:val="en-US"/>
        </w:rPr>
        <w:t>Transparency</w:t>
      </w:r>
      <w:r w:rsidRPr="00902960">
        <w:rPr>
          <w:rFonts w:ascii="Cambria" w:eastAsia="Times New Roman" w:hAnsi="Cambria" w:cs="Cambria"/>
          <w:bCs/>
          <w:sz w:val="22"/>
          <w:szCs w:val="22"/>
        </w:rPr>
        <w:t xml:space="preserve"> </w:t>
      </w:r>
      <w:r w:rsidRPr="00902960">
        <w:rPr>
          <w:rFonts w:ascii="Cambria" w:eastAsia="Times New Roman" w:hAnsi="Cambria" w:cs="Cambria"/>
          <w:bCs/>
          <w:sz w:val="22"/>
          <w:szCs w:val="22"/>
          <w:lang w:val="en-US"/>
        </w:rPr>
        <w:t>in</w:t>
      </w:r>
      <w:r w:rsidRPr="00902960">
        <w:rPr>
          <w:rFonts w:ascii="Cambria" w:eastAsia="Times New Roman" w:hAnsi="Cambria" w:cs="Cambria"/>
          <w:bCs/>
          <w:sz w:val="22"/>
          <w:szCs w:val="22"/>
        </w:rPr>
        <w:t xml:space="preserve"> </w:t>
      </w:r>
      <w:r w:rsidRPr="00902960">
        <w:rPr>
          <w:rFonts w:ascii="Cambria" w:eastAsia="Times New Roman" w:hAnsi="Cambria" w:cs="Cambria"/>
          <w:bCs/>
          <w:sz w:val="22"/>
          <w:szCs w:val="22"/>
          <w:lang w:val="en-US"/>
        </w:rPr>
        <w:t>Treaty</w:t>
      </w:r>
      <w:r w:rsidRPr="00902960">
        <w:rPr>
          <w:rFonts w:ascii="Cambria" w:eastAsia="Times New Roman" w:hAnsi="Cambria" w:cs="Cambria"/>
          <w:bCs/>
          <w:sz w:val="22"/>
          <w:szCs w:val="22"/>
        </w:rPr>
        <w:t xml:space="preserve"> </w:t>
      </w:r>
      <w:r w:rsidRPr="00902960">
        <w:rPr>
          <w:rFonts w:ascii="Cambria" w:eastAsia="Times New Roman" w:hAnsi="Cambria" w:cs="Cambria"/>
          <w:bCs/>
          <w:sz w:val="22"/>
          <w:szCs w:val="22"/>
          <w:lang w:val="en-US"/>
        </w:rPr>
        <w:t>based</w:t>
      </w:r>
      <w:r w:rsidRPr="00902960">
        <w:rPr>
          <w:rFonts w:ascii="Cambria" w:eastAsia="Times New Roman" w:hAnsi="Cambria" w:cs="Cambria"/>
          <w:bCs/>
          <w:sz w:val="22"/>
          <w:szCs w:val="22"/>
        </w:rPr>
        <w:t xml:space="preserve"> </w:t>
      </w:r>
      <w:r w:rsidRPr="00902960">
        <w:rPr>
          <w:rFonts w:ascii="Cambria" w:eastAsia="Times New Roman" w:hAnsi="Cambria" w:cs="Cambria"/>
          <w:bCs/>
          <w:sz w:val="22"/>
          <w:szCs w:val="22"/>
          <w:lang w:val="en-US"/>
        </w:rPr>
        <w:t>Investor</w:t>
      </w:r>
      <w:r w:rsidRPr="00902960">
        <w:rPr>
          <w:rFonts w:ascii="Cambria" w:eastAsia="Times New Roman" w:hAnsi="Cambria" w:cs="Cambria"/>
          <w:bCs/>
          <w:sz w:val="22"/>
          <w:szCs w:val="22"/>
        </w:rPr>
        <w:t>-</w:t>
      </w:r>
      <w:r w:rsidRPr="00902960">
        <w:rPr>
          <w:rFonts w:ascii="Cambria" w:eastAsia="Times New Roman" w:hAnsi="Cambria" w:cs="Cambria"/>
          <w:bCs/>
          <w:sz w:val="22"/>
          <w:szCs w:val="22"/>
          <w:lang w:val="en-US"/>
        </w:rPr>
        <w:t>State</w:t>
      </w:r>
      <w:r w:rsidRPr="00902960">
        <w:rPr>
          <w:rFonts w:ascii="Cambria" w:eastAsia="Times New Roman" w:hAnsi="Cambria" w:cs="Cambria"/>
          <w:bCs/>
          <w:sz w:val="22"/>
          <w:szCs w:val="22"/>
        </w:rPr>
        <w:t xml:space="preserve"> </w:t>
      </w:r>
      <w:r w:rsidRPr="00902960">
        <w:rPr>
          <w:rFonts w:ascii="Cambria" w:eastAsia="Times New Roman" w:hAnsi="Cambria" w:cs="Cambria"/>
          <w:bCs/>
          <w:sz w:val="22"/>
          <w:szCs w:val="22"/>
          <w:lang w:val="en-US"/>
        </w:rPr>
        <w:t>Arbitration</w:t>
      </w:r>
      <w:r w:rsidRPr="00902960">
        <w:rPr>
          <w:rFonts w:ascii="Cambria" w:eastAsia="Times New Roman" w:hAnsi="Cambria" w:cs="Cambria"/>
          <w:bCs/>
          <w:sz w:val="22"/>
          <w:szCs w:val="22"/>
        </w:rPr>
        <w:t>) της Επιτροπής των Ηνωμένων Εθνών για το Διεθνές Εμπορικό Δίκαιο (</w:t>
      </w:r>
      <w:r w:rsidRPr="00902960">
        <w:rPr>
          <w:rFonts w:ascii="Cambria" w:eastAsia="Times New Roman" w:hAnsi="Cambria" w:cs="Cambria"/>
          <w:bCs/>
          <w:sz w:val="22"/>
          <w:szCs w:val="22"/>
          <w:lang w:val="en-US"/>
        </w:rPr>
        <w:t>UNCITRAL</w:t>
      </w:r>
      <w:r w:rsidRPr="00902960">
        <w:rPr>
          <w:rFonts w:ascii="Cambria" w:eastAsia="Times New Roman" w:hAnsi="Cambria" w:cs="Cambria"/>
          <w:bCs/>
          <w:sz w:val="22"/>
          <w:szCs w:val="22"/>
        </w:rPr>
        <w:t>), οι διατάξεις του οποίου κατισχύουν των εφαρμοστέων κανόνων διαιτησίας που καθορίζονται σύμφωνα με την παρ. 3 του άρθρου 175 ν. 4412/2016,</w:t>
      </w:r>
      <w:r w:rsidRPr="00902960">
        <w:rPr>
          <w:rFonts w:ascii="Cambria" w:eastAsia="Times New Roman" w:hAnsi="Cambria" w:cs="Cambria"/>
          <w:bCs/>
          <w:sz w:val="22"/>
          <w:szCs w:val="22"/>
          <w:lang w:val="en-US"/>
        </w:rPr>
        <w:t> </w:t>
      </w:r>
    </w:p>
    <w:p w14:paraId="3E30C76F" w14:textId="77777777" w:rsidR="00902960" w:rsidRPr="00902960" w:rsidRDefault="00902960" w:rsidP="00902960">
      <w:pPr>
        <w:jc w:val="both"/>
        <w:textAlignment w:val="baseline"/>
        <w:rPr>
          <w:rFonts w:ascii="Cambria" w:eastAsia="Times New Roman" w:hAnsi="Cambria" w:cs="Cambria"/>
          <w:bCs/>
          <w:sz w:val="22"/>
          <w:szCs w:val="22"/>
        </w:rPr>
      </w:pPr>
    </w:p>
    <w:p w14:paraId="705FB301" w14:textId="77777777" w:rsidR="00902960" w:rsidRPr="00902960" w:rsidRDefault="00902960" w:rsidP="00902960">
      <w:pPr>
        <w:jc w:val="both"/>
        <w:textAlignment w:val="baseline"/>
        <w:rPr>
          <w:rFonts w:ascii="Cambria" w:eastAsia="Times New Roman" w:hAnsi="Cambria" w:cs="Cambria"/>
          <w:bCs/>
          <w:sz w:val="22"/>
          <w:szCs w:val="22"/>
        </w:rPr>
      </w:pPr>
      <w:r w:rsidRPr="00902960">
        <w:rPr>
          <w:rFonts w:ascii="Cambria" w:eastAsia="Times New Roman" w:hAnsi="Cambria" w:cs="Cambria"/>
          <w:bCs/>
          <w:sz w:val="22"/>
          <w:szCs w:val="22"/>
        </w:rPr>
        <w:t>Της προσφ</w:t>
      </w:r>
      <w:r w:rsidR="008D523B">
        <w:rPr>
          <w:rFonts w:ascii="Cambria" w:eastAsia="Times New Roman" w:hAnsi="Cambria" w:cs="Cambria"/>
          <w:bCs/>
          <w:sz w:val="22"/>
          <w:szCs w:val="22"/>
        </w:rPr>
        <w:t>υγής στο διαιτητικό δικαστήριο</w:t>
      </w:r>
      <w:r w:rsidRPr="00902960">
        <w:rPr>
          <w:rFonts w:ascii="Cambria" w:eastAsia="Times New Roman" w:hAnsi="Cambria" w:cs="Cambria"/>
          <w:bCs/>
          <w:sz w:val="22"/>
          <w:szCs w:val="22"/>
        </w:rPr>
        <w:t>/ όργανο προηγείται στάδιο συμβιβαστικής επίλυσης διαφορών. Για τη συμβιβαστική επίλυση της διαφοράς συγκροτείται Συμβούλιο Επίλυσης Διαφορών (ΣΕΔ). Η αμοιβή κάθε μέλους του ΣΕΔ καθορίζεται σύμφωνα με το άρθρο 18 ν. 4640/2019 (Α’ 190), περί αμοιβής διαμεσολαβητή. Κατά τα λοιπά εφαρμόζονται οι παρ. 7 και 8 του άρθρου 176 ν. 4412/2016 και ο ν. 4640/2019.</w:t>
      </w:r>
    </w:p>
    <w:p w14:paraId="22632AB8" w14:textId="77777777" w:rsidR="00AE3150" w:rsidRPr="00AE3150" w:rsidRDefault="00AE3150" w:rsidP="00AE3150">
      <w:pPr>
        <w:jc w:val="both"/>
        <w:textAlignment w:val="baseline"/>
        <w:rPr>
          <w:rFonts w:ascii="Cambria" w:eastAsia="Times New Roman" w:hAnsi="Cambria" w:cs="Cambria"/>
          <w:bCs/>
          <w:sz w:val="22"/>
          <w:szCs w:val="22"/>
        </w:rPr>
      </w:pPr>
    </w:p>
    <w:p w14:paraId="516AAA56" w14:textId="77777777" w:rsidR="00C04AAE" w:rsidRPr="005035F5" w:rsidRDefault="00C04AAE" w:rsidP="005035F5">
      <w:pPr>
        <w:tabs>
          <w:tab w:val="left" w:pos="567"/>
        </w:tabs>
        <w:ind w:left="567" w:hanging="567"/>
        <w:jc w:val="both"/>
        <w:rPr>
          <w:rFonts w:ascii="Cambria" w:hAnsi="Cambria" w:cs="Calibri"/>
          <w:sz w:val="22"/>
          <w:szCs w:val="22"/>
        </w:rPr>
      </w:pPr>
    </w:p>
    <w:p w14:paraId="041588C0" w14:textId="77777777" w:rsidR="00CF1351" w:rsidRPr="005035F5" w:rsidRDefault="00C04AAE" w:rsidP="005035F5">
      <w:pPr>
        <w:pStyle w:val="2"/>
        <w:ind w:left="0" w:firstLine="0"/>
        <w:textAlignment w:val="baseline"/>
        <w:rPr>
          <w:rFonts w:ascii="Cambria" w:hAnsi="Cambria" w:cs="Calibri"/>
          <w:sz w:val="22"/>
          <w:szCs w:val="22"/>
          <w:lang w:bidi="en-US"/>
        </w:rPr>
      </w:pPr>
      <w:bookmarkStart w:id="35" w:name="_Toc73524264"/>
      <w:r w:rsidRPr="005035F5">
        <w:rPr>
          <w:rFonts w:ascii="Cambria" w:hAnsi="Cambria" w:cs="Calibri"/>
          <w:sz w:val="22"/>
          <w:szCs w:val="22"/>
        </w:rPr>
        <w:t>Άρθρο 26 :  Διάφορες ρυθμίσεις</w:t>
      </w:r>
      <w:bookmarkEnd w:id="35"/>
      <w:r w:rsidRPr="005035F5">
        <w:rPr>
          <w:rFonts w:ascii="Cambria" w:hAnsi="Cambria" w:cs="Calibri"/>
          <w:sz w:val="22"/>
          <w:szCs w:val="22"/>
        </w:rPr>
        <w:t xml:space="preserve"> </w:t>
      </w:r>
    </w:p>
    <w:p w14:paraId="492BE99E" w14:textId="77777777" w:rsidR="00CF1351" w:rsidRPr="005035F5" w:rsidRDefault="00CF1351" w:rsidP="005035F5">
      <w:pPr>
        <w:jc w:val="both"/>
        <w:textAlignment w:val="baseline"/>
        <w:rPr>
          <w:rFonts w:ascii="Cambria" w:hAnsi="Cambria" w:cs="Calibri"/>
          <w:sz w:val="22"/>
          <w:szCs w:val="22"/>
          <w:lang w:bidi="en-US"/>
        </w:rPr>
      </w:pPr>
    </w:p>
    <w:p w14:paraId="34AE3142" w14:textId="62829321" w:rsidR="00CC662B" w:rsidRPr="00C133D0" w:rsidRDefault="00CF1351" w:rsidP="00CC662B">
      <w:pPr>
        <w:tabs>
          <w:tab w:val="left" w:pos="2155"/>
          <w:tab w:val="left" w:pos="2722"/>
          <w:tab w:val="left" w:pos="3289"/>
          <w:tab w:val="left" w:pos="3856"/>
        </w:tabs>
        <w:jc w:val="both"/>
        <w:rPr>
          <w:rFonts w:ascii="Cambria" w:hAnsi="Cambria" w:cs="Calibri"/>
          <w:b/>
          <w:bCs/>
          <w:sz w:val="22"/>
          <w:szCs w:val="22"/>
        </w:rPr>
      </w:pPr>
      <w:r w:rsidRPr="005035F5">
        <w:rPr>
          <w:rFonts w:ascii="Cambria" w:hAnsi="Cambria" w:cs="Calibri"/>
          <w:b/>
          <w:spacing w:val="5"/>
          <w:sz w:val="22"/>
          <w:szCs w:val="22"/>
          <w:lang w:bidi="en-US"/>
        </w:rPr>
        <w:t>26.1</w:t>
      </w:r>
      <w:r w:rsidRPr="005035F5">
        <w:rPr>
          <w:rFonts w:ascii="Cambria" w:hAnsi="Cambria" w:cs="Calibri"/>
          <w:spacing w:val="5"/>
          <w:sz w:val="22"/>
          <w:szCs w:val="22"/>
          <w:lang w:bidi="en-US"/>
        </w:rPr>
        <w:t xml:space="preserve"> Η έγκριση κατασκευής του δημοπρατούμενου έργου, αποφασίστηκε με την </w:t>
      </w:r>
      <w:proofErr w:type="spellStart"/>
      <w:r w:rsidRPr="005035F5">
        <w:rPr>
          <w:rFonts w:ascii="Cambria" w:hAnsi="Cambria" w:cs="Calibri"/>
          <w:spacing w:val="5"/>
          <w:sz w:val="22"/>
          <w:szCs w:val="22"/>
          <w:lang w:bidi="en-US"/>
        </w:rPr>
        <w:t>αριθμ</w:t>
      </w:r>
      <w:proofErr w:type="spellEnd"/>
      <w:r w:rsidRPr="009A049A">
        <w:rPr>
          <w:rFonts w:ascii="Cambria" w:hAnsi="Cambria" w:cs="Calibri"/>
          <w:spacing w:val="5"/>
          <w:sz w:val="22"/>
          <w:szCs w:val="22"/>
          <w:lang w:bidi="en-US"/>
        </w:rPr>
        <w:t xml:space="preserve">. </w:t>
      </w:r>
      <w:r w:rsidR="00B14345" w:rsidRPr="009A049A">
        <w:rPr>
          <w:rFonts w:ascii="Cambria" w:hAnsi="Cambria" w:cs="Calibri"/>
          <w:b/>
          <w:bCs/>
          <w:spacing w:val="5"/>
          <w:sz w:val="22"/>
          <w:szCs w:val="22"/>
          <w:lang w:bidi="en-US"/>
        </w:rPr>
        <w:t>47/2025</w:t>
      </w:r>
      <w:r w:rsidR="00CC662B" w:rsidRPr="00C133D0">
        <w:rPr>
          <w:rFonts w:ascii="Cambria" w:hAnsi="Cambria" w:cs="Calibri"/>
          <w:b/>
          <w:bCs/>
          <w:sz w:val="22"/>
          <w:szCs w:val="22"/>
        </w:rPr>
        <w:t xml:space="preserve"> Απόφαση </w:t>
      </w:r>
      <w:r w:rsidR="00B14345">
        <w:rPr>
          <w:rFonts w:ascii="Cambria" w:hAnsi="Cambria" w:cs="Calibri"/>
          <w:b/>
          <w:bCs/>
          <w:sz w:val="22"/>
          <w:szCs w:val="22"/>
        </w:rPr>
        <w:t>Δημοτικού Συμβουλίου</w:t>
      </w:r>
      <w:r w:rsidR="00C133D0" w:rsidRPr="00C133D0">
        <w:rPr>
          <w:rFonts w:ascii="Cambria" w:hAnsi="Cambria" w:cs="Calibri"/>
          <w:b/>
          <w:bCs/>
          <w:sz w:val="22"/>
          <w:szCs w:val="22"/>
        </w:rPr>
        <w:t xml:space="preserve"> Καβάλας.</w:t>
      </w:r>
    </w:p>
    <w:p w14:paraId="19A4892B" w14:textId="77777777" w:rsidR="00CF1351" w:rsidRPr="005035F5" w:rsidRDefault="00CF1351" w:rsidP="005035F5">
      <w:pPr>
        <w:tabs>
          <w:tab w:val="left" w:pos="2155"/>
          <w:tab w:val="left" w:pos="2722"/>
          <w:tab w:val="left" w:pos="3289"/>
          <w:tab w:val="left" w:pos="3856"/>
        </w:tabs>
        <w:ind w:left="567" w:hanging="567"/>
        <w:jc w:val="both"/>
        <w:rPr>
          <w:rFonts w:ascii="Cambria" w:hAnsi="Cambria" w:cs="Calibri"/>
          <w:b/>
          <w:spacing w:val="5"/>
          <w:sz w:val="22"/>
          <w:szCs w:val="22"/>
          <w:lang w:bidi="en-US"/>
        </w:rPr>
      </w:pPr>
    </w:p>
    <w:p w14:paraId="582F0871" w14:textId="77777777" w:rsidR="00CF1351" w:rsidRPr="005035F5" w:rsidRDefault="00CF1351" w:rsidP="005035F5">
      <w:pPr>
        <w:tabs>
          <w:tab w:val="left" w:pos="1588"/>
          <w:tab w:val="left" w:pos="2155"/>
          <w:tab w:val="left" w:pos="2722"/>
          <w:tab w:val="left" w:pos="3289"/>
        </w:tabs>
        <w:jc w:val="both"/>
        <w:rPr>
          <w:rFonts w:ascii="Cambria" w:hAnsi="Cambria" w:cs="Calibri"/>
          <w:spacing w:val="5"/>
          <w:sz w:val="22"/>
          <w:szCs w:val="22"/>
          <w:lang w:bidi="en-US"/>
        </w:rPr>
      </w:pPr>
      <w:r w:rsidRPr="005035F5">
        <w:rPr>
          <w:rFonts w:ascii="Cambria" w:hAnsi="Cambria" w:cs="Calibri"/>
          <w:b/>
          <w:spacing w:val="5"/>
          <w:sz w:val="22"/>
          <w:szCs w:val="22"/>
          <w:lang w:bidi="en-US"/>
        </w:rPr>
        <w:t>26.2</w:t>
      </w:r>
      <w:r w:rsidRPr="005035F5">
        <w:rPr>
          <w:rFonts w:ascii="Cambria" w:hAnsi="Cambria" w:cs="Calibri"/>
          <w:spacing w:val="5"/>
          <w:sz w:val="22"/>
          <w:szCs w:val="22"/>
          <w:lang w:bidi="en-US"/>
        </w:rPr>
        <w:t xml:space="preserve">  Ο Κύριος του Έργου μπορεί να εγκαταστήσει για το έργο αυτό Τεχνικό Σύμβουλο. 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14:paraId="1F63BE61" w14:textId="77777777" w:rsidR="00573837" w:rsidRDefault="00573837" w:rsidP="005035F5">
      <w:pPr>
        <w:tabs>
          <w:tab w:val="left" w:pos="-879"/>
          <w:tab w:val="left" w:pos="-579"/>
          <w:tab w:val="left" w:pos="821"/>
        </w:tabs>
        <w:jc w:val="both"/>
        <w:rPr>
          <w:rFonts w:ascii="Cambria" w:hAnsi="Cambria" w:cs="Calibri"/>
          <w:b/>
          <w:spacing w:val="5"/>
          <w:sz w:val="22"/>
          <w:szCs w:val="22"/>
          <w:lang w:bidi="en-US"/>
        </w:rPr>
      </w:pPr>
    </w:p>
    <w:p w14:paraId="508B5538" w14:textId="77777777" w:rsidR="00CF1351" w:rsidRPr="00C45E53" w:rsidRDefault="00CF1351" w:rsidP="005035F5">
      <w:pPr>
        <w:tabs>
          <w:tab w:val="left" w:pos="-879"/>
          <w:tab w:val="left" w:pos="-579"/>
          <w:tab w:val="left" w:pos="821"/>
        </w:tabs>
        <w:jc w:val="both"/>
        <w:rPr>
          <w:rFonts w:ascii="Cambria" w:eastAsia="Calibri" w:hAnsi="Cambria" w:cs="Calibri"/>
          <w:spacing w:val="5"/>
          <w:sz w:val="22"/>
          <w:szCs w:val="22"/>
          <w:lang w:bidi="en-US"/>
        </w:rPr>
      </w:pPr>
      <w:r w:rsidRPr="00C45E53">
        <w:rPr>
          <w:rFonts w:ascii="Cambria" w:hAnsi="Cambria" w:cs="Calibri"/>
          <w:b/>
          <w:spacing w:val="5"/>
          <w:sz w:val="22"/>
          <w:szCs w:val="22"/>
          <w:lang w:bidi="en-US"/>
        </w:rPr>
        <w:t>26.3</w:t>
      </w:r>
      <w:r w:rsidRPr="00C45E53">
        <w:rPr>
          <w:rFonts w:ascii="Cambria" w:hAnsi="Cambria" w:cs="Calibri"/>
          <w:spacing w:val="5"/>
          <w:sz w:val="22"/>
          <w:szCs w:val="22"/>
          <w:lang w:bidi="en-US"/>
        </w:rPr>
        <w:t xml:space="preserve"> </w:t>
      </w:r>
      <w:r w:rsidRPr="00C45E53">
        <w:rPr>
          <w:rFonts w:ascii="Cambria" w:eastAsia="Calibri" w:hAnsi="Cambria" w:cs="Calibri"/>
          <w:spacing w:val="5"/>
          <w:sz w:val="22"/>
          <w:szCs w:val="22"/>
          <w:lang w:bidi="en-US"/>
        </w:rPr>
        <w:t xml:space="preserve">Οι προσφέροντες, με την υποβολή της προσφοράς τους, αποδέχονται ανεπιφύλακτα τους όρους της παρούσας Διακήρυξης </w:t>
      </w:r>
    </w:p>
    <w:p w14:paraId="0C513836" w14:textId="77777777" w:rsidR="00CF1351" w:rsidRPr="00C45E53" w:rsidRDefault="00CF1351" w:rsidP="005035F5">
      <w:pPr>
        <w:tabs>
          <w:tab w:val="left" w:pos="1588"/>
          <w:tab w:val="left" w:pos="2155"/>
          <w:tab w:val="left" w:pos="2722"/>
          <w:tab w:val="left" w:pos="3289"/>
        </w:tabs>
        <w:jc w:val="both"/>
        <w:rPr>
          <w:rFonts w:ascii="Cambria" w:hAnsi="Cambria" w:cs="Calibri"/>
          <w:b/>
          <w:spacing w:val="5"/>
          <w:sz w:val="22"/>
          <w:szCs w:val="22"/>
          <w:lang w:bidi="en-US"/>
        </w:rPr>
      </w:pPr>
    </w:p>
    <w:p w14:paraId="22E6348E" w14:textId="77777777" w:rsidR="00573837" w:rsidRPr="00573837" w:rsidRDefault="00573837" w:rsidP="00573837">
      <w:pPr>
        <w:tabs>
          <w:tab w:val="left" w:pos="-879"/>
          <w:tab w:val="left" w:pos="-579"/>
          <w:tab w:val="left" w:pos="821"/>
        </w:tabs>
        <w:jc w:val="both"/>
        <w:rPr>
          <w:rFonts w:ascii="Cambria" w:eastAsia="Calibri" w:hAnsi="Cambria" w:cs="Calibri"/>
          <w:spacing w:val="5"/>
          <w:sz w:val="22"/>
          <w:szCs w:val="22"/>
          <w:lang w:bidi="en-US"/>
        </w:rPr>
      </w:pPr>
      <w:r w:rsidRPr="00812968">
        <w:rPr>
          <w:rFonts w:ascii="Cambria" w:eastAsia="Calibri" w:hAnsi="Cambria" w:cs="Calibri"/>
          <w:b/>
          <w:spacing w:val="5"/>
          <w:sz w:val="22"/>
          <w:szCs w:val="22"/>
          <w:lang w:bidi="en-US"/>
        </w:rPr>
        <w:t>26. 4</w:t>
      </w:r>
      <w:r w:rsidRPr="00812968">
        <w:rPr>
          <w:rFonts w:ascii="Cambria" w:eastAsia="Calibri" w:hAnsi="Cambria" w:cs="Calibri"/>
          <w:spacing w:val="5"/>
          <w:sz w:val="22"/>
          <w:szCs w:val="22"/>
          <w:lang w:bidi="en-US"/>
        </w:rPr>
        <w:t xml:space="preserve"> 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w:t>
      </w:r>
      <w:r w:rsidR="00392599" w:rsidRPr="00812968">
        <w:rPr>
          <w:rFonts w:ascii="Cambria" w:eastAsia="Calibri" w:hAnsi="Cambria" w:cs="Calibri"/>
          <w:spacing w:val="5"/>
          <w:sz w:val="22"/>
          <w:szCs w:val="22"/>
          <w:lang w:bidi="en-US"/>
        </w:rPr>
        <w:t>ροστασίας προσωπικών δεδομένων.</w:t>
      </w:r>
    </w:p>
    <w:p w14:paraId="747AE341" w14:textId="77777777" w:rsidR="00573983" w:rsidRDefault="00573983" w:rsidP="005035F5">
      <w:pPr>
        <w:tabs>
          <w:tab w:val="left" w:pos="1588"/>
          <w:tab w:val="left" w:pos="2155"/>
          <w:tab w:val="left" w:pos="2722"/>
          <w:tab w:val="left" w:pos="3289"/>
        </w:tabs>
        <w:jc w:val="both"/>
        <w:rPr>
          <w:rFonts w:ascii="Cambria" w:hAnsi="Cambria" w:cs="Calibri"/>
          <w:b/>
          <w:i/>
          <w:spacing w:val="5"/>
          <w:sz w:val="22"/>
          <w:szCs w:val="22"/>
          <w:lang w:bidi="en-US"/>
        </w:rPr>
      </w:pPr>
    </w:p>
    <w:p w14:paraId="296D333E" w14:textId="77777777" w:rsidR="00CF1351" w:rsidRPr="00C45E53" w:rsidRDefault="00CF1351" w:rsidP="005035F5">
      <w:pPr>
        <w:tabs>
          <w:tab w:val="left" w:pos="1588"/>
          <w:tab w:val="left" w:pos="2155"/>
          <w:tab w:val="left" w:pos="2722"/>
          <w:tab w:val="left" w:pos="3289"/>
        </w:tabs>
        <w:jc w:val="both"/>
        <w:rPr>
          <w:rFonts w:ascii="Cambria" w:hAnsi="Cambria" w:cs="Calibri"/>
          <w:spacing w:val="5"/>
          <w:sz w:val="22"/>
          <w:szCs w:val="22"/>
          <w:lang w:bidi="en-US"/>
        </w:rPr>
      </w:pPr>
      <w:r w:rsidRPr="00C45E53">
        <w:rPr>
          <w:rFonts w:ascii="Cambria" w:hAnsi="Cambria" w:cs="Calibri"/>
          <w:b/>
          <w:spacing w:val="5"/>
          <w:sz w:val="22"/>
          <w:szCs w:val="22"/>
          <w:lang w:bidi="en-US"/>
        </w:rPr>
        <w:t xml:space="preserve">26. </w:t>
      </w:r>
      <w:r w:rsidR="00573837">
        <w:rPr>
          <w:rFonts w:ascii="Cambria" w:hAnsi="Cambria" w:cs="Calibri"/>
          <w:b/>
          <w:spacing w:val="5"/>
          <w:sz w:val="22"/>
          <w:szCs w:val="22"/>
          <w:lang w:bidi="en-US"/>
        </w:rPr>
        <w:t>5</w:t>
      </w:r>
      <w:r w:rsidRPr="00C45E53">
        <w:rPr>
          <w:rFonts w:ascii="Cambria" w:hAnsi="Cambria" w:cs="Calibri"/>
          <w:spacing w:val="5"/>
          <w:sz w:val="22"/>
          <w:szCs w:val="22"/>
          <w:lang w:bidi="en-US"/>
        </w:rPr>
        <w:t xml:space="preserve"> Αν, μετά από την τυχόν οριστικοποίηση της έκπτωσης του αναδόχου, σύμφωνα με τα ειδικότερα οριζόμενα στο άρθρο 160 του ν. 4412/2016,  η Προϊσταμένη Αρχή αποφασίσει την ολοκλήρωση του έργου, προσκαλεί τον επόμενο κατά σειρά μειοδότη του παρόντος  διαγωνισμού και του προτείνει να αναλάβει αυτός το έργο ολοκλήρωσης της έκπτωτης εργολαβίας, με τους ίδιους όρους και προϋποθέσεις και βάσει της προσφοράς που υπέβαλε στον διαγωνισμό. Η σύμβαση εκτέλεσης συνάπτεται, εφόσον εντός δεκαπέντε (15) ημερών από την κοινοποίηση της πρότασης περιέλθει στην Προϊσταμένη Αρχή έγγραφη και ανεπιφύλακτη αποδοχή της. Η άπρακτη πάροδος της προθεσμίας θεωρείται ως απόρριψη της πρότασης. Αν ο ανωτέρω μειοδότης δεν δεχθεί την πρόταση σύναψης σύμβασης, η Προϊσταμένη Αρχή προσκαλεί τον επόμενο κατά σειρά μειοδότη, ακολουθώντας κατά τα λοιπά την ίδια διαδικασία. Εφόσον και αυτός απορρίψει την πρόταση, η Προϊσταμένη Αρχή για την ανάδειξη αναδόχου στο έργο προσφεύγει κατά την κρίση της είτε στην ανοικτή δημοπρασία είτε στη διαδικασία με διαπραγμάτευση, κατά τις οικείες διατάξεις του ν. 4412/2016.</w:t>
      </w:r>
      <w:r w:rsidRPr="00C45E53">
        <w:rPr>
          <w:rFonts w:ascii="Cambria" w:hAnsi="Cambria" w:cs="Calibri"/>
          <w:spacing w:val="5"/>
          <w:sz w:val="22"/>
          <w:szCs w:val="22"/>
          <w:lang w:bidi="en-US"/>
        </w:rPr>
        <w:br/>
      </w:r>
    </w:p>
    <w:p w14:paraId="5D53AA76" w14:textId="77777777" w:rsidR="00CF1351" w:rsidRPr="00C45E53" w:rsidRDefault="00CF1351" w:rsidP="005035F5">
      <w:pPr>
        <w:tabs>
          <w:tab w:val="left" w:pos="1588"/>
          <w:tab w:val="left" w:pos="2155"/>
          <w:tab w:val="left" w:pos="2722"/>
          <w:tab w:val="left" w:pos="3289"/>
        </w:tabs>
        <w:jc w:val="both"/>
        <w:rPr>
          <w:rFonts w:ascii="Cambria" w:hAnsi="Cambria" w:cs="Calibri"/>
          <w:spacing w:val="5"/>
          <w:sz w:val="22"/>
          <w:szCs w:val="22"/>
          <w:lang w:bidi="en-US"/>
        </w:rPr>
      </w:pPr>
      <w:r w:rsidRPr="00C45E53">
        <w:rPr>
          <w:rFonts w:ascii="Cambria" w:hAnsi="Cambria" w:cs="Calibri"/>
          <w:spacing w:val="5"/>
          <w:sz w:val="22"/>
          <w:szCs w:val="22"/>
          <w:lang w:bidi="en-US"/>
        </w:rPr>
        <w:lastRenderedPageBreak/>
        <w:t>Η διαδικασία της παρούσας δεν εφαρμόζεται μόνο στην περίπτωση που η Προϊσταμένη Αρχή κρίνει, ότι οι παραπάνω προσφορές δεν είναι ικανοποιητικές για τον κύριο του έργου ή έχουν επέλθει λόγω εφαρμογής νέων κανονισμών αλλαγές στον τρόπο κατασκευής του έργου, ενώ μπορεί να εφαρμόζεται αναλογικά και σε περίπτωση ολοκλήρωσης του έργου, ύστερα από αυτοδίκαιη διάλυση της σύμβασης κατόπιν πτώχευσης του αναδόχου ή διάλυση με υπαιτιότητα του κυρίου του έργου κατά τις κείμενες διατάξεις.</w:t>
      </w:r>
    </w:p>
    <w:p w14:paraId="6DBF6202" w14:textId="77777777" w:rsidR="00CF1351" w:rsidRPr="00C45E53" w:rsidRDefault="00CF1351" w:rsidP="005035F5">
      <w:pPr>
        <w:tabs>
          <w:tab w:val="left" w:pos="1588"/>
          <w:tab w:val="left" w:pos="2155"/>
          <w:tab w:val="left" w:pos="2722"/>
          <w:tab w:val="left" w:pos="3289"/>
        </w:tabs>
        <w:jc w:val="both"/>
        <w:rPr>
          <w:rFonts w:ascii="Cambria" w:hAnsi="Cambria" w:cs="Calibri"/>
          <w:spacing w:val="5"/>
          <w:sz w:val="22"/>
          <w:szCs w:val="22"/>
          <w:lang w:bidi="en-US"/>
        </w:rPr>
      </w:pPr>
    </w:p>
    <w:p w14:paraId="621FCB34" w14:textId="77777777" w:rsidR="00CF1351" w:rsidRPr="005035F5" w:rsidRDefault="00CF1351" w:rsidP="005035F5">
      <w:pPr>
        <w:jc w:val="both"/>
        <w:textAlignment w:val="baseline"/>
        <w:rPr>
          <w:rFonts w:ascii="Cambria" w:eastAsia="Times New Roman" w:hAnsi="Cambria" w:cs="Cambria"/>
          <w:bCs/>
          <w:sz w:val="22"/>
          <w:szCs w:val="22"/>
        </w:rPr>
      </w:pPr>
    </w:p>
    <w:p w14:paraId="78C37A0E" w14:textId="77777777" w:rsidR="00CF1351" w:rsidRPr="005035F5" w:rsidRDefault="00CF1351" w:rsidP="005035F5">
      <w:pPr>
        <w:tabs>
          <w:tab w:val="left" w:pos="-879"/>
          <w:tab w:val="left" w:pos="-579"/>
          <w:tab w:val="left" w:pos="821"/>
        </w:tabs>
        <w:jc w:val="both"/>
        <w:rPr>
          <w:rFonts w:ascii="Cambria" w:eastAsia="Calibri" w:hAnsi="Cambria" w:cs="Calibri"/>
          <w:b/>
          <w:spacing w:val="5"/>
          <w:sz w:val="22"/>
          <w:szCs w:val="22"/>
          <w:lang w:bidi="en-US"/>
        </w:rPr>
      </w:pPr>
    </w:p>
    <w:p w14:paraId="7E2E6810" w14:textId="77777777" w:rsidR="00C04AAE" w:rsidRPr="005035F5" w:rsidRDefault="00C04AAE" w:rsidP="005035F5">
      <w:pPr>
        <w:pStyle w:val="2"/>
        <w:rPr>
          <w:rFonts w:ascii="Cambria" w:hAnsi="Cambria" w:cs="Calibri"/>
          <w:szCs w:val="22"/>
        </w:rPr>
      </w:pPr>
    </w:p>
    <w:p w14:paraId="555B2D1D" w14:textId="77777777" w:rsidR="00BF34B3" w:rsidRPr="005035F5" w:rsidRDefault="00C04AAE" w:rsidP="005035F5">
      <w:pPr>
        <w:pStyle w:val="para-1"/>
        <w:tabs>
          <w:tab w:val="clear" w:pos="1021"/>
          <w:tab w:val="clear" w:pos="1588"/>
          <w:tab w:val="clear" w:pos="2155"/>
          <w:tab w:val="clear" w:pos="2722"/>
          <w:tab w:val="clear" w:pos="3289"/>
          <w:tab w:val="left" w:pos="-1900"/>
          <w:tab w:val="left" w:pos="-1600"/>
          <w:tab w:val="left" w:pos="-400"/>
          <w:tab w:val="left" w:pos="-200"/>
        </w:tabs>
        <w:rPr>
          <w:rFonts w:ascii="Cambria" w:eastAsia="Calibri" w:hAnsi="Cambria" w:cs="Calibri"/>
          <w:b/>
          <w:szCs w:val="22"/>
        </w:rPr>
      </w:pPr>
      <w:r w:rsidRPr="005035F5">
        <w:rPr>
          <w:rFonts w:ascii="Cambria" w:eastAsia="Calibri" w:hAnsi="Cambria" w:cs="Calibri"/>
          <w:b/>
          <w:szCs w:val="22"/>
        </w:rPr>
        <w:t xml:space="preserve"> </w:t>
      </w:r>
    </w:p>
    <w:p w14:paraId="25DEA2C1" w14:textId="69E94B10" w:rsidR="00C04AAE" w:rsidRPr="004113ED" w:rsidRDefault="004113ED" w:rsidP="005035F5">
      <w:pPr>
        <w:jc w:val="center"/>
        <w:rPr>
          <w:rFonts w:ascii="Cambria" w:hAnsi="Cambria" w:cs="Calibri"/>
          <w:b/>
          <w:sz w:val="22"/>
          <w:szCs w:val="22"/>
        </w:rPr>
      </w:pPr>
      <w:r w:rsidRPr="004A0F13">
        <w:rPr>
          <w:rFonts w:ascii="Cambria" w:eastAsia="Calibri" w:hAnsi="Cambria" w:cs="Calibri"/>
          <w:b/>
          <w:sz w:val="22"/>
          <w:szCs w:val="22"/>
        </w:rPr>
        <w:t xml:space="preserve">Καβάλα, </w:t>
      </w:r>
      <w:r w:rsidR="00127AC7">
        <w:rPr>
          <w:rFonts w:ascii="Cambria" w:eastAsia="Calibri" w:hAnsi="Cambria" w:cs="Calibri"/>
          <w:b/>
          <w:sz w:val="22"/>
          <w:szCs w:val="22"/>
        </w:rPr>
        <w:t>Μάιος</w:t>
      </w:r>
      <w:r w:rsidR="00643E97">
        <w:rPr>
          <w:rFonts w:ascii="Cambria" w:eastAsia="Calibri" w:hAnsi="Cambria" w:cs="Calibri"/>
          <w:b/>
          <w:sz w:val="22"/>
          <w:szCs w:val="22"/>
        </w:rPr>
        <w:t xml:space="preserve"> 2025</w:t>
      </w:r>
    </w:p>
    <w:p w14:paraId="69168B32" w14:textId="77777777" w:rsidR="00C04AAE" w:rsidRPr="005035F5" w:rsidRDefault="00C04AAE" w:rsidP="005035F5">
      <w:pPr>
        <w:jc w:val="center"/>
        <w:rPr>
          <w:rFonts w:ascii="Cambria" w:hAnsi="Cambria" w:cs="Calibri"/>
          <w:sz w:val="22"/>
          <w:szCs w:val="22"/>
        </w:rPr>
      </w:pPr>
      <w:r w:rsidRPr="005035F5">
        <w:rPr>
          <w:rFonts w:ascii="Cambria" w:hAnsi="Cambria" w:cs="Calibri"/>
          <w:b/>
          <w:sz w:val="22"/>
          <w:szCs w:val="22"/>
        </w:rPr>
        <w:t>(Τόπος – Ημερομηνία)</w:t>
      </w:r>
    </w:p>
    <w:p w14:paraId="20E6E923" w14:textId="77777777" w:rsidR="00C04AAE" w:rsidRPr="005035F5" w:rsidRDefault="00C04AAE" w:rsidP="005035F5">
      <w:pPr>
        <w:jc w:val="both"/>
        <w:rPr>
          <w:rFonts w:ascii="Cambria" w:hAnsi="Cambria" w:cs="Calibri"/>
          <w:sz w:val="22"/>
          <w:szCs w:val="22"/>
        </w:rPr>
      </w:pP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
        <w:gridCol w:w="3000"/>
        <w:gridCol w:w="21"/>
        <w:gridCol w:w="25"/>
        <w:gridCol w:w="3212"/>
        <w:gridCol w:w="230"/>
        <w:gridCol w:w="3008"/>
        <w:gridCol w:w="304"/>
        <w:gridCol w:w="100"/>
      </w:tblGrid>
      <w:tr w:rsidR="00413F9D" w:rsidRPr="00F33149" w14:paraId="4A317CB9" w14:textId="77777777" w:rsidTr="00413F9D">
        <w:trPr>
          <w:gridAfter w:val="2"/>
          <w:wAfter w:w="404" w:type="dxa"/>
        </w:trPr>
        <w:tc>
          <w:tcPr>
            <w:tcW w:w="3237" w:type="dxa"/>
            <w:gridSpan w:val="3"/>
            <w:shd w:val="clear" w:color="auto" w:fill="auto"/>
          </w:tcPr>
          <w:p w14:paraId="558AB3BD" w14:textId="77777777" w:rsidR="00413F9D" w:rsidRPr="00F33149" w:rsidRDefault="00413F9D" w:rsidP="00673474">
            <w:pPr>
              <w:jc w:val="center"/>
              <w:rPr>
                <w:rFonts w:ascii="Cambria" w:hAnsi="Cambria" w:cs="Calibri"/>
                <w:sz w:val="22"/>
                <w:szCs w:val="22"/>
              </w:rPr>
            </w:pPr>
            <w:r w:rsidRPr="00F33149">
              <w:rPr>
                <w:rFonts w:ascii="Cambria" w:hAnsi="Cambria" w:cs="Calibri"/>
                <w:b/>
                <w:sz w:val="22"/>
                <w:szCs w:val="22"/>
              </w:rPr>
              <w:t xml:space="preserve">Ο </w:t>
            </w:r>
            <w:proofErr w:type="spellStart"/>
            <w:r w:rsidRPr="00F33149">
              <w:rPr>
                <w:rFonts w:ascii="Cambria" w:hAnsi="Cambria" w:cs="Calibri"/>
                <w:b/>
                <w:sz w:val="22"/>
                <w:szCs w:val="22"/>
              </w:rPr>
              <w:t>Συντάξας</w:t>
            </w:r>
            <w:proofErr w:type="spellEnd"/>
          </w:p>
          <w:p w14:paraId="451E3333" w14:textId="77777777" w:rsidR="00413F9D" w:rsidRPr="00F33149" w:rsidRDefault="00413F9D" w:rsidP="00673474">
            <w:pPr>
              <w:jc w:val="center"/>
              <w:rPr>
                <w:rFonts w:ascii="Cambria" w:hAnsi="Cambria" w:cs="Calibri"/>
                <w:sz w:val="22"/>
                <w:szCs w:val="22"/>
              </w:rPr>
            </w:pPr>
          </w:p>
        </w:tc>
        <w:tc>
          <w:tcPr>
            <w:tcW w:w="3237" w:type="dxa"/>
            <w:gridSpan w:val="2"/>
            <w:shd w:val="clear" w:color="auto" w:fill="auto"/>
          </w:tcPr>
          <w:p w14:paraId="329F07B1" w14:textId="77777777" w:rsidR="00413F9D" w:rsidRPr="00F33149" w:rsidRDefault="00413F9D" w:rsidP="00673474">
            <w:pPr>
              <w:jc w:val="center"/>
              <w:rPr>
                <w:rFonts w:ascii="Cambria" w:hAnsi="Cambria" w:cs="Calibri"/>
                <w:sz w:val="22"/>
                <w:szCs w:val="22"/>
              </w:rPr>
            </w:pPr>
            <w:r w:rsidRPr="00F33149">
              <w:rPr>
                <w:rFonts w:ascii="Cambria" w:hAnsi="Cambria" w:cs="Calibri"/>
                <w:b/>
                <w:sz w:val="22"/>
                <w:szCs w:val="22"/>
              </w:rPr>
              <w:t xml:space="preserve">Ο Αν. </w:t>
            </w:r>
            <w:proofErr w:type="spellStart"/>
            <w:r w:rsidRPr="00F33149">
              <w:rPr>
                <w:rFonts w:ascii="Cambria" w:hAnsi="Cambria" w:cs="Calibri"/>
                <w:b/>
                <w:sz w:val="22"/>
                <w:szCs w:val="22"/>
              </w:rPr>
              <w:t>Πρ</w:t>
            </w:r>
            <w:proofErr w:type="spellEnd"/>
            <w:r w:rsidRPr="00F33149">
              <w:rPr>
                <w:rFonts w:ascii="Cambria" w:hAnsi="Cambria" w:cs="Calibri"/>
                <w:b/>
                <w:sz w:val="22"/>
                <w:szCs w:val="22"/>
              </w:rPr>
              <w:t>. Τ.Μ.Ε.</w:t>
            </w:r>
          </w:p>
        </w:tc>
        <w:tc>
          <w:tcPr>
            <w:tcW w:w="3238" w:type="dxa"/>
            <w:gridSpan w:val="2"/>
            <w:shd w:val="clear" w:color="auto" w:fill="auto"/>
          </w:tcPr>
          <w:p w14:paraId="19F6D4D0" w14:textId="77777777" w:rsidR="00413F9D" w:rsidRPr="00F33149" w:rsidRDefault="00413F9D" w:rsidP="00673474">
            <w:pPr>
              <w:snapToGrid w:val="0"/>
              <w:spacing w:before="40" w:after="40"/>
              <w:jc w:val="center"/>
              <w:rPr>
                <w:rFonts w:ascii="Cambria" w:hAnsi="Cambria" w:cs="Calibri"/>
                <w:b/>
                <w:kern w:val="2"/>
                <w:sz w:val="22"/>
                <w:szCs w:val="22"/>
              </w:rPr>
            </w:pPr>
            <w:r w:rsidRPr="00F33149">
              <w:rPr>
                <w:rFonts w:ascii="Cambria" w:hAnsi="Cambria" w:cs="Calibri"/>
                <w:b/>
                <w:sz w:val="22"/>
                <w:szCs w:val="22"/>
              </w:rPr>
              <w:t>Ελέγχθηκε &amp; Θεωρήθηκε</w:t>
            </w:r>
          </w:p>
          <w:p w14:paraId="2D4EFC4A" w14:textId="3A20B062" w:rsidR="00413F9D" w:rsidRPr="00F33149" w:rsidRDefault="00413F9D" w:rsidP="00673474">
            <w:pPr>
              <w:jc w:val="center"/>
              <w:rPr>
                <w:rFonts w:ascii="Cambria" w:hAnsi="Cambria" w:cs="Calibri"/>
                <w:sz w:val="22"/>
                <w:szCs w:val="22"/>
              </w:rPr>
            </w:pPr>
            <w:r w:rsidRPr="00F33149">
              <w:rPr>
                <w:rFonts w:ascii="Cambria" w:hAnsi="Cambria" w:cs="Calibri"/>
                <w:b/>
                <w:sz w:val="22"/>
                <w:szCs w:val="22"/>
              </w:rPr>
              <w:t xml:space="preserve">Ο </w:t>
            </w:r>
            <w:r w:rsidR="004A11B4">
              <w:rPr>
                <w:rFonts w:ascii="Cambria" w:hAnsi="Cambria" w:cs="Calibri"/>
                <w:b/>
                <w:sz w:val="22"/>
                <w:szCs w:val="22"/>
              </w:rPr>
              <w:t xml:space="preserve">Αν. </w:t>
            </w:r>
            <w:r w:rsidRPr="00F33149">
              <w:rPr>
                <w:rFonts w:ascii="Cambria" w:hAnsi="Cambria" w:cs="Calibri"/>
                <w:b/>
                <w:sz w:val="22"/>
                <w:szCs w:val="22"/>
              </w:rPr>
              <w:t>Διευθυντής Τ.Υ.</w:t>
            </w:r>
          </w:p>
        </w:tc>
      </w:tr>
      <w:tr w:rsidR="00413F9D" w:rsidRPr="00F33149" w14:paraId="08F0EEF9" w14:textId="77777777" w:rsidTr="00413F9D">
        <w:trPr>
          <w:gridAfter w:val="2"/>
          <w:wAfter w:w="404" w:type="dxa"/>
        </w:trPr>
        <w:tc>
          <w:tcPr>
            <w:tcW w:w="3237" w:type="dxa"/>
            <w:gridSpan w:val="3"/>
            <w:shd w:val="clear" w:color="auto" w:fill="auto"/>
          </w:tcPr>
          <w:p w14:paraId="678A96E0" w14:textId="77777777" w:rsidR="00413F9D" w:rsidRPr="00F33149" w:rsidRDefault="00413F9D" w:rsidP="00673474">
            <w:pPr>
              <w:jc w:val="center"/>
              <w:rPr>
                <w:rFonts w:ascii="Cambria" w:hAnsi="Cambria" w:cs="Calibri"/>
                <w:b/>
                <w:sz w:val="22"/>
                <w:szCs w:val="22"/>
              </w:rPr>
            </w:pPr>
          </w:p>
          <w:p w14:paraId="4ACB0F21" w14:textId="77777777" w:rsidR="00413F9D" w:rsidRPr="00F33149" w:rsidRDefault="00413F9D" w:rsidP="00673474">
            <w:pPr>
              <w:jc w:val="center"/>
              <w:rPr>
                <w:rFonts w:ascii="Cambria" w:hAnsi="Cambria" w:cs="Calibri"/>
                <w:b/>
                <w:sz w:val="22"/>
                <w:szCs w:val="22"/>
              </w:rPr>
            </w:pPr>
          </w:p>
          <w:p w14:paraId="6B103336" w14:textId="77777777" w:rsidR="00413F9D" w:rsidRPr="00F33149" w:rsidRDefault="00413F9D" w:rsidP="00673474">
            <w:pPr>
              <w:jc w:val="center"/>
              <w:rPr>
                <w:rFonts w:ascii="Cambria" w:hAnsi="Cambria" w:cs="Calibri"/>
                <w:b/>
                <w:sz w:val="22"/>
                <w:szCs w:val="22"/>
              </w:rPr>
            </w:pPr>
          </w:p>
          <w:p w14:paraId="678990BB" w14:textId="77777777" w:rsidR="00413F9D" w:rsidRPr="00F33149" w:rsidRDefault="00413F9D" w:rsidP="00673474">
            <w:pPr>
              <w:jc w:val="center"/>
              <w:rPr>
                <w:rFonts w:ascii="Cambria" w:hAnsi="Cambria" w:cs="Calibri"/>
                <w:b/>
                <w:sz w:val="22"/>
                <w:szCs w:val="22"/>
              </w:rPr>
            </w:pPr>
          </w:p>
          <w:p w14:paraId="2382485A" w14:textId="77777777" w:rsidR="00413F9D" w:rsidRPr="00F33149" w:rsidRDefault="00413F9D" w:rsidP="00673474">
            <w:pPr>
              <w:spacing w:before="40" w:after="40"/>
              <w:jc w:val="center"/>
              <w:rPr>
                <w:rFonts w:ascii="Cambria" w:hAnsi="Cambria" w:cs="Calibri"/>
                <w:b/>
                <w:sz w:val="22"/>
                <w:szCs w:val="22"/>
              </w:rPr>
            </w:pPr>
            <w:r w:rsidRPr="00F33149">
              <w:rPr>
                <w:rFonts w:ascii="Cambria" w:hAnsi="Cambria" w:cs="Calibri"/>
                <w:b/>
                <w:sz w:val="22"/>
                <w:szCs w:val="22"/>
              </w:rPr>
              <w:t>Αλέξης Μιχαήλ</w:t>
            </w:r>
          </w:p>
          <w:p w14:paraId="581E662E" w14:textId="77777777" w:rsidR="00413F9D" w:rsidRPr="00F33149" w:rsidRDefault="00413F9D" w:rsidP="00673474">
            <w:pPr>
              <w:spacing w:before="40" w:after="40"/>
              <w:jc w:val="center"/>
              <w:rPr>
                <w:rFonts w:ascii="Cambria" w:hAnsi="Cambria" w:cs="Calibri"/>
                <w:b/>
                <w:sz w:val="22"/>
                <w:szCs w:val="22"/>
              </w:rPr>
            </w:pPr>
            <w:r w:rsidRPr="00F33149">
              <w:rPr>
                <w:rFonts w:ascii="Cambria" w:hAnsi="Cambria" w:cs="Calibri"/>
                <w:b/>
                <w:sz w:val="22"/>
                <w:szCs w:val="22"/>
              </w:rPr>
              <w:t>Μηχανικός Περιβάλλοντος</w:t>
            </w:r>
          </w:p>
        </w:tc>
        <w:tc>
          <w:tcPr>
            <w:tcW w:w="3237" w:type="dxa"/>
            <w:gridSpan w:val="2"/>
            <w:shd w:val="clear" w:color="auto" w:fill="auto"/>
          </w:tcPr>
          <w:p w14:paraId="2142E979" w14:textId="77777777" w:rsidR="00413F9D" w:rsidRPr="00F33149" w:rsidRDefault="00413F9D" w:rsidP="00673474">
            <w:pPr>
              <w:jc w:val="center"/>
              <w:rPr>
                <w:rFonts w:ascii="Cambria" w:hAnsi="Cambria" w:cs="Calibri"/>
                <w:b/>
                <w:sz w:val="22"/>
                <w:szCs w:val="22"/>
              </w:rPr>
            </w:pPr>
          </w:p>
          <w:p w14:paraId="1F039CFA" w14:textId="77777777" w:rsidR="00413F9D" w:rsidRPr="00F33149" w:rsidRDefault="00413F9D" w:rsidP="00673474">
            <w:pPr>
              <w:jc w:val="center"/>
              <w:rPr>
                <w:rFonts w:ascii="Cambria" w:hAnsi="Cambria" w:cs="Calibri"/>
                <w:b/>
                <w:sz w:val="22"/>
                <w:szCs w:val="22"/>
              </w:rPr>
            </w:pPr>
          </w:p>
          <w:p w14:paraId="68A9EA60" w14:textId="77777777" w:rsidR="00413F9D" w:rsidRPr="00F33149" w:rsidRDefault="00413F9D" w:rsidP="00673474">
            <w:pPr>
              <w:jc w:val="center"/>
              <w:rPr>
                <w:rFonts w:ascii="Cambria" w:hAnsi="Cambria" w:cs="Calibri"/>
                <w:b/>
                <w:sz w:val="22"/>
                <w:szCs w:val="22"/>
              </w:rPr>
            </w:pPr>
          </w:p>
          <w:p w14:paraId="5991509F" w14:textId="77777777" w:rsidR="00413F9D" w:rsidRPr="00F33149" w:rsidRDefault="00413F9D" w:rsidP="00673474">
            <w:pPr>
              <w:jc w:val="center"/>
              <w:rPr>
                <w:rFonts w:ascii="Cambria" w:hAnsi="Cambria" w:cs="Calibri"/>
                <w:b/>
                <w:sz w:val="22"/>
                <w:szCs w:val="22"/>
              </w:rPr>
            </w:pPr>
          </w:p>
          <w:p w14:paraId="36CEC53F" w14:textId="77777777" w:rsidR="00413F9D" w:rsidRPr="00F33149" w:rsidRDefault="00413F9D" w:rsidP="00673474">
            <w:pPr>
              <w:spacing w:before="40" w:after="40"/>
              <w:jc w:val="center"/>
              <w:rPr>
                <w:rFonts w:ascii="Cambria" w:hAnsi="Cambria" w:cs="Calibri"/>
                <w:b/>
                <w:sz w:val="22"/>
                <w:szCs w:val="22"/>
              </w:rPr>
            </w:pPr>
            <w:r w:rsidRPr="00F33149">
              <w:rPr>
                <w:rFonts w:ascii="Cambria" w:hAnsi="Cambria" w:cs="Calibri"/>
                <w:b/>
                <w:sz w:val="22"/>
                <w:szCs w:val="22"/>
              </w:rPr>
              <w:t>Αλέξης Μιχαήλ</w:t>
            </w:r>
          </w:p>
          <w:p w14:paraId="3571C16D" w14:textId="77777777" w:rsidR="00413F9D" w:rsidRPr="00F33149" w:rsidRDefault="00413F9D" w:rsidP="00673474">
            <w:pPr>
              <w:spacing w:before="40" w:after="40"/>
              <w:jc w:val="center"/>
              <w:rPr>
                <w:rFonts w:ascii="Cambria" w:hAnsi="Cambria" w:cs="Calibri"/>
                <w:b/>
                <w:sz w:val="22"/>
                <w:szCs w:val="22"/>
              </w:rPr>
            </w:pPr>
            <w:r w:rsidRPr="00F33149">
              <w:rPr>
                <w:rFonts w:ascii="Cambria" w:hAnsi="Cambria" w:cs="Calibri"/>
                <w:b/>
                <w:sz w:val="22"/>
                <w:szCs w:val="22"/>
              </w:rPr>
              <w:t>Μηχανικός Περιβάλλοντος</w:t>
            </w:r>
          </w:p>
          <w:p w14:paraId="68164DA2" w14:textId="77777777" w:rsidR="00413F9D" w:rsidRPr="00F33149" w:rsidRDefault="00413F9D" w:rsidP="00673474">
            <w:pPr>
              <w:jc w:val="center"/>
              <w:rPr>
                <w:rFonts w:ascii="Cambria" w:hAnsi="Cambria" w:cs="Calibri"/>
                <w:b/>
                <w:sz w:val="22"/>
                <w:szCs w:val="22"/>
              </w:rPr>
            </w:pPr>
          </w:p>
          <w:p w14:paraId="3AAD344A" w14:textId="77777777" w:rsidR="00413F9D" w:rsidRPr="00F33149" w:rsidRDefault="00413F9D" w:rsidP="00673474">
            <w:pPr>
              <w:jc w:val="center"/>
              <w:rPr>
                <w:rFonts w:ascii="Cambria" w:hAnsi="Cambria" w:cs="Calibri"/>
                <w:b/>
                <w:sz w:val="22"/>
                <w:szCs w:val="22"/>
              </w:rPr>
            </w:pPr>
          </w:p>
        </w:tc>
        <w:tc>
          <w:tcPr>
            <w:tcW w:w="3238" w:type="dxa"/>
            <w:gridSpan w:val="2"/>
            <w:shd w:val="clear" w:color="auto" w:fill="auto"/>
          </w:tcPr>
          <w:p w14:paraId="21BBDF10" w14:textId="77777777" w:rsidR="00413F9D" w:rsidRPr="00F33149" w:rsidRDefault="00413F9D" w:rsidP="00673474">
            <w:pPr>
              <w:snapToGrid w:val="0"/>
              <w:spacing w:before="40" w:after="40"/>
              <w:jc w:val="center"/>
              <w:rPr>
                <w:rFonts w:ascii="Cambria" w:hAnsi="Cambria" w:cs="Calibri"/>
                <w:b/>
                <w:sz w:val="22"/>
                <w:szCs w:val="22"/>
              </w:rPr>
            </w:pPr>
          </w:p>
          <w:p w14:paraId="3F693D08" w14:textId="77777777" w:rsidR="00413F9D" w:rsidRPr="00F33149" w:rsidRDefault="00413F9D" w:rsidP="00673474">
            <w:pPr>
              <w:snapToGrid w:val="0"/>
              <w:spacing w:before="40" w:after="40"/>
              <w:jc w:val="center"/>
              <w:rPr>
                <w:rFonts w:ascii="Cambria" w:hAnsi="Cambria" w:cs="Calibri"/>
                <w:b/>
                <w:sz w:val="22"/>
                <w:szCs w:val="22"/>
              </w:rPr>
            </w:pPr>
          </w:p>
          <w:p w14:paraId="43573C0A" w14:textId="77777777" w:rsidR="00413F9D" w:rsidRPr="00F33149" w:rsidRDefault="00413F9D" w:rsidP="00673474">
            <w:pPr>
              <w:snapToGrid w:val="0"/>
              <w:spacing w:before="40" w:after="40"/>
              <w:jc w:val="center"/>
              <w:rPr>
                <w:rFonts w:ascii="Cambria" w:hAnsi="Cambria" w:cs="Calibri"/>
                <w:b/>
                <w:sz w:val="22"/>
                <w:szCs w:val="22"/>
              </w:rPr>
            </w:pPr>
          </w:p>
          <w:p w14:paraId="04A72733" w14:textId="77777777" w:rsidR="00413F9D" w:rsidRPr="00F33149" w:rsidRDefault="00413F9D" w:rsidP="00673474">
            <w:pPr>
              <w:snapToGrid w:val="0"/>
              <w:spacing w:before="40" w:after="40"/>
              <w:jc w:val="center"/>
              <w:rPr>
                <w:rFonts w:ascii="Cambria" w:hAnsi="Cambria" w:cs="Calibri"/>
                <w:b/>
                <w:sz w:val="22"/>
                <w:szCs w:val="22"/>
              </w:rPr>
            </w:pPr>
          </w:p>
          <w:p w14:paraId="1B9781A8" w14:textId="612D7F3A" w:rsidR="00413F9D" w:rsidRPr="00F33149" w:rsidRDefault="004A11B4" w:rsidP="00673474">
            <w:pPr>
              <w:snapToGrid w:val="0"/>
              <w:spacing w:before="40" w:after="40"/>
              <w:jc w:val="center"/>
              <w:rPr>
                <w:rFonts w:ascii="Cambria" w:hAnsi="Cambria" w:cs="Calibri"/>
                <w:b/>
                <w:kern w:val="2"/>
                <w:sz w:val="22"/>
                <w:szCs w:val="22"/>
              </w:rPr>
            </w:pPr>
            <w:r>
              <w:rPr>
                <w:rFonts w:ascii="Cambria" w:hAnsi="Cambria" w:cs="Calibri"/>
                <w:b/>
                <w:kern w:val="2"/>
                <w:sz w:val="22"/>
                <w:szCs w:val="22"/>
              </w:rPr>
              <w:t xml:space="preserve">Ηλίας </w:t>
            </w:r>
            <w:proofErr w:type="spellStart"/>
            <w:r>
              <w:rPr>
                <w:rFonts w:ascii="Cambria" w:hAnsi="Cambria" w:cs="Calibri"/>
                <w:b/>
                <w:kern w:val="2"/>
                <w:sz w:val="22"/>
                <w:szCs w:val="22"/>
              </w:rPr>
              <w:t>Τσαγκαλίδης</w:t>
            </w:r>
            <w:proofErr w:type="spellEnd"/>
          </w:p>
          <w:p w14:paraId="1E55D15E" w14:textId="7BEA3498" w:rsidR="00413F9D" w:rsidRPr="00F33149" w:rsidRDefault="00413F9D" w:rsidP="00673474">
            <w:pPr>
              <w:snapToGrid w:val="0"/>
              <w:spacing w:before="40" w:after="40"/>
              <w:jc w:val="center"/>
              <w:rPr>
                <w:rFonts w:ascii="Cambria" w:hAnsi="Cambria" w:cs="Calibri"/>
                <w:b/>
                <w:sz w:val="22"/>
                <w:szCs w:val="22"/>
              </w:rPr>
            </w:pPr>
            <w:r w:rsidRPr="00F33149">
              <w:rPr>
                <w:rFonts w:ascii="Cambria" w:hAnsi="Cambria" w:cs="Calibri"/>
                <w:b/>
                <w:sz w:val="22"/>
                <w:szCs w:val="22"/>
              </w:rPr>
              <w:t>Μηχανικός</w:t>
            </w:r>
            <w:r w:rsidR="004A11B4">
              <w:rPr>
                <w:rFonts w:ascii="Cambria" w:hAnsi="Cambria" w:cs="Calibri"/>
                <w:b/>
                <w:sz w:val="22"/>
                <w:szCs w:val="22"/>
              </w:rPr>
              <w:t xml:space="preserve"> Παραγωγής &amp; Διοίκησης</w:t>
            </w:r>
          </w:p>
          <w:p w14:paraId="5D4DB3A0" w14:textId="77777777" w:rsidR="00413F9D" w:rsidRPr="00F33149" w:rsidRDefault="00413F9D" w:rsidP="00673474">
            <w:pPr>
              <w:snapToGrid w:val="0"/>
              <w:spacing w:before="40" w:after="40"/>
              <w:jc w:val="center"/>
              <w:rPr>
                <w:rFonts w:ascii="Cambria" w:hAnsi="Cambria" w:cs="Calibri"/>
                <w:b/>
                <w:sz w:val="22"/>
                <w:szCs w:val="22"/>
              </w:rPr>
            </w:pPr>
          </w:p>
        </w:tc>
      </w:tr>
      <w:tr w:rsidR="005B6E8D" w14:paraId="413112DF" w14:textId="77777777" w:rsidTr="00413F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216" w:type="dxa"/>
        </w:trPr>
        <w:tc>
          <w:tcPr>
            <w:tcW w:w="3046" w:type="dxa"/>
            <w:gridSpan w:val="3"/>
            <w:shd w:val="clear" w:color="auto" w:fill="auto"/>
          </w:tcPr>
          <w:p w14:paraId="1E0C84E0" w14:textId="77777777" w:rsidR="00C04AAE" w:rsidRPr="005035F5" w:rsidRDefault="00C04AAE" w:rsidP="005035F5">
            <w:pPr>
              <w:snapToGrid w:val="0"/>
              <w:spacing w:before="40" w:after="40"/>
              <w:jc w:val="both"/>
              <w:rPr>
                <w:rFonts w:ascii="Cambria" w:hAnsi="Cambria" w:cs="Calibri"/>
                <w:b/>
                <w:sz w:val="22"/>
                <w:szCs w:val="22"/>
              </w:rPr>
            </w:pPr>
          </w:p>
        </w:tc>
        <w:tc>
          <w:tcPr>
            <w:tcW w:w="3442" w:type="dxa"/>
            <w:gridSpan w:val="2"/>
            <w:shd w:val="clear" w:color="auto" w:fill="auto"/>
          </w:tcPr>
          <w:p w14:paraId="6152449D" w14:textId="77777777" w:rsidR="00C04AAE" w:rsidRPr="005035F5" w:rsidRDefault="00C04AAE" w:rsidP="005035F5">
            <w:pPr>
              <w:snapToGrid w:val="0"/>
              <w:spacing w:before="40" w:after="40"/>
              <w:jc w:val="both"/>
              <w:rPr>
                <w:rFonts w:ascii="Cambria" w:hAnsi="Cambria" w:cs="Calibri"/>
                <w:b/>
                <w:sz w:val="22"/>
                <w:szCs w:val="22"/>
              </w:rPr>
            </w:pPr>
          </w:p>
        </w:tc>
        <w:tc>
          <w:tcPr>
            <w:tcW w:w="3412" w:type="dxa"/>
            <w:gridSpan w:val="3"/>
            <w:shd w:val="clear" w:color="auto" w:fill="auto"/>
          </w:tcPr>
          <w:p w14:paraId="2C1F2091" w14:textId="77777777" w:rsidR="00C04AAE" w:rsidRPr="005035F5" w:rsidRDefault="00C04AAE" w:rsidP="005035F5">
            <w:pPr>
              <w:snapToGrid w:val="0"/>
              <w:spacing w:before="40" w:after="40"/>
              <w:jc w:val="both"/>
              <w:rPr>
                <w:rFonts w:ascii="Cambria" w:hAnsi="Cambria"/>
                <w:sz w:val="22"/>
                <w:szCs w:val="22"/>
              </w:rPr>
            </w:pPr>
          </w:p>
        </w:tc>
      </w:tr>
      <w:tr w:rsidR="005B6E8D" w14:paraId="38078DC9" w14:textId="77777777" w:rsidTr="00413F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216" w:type="dxa"/>
          <w:trHeight w:val="1639"/>
        </w:trPr>
        <w:tc>
          <w:tcPr>
            <w:tcW w:w="3000" w:type="dxa"/>
            <w:shd w:val="clear" w:color="auto" w:fill="auto"/>
          </w:tcPr>
          <w:p w14:paraId="12ADD7B2" w14:textId="77777777" w:rsidR="00C04AAE" w:rsidRPr="005035F5" w:rsidRDefault="00C04AAE" w:rsidP="005035F5">
            <w:pPr>
              <w:spacing w:before="40" w:after="40"/>
              <w:jc w:val="both"/>
              <w:rPr>
                <w:rFonts w:ascii="Cambria" w:hAnsi="Cambria" w:cs="Calibri"/>
                <w:sz w:val="22"/>
                <w:szCs w:val="22"/>
              </w:rPr>
            </w:pPr>
          </w:p>
        </w:tc>
        <w:tc>
          <w:tcPr>
            <w:tcW w:w="3488" w:type="dxa"/>
            <w:gridSpan w:val="4"/>
            <w:shd w:val="clear" w:color="auto" w:fill="auto"/>
          </w:tcPr>
          <w:p w14:paraId="3238839C" w14:textId="77777777" w:rsidR="00C04AAE" w:rsidRPr="005035F5" w:rsidRDefault="00C04AAE" w:rsidP="005035F5">
            <w:pPr>
              <w:snapToGrid w:val="0"/>
              <w:spacing w:before="40" w:after="40"/>
              <w:jc w:val="both"/>
              <w:rPr>
                <w:rFonts w:ascii="Cambria" w:hAnsi="Cambria" w:cs="Calibri"/>
                <w:sz w:val="22"/>
                <w:szCs w:val="22"/>
              </w:rPr>
            </w:pPr>
          </w:p>
        </w:tc>
        <w:tc>
          <w:tcPr>
            <w:tcW w:w="3412" w:type="dxa"/>
            <w:gridSpan w:val="3"/>
            <w:shd w:val="clear" w:color="auto" w:fill="auto"/>
          </w:tcPr>
          <w:p w14:paraId="3D1DB723" w14:textId="77777777" w:rsidR="00C04AAE" w:rsidRPr="005035F5" w:rsidRDefault="00C04AAE" w:rsidP="005035F5">
            <w:pPr>
              <w:spacing w:before="40" w:after="40"/>
              <w:jc w:val="both"/>
              <w:rPr>
                <w:rFonts w:ascii="Cambria" w:hAnsi="Cambria" w:cs="Calibri"/>
                <w:sz w:val="22"/>
                <w:szCs w:val="22"/>
              </w:rPr>
            </w:pPr>
          </w:p>
        </w:tc>
      </w:tr>
      <w:tr w:rsidR="005B6E8D" w14:paraId="21AFEDC3" w14:textId="77777777" w:rsidTr="00413F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gridBefore w:val="1"/>
          <w:wBefore w:w="216" w:type="dxa"/>
        </w:trPr>
        <w:tc>
          <w:tcPr>
            <w:tcW w:w="9800" w:type="dxa"/>
            <w:gridSpan w:val="7"/>
            <w:shd w:val="clear" w:color="auto" w:fill="auto"/>
          </w:tcPr>
          <w:p w14:paraId="14D72A38" w14:textId="77777777" w:rsidR="00C04AAE" w:rsidRPr="005035F5" w:rsidRDefault="00C04AAE" w:rsidP="005035F5">
            <w:pPr>
              <w:snapToGrid w:val="0"/>
              <w:spacing w:before="40" w:after="40"/>
              <w:jc w:val="center"/>
              <w:rPr>
                <w:rFonts w:ascii="Cambria" w:hAnsi="Cambria" w:cs="Calibri"/>
                <w:sz w:val="22"/>
                <w:szCs w:val="22"/>
              </w:rPr>
            </w:pPr>
            <w:r w:rsidRPr="005035F5">
              <w:rPr>
                <w:rFonts w:ascii="Cambria" w:hAnsi="Cambria" w:cs="Calibri"/>
                <w:b/>
                <w:sz w:val="22"/>
                <w:szCs w:val="22"/>
              </w:rPr>
              <w:t>ΕΓΚΡΙΘΗΚΕ</w:t>
            </w:r>
          </w:p>
        </w:tc>
        <w:tc>
          <w:tcPr>
            <w:tcW w:w="100" w:type="dxa"/>
            <w:shd w:val="clear" w:color="auto" w:fill="auto"/>
          </w:tcPr>
          <w:p w14:paraId="1D7B63CA" w14:textId="77777777" w:rsidR="00C04AAE" w:rsidRPr="005035F5" w:rsidRDefault="00C04AAE" w:rsidP="005035F5">
            <w:pPr>
              <w:snapToGrid w:val="0"/>
              <w:jc w:val="both"/>
              <w:rPr>
                <w:rFonts w:ascii="Cambria" w:hAnsi="Cambria" w:cs="Calibri"/>
                <w:sz w:val="22"/>
                <w:szCs w:val="22"/>
              </w:rPr>
            </w:pPr>
          </w:p>
        </w:tc>
      </w:tr>
    </w:tbl>
    <w:p w14:paraId="75412036" w14:textId="651FE4B7" w:rsidR="00413F9D" w:rsidRPr="00310A51" w:rsidRDefault="00413F9D" w:rsidP="00413F9D">
      <w:pPr>
        <w:jc w:val="center"/>
        <w:rPr>
          <w:rFonts w:ascii="Cambria" w:hAnsi="Cambria" w:cs="Calibri"/>
          <w:b/>
          <w:sz w:val="20"/>
          <w:szCs w:val="20"/>
        </w:rPr>
      </w:pPr>
      <w:r w:rsidRPr="00310A51">
        <w:rPr>
          <w:rFonts w:ascii="Cambria" w:hAnsi="Cambria" w:cs="Calibri"/>
          <w:b/>
          <w:sz w:val="20"/>
          <w:szCs w:val="20"/>
        </w:rPr>
        <w:t xml:space="preserve">Εγκρίθηκε με την </w:t>
      </w:r>
      <w:proofErr w:type="spellStart"/>
      <w:r w:rsidRPr="00310A51">
        <w:rPr>
          <w:rFonts w:ascii="Cambria" w:hAnsi="Cambria" w:cs="Calibri"/>
          <w:b/>
          <w:sz w:val="20"/>
          <w:szCs w:val="20"/>
        </w:rPr>
        <w:t>υπ</w:t>
      </w:r>
      <w:proofErr w:type="spellEnd"/>
      <w:r w:rsidRPr="00310A51">
        <w:rPr>
          <w:rFonts w:ascii="Cambria" w:hAnsi="Cambria" w:cs="Calibri"/>
          <w:b/>
          <w:sz w:val="20"/>
          <w:szCs w:val="20"/>
        </w:rPr>
        <w:t>΄ αριθμό</w:t>
      </w:r>
      <w:r w:rsidR="00516B14">
        <w:rPr>
          <w:rFonts w:ascii="Cambria" w:hAnsi="Cambria" w:cs="Calibri"/>
          <w:b/>
          <w:sz w:val="20"/>
          <w:szCs w:val="20"/>
        </w:rPr>
        <w:t xml:space="preserve"> 206/2025 </w:t>
      </w:r>
      <w:r w:rsidRPr="00310A51">
        <w:rPr>
          <w:rFonts w:ascii="Cambria" w:hAnsi="Cambria" w:cs="Calibri"/>
          <w:b/>
          <w:sz w:val="20"/>
          <w:szCs w:val="20"/>
        </w:rPr>
        <w:t xml:space="preserve"> Απόφαση της </w:t>
      </w:r>
      <w:r w:rsidR="004A11B4">
        <w:rPr>
          <w:rFonts w:ascii="Cambria" w:hAnsi="Cambria" w:cs="Calibri"/>
          <w:b/>
          <w:sz w:val="20"/>
          <w:szCs w:val="20"/>
        </w:rPr>
        <w:t>Δημοτ</w:t>
      </w:r>
      <w:r w:rsidRPr="00310A51">
        <w:rPr>
          <w:rFonts w:ascii="Cambria" w:hAnsi="Cambria" w:cs="Calibri"/>
          <w:b/>
          <w:sz w:val="20"/>
          <w:szCs w:val="20"/>
        </w:rPr>
        <w:t>ικής Επιτροπής Δήμου  Καβάλας</w:t>
      </w:r>
    </w:p>
    <w:p w14:paraId="5E7DB7AB" w14:textId="77777777" w:rsidR="007C59CC" w:rsidRPr="005035F5" w:rsidRDefault="00C716B0" w:rsidP="005035F5">
      <w:pPr>
        <w:tabs>
          <w:tab w:val="left" w:pos="720"/>
          <w:tab w:val="left" w:pos="3240"/>
        </w:tabs>
        <w:rPr>
          <w:rFonts w:ascii="Cambria" w:hAnsi="Cambria"/>
          <w:sz w:val="22"/>
          <w:szCs w:val="22"/>
        </w:rPr>
      </w:pPr>
      <w:r>
        <w:rPr>
          <w:rFonts w:ascii="Cambria" w:hAnsi="Cambria"/>
          <w:sz w:val="22"/>
          <w:szCs w:val="22"/>
        </w:rPr>
        <w:br w:type="page"/>
      </w:r>
    </w:p>
    <w:sectPr w:rsidR="007C59CC" w:rsidRPr="005035F5">
      <w:headerReference w:type="even" r:id="rId20"/>
      <w:headerReference w:type="default" r:id="rId21"/>
      <w:footerReference w:type="even" r:id="rId22"/>
      <w:footerReference w:type="default" r:id="rId23"/>
      <w:headerReference w:type="first" r:id="rId24"/>
      <w:footerReference w:type="first" r:id="rId25"/>
      <w:endnotePr>
        <w:numFmt w:val="decimal"/>
      </w:endnotePr>
      <w:pgSz w:w="11906" w:h="16838"/>
      <w:pgMar w:top="1134" w:right="1134" w:bottom="1693" w:left="1134" w:header="720" w:footer="1134" w:gutter="0"/>
      <w:cols w:space="720"/>
      <w:docGrid w:linePitch="312" w:charSpace="-65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EF75F1" w14:textId="77777777" w:rsidR="008A6672" w:rsidRDefault="008A6672">
      <w:r>
        <w:separator/>
      </w:r>
    </w:p>
  </w:endnote>
  <w:endnote w:type="continuationSeparator" w:id="0">
    <w:p w14:paraId="4CD11310" w14:textId="77777777" w:rsidR="008A6672" w:rsidRDefault="008A6672">
      <w:r>
        <w:continuationSeparator/>
      </w:r>
    </w:p>
  </w:endnote>
  <w:endnote w:id="1">
    <w:p w14:paraId="7E472602" w14:textId="77777777" w:rsidR="00CC46A0" w:rsidRPr="007A0C46" w:rsidRDefault="00CC46A0" w:rsidP="006A5642">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 xml:space="preserve">    Για την έννοια των </w:t>
      </w:r>
      <w:r w:rsidRPr="007A0C46">
        <w:rPr>
          <w:rFonts w:ascii="Cambria" w:hAnsi="Cambria"/>
          <w:iCs/>
          <w:sz w:val="22"/>
          <w:szCs w:val="22"/>
        </w:rPr>
        <w:t>“κάτω των ορίων” δημοσίων συμβάσεων</w:t>
      </w:r>
      <w:r w:rsidRPr="007A0C46">
        <w:rPr>
          <w:rFonts w:ascii="Cambria" w:hAnsi="Cambria"/>
          <w:sz w:val="22"/>
          <w:szCs w:val="22"/>
        </w:rPr>
        <w:t xml:space="preserve">, πρβ. άρθρο 2 παρ. 1 περ.  29  του ν.   4412/2016. </w:t>
      </w:r>
    </w:p>
  </w:endnote>
  <w:endnote w:id="2">
    <w:p w14:paraId="0A8A0FEB" w14:textId="77777777" w:rsidR="00CC46A0" w:rsidRPr="007A0C46" w:rsidRDefault="00CC46A0" w:rsidP="00414263">
      <w:pPr>
        <w:ind w:left="284" w:hanging="284"/>
        <w:jc w:val="both"/>
        <w:rPr>
          <w:rFonts w:ascii="Cambria" w:hAnsi="Cambria"/>
          <w:sz w:val="22"/>
          <w:szCs w:val="22"/>
        </w:rPr>
      </w:pPr>
      <w:r w:rsidRPr="007A0C46">
        <w:rPr>
          <w:rFonts w:ascii="Cambria" w:hAnsi="Cambria"/>
          <w:sz w:val="16"/>
          <w:szCs w:val="16"/>
        </w:rPr>
        <w:endnoteRef/>
      </w:r>
      <w:r w:rsidRPr="007A0C46">
        <w:rPr>
          <w:rFonts w:ascii="Cambria" w:hAnsi="Cambria"/>
          <w:sz w:val="16"/>
          <w:szCs w:val="16"/>
        </w:rPr>
        <w:t xml:space="preserve"> </w:t>
      </w:r>
      <w:r w:rsidRPr="007A0C46">
        <w:rPr>
          <w:rFonts w:ascii="Cambria" w:hAnsi="Cambria"/>
          <w:sz w:val="22"/>
          <w:szCs w:val="22"/>
        </w:rPr>
        <w:t xml:space="preserve"> Συμπληρώνονται τα στοιχεία της αναθέτουσας αρχής/ αναθέτοντος φορέα</w:t>
      </w:r>
      <w:r w:rsidRPr="007A0C46">
        <w:rPr>
          <w:rFonts w:ascii="Cambria" w:eastAsia="Times New Roman" w:hAnsi="Cambria" w:cs="Cambria"/>
          <w:kern w:val="0"/>
          <w:sz w:val="22"/>
          <w:szCs w:val="22"/>
        </w:rPr>
        <w:t xml:space="preserve"> </w:t>
      </w:r>
      <w:r w:rsidRPr="007A0C46">
        <w:rPr>
          <w:rFonts w:ascii="Cambria" w:hAnsi="Cambria"/>
          <w:sz w:val="22"/>
          <w:szCs w:val="22"/>
        </w:rPr>
        <w:t>(επωνυμία, αριθμός φορολογικού μητρώου, κωδικός που αφορά στην ηλεκτρονική τιμολόγηση, όπως αυτός προσδιορίζεται στον επίσημο ιστότοπο της Γενικής Γραμματείας Πληροφοριακών Συστημάτων Δημόσιας Διοίκησης (Γ.Γ.Π.Σ.Δ.Δ.) του Υπουργείου Ψηφιακής Διακυβέρνησης) Πρβλ. παρ. 2 περ. α άρθρου 53 του ν. 4412/2016. Επισημαίνεται ότι οι αναθέτοντες φορείς που αποτελούν αναθέτουσες αρχές (π.χ. ΔΕΥΑ) εφαρμόζουν τις κανονιστικές διατάξεις (πρότυπα τεύχη) που εκδίδονται, κατ’ εξουσιοδότηση του άρθρου 53 του ν.4412/2016, σύμφωνα με την παρ. 2 περ. β του άρθρου 315 του ν.4412/2016, και, συνεπώς χρησιμοποιούν το παρόν τεύχος για τις συμβάσεις έργων που αναθέτουν, σύμφωνα με τις διατάξεις του Βιβλίου ΙΙ του ν. 4412/2016. Οι λοιποί αναθέτοντες φορείς δύνανται να χρησιμοποιούν το παρόν τεύχος διακήρυξης για τις συμβάσεις που αναθέτουν σύμφωνα με τις διατάξεις του Βιβλίου ΙΙ του ν. 4412/2016.</w:t>
      </w:r>
    </w:p>
  </w:endnote>
  <w:endnote w:id="3">
    <w:p w14:paraId="6D916124" w14:textId="77777777" w:rsidR="00CC46A0" w:rsidRPr="007A0C46" w:rsidRDefault="00CC46A0" w:rsidP="00414263">
      <w:pPr>
        <w:ind w:left="284" w:hanging="284"/>
        <w:jc w:val="both"/>
        <w:rPr>
          <w:rFonts w:ascii="Cambria" w:hAnsi="Cambria"/>
          <w:strike/>
          <w:sz w:val="22"/>
          <w:szCs w:val="22"/>
        </w:rPr>
      </w:pPr>
      <w:r w:rsidRPr="007A0C46">
        <w:rPr>
          <w:rFonts w:ascii="Cambria" w:hAnsi="Cambria"/>
          <w:sz w:val="16"/>
          <w:szCs w:val="16"/>
        </w:rPr>
        <w:endnoteRef/>
      </w:r>
      <w:r w:rsidRPr="007A0C46">
        <w:rPr>
          <w:rFonts w:ascii="Cambria" w:eastAsia="Times New Roman" w:hAnsi="Cambria"/>
          <w:sz w:val="16"/>
          <w:szCs w:val="16"/>
        </w:rPr>
        <w:t xml:space="preserve"> </w:t>
      </w:r>
      <w:r w:rsidRPr="007A0C46">
        <w:rPr>
          <w:rFonts w:ascii="Cambria" w:eastAsia="Times New Roman" w:hAnsi="Cambria"/>
          <w:sz w:val="22"/>
          <w:szCs w:val="22"/>
        </w:rPr>
        <w:t xml:space="preserve">  </w:t>
      </w:r>
      <w:r w:rsidRPr="007A0C46">
        <w:rPr>
          <w:rFonts w:ascii="Cambria" w:hAnsi="Cambria"/>
          <w:sz w:val="22"/>
          <w:szCs w:val="22"/>
        </w:rPr>
        <w:t xml:space="preserve">Στην περίπτωση που πηγή χρηματοδότησης είναι ο τακτικός προϋπολογισμός, η αναθέτουσα αρχή αναγράφει τον αριθμό και τη χρονολογία της απόφασης ανάληψης υποχρέωσης, εφόσον η προκαλούμενη δαπάνη πρόκειται να βαρύνει το τρέχον οικονομικό έτος,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 σύμφωνα με όσα προβλέπονται στην παρ. 4 του άρθρου 4 του π.δ. 80/2016 (Α’ 145), περί διαδικασίας για την έκδοση της απόφασης ανάληψης υποχρέωσης. Στην περίπτωση που πηγή χρηματοδότησης είναι το Πρόγραμμα Δημόσιων Επενδύσεων, αναγράφει τη Συλλογική Απόφαση Ένταξης και τον ενάριθμο. (Πρβλ. άρθρο 53 παρ. 2 περ. ζ του ν. 4412/2016). </w:t>
      </w:r>
    </w:p>
  </w:endnote>
  <w:endnote w:id="4">
    <w:p w14:paraId="7D4899CF" w14:textId="77777777" w:rsidR="00CC46A0" w:rsidRPr="007A0C46" w:rsidRDefault="00CC46A0" w:rsidP="006A5642">
      <w:pPr>
        <w:pStyle w:val="af5"/>
        <w:ind w:left="284" w:hanging="284"/>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Συμπληρώνεται η επωνυμία της αναθέτουσας αρχής/αναθέτοντος φορέα</w:t>
      </w:r>
    </w:p>
  </w:endnote>
  <w:endnote w:id="5">
    <w:p w14:paraId="6541A497" w14:textId="77777777" w:rsidR="00CC46A0" w:rsidRPr="007A0C46" w:rsidRDefault="00CC46A0" w:rsidP="006A5642">
      <w:pPr>
        <w:pStyle w:val="af5"/>
        <w:ind w:left="284" w:hanging="284"/>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Mέσω της λειτουργικότητας ''Επικοινωνία'' του υποσυστήματος</w:t>
      </w:r>
    </w:p>
  </w:endnote>
  <w:endnote w:id="6">
    <w:p w14:paraId="22542194" w14:textId="77777777" w:rsidR="00CC46A0" w:rsidRPr="007A0C46" w:rsidRDefault="00CC46A0" w:rsidP="00414263">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 xml:space="preserve">  Το ΕΕΕΣ καταρτίζεται βάσει του τυποποιημένου εντύπου του Παραρτήματος 2 του Εκτελεστικού Κανονισμού (ΕΕ) 2016/7 της Επιτροπής της 5</w:t>
      </w:r>
      <w:r w:rsidRPr="007A0C46">
        <w:rPr>
          <w:rFonts w:ascii="Cambria" w:hAnsi="Cambria"/>
          <w:sz w:val="22"/>
          <w:szCs w:val="22"/>
          <w:vertAlign w:val="superscript"/>
        </w:rPr>
        <w:t>ης</w:t>
      </w:r>
      <w:r w:rsidRPr="007A0C46">
        <w:rPr>
          <w:rFonts w:ascii="Cambria" w:hAnsi="Cambria"/>
          <w:sz w:val="22"/>
          <w:szCs w:val="22"/>
        </w:rPr>
        <w:t xml:space="preserve"> Ιανουαρίου 2016 για την καθιέρωση του τυποποιημένου εντύπου για το Ευρωπαϊκό Έγγραφο Προμήθειας (L 3) και παρέχεται αποκλειστικά σε ηλεκτρονική μορφή. </w:t>
      </w:r>
    </w:p>
    <w:p w14:paraId="1098F3C0" w14:textId="77777777" w:rsidR="00CC46A0" w:rsidRPr="007A0C46" w:rsidRDefault="00CC46A0" w:rsidP="00414263">
      <w:pPr>
        <w:ind w:left="284"/>
        <w:jc w:val="both"/>
        <w:rPr>
          <w:rFonts w:ascii="Cambria" w:hAnsi="Cambria"/>
          <w:sz w:val="22"/>
          <w:szCs w:val="22"/>
        </w:rPr>
      </w:pPr>
      <w:r w:rsidRPr="007A0C46">
        <w:rPr>
          <w:rFonts w:ascii="Cambria" w:hAnsi="Cambria"/>
          <w:sz w:val="22"/>
          <w:szCs w:val="22"/>
        </w:rPr>
        <w:t>Το ΕΕΕΣ φέρει υπογραφή με ημερομηνία εντός του χρονικού διαστήματος, κατά το οποίο μπορούν να υποβάλλονται προσφορές.</w:t>
      </w:r>
    </w:p>
    <w:p w14:paraId="56CBBD14" w14:textId="77777777" w:rsidR="00CC46A0" w:rsidRPr="007A0C46" w:rsidRDefault="00CC46A0" w:rsidP="00414263">
      <w:pPr>
        <w:ind w:left="284"/>
        <w:jc w:val="both"/>
        <w:rPr>
          <w:rFonts w:ascii="Cambria" w:hAnsi="Cambria"/>
          <w:sz w:val="22"/>
          <w:szCs w:val="22"/>
        </w:rPr>
      </w:pPr>
      <w:r w:rsidRPr="007A0C46">
        <w:rPr>
          <w:rFonts w:ascii="Cambria" w:hAnsi="Cambria"/>
          <w:sz w:val="22"/>
          <w:szCs w:val="22"/>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 Aπό τις 2-5-2019, παρέχεται η ηλεκτρονική υπηρεσία </w:t>
      </w:r>
      <w:hyperlink r:id="rId1" w:tgtFrame="_blank" w:history="1">
        <w:r w:rsidRPr="007A0C46">
          <w:rPr>
            <w:rStyle w:val="-"/>
            <w:rFonts w:ascii="Cambria" w:hAnsi="Cambria" w:cs="Calibri"/>
            <w:sz w:val="22"/>
            <w:szCs w:val="22"/>
          </w:rPr>
          <w:t>Promitheus ESPDint </w:t>
        </w:r>
      </w:hyperlink>
      <w:r w:rsidRPr="007A0C46">
        <w:rPr>
          <w:rFonts w:ascii="Cambria" w:hAnsi="Cambria"/>
          <w:sz w:val="22"/>
          <w:szCs w:val="22"/>
        </w:rPr>
        <w:t>(</w:t>
      </w:r>
      <w:hyperlink r:id="rId2" w:tgtFrame="_blank" w:history="1">
        <w:r w:rsidRPr="007A0C46">
          <w:rPr>
            <w:rStyle w:val="-"/>
            <w:rFonts w:ascii="Cambria" w:hAnsi="Cambria" w:cs="Calibri"/>
            <w:sz w:val="22"/>
            <w:szCs w:val="22"/>
          </w:rPr>
          <w:t>https://espdint.eprocurement.gov.gr/</w:t>
        </w:r>
      </w:hyperlink>
      <w:r w:rsidRPr="007A0C46">
        <w:rPr>
          <w:rFonts w:ascii="Cambria" w:hAnsi="Cambria"/>
          <w:sz w:val="22"/>
          <w:szCs w:val="22"/>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7A0C46">
          <w:rPr>
            <w:rStyle w:val="-"/>
            <w:rFonts w:ascii="Cambria" w:hAnsi="Cambria" w:cs="Calibri"/>
            <w:sz w:val="22"/>
            <w:szCs w:val="22"/>
          </w:rPr>
          <w:t>www.promitheus.gov.gr</w:t>
        </w:r>
      </w:hyperlink>
      <w:r w:rsidRPr="007A0C46">
        <w:rPr>
          <w:rFonts w:ascii="Cambria" w:hAnsi="Cambria"/>
          <w:sz w:val="22"/>
          <w:szCs w:val="22"/>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 με το οποίο επιλύθηκαν τα σχετικά ζητήματα ορολογίας που υπήρχαν στο αρχικό επίσημο ελληνικό  κείμενο του Εκτελεστικού Κανονισμού, Μπορείτε να δείτε το σχετικό Διορθωτικό στην ακόλουθη διαδρομή </w:t>
      </w:r>
      <w:hyperlink r:id="rId4" w:history="1">
        <w:r w:rsidRPr="007A0C46">
          <w:rPr>
            <w:rStyle w:val="-"/>
            <w:rFonts w:ascii="Cambria" w:hAnsi="Cambria" w:cs="Calibri"/>
            <w:sz w:val="22"/>
            <w:szCs w:val="22"/>
          </w:rPr>
          <w:t>https://eur-lex.europa.eu/legal-content/EL/TXT/HTML/?uri=CELEX:32016R0007R(01)&amp;from=EL</w:t>
        </w:r>
      </w:hyperlink>
    </w:p>
  </w:endnote>
  <w:endnote w:id="7">
    <w:p w14:paraId="6121882C" w14:textId="77777777" w:rsidR="00CC46A0" w:rsidRPr="007A0C46" w:rsidRDefault="00CC46A0" w:rsidP="006A5642">
      <w:pPr>
        <w:pStyle w:val="af5"/>
        <w:ind w:left="284" w:hanging="284"/>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π.χ εγγυητικών επιστολών.</w:t>
      </w:r>
    </w:p>
  </w:endnote>
  <w:endnote w:id="8">
    <w:p w14:paraId="5E71ED01" w14:textId="77777777" w:rsidR="00CC46A0" w:rsidRPr="007A0C46" w:rsidRDefault="00CC46A0" w:rsidP="006A5642">
      <w:pPr>
        <w:pStyle w:val="af5"/>
        <w:ind w:left="284" w:hanging="284"/>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9">
    <w:p w14:paraId="539E2437" w14:textId="77777777" w:rsidR="00CC46A0" w:rsidRPr="007A0C46" w:rsidRDefault="00CC46A0" w:rsidP="00414263">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Times New Roman" w:hAnsi="Cambria" w:cs="Calibri"/>
          <w:sz w:val="22"/>
          <w:szCs w:val="22"/>
        </w:rPr>
        <w:t xml:space="preserve"> Πρβλ.</w:t>
      </w:r>
      <w:r w:rsidRPr="007A0C46">
        <w:rPr>
          <w:rFonts w:ascii="Cambria" w:hAnsi="Cambria" w:cs="Calibri"/>
          <w:sz w:val="22"/>
          <w:szCs w:val="22"/>
        </w:rPr>
        <w:t xml:space="preserve"> άρθρο 67 του ν. 4412/2016.</w:t>
      </w:r>
    </w:p>
  </w:endnote>
  <w:endnote w:id="10">
    <w:p w14:paraId="74E03E8C" w14:textId="77777777" w:rsidR="00CC46A0" w:rsidRPr="007A0C46" w:rsidRDefault="00CC46A0" w:rsidP="00414263">
      <w:pPr>
        <w:ind w:left="284" w:hanging="284"/>
        <w:jc w:val="both"/>
        <w:rPr>
          <w:rFonts w:ascii="Cambria" w:hAnsi="Cambria" w:cs="Calibri"/>
          <w:sz w:val="22"/>
          <w:szCs w:val="22"/>
        </w:rPr>
      </w:pPr>
      <w:r w:rsidRPr="007A0C46">
        <w:rPr>
          <w:rStyle w:val="a4"/>
          <w:rFonts w:ascii="Cambria" w:hAnsi="Cambria"/>
          <w:sz w:val="22"/>
          <w:szCs w:val="22"/>
        </w:rPr>
        <w:endnoteRef/>
      </w:r>
      <w:r w:rsidRPr="007A0C46">
        <w:rPr>
          <w:rFonts w:ascii="Cambria" w:eastAsia="Calibri" w:hAnsi="Cambria" w:cs="Calibri"/>
          <w:bCs/>
          <w:sz w:val="22"/>
          <w:szCs w:val="22"/>
        </w:rPr>
        <w:t xml:space="preserve"> </w:t>
      </w:r>
      <w:r w:rsidRPr="007A0C46">
        <w:rPr>
          <w:rFonts w:ascii="Cambria" w:hAnsi="Cambria" w:cs="Calibri"/>
          <w:sz w:val="22"/>
          <w:szCs w:val="22"/>
        </w:rPr>
        <w:t>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(τρίτο εδάφιο παρ. 1 άρθρου 67  ν. 4412/2016).  Στην περίπτωση αυτή  προτείνεται η ακόλουθη διατύπωση: «Τα ακόλουθα έγγραφα της σύμβασης ........................... διατίθενται από …………………………., οδός …………………, πληροφορίες …………………. τηλ.:……………..:…..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11">
    <w:p w14:paraId="59CC88A1" w14:textId="77777777" w:rsidR="00CC46A0" w:rsidRPr="007A0C46" w:rsidRDefault="00CC46A0" w:rsidP="00414263">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libri" w:hAnsi="Cambria" w:cs="Calibri"/>
          <w:bCs/>
          <w:sz w:val="22"/>
          <w:szCs w:val="22"/>
        </w:rPr>
        <w:t xml:space="preserve">  </w:t>
      </w:r>
      <w:r w:rsidRPr="007A0C46">
        <w:rPr>
          <w:rFonts w:ascii="Cambria" w:hAnsi="Cambria" w:cs="Calibri"/>
          <w:sz w:val="22"/>
          <w:szCs w:val="22"/>
        </w:rPr>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sidRPr="007A0C46">
        <w:rPr>
          <w:rFonts w:ascii="Cambria" w:hAnsi="Cambria" w:cs="Calibri"/>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sidRPr="007A0C46">
        <w:rPr>
          <w:rFonts w:ascii="Cambria" w:hAnsi="Cambria" w:cs="Calibri"/>
          <w:sz w:val="22"/>
          <w:szCs w:val="22"/>
        </w:rPr>
        <w:t>”.</w:t>
      </w:r>
    </w:p>
  </w:endnote>
  <w:endnote w:id="12">
    <w:p w14:paraId="16A2676D" w14:textId="77777777" w:rsidR="00CC46A0" w:rsidRPr="007A0C46" w:rsidRDefault="00CC46A0" w:rsidP="00414263">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Times New Roman" w:hAnsi="Cambria" w:cs="Calibri"/>
          <w:sz w:val="22"/>
          <w:szCs w:val="22"/>
        </w:rPr>
        <w:tab/>
        <w:t xml:space="preserve"> </w:t>
      </w:r>
      <w:r w:rsidRPr="007A0C46">
        <w:rPr>
          <w:rFonts w:ascii="Cambria" w:hAnsi="Cambria" w:cs="Calibri"/>
          <w:sz w:val="22"/>
          <w:szCs w:val="22"/>
        </w:rPr>
        <w:t>Συμπληρώνεται από την Αναθέτουσα Αρχή με σαφήνεια συγκεκριμένη ημερομηνία (εγκαίρως, ήτοι ως την... ), προς αποφυγή οιασδήποτε σύγχυσης και αμφιβολίας.</w:t>
      </w:r>
    </w:p>
  </w:endnote>
  <w:endnote w:id="13">
    <w:p w14:paraId="6F667964" w14:textId="77777777" w:rsidR="00CC46A0" w:rsidRPr="007C59CC" w:rsidRDefault="00CC46A0" w:rsidP="00212646">
      <w:pPr>
        <w:ind w:left="284" w:hanging="284"/>
        <w:jc w:val="both"/>
        <w:rPr>
          <w:rFonts w:ascii="Cambria" w:hAnsi="Cambria" w:cs="Calibri"/>
          <w:sz w:val="22"/>
          <w:szCs w:val="22"/>
        </w:rPr>
      </w:pPr>
      <w:r w:rsidRPr="007C59CC">
        <w:rPr>
          <w:rStyle w:val="a4"/>
          <w:rFonts w:ascii="Cambria" w:hAnsi="Cambria"/>
          <w:sz w:val="22"/>
          <w:szCs w:val="22"/>
        </w:rPr>
        <w:endnoteRef/>
      </w:r>
      <w:r w:rsidRPr="007C59CC">
        <w:rPr>
          <w:rFonts w:ascii="Cambria" w:hAnsi="Cambria" w:cs="Calibri"/>
          <w:sz w:val="22"/>
          <w:szCs w:val="22"/>
        </w:rPr>
        <w:t xml:space="preserve">  Συμπληρώνεται η τέταρτη ημέρα πριν από τη λήξη της προθεσμίας του</w:t>
      </w:r>
      <w:r>
        <w:rPr>
          <w:rFonts w:ascii="Cambria" w:hAnsi="Cambria" w:cs="Calibri"/>
          <w:sz w:val="22"/>
          <w:szCs w:val="22"/>
        </w:rPr>
        <w:t xml:space="preserve"> άρθρου 18</w:t>
      </w:r>
      <w:r w:rsidRPr="007C59CC">
        <w:rPr>
          <w:rFonts w:ascii="Cambria" w:hAnsi="Cambria" w:cs="Calibri"/>
          <w:sz w:val="22"/>
          <w:szCs w:val="22"/>
        </w:rPr>
        <w:t xml:space="preserve"> της παρούσας.</w:t>
      </w:r>
      <w:r>
        <w:rPr>
          <w:rFonts w:ascii="Cambria" w:hAnsi="Cambria" w:cs="Calibri"/>
          <w:sz w:val="22"/>
          <w:szCs w:val="22"/>
        </w:rPr>
        <w:t xml:space="preserve"> </w:t>
      </w:r>
    </w:p>
  </w:endnote>
  <w:endnote w:id="14">
    <w:p w14:paraId="494BE564" w14:textId="77777777" w:rsidR="00CC46A0" w:rsidRPr="007A0C46" w:rsidRDefault="00CC46A0" w:rsidP="00414263">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έγγραφο ΕΑΑΔΗΣΥ με α.π. </w:t>
      </w:r>
      <w:hyperlink r:id="rId5" w:tgtFrame="_blank" w:history="1">
        <w:r w:rsidRPr="007A0C46">
          <w:rPr>
            <w:rStyle w:val="-"/>
            <w:rFonts w:ascii="Cambria" w:hAnsi="Cambria"/>
            <w:sz w:val="22"/>
            <w:szCs w:val="22"/>
          </w:rPr>
          <w:t>4121/30-07-2020</w:t>
        </w:r>
      </w:hyperlink>
      <w:r w:rsidRPr="007A0C46">
        <w:rPr>
          <w:rFonts w:ascii="Cambria" w:hAnsi="Cambria"/>
          <w:sz w:val="22"/>
          <w:szCs w:val="22"/>
        </w:rPr>
        <w:t xml:space="preserve">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endnote>
  <w:endnote w:id="15">
    <w:p w14:paraId="7FAC151A" w14:textId="77777777" w:rsidR="00CC46A0" w:rsidRPr="007A0C46" w:rsidRDefault="00CC46A0" w:rsidP="00414263">
      <w:pPr>
        <w:pStyle w:val="af5"/>
        <w:ind w:left="227" w:hanging="227"/>
        <w:rPr>
          <w:rFonts w:ascii="Cambria" w:hAnsi="Cambria"/>
          <w:sz w:val="22"/>
          <w:szCs w:val="22"/>
        </w:rPr>
      </w:pPr>
      <w:r w:rsidRPr="007A0C46">
        <w:rPr>
          <w:rStyle w:val="WW-FootnoteReference2"/>
          <w:rFonts w:ascii="Cambria" w:hAnsi="Cambria"/>
          <w:sz w:val="22"/>
          <w:szCs w:val="22"/>
        </w:rPr>
        <w:endnoteRef/>
      </w:r>
      <w:r w:rsidRPr="007A0C46">
        <w:rPr>
          <w:rFonts w:ascii="Cambria" w:hAnsi="Cambria"/>
          <w:sz w:val="22"/>
          <w:szCs w:val="22"/>
        </w:rPr>
        <w:t xml:space="preserve"> Πρβλ.άρθρο 18 παρ. 2 του ν. 4412/2016.</w:t>
      </w:r>
    </w:p>
  </w:endnote>
  <w:endnote w:id="16">
    <w:p w14:paraId="07B2763E" w14:textId="77777777" w:rsidR="00CC46A0" w:rsidRPr="007A0C46" w:rsidRDefault="00CC46A0" w:rsidP="00414263">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12 παρ. 1.2 της </w:t>
      </w:r>
      <w:r w:rsidRPr="00B02723">
        <w:rPr>
          <w:rFonts w:ascii="Cambria" w:hAnsi="Cambria"/>
          <w:sz w:val="22"/>
          <w:szCs w:val="22"/>
        </w:rPr>
        <w:t>ΚΥΑ ΕΣΗΔΗΣ</w:t>
      </w:r>
      <w:r>
        <w:rPr>
          <w:rFonts w:ascii="Cambria" w:hAnsi="Cambria"/>
          <w:sz w:val="22"/>
          <w:szCs w:val="22"/>
        </w:rPr>
        <w:t xml:space="preserve"> Δημόσια Έργα.</w:t>
      </w:r>
    </w:p>
  </w:endnote>
  <w:endnote w:id="17">
    <w:p w14:paraId="646EDC4C" w14:textId="77777777" w:rsidR="00CC46A0" w:rsidRPr="007A0C46" w:rsidRDefault="00CC46A0" w:rsidP="00414263">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Αν η διεύθυνση της υπηρεσίας που τηρεί το πρωτόκολλο της Αναθέτουσας Αρχής είναι διαφορετική από την αναφερόμενη στο άρθρο 1, αναγράφεται στο παρόν σημείο η σχετική διεύθυνση.</w:t>
      </w:r>
    </w:p>
  </w:endnote>
  <w:endnote w:id="18">
    <w:p w14:paraId="0C063D28" w14:textId="77777777" w:rsidR="00CC46A0" w:rsidRPr="007A0C46" w:rsidRDefault="00CC46A0" w:rsidP="00414263">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72 παρ. 1 του ν. 4412/2016.</w:t>
      </w:r>
    </w:p>
  </w:endnote>
  <w:endnote w:id="19">
    <w:p w14:paraId="6664F06F" w14:textId="77777777" w:rsidR="00CC46A0" w:rsidRPr="007A0C46" w:rsidRDefault="00CC46A0" w:rsidP="00414263">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Στην περίπτωση που χρησιμοποιείται ενιαίο ποσοστό έκπτωσης απαλείφεται η περίπτωση δ της παρ. 3.5. Πρβλ. άρθρο 95 παρ. 2 περ. α του ν. 4412/2016, σύμφωνα με το οποίο «</w:t>
      </w:r>
      <w:r w:rsidRPr="007A0C46">
        <w:rPr>
          <w:rFonts w:ascii="Cambria" w:hAnsi="Cambria"/>
          <w:i/>
          <w:sz w:val="22"/>
          <w:szCs w:val="22"/>
        </w:rPr>
        <w:t xml:space="preserve">αν κριτήριο ανάθεσης είναι η πλέον συμφέρουσα από οικονομική άποψη προσφορά μόνο βάσει τιμής, οι οικονομικοί φορείς προσφέρουν είτε συνολικό και ενιαίο ποσοστό έκπτωσης επί της προϋπολογιζόμενης δαπάνης για το συνολικό αντικείμενο του έργου που προκηρύσσεται με κατ’ αποκοπή τίμημα είτε επιμέρους ποσοστά έκπτωσης για κάθε ομάδα τιμών ομοειδών εργασιών του τιμολογίου και του προϋπολογισμού, εκφραζόμενα σε ακέραιες μονάδες επί τοις εκατό (%), ιδίως όταν είναι μεγάλο το πλήθος των τιμών μονάδας, με τις οποίες θα καταρτισθεί η σύμβαση». </w:t>
      </w:r>
    </w:p>
  </w:endnote>
  <w:endnote w:id="20">
    <w:p w14:paraId="4968C869" w14:textId="77777777" w:rsidR="00CC46A0" w:rsidRPr="007A0C46" w:rsidRDefault="00CC46A0" w:rsidP="00414263">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libri"/>
          <w:sz w:val="22"/>
          <w:szCs w:val="22"/>
        </w:rPr>
        <w:tab/>
        <w:t>Σε περίπτωση εφαρμογής της διαδικασίας του άρθρου 95 παρ. 2 περ. β υποπ.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21">
    <w:p w14:paraId="53DD482C" w14:textId="77777777" w:rsidR="00CC46A0" w:rsidRPr="00B02723" w:rsidRDefault="00CC46A0" w:rsidP="00414263">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w:t>
      </w:r>
      <w:r>
        <w:rPr>
          <w:rFonts w:ascii="Cambria" w:hAnsi="Cambria"/>
          <w:sz w:val="22"/>
          <w:szCs w:val="22"/>
        </w:rPr>
        <w:t xml:space="preserve"> </w:t>
      </w:r>
      <w:r w:rsidRPr="007A0C46">
        <w:rPr>
          <w:rFonts w:ascii="Cambria" w:hAnsi="Cambria"/>
          <w:sz w:val="22"/>
          <w:szCs w:val="22"/>
        </w:rPr>
        <w:t>άρθρο 12 παρ. 1.2.1</w:t>
      </w:r>
      <w:r w:rsidRPr="00B02723">
        <w:rPr>
          <w:rFonts w:ascii="Cambria" w:hAnsi="Cambria"/>
          <w:sz w:val="22"/>
          <w:szCs w:val="22"/>
        </w:rPr>
        <w:t xml:space="preserve"> ΚΥΑ ΕΣΗΔΗΣ</w:t>
      </w:r>
      <w:r>
        <w:rPr>
          <w:rFonts w:ascii="Cambria" w:hAnsi="Cambria"/>
          <w:sz w:val="22"/>
          <w:szCs w:val="22"/>
        </w:rPr>
        <w:t xml:space="preserve"> Δημόσια Έργα.</w:t>
      </w:r>
      <w:r w:rsidRPr="007A0C46">
        <w:rPr>
          <w:rFonts w:ascii="Cambria" w:hAnsi="Cambria"/>
          <w:sz w:val="22"/>
          <w:szCs w:val="22"/>
        </w:rPr>
        <w:t xml:space="preserve"> </w:t>
      </w:r>
    </w:p>
  </w:endnote>
  <w:endnote w:id="22">
    <w:p w14:paraId="6B26ACA1" w14:textId="77777777" w:rsidR="00CC46A0" w:rsidRPr="00B02723" w:rsidRDefault="00CC46A0" w:rsidP="00414263">
      <w:pPr>
        <w:pStyle w:val="af5"/>
        <w:ind w:left="227" w:hanging="227"/>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Πρβλ.</w:t>
      </w:r>
      <w:r>
        <w:rPr>
          <w:rFonts w:ascii="Cambria" w:hAnsi="Cambria"/>
          <w:sz w:val="22"/>
          <w:szCs w:val="22"/>
        </w:rPr>
        <w:t xml:space="preserve"> </w:t>
      </w:r>
      <w:r w:rsidRPr="00B02723">
        <w:rPr>
          <w:rFonts w:ascii="Cambria" w:hAnsi="Cambria"/>
          <w:sz w:val="22"/>
          <w:szCs w:val="22"/>
        </w:rPr>
        <w:t xml:space="preserve">άρθρο 12 παρ. 1.2.2 ΚΥΑ ΕΣΗΔΗΣ Δημόσια Έργα. </w:t>
      </w:r>
    </w:p>
  </w:endnote>
  <w:endnote w:id="23">
    <w:p w14:paraId="45B984DD" w14:textId="77777777" w:rsidR="00CC46A0" w:rsidRPr="00B02723" w:rsidRDefault="00CC46A0" w:rsidP="00414263">
      <w:pPr>
        <w:pStyle w:val="af5"/>
        <w:ind w:left="227" w:hanging="227"/>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Πρβλ. άρθρο 12 παρ. 2 της ΚΥΑ ΕΣΗΔΗΣ</w:t>
      </w:r>
      <w:r>
        <w:rPr>
          <w:rFonts w:ascii="Cambria" w:hAnsi="Cambria"/>
          <w:sz w:val="22"/>
          <w:szCs w:val="22"/>
        </w:rPr>
        <w:t xml:space="preserve"> Δημόσια Έργα.</w:t>
      </w:r>
      <w:r w:rsidRPr="00B02723">
        <w:rPr>
          <w:rFonts w:ascii="Cambria" w:hAnsi="Cambria"/>
          <w:sz w:val="22"/>
          <w:szCs w:val="22"/>
        </w:rPr>
        <w:t xml:space="preserve"> </w:t>
      </w:r>
    </w:p>
  </w:endnote>
  <w:endnote w:id="24">
    <w:p w14:paraId="792AED2C" w14:textId="77777777" w:rsidR="00CC46A0" w:rsidRPr="00B02723" w:rsidRDefault="00CC46A0" w:rsidP="00414263">
      <w:pPr>
        <w:pStyle w:val="af5"/>
        <w:ind w:left="227" w:hanging="227"/>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Πρβλ .άρθρο 12 παρ.2.της ΚΥΑ ΕΣΗΔΗΣ</w:t>
      </w:r>
      <w:r>
        <w:rPr>
          <w:rFonts w:ascii="Cambria" w:hAnsi="Cambria"/>
          <w:sz w:val="22"/>
          <w:szCs w:val="22"/>
        </w:rPr>
        <w:t xml:space="preserve"> Δημόσια Έργα.</w:t>
      </w:r>
    </w:p>
  </w:endnote>
  <w:endnote w:id="25">
    <w:p w14:paraId="7ED9977C" w14:textId="77777777" w:rsidR="00CC46A0" w:rsidRPr="00B02723" w:rsidRDefault="00CC46A0" w:rsidP="005506DA">
      <w:pPr>
        <w:ind w:left="284" w:hanging="284"/>
        <w:jc w:val="both"/>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Επισημαίνεται ότι, ως προς τις προθεσμίες  για την ολοκλήρωση των ενεργειών της Επιτροπής Διενέργειας Διαγωνισμού ισχύουν τα οριζόμενα στο άρθρο 221Α του ν. 4412/2016</w:t>
      </w:r>
      <w:r w:rsidRPr="00B02723">
        <w:rPr>
          <w:rFonts w:ascii="Cambria" w:eastAsia="Times New Roman" w:hAnsi="Cambria"/>
          <w:kern w:val="0"/>
          <w:sz w:val="22"/>
          <w:szCs w:val="22"/>
        </w:rPr>
        <w:t xml:space="preserve">. </w:t>
      </w:r>
    </w:p>
  </w:endnote>
  <w:endnote w:id="26">
    <w:p w14:paraId="7C955C77" w14:textId="77777777" w:rsidR="00CC46A0" w:rsidRPr="00B02723" w:rsidRDefault="00CC46A0" w:rsidP="005506DA">
      <w:pPr>
        <w:pStyle w:val="af5"/>
        <w:ind w:left="227" w:hanging="227"/>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Πρβλ. άρθρο 13 παρ. 2 της ΚΥΑ ΕΣΗΔΗΣ</w:t>
      </w:r>
      <w:r>
        <w:rPr>
          <w:rFonts w:ascii="Cambria" w:hAnsi="Cambria"/>
          <w:sz w:val="22"/>
          <w:szCs w:val="22"/>
        </w:rPr>
        <w:t xml:space="preserve"> Δημόσια Έργα.</w:t>
      </w:r>
      <w:r w:rsidRPr="00B02723">
        <w:rPr>
          <w:rFonts w:ascii="Cambria" w:hAnsi="Cambria"/>
          <w:sz w:val="22"/>
          <w:szCs w:val="22"/>
        </w:rPr>
        <w:t xml:space="preserve"> </w:t>
      </w:r>
    </w:p>
  </w:endnote>
  <w:endnote w:id="27">
    <w:p w14:paraId="09093B24" w14:textId="77777777" w:rsidR="00CC46A0" w:rsidRPr="007A0C46" w:rsidRDefault="00CC46A0" w:rsidP="005506DA">
      <w:pPr>
        <w:pStyle w:val="af5"/>
        <w:ind w:left="227" w:hanging="227"/>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Πρβλ. άρθρο 72 παρ. 1 όγδοο εδάφιο ν. 4412/2016</w:t>
      </w:r>
    </w:p>
  </w:endnote>
  <w:endnote w:id="28">
    <w:p w14:paraId="422E9BEF" w14:textId="77777777" w:rsidR="00CC46A0" w:rsidRPr="007A0C46" w:rsidRDefault="00CC46A0" w:rsidP="005506DA">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221Α παρ. 1 περ. β του ν. 4412/2016.</w:t>
      </w:r>
    </w:p>
  </w:endnote>
  <w:endnote w:id="29">
    <w:p w14:paraId="11210116" w14:textId="77777777" w:rsidR="00CC46A0" w:rsidRPr="007A0C46" w:rsidRDefault="00CC46A0" w:rsidP="005506DA">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72 παρ. 13 ν.4412/2016.</w:t>
      </w:r>
    </w:p>
  </w:endnote>
  <w:endnote w:id="30">
    <w:p w14:paraId="3A3353A1" w14:textId="77777777" w:rsidR="00CC46A0" w:rsidRPr="007A0C46" w:rsidRDefault="00CC46A0" w:rsidP="005506DA">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88 παρ. 5</w:t>
      </w:r>
      <w:r w:rsidRPr="007A0C46">
        <w:rPr>
          <w:rFonts w:ascii="Cambria" w:hAnsi="Cambria"/>
          <w:sz w:val="22"/>
          <w:szCs w:val="22"/>
          <w:vertAlign w:val="superscript"/>
        </w:rPr>
        <w:t xml:space="preserve"> </w:t>
      </w:r>
      <w:r w:rsidRPr="007A0C46">
        <w:rPr>
          <w:rFonts w:ascii="Cambria" w:hAnsi="Cambria"/>
          <w:sz w:val="22"/>
          <w:szCs w:val="22"/>
        </w:rPr>
        <w:t>περ. α του ν. 4412/2016</w:t>
      </w:r>
    </w:p>
  </w:endnote>
  <w:endnote w:id="31">
    <w:p w14:paraId="5E1C0886" w14:textId="77777777" w:rsidR="00CC46A0" w:rsidRPr="007A0C46" w:rsidRDefault="00CC46A0" w:rsidP="005506DA">
      <w:pPr>
        <w:pStyle w:val="af5"/>
        <w:ind w:left="284" w:hanging="284"/>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Ως προς τη γνωμοδότηση της Επιτροπής Διαγωνισμού για την εξέταση των εξηγήσεων των ασυνήθιστα χαμηλών προσφορών πρβλ.ΣτΕ ΕΑ 184/2020 και ιδίως σκέψεις 15-21 </w:t>
      </w:r>
    </w:p>
  </w:endnote>
  <w:endnote w:id="32">
    <w:p w14:paraId="747FEFFE" w14:textId="77777777" w:rsidR="00CC46A0" w:rsidRPr="007A0C46" w:rsidRDefault="00CC46A0" w:rsidP="003F70E4">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r>
      <w:r w:rsidRPr="007A0C46">
        <w:rPr>
          <w:rFonts w:ascii="Cambria" w:hAnsi="Cambria" w:cs="Cambria"/>
          <w:sz w:val="22"/>
          <w:szCs w:val="22"/>
        </w:rPr>
        <w:t xml:space="preserve">Πρβλ. άρθρο 103 παρ. 1 εδ. α του ν. 4412/2016. </w:t>
      </w:r>
    </w:p>
  </w:endnote>
  <w:endnote w:id="33">
    <w:p w14:paraId="6B26D204" w14:textId="77777777" w:rsidR="00CC46A0" w:rsidRPr="007A0C46" w:rsidRDefault="00CC46A0" w:rsidP="003F70E4">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libri"/>
          <w:sz w:val="22"/>
          <w:szCs w:val="22"/>
        </w:rPr>
        <w:tab/>
        <w:t>Πρβλ. άρθρο 103 παρ. 1 του ν. 4412/2016.</w:t>
      </w:r>
    </w:p>
  </w:endnote>
  <w:endnote w:id="34">
    <w:p w14:paraId="4B53CF46" w14:textId="77777777" w:rsidR="00CC46A0" w:rsidRPr="007A0C46" w:rsidRDefault="00CC46A0" w:rsidP="00165AAC">
      <w:pPr>
        <w:pStyle w:val="af5"/>
        <w:ind w:left="284" w:hanging="284"/>
        <w:rPr>
          <w:rFonts w:ascii="Cambria" w:hAnsi="Cambria"/>
          <w:i/>
          <w:sz w:val="22"/>
          <w:szCs w:val="22"/>
        </w:rPr>
      </w:pPr>
      <w:r w:rsidRPr="007A0C46">
        <w:rPr>
          <w:rStyle w:val="00"/>
          <w:rFonts w:ascii="Cambria" w:hAnsi="Cambria"/>
          <w:sz w:val="22"/>
          <w:szCs w:val="22"/>
        </w:rPr>
        <w:endnoteRef/>
      </w:r>
      <w:r w:rsidRPr="007A0C46">
        <w:rPr>
          <w:rFonts w:ascii="Cambria" w:hAnsi="Cambria"/>
          <w:sz w:val="22"/>
          <w:szCs w:val="22"/>
        </w:rPr>
        <w:t xml:space="preserve">  Βλ.σχετικά με την  ηλεκτρονική υπεύθυνη δήλωση το  άρθρο εικοστό έβδομο της από 20.3.2020 Π.Ν.Π., (Α 68) - που κυρώθηκε με το άρθρο 1 του ν. 4683/2020 (Α΄83)-κατά τις παραγράφους 1 και 2  του οποίου:" </w:t>
      </w:r>
      <w:r w:rsidRPr="007A0C46">
        <w:rPr>
          <w:rFonts w:ascii="Cambria" w:hAnsi="Cambria"/>
          <w:i/>
          <w:sz w:val="22"/>
          <w:szCs w:val="22"/>
        </w:rPr>
        <w:t>Η υπεύθυνη δήλωση του άρθρου 8 του ν. 1599/1986 (Α` 75) μπορεί να συντάσσεται στην Ενιαία Ψηφιακή Πύλη της Δημόσιας Διοίκησης του άρθρου 52 του ν. 4635/2019, μέσω της ηλεκτρονικής εφαρμογής «e-Dilosi». Η ηλεκτρονική υπεύθυνη δήλωση υποβάλλεται και γίνεται αποδεκτή σύμφωνα με τα οριζόμενα στο εικοστό τέταρτο άρθρο της παρούσας.  2. Η αυθεντικοποίηση που πραγματοποιείται για τη χρήση της ηλεκτρονικής εφαρμογής της παρ. 1 του παρόντος έχει την ίδια ισχύ με τη βεβαίωση γνήσιου υπογραφής του άρθρου 11 του ν. 2690/1999 (Α` 45). Η ημερομηνία που αναγράφεται στην προηγμένη ή εγκεκριμένη ηλεκτρονική σφραγίδα του Υπουργείου Ψηφιακής Διακυβέρνησης αντιστοιχεί στην ημερομηνία έκδοσης της ηλεκτρονικής υπεύθυνης δήλωσης. Εφόσον τηρούνται οι όροι του προηγούμενου εδαφίου, η ηλεκτρονική υπεύθυνη δήλωση, τόσο ως ηλεκτρονικό όσο και ως έντυπο έγγραφο, συνιστά έγγραφο βέβαιης χρονολογίας".</w:t>
      </w:r>
    </w:p>
  </w:endnote>
  <w:endnote w:id="35">
    <w:p w14:paraId="694398F4" w14:textId="77777777" w:rsidR="00CC46A0" w:rsidRPr="007A0C46" w:rsidRDefault="00CC46A0" w:rsidP="003F70E4">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Για τους φορείς του Βιβλίου ΙΙ της παρ. 2 του άρθρου 259 του ν.4412/2016</w:t>
      </w:r>
    </w:p>
  </w:endnote>
  <w:endnote w:id="36">
    <w:p w14:paraId="614FB163" w14:textId="77777777" w:rsidR="00CC46A0" w:rsidRPr="007A0C46" w:rsidRDefault="00CC46A0" w:rsidP="00366C95">
      <w:pPr>
        <w:pStyle w:val="af5"/>
        <w:ind w:left="142" w:hanging="142"/>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Ομοίως προβλέπεται και στην περίπτωση υποβολής προσφορών, σύμφωνα με το άρθρο 92 παρ. 8 του ν.4412/201</w:t>
      </w:r>
    </w:p>
  </w:endnote>
  <w:endnote w:id="37">
    <w:p w14:paraId="4955209F" w14:textId="77777777" w:rsidR="00CC46A0" w:rsidRPr="007A0C46" w:rsidRDefault="00CC46A0" w:rsidP="003F70E4">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12 παρ. 1.2.1 της ΚΥΑ ΕΣΗΔΗΣ Δημόσια Έργα.</w:t>
      </w:r>
    </w:p>
  </w:endnote>
  <w:endnote w:id="38">
    <w:p w14:paraId="61D13EB0" w14:textId="77777777" w:rsidR="00CC46A0" w:rsidRPr="007A0C46" w:rsidRDefault="00CC46A0">
      <w:pPr>
        <w:pStyle w:val="af5"/>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14 παρ. 1.2 της ΚΥΑ ΕΣΗΔΗΣ Δημόσια Έργα.</w:t>
      </w:r>
    </w:p>
  </w:endnote>
  <w:endnote w:id="39">
    <w:p w14:paraId="335ED85B" w14:textId="77777777" w:rsidR="00CC46A0" w:rsidRPr="007A0C46" w:rsidRDefault="00CC46A0" w:rsidP="003F70E4">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w:t>
      </w:r>
      <w:r w:rsidRPr="007A0C46">
        <w:rPr>
          <w:rFonts w:ascii="Cambria" w:hAnsi="Cambria" w:cs="Cambria"/>
          <w:sz w:val="22"/>
          <w:szCs w:val="22"/>
        </w:rPr>
        <w:t>Πρβλ. άρθρο 103 παρ. 2 του ν. 4412/2016.</w:t>
      </w:r>
    </w:p>
  </w:endnote>
  <w:endnote w:id="40">
    <w:p w14:paraId="589EDC8B" w14:textId="77777777" w:rsidR="00CC46A0" w:rsidRPr="007A0C46" w:rsidRDefault="00CC46A0" w:rsidP="003F70E4">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103 παρ. 3 ν. 4412/2016. </w:t>
      </w:r>
    </w:p>
  </w:endnote>
  <w:endnote w:id="41">
    <w:p w14:paraId="617FB741" w14:textId="77777777" w:rsidR="00CC46A0" w:rsidRPr="007A0C46" w:rsidRDefault="00CC46A0" w:rsidP="003F70E4">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 xml:space="preserve"> </w:t>
      </w:r>
      <w:r w:rsidRPr="007A0C46">
        <w:rPr>
          <w:rFonts w:ascii="Cambria" w:hAnsi="Cambria" w:cs="Calibri"/>
          <w:sz w:val="22"/>
          <w:szCs w:val="22"/>
        </w:rPr>
        <w:t>Με την επιφύλαξη των παρ. 7 και 8 του άρθρου 78 του ν. 4412/2016 (λήψη επανορθωτικών μέσων).</w:t>
      </w:r>
    </w:p>
  </w:endnote>
  <w:endnote w:id="42">
    <w:p w14:paraId="7BA634FE" w14:textId="77777777" w:rsidR="00CC46A0" w:rsidRPr="007A0C46" w:rsidRDefault="00CC46A0" w:rsidP="003F70E4">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104 παρ. 2 και 3 ν. 4412/2016. </w:t>
      </w:r>
    </w:p>
  </w:endnote>
  <w:endnote w:id="43">
    <w:p w14:paraId="324BE232" w14:textId="77777777" w:rsidR="00CC46A0" w:rsidRPr="007A0C46" w:rsidRDefault="00CC46A0" w:rsidP="003F70E4">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103 παρ. 6 του ν. 4412/2016. </w:t>
      </w:r>
    </w:p>
  </w:endnote>
  <w:endnote w:id="44">
    <w:p w14:paraId="24315DA0" w14:textId="77777777" w:rsidR="00CC46A0" w:rsidRPr="007A0C46" w:rsidRDefault="00CC46A0" w:rsidP="003F70E4">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103 παρ. 6 ν. 4412/2016. </w:t>
      </w:r>
    </w:p>
  </w:endnote>
  <w:endnote w:id="45">
    <w:p w14:paraId="14E18537" w14:textId="77777777" w:rsidR="00CC46A0" w:rsidRPr="007A0C46" w:rsidRDefault="00CC46A0" w:rsidP="003F70E4">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105 παρ. 1 ν. 4412/2016. </w:t>
      </w:r>
    </w:p>
  </w:endnote>
  <w:endnote w:id="46">
    <w:p w14:paraId="2AC04A66" w14:textId="77777777" w:rsidR="00CC46A0" w:rsidRPr="007A0C46" w:rsidRDefault="00CC46A0" w:rsidP="003F70E4">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105 παρ. 2 του ν. 4412/2016.</w:t>
      </w:r>
    </w:p>
  </w:endnote>
  <w:endnote w:id="47">
    <w:p w14:paraId="2DF30678" w14:textId="77777777" w:rsidR="00CC46A0" w:rsidRPr="007A0C46" w:rsidRDefault="00CC46A0" w:rsidP="003F70E4">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105 παρ. 3 ν. 4412/2016. </w:t>
      </w:r>
    </w:p>
  </w:endnote>
  <w:endnote w:id="48">
    <w:p w14:paraId="5F4BF425" w14:textId="77777777" w:rsidR="00CC46A0" w:rsidRPr="007A0C46" w:rsidRDefault="00CC46A0" w:rsidP="003F70E4">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Η φράση «</w:t>
      </w:r>
      <w:r w:rsidRPr="007A0C46">
        <w:rPr>
          <w:rFonts w:ascii="Cambria" w:hAnsi="Cambria"/>
          <w:i/>
          <w:sz w:val="22"/>
          <w:szCs w:val="22"/>
        </w:rPr>
        <w:t>έχει ολοκληρωθεί επιτυχώς ο προσυμβατικός έλεγχος από το Ελεγκτικό Συνέδριο, σύμφωνα με τα άρθρα 324 έως 327 του ν. 4700/2020 (Α` 127)»</w:t>
      </w:r>
      <w:r w:rsidRPr="007A0C46">
        <w:rPr>
          <w:rFonts w:ascii="Cambria" w:hAnsi="Cambria"/>
          <w:sz w:val="22"/>
          <w:szCs w:val="22"/>
        </w:rPr>
        <w:t xml:space="preserve"> προστίθεται στη διακήρυξη μόνο στις περιπτώσεις εκείνες, στις οποίες προβλέπεται υποχρέωση προσυμβατικού ελέγχου.</w:t>
      </w:r>
    </w:p>
  </w:endnote>
  <w:endnote w:id="49">
    <w:p w14:paraId="7FE22560" w14:textId="77777777" w:rsidR="00CC46A0" w:rsidRPr="007A0C46" w:rsidRDefault="00CC46A0" w:rsidP="003F70E4">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105 παρ. 4 ν. 4412/2016.</w:t>
      </w:r>
    </w:p>
  </w:endnote>
  <w:endnote w:id="50">
    <w:p w14:paraId="21C0D055" w14:textId="77777777" w:rsidR="00CC46A0" w:rsidRPr="007A0C46" w:rsidRDefault="00CC46A0" w:rsidP="003F70E4">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105 παρ. 5 ν. 4412/2016. </w:t>
      </w:r>
    </w:p>
  </w:endnote>
  <w:endnote w:id="51">
    <w:p w14:paraId="7D051B7A" w14:textId="77777777" w:rsidR="00CC46A0" w:rsidRPr="007A0C46" w:rsidRDefault="00CC46A0" w:rsidP="003F70E4">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105 παρ. 5 του ν. 4412/2016. </w:t>
      </w:r>
    </w:p>
  </w:endnote>
  <w:endnote w:id="52">
    <w:p w14:paraId="47FC05EA" w14:textId="77777777" w:rsidR="00CC46A0" w:rsidRPr="007A0C46" w:rsidRDefault="00CC46A0" w:rsidP="003F70E4">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105 παρ. 7 ν. 4412/2016. </w:t>
      </w:r>
    </w:p>
  </w:endnote>
  <w:endnote w:id="53">
    <w:p w14:paraId="2A7BBFBF" w14:textId="77777777" w:rsidR="00CC46A0" w:rsidRPr="007A0C46" w:rsidRDefault="00CC46A0" w:rsidP="003F70E4">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105 παρ. 8 ν. 4412/2016. </w:t>
      </w:r>
    </w:p>
  </w:endnote>
  <w:endnote w:id="54">
    <w:p w14:paraId="6877BEC7" w14:textId="77777777" w:rsidR="00CC46A0" w:rsidRPr="007A0C46" w:rsidRDefault="00CC46A0" w:rsidP="00C44D8A">
      <w:pPr>
        <w:pStyle w:val="af5"/>
        <w:spacing w:line="276" w:lineRule="auto"/>
        <w:ind w:left="227" w:hanging="227"/>
        <w:rPr>
          <w:rFonts w:ascii="Cambria" w:hAnsi="Cambria"/>
          <w:b/>
          <w:bCs/>
          <w:sz w:val="22"/>
          <w:szCs w:val="22"/>
          <w:lang w:eastAsia="el-GR"/>
        </w:rPr>
      </w:pPr>
      <w:r w:rsidRPr="007A0C46">
        <w:rPr>
          <w:rStyle w:val="00"/>
          <w:rFonts w:ascii="Cambria" w:hAnsi="Cambria"/>
          <w:sz w:val="22"/>
          <w:szCs w:val="22"/>
        </w:rPr>
        <w:endnoteRef/>
      </w:r>
      <w:r w:rsidRPr="007A0C46">
        <w:rPr>
          <w:rFonts w:ascii="Cambria" w:hAnsi="Cambria"/>
          <w:sz w:val="22"/>
          <w:szCs w:val="22"/>
        </w:rPr>
        <w:t xml:space="preserve"> Πρβλ. άρθρο 360 παρ. 1 του ν. 4412/2016 και 3 παρ. 1του π.δ. 39/2017.</w:t>
      </w:r>
      <w:r w:rsidRPr="007A0C46">
        <w:rPr>
          <w:rFonts w:ascii="Cambria" w:hAnsi="Cambria"/>
          <w:sz w:val="22"/>
          <w:szCs w:val="22"/>
          <w:vertAlign w:val="superscript"/>
        </w:rPr>
        <w:t xml:space="preserve"> </w:t>
      </w:r>
    </w:p>
  </w:endnote>
  <w:endnote w:id="55">
    <w:p w14:paraId="54DEC191" w14:textId="77777777" w:rsidR="00CC46A0" w:rsidRPr="007A0C46" w:rsidRDefault="00CC46A0" w:rsidP="00C44D8A">
      <w:pPr>
        <w:ind w:left="284" w:hanging="284"/>
        <w:rPr>
          <w:rFonts w:ascii="Cambria" w:hAnsi="Cambria"/>
          <w:sz w:val="22"/>
          <w:szCs w:val="22"/>
        </w:rPr>
      </w:pPr>
      <w:r w:rsidRPr="007A0C46">
        <w:rPr>
          <w:rStyle w:val="a4"/>
          <w:rFonts w:ascii="Cambria" w:hAnsi="Cambria"/>
          <w:sz w:val="22"/>
          <w:szCs w:val="22"/>
        </w:rPr>
        <w:endnoteRef/>
      </w:r>
      <w:r w:rsidRPr="007A0C46">
        <w:rPr>
          <w:rStyle w:val="a4"/>
          <w:rFonts w:ascii="Cambria" w:hAnsi="Cambria"/>
          <w:sz w:val="22"/>
          <w:szCs w:val="22"/>
        </w:rPr>
        <w:t xml:space="preserve">  </w:t>
      </w:r>
      <w:r w:rsidRPr="007A0C46">
        <w:rPr>
          <w:rFonts w:ascii="Cambria" w:hAnsi="Cambria"/>
          <w:sz w:val="22"/>
          <w:szCs w:val="22"/>
        </w:rPr>
        <w:t>Πρβλ. άρθρο 361 του ν. 4412/2016 και 4 του π.δ. 39/2017.</w:t>
      </w:r>
    </w:p>
  </w:endnote>
  <w:endnote w:id="56">
    <w:p w14:paraId="00B4B963" w14:textId="77777777" w:rsidR="00CC46A0" w:rsidRPr="007A0C46" w:rsidRDefault="00CC46A0" w:rsidP="00C44D8A">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15 ΚΥΑ ΕΣΗΔΗΣ Δημόσια Έργα</w:t>
      </w:r>
    </w:p>
  </w:endnote>
  <w:endnote w:id="57">
    <w:p w14:paraId="3038B90C" w14:textId="77777777" w:rsidR="00CC46A0" w:rsidRPr="007A0C46" w:rsidRDefault="00CC46A0" w:rsidP="00C44D8A">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363 του ν. 4412/2016.</w:t>
      </w:r>
    </w:p>
  </w:endnote>
  <w:endnote w:id="58">
    <w:p w14:paraId="0B1FD00A" w14:textId="77777777" w:rsidR="00CC46A0" w:rsidRPr="007A0C46" w:rsidRDefault="00CC46A0" w:rsidP="00C44D8A">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364 παρ. 1 Ν. 4412/2016 και 6 του π.δ. 39/2017.</w:t>
      </w:r>
    </w:p>
  </w:endnote>
  <w:endnote w:id="59">
    <w:p w14:paraId="5E7CC3F8" w14:textId="77777777" w:rsidR="00CC46A0" w:rsidRPr="007A0C46" w:rsidRDefault="00CC46A0" w:rsidP="00C44D8A">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364 παρ. 2 του ν. 4412/2016.</w:t>
      </w:r>
    </w:p>
  </w:endnote>
  <w:endnote w:id="60">
    <w:p w14:paraId="7376E95B" w14:textId="77777777" w:rsidR="00CC46A0" w:rsidRPr="007A0C46" w:rsidRDefault="00CC46A0" w:rsidP="00C44D8A">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παρ. 1 του άρθρου 365 του Ν. 4412/2016.</w:t>
      </w:r>
    </w:p>
  </w:endnote>
  <w:endnote w:id="61">
    <w:p w14:paraId="33E32B90" w14:textId="77777777" w:rsidR="00CC46A0" w:rsidRPr="007A0C46" w:rsidRDefault="00CC46A0" w:rsidP="00C44D8A">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άρθρα 360 παρ. 2 του ν. 4412/2016 και 3 παρ. 2 του π.δ. 39/2017, πρβλ. άρθρο 367 παρ. 4 Ν. 4412/2016.</w:t>
      </w:r>
    </w:p>
  </w:endnote>
  <w:endnote w:id="62">
    <w:p w14:paraId="2D0B158C" w14:textId="77777777" w:rsidR="00CC46A0" w:rsidRPr="00071B65" w:rsidRDefault="00CC46A0" w:rsidP="00274D5B">
      <w:pPr>
        <w:pStyle w:val="af5"/>
        <w:ind w:left="227" w:hanging="227"/>
        <w:rPr>
          <w:rFonts w:ascii="Cambria" w:hAnsi="Cambria"/>
          <w:sz w:val="22"/>
          <w:szCs w:val="22"/>
        </w:rPr>
      </w:pPr>
      <w:r>
        <w:rPr>
          <w:rStyle w:val="a7"/>
        </w:rPr>
        <w:endnoteRef/>
      </w:r>
      <w:r w:rsidRPr="004134BB">
        <w:t xml:space="preserve"> </w:t>
      </w:r>
      <w:r w:rsidRPr="004134BB">
        <w:rPr>
          <w:rFonts w:ascii="Cambria" w:hAnsi="Cambria"/>
          <w:sz w:val="22"/>
          <w:szCs w:val="22"/>
        </w:rPr>
        <w:t>Πρβλ</w:t>
      </w:r>
      <w:r>
        <w:rPr>
          <w:rFonts w:ascii="Cambria" w:hAnsi="Cambria"/>
          <w:sz w:val="22"/>
          <w:szCs w:val="22"/>
        </w:rPr>
        <w:t>. άρθρο 372 παρ. 3 ν. 4412/2016</w:t>
      </w:r>
      <w:r w:rsidRPr="004134BB">
        <w:rPr>
          <w:rFonts w:ascii="Cambria" w:hAnsi="Cambria"/>
          <w:sz w:val="22"/>
          <w:szCs w:val="22"/>
        </w:rPr>
        <w:t xml:space="preserve"> </w:t>
      </w:r>
    </w:p>
  </w:endnote>
  <w:endnote w:id="63">
    <w:p w14:paraId="1D46545C" w14:textId="77777777" w:rsidR="00CC46A0" w:rsidRPr="00071B65" w:rsidRDefault="00CC46A0" w:rsidP="00274D5B">
      <w:pPr>
        <w:pStyle w:val="af5"/>
        <w:ind w:left="227" w:hanging="227"/>
        <w:rPr>
          <w:rFonts w:ascii="Cambria" w:hAnsi="Cambria"/>
          <w:sz w:val="22"/>
          <w:szCs w:val="22"/>
        </w:rPr>
      </w:pPr>
      <w:r>
        <w:rPr>
          <w:rStyle w:val="a7"/>
        </w:rPr>
        <w:endnoteRef/>
      </w:r>
      <w:r w:rsidRPr="00071B65">
        <w:t xml:space="preserve"> </w:t>
      </w:r>
      <w:r>
        <w:t xml:space="preserve"> </w:t>
      </w:r>
      <w:r w:rsidRPr="00071B65">
        <w:rPr>
          <w:rFonts w:ascii="Cambria" w:hAnsi="Cambria"/>
          <w:sz w:val="22"/>
          <w:szCs w:val="22"/>
          <w:lang w:bidi="en-US"/>
        </w:rPr>
        <w:t xml:space="preserve">Πρβλ. άρθρο 372 παρ. 1 και 2 Ν. 4412/2016. </w:t>
      </w:r>
    </w:p>
  </w:endnote>
  <w:endnote w:id="64">
    <w:p w14:paraId="2E1EFF40" w14:textId="77777777" w:rsidR="00CC46A0" w:rsidRPr="00071B65" w:rsidRDefault="00CC46A0" w:rsidP="00274D5B">
      <w:pPr>
        <w:pStyle w:val="af1"/>
        <w:rPr>
          <w:rFonts w:ascii="Cambria" w:hAnsi="Cambria" w:cs="Tahoma"/>
          <w:sz w:val="22"/>
          <w:szCs w:val="22"/>
        </w:rPr>
      </w:pPr>
      <w:r>
        <w:rPr>
          <w:rStyle w:val="a7"/>
        </w:rPr>
        <w:endnoteRef/>
      </w:r>
      <w:r w:rsidRPr="00071B65">
        <w:t xml:space="preserve"> </w:t>
      </w:r>
      <w:r>
        <w:t xml:space="preserve">  </w:t>
      </w:r>
      <w:r w:rsidRPr="00071B65">
        <w:rPr>
          <w:rFonts w:ascii="Cambria" w:hAnsi="Cambria" w:cs="Tahoma"/>
          <w:sz w:val="22"/>
          <w:szCs w:val="22"/>
        </w:rPr>
        <w:t>Πρβ</w:t>
      </w:r>
      <w:r>
        <w:rPr>
          <w:rFonts w:ascii="Cambria" w:hAnsi="Cambria"/>
          <w:sz w:val="22"/>
          <w:szCs w:val="22"/>
        </w:rPr>
        <w:t>λ.</w:t>
      </w:r>
      <w:r w:rsidRPr="00071B65">
        <w:rPr>
          <w:rFonts w:ascii="Cambria" w:hAnsi="Cambria" w:cs="Tahoma"/>
          <w:sz w:val="22"/>
          <w:szCs w:val="22"/>
        </w:rPr>
        <w:t xml:space="preserve"> άρθρο 372 παρ. 4 του ν. 4412/2016.</w:t>
      </w:r>
    </w:p>
  </w:endnote>
  <w:endnote w:id="65">
    <w:p w14:paraId="76330C12" w14:textId="77777777" w:rsidR="00CC46A0" w:rsidRPr="009A3FF7" w:rsidRDefault="00CC46A0" w:rsidP="00274D5B">
      <w:pPr>
        <w:pStyle w:val="af5"/>
        <w:ind w:left="227" w:hanging="227"/>
        <w:rPr>
          <w:rFonts w:ascii="Cambria" w:hAnsi="Cambria"/>
          <w:sz w:val="22"/>
          <w:szCs w:val="22"/>
        </w:rPr>
      </w:pPr>
      <w:r>
        <w:rPr>
          <w:rStyle w:val="a7"/>
        </w:rPr>
        <w:endnoteRef/>
      </w:r>
      <w:r w:rsidRPr="009A3FF7">
        <w:t xml:space="preserve"> </w:t>
      </w:r>
      <w:r>
        <w:t xml:space="preserve">  </w:t>
      </w:r>
      <w:r w:rsidRPr="009A3FF7">
        <w:rPr>
          <w:rFonts w:ascii="Cambria" w:hAnsi="Cambria" w:cs="Tahoma"/>
          <w:sz w:val="22"/>
          <w:szCs w:val="22"/>
          <w:lang w:bidi="en-US"/>
        </w:rPr>
        <w:t>Πρβ</w:t>
      </w:r>
      <w:r w:rsidRPr="009A3FF7">
        <w:rPr>
          <w:rFonts w:ascii="Cambria" w:hAnsi="Cambria"/>
          <w:sz w:val="22"/>
          <w:szCs w:val="22"/>
        </w:rPr>
        <w:t>λ</w:t>
      </w:r>
      <w:r w:rsidRPr="009A3FF7">
        <w:rPr>
          <w:rFonts w:ascii="Cambria" w:hAnsi="Cambria" w:cs="Tahoma"/>
          <w:sz w:val="22"/>
          <w:szCs w:val="22"/>
          <w:lang w:bidi="en-US"/>
        </w:rPr>
        <w:t xml:space="preserve"> άρθ</w:t>
      </w:r>
      <w:r w:rsidRPr="009A3FF7">
        <w:rPr>
          <w:rFonts w:ascii="Cambria" w:hAnsi="Cambria"/>
          <w:sz w:val="22"/>
          <w:szCs w:val="22"/>
        </w:rPr>
        <w:t>ρο 372 παρ. 6 του ν. 4412/2016.</w:t>
      </w:r>
    </w:p>
  </w:endnote>
  <w:endnote w:id="66">
    <w:p w14:paraId="1F62F5DE" w14:textId="77777777" w:rsidR="00CC46A0" w:rsidRPr="007A0C46" w:rsidRDefault="00CC46A0" w:rsidP="00D927CC">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53 παρ. 3 ν. 4412/2016.</w:t>
      </w:r>
    </w:p>
  </w:endnote>
  <w:endnote w:id="67">
    <w:p w14:paraId="327F0BB5" w14:textId="77777777" w:rsidR="00CC46A0" w:rsidRPr="007A0C46" w:rsidRDefault="00CC46A0" w:rsidP="00D927CC">
      <w:pPr>
        <w:ind w:left="284" w:hanging="284"/>
        <w:jc w:val="both"/>
        <w:rPr>
          <w:rFonts w:ascii="Cambria" w:hAnsi="Cambria"/>
          <w:sz w:val="22"/>
          <w:szCs w:val="22"/>
        </w:rPr>
      </w:pPr>
      <w:r w:rsidRPr="007A0C46">
        <w:rPr>
          <w:rStyle w:val="a4"/>
          <w:rFonts w:ascii="Cambria" w:hAnsi="Cambria"/>
          <w:sz w:val="22"/>
          <w:szCs w:val="22"/>
        </w:rPr>
        <w:endnoteRef/>
      </w:r>
      <w:r w:rsidRPr="007A0C46">
        <w:rPr>
          <w:rStyle w:val="a4"/>
          <w:rFonts w:ascii="Cambria" w:hAnsi="Cambria"/>
          <w:sz w:val="22"/>
          <w:szCs w:val="22"/>
        </w:rPr>
        <w:tab/>
      </w:r>
      <w:r w:rsidRPr="007A0C46">
        <w:rPr>
          <w:rFonts w:ascii="Cambria" w:hAnsi="Cambria" w:cs="Cambria"/>
          <w:sz w:val="22"/>
          <w:szCs w:val="22"/>
        </w:rPr>
        <w:t>Πρβλ. άρθρο 80 παρ. 10 ν. 4412/2016.</w:t>
      </w:r>
    </w:p>
  </w:endnote>
  <w:endnote w:id="68">
    <w:p w14:paraId="46DA4272" w14:textId="77777777" w:rsidR="00487017" w:rsidRDefault="00487017" w:rsidP="00487017">
      <w:pPr>
        <w:pStyle w:val="af5"/>
        <w:ind w:left="227" w:hanging="227"/>
        <w:rPr>
          <w:rFonts w:ascii="Cambria" w:hAnsi="Cambria"/>
          <w:sz w:val="22"/>
          <w:szCs w:val="22"/>
        </w:rPr>
      </w:pPr>
      <w:r>
        <w:rPr>
          <w:rFonts w:ascii="Cambria" w:hAnsi="Cambria"/>
          <w:sz w:val="22"/>
          <w:szCs w:val="22"/>
        </w:rPr>
        <w:endnoteRef/>
      </w:r>
      <w:r>
        <w:rPr>
          <w:rFonts w:ascii="Cambria" w:hAnsi="Cambria"/>
          <w:sz w:val="22"/>
          <w:szCs w:val="22"/>
        </w:rPr>
        <w:t xml:space="preserve"> Πρβλ. άρθρο 92 παρ. 4 του ν. 4412/2016.</w:t>
      </w:r>
    </w:p>
  </w:endnote>
  <w:endnote w:id="69">
    <w:p w14:paraId="4EF0F239" w14:textId="77777777" w:rsidR="0061604C" w:rsidRPr="007A0C46" w:rsidRDefault="0061604C" w:rsidP="0061604C">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92 παρ. 4Α του ν. 4412/2016.</w:t>
      </w:r>
    </w:p>
  </w:endnote>
  <w:endnote w:id="70">
    <w:p w14:paraId="0C895BE3" w14:textId="77777777" w:rsidR="00CC46A0" w:rsidRPr="007A0C46" w:rsidRDefault="00CC46A0" w:rsidP="00D927CC">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libri"/>
          <w:sz w:val="22"/>
          <w:szCs w:val="22"/>
        </w:rPr>
        <w:tab/>
        <w:t xml:space="preserve"> Τίθεται μ</w:t>
      </w:r>
      <w:r w:rsidRPr="007A0C46">
        <w:rPr>
          <w:rFonts w:ascii="Cambria" w:hAnsi="Cambria" w:cs="Calibri"/>
          <w:sz w:val="22"/>
          <w:szCs w:val="22"/>
          <w:lang w:eastAsia="ar-SA"/>
        </w:rPr>
        <w:t>όνο εφόσον πρόκειται για συγχρηματοδοτούμενο έργο από πόρους της Ευρωπαϊκής Ένωσης.</w:t>
      </w:r>
    </w:p>
  </w:endnote>
  <w:endnote w:id="71">
    <w:p w14:paraId="0C96CB84" w14:textId="77777777" w:rsidR="00CC46A0" w:rsidRPr="007A0C46" w:rsidRDefault="00CC46A0" w:rsidP="00D927CC">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libri"/>
          <w:sz w:val="22"/>
          <w:szCs w:val="22"/>
        </w:rPr>
        <w:tab/>
        <w:t>Από 1-1-2017 τέθηκε σε ισχύ το π.δ 80/2016 ( Α' 145 ), το οποίο με το άρθρο 13 κατάργησε το π.δ 113/2010.</w:t>
      </w:r>
    </w:p>
  </w:endnote>
  <w:endnote w:id="72">
    <w:p w14:paraId="100A3556" w14:textId="77777777" w:rsidR="00CC46A0" w:rsidRPr="007A0C46" w:rsidRDefault="00CC46A0" w:rsidP="00D927CC">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libri"/>
          <w:sz w:val="22"/>
          <w:szCs w:val="22"/>
        </w:rPr>
        <w:tab/>
        <w:t>Νόμοι, ΠΔ και υπουργικές αποφάσεις που εκδίδονται μετά την έναρξη της διαδικασίας σύναψης της σύμβασης σύμφωνα με το άρθρο 61 του ν. 4412/2016, δεν αποτελούν μέρος του εφαρμοστέου θεσμικού πλαισίου της διακήρυξης.</w:t>
      </w:r>
    </w:p>
  </w:endnote>
  <w:endnote w:id="73">
    <w:p w14:paraId="46FAF00B" w14:textId="77777777" w:rsidR="00A41A30" w:rsidRDefault="00A41A30" w:rsidP="00A41A30">
      <w:pPr>
        <w:ind w:left="284" w:hanging="284"/>
        <w:jc w:val="both"/>
        <w:rPr>
          <w:rFonts w:ascii="Cambria" w:hAnsi="Cambria"/>
          <w:sz w:val="22"/>
          <w:szCs w:val="22"/>
        </w:rPr>
      </w:pPr>
      <w:r>
        <w:rPr>
          <w:rStyle w:val="a4"/>
          <w:rFonts w:ascii="Cambria" w:hAnsi="Cambria"/>
          <w:sz w:val="22"/>
          <w:szCs w:val="22"/>
        </w:rPr>
        <w:endnoteRef/>
      </w:r>
      <w:r>
        <w:rPr>
          <w:rFonts w:ascii="Cambria" w:hAnsi="Cambria" w:cs="Calibri"/>
          <w:sz w:val="22"/>
          <w:szCs w:val="22"/>
        </w:rPr>
        <w:tab/>
        <w:t>Οι κρατήσεις προσαρμόζονται ανάλογα με τον φορέα εκτέλεσης του έργου.</w:t>
      </w:r>
    </w:p>
  </w:endnote>
  <w:endnote w:id="74">
    <w:p w14:paraId="146B020A" w14:textId="77777777" w:rsidR="00CC46A0" w:rsidRPr="007A0C46" w:rsidRDefault="00CC46A0" w:rsidP="006A5642">
      <w:pPr>
        <w:pStyle w:val="af5"/>
        <w:suppressLineNumbers w:val="0"/>
        <w:ind w:left="284" w:hanging="284"/>
        <w:textAlignment w:val="baseline"/>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 xml:space="preserve"> </w:t>
      </w:r>
      <w:r w:rsidRPr="007A0C46">
        <w:rPr>
          <w:rFonts w:ascii="Cambria" w:hAnsi="Cambria" w:cs="Cambria"/>
          <w:sz w:val="22"/>
          <w:szCs w:val="22"/>
        </w:rPr>
        <w:t xml:space="preserve">Ή/και η Επιτροπή Διαγωνισμού, κατά περίπτωση (πρβλ. άρθρο 13 παρ. 3 περ. γ’ &amp; ‘δ της </w:t>
      </w:r>
      <w:r w:rsidRPr="007A0C46">
        <w:rPr>
          <w:rFonts w:ascii="Cambria" w:hAnsi="Cambria" w:cs="Cambria"/>
          <w:iCs/>
          <w:sz w:val="22"/>
          <w:szCs w:val="22"/>
        </w:rPr>
        <w:t>ΚΥΑ ΕΣΗΔΗΣ-Δημόσια Έργα).</w:t>
      </w:r>
    </w:p>
  </w:endnote>
  <w:endnote w:id="75">
    <w:p w14:paraId="6839EF5B" w14:textId="77777777" w:rsidR="00CC46A0" w:rsidRPr="007A0C46" w:rsidRDefault="00CC46A0" w:rsidP="00C15D1F">
      <w:pPr>
        <w:pStyle w:val="af5"/>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102 ν. 4412/2016, όπως αντικαταστάθηκε με  το άρθρο 42 του ν. 4782/2021. Πρβλ και  έκθεση συνεπειών ρυθμίσεων επί του ως άνω άρθρου 42 ν. 4781/2021 </w:t>
      </w:r>
    </w:p>
  </w:endnote>
  <w:endnote w:id="76">
    <w:p w14:paraId="4F81CC94" w14:textId="77777777" w:rsidR="00CC46A0" w:rsidRPr="007A0C46" w:rsidRDefault="00CC46A0" w:rsidP="006A5642">
      <w:pPr>
        <w:pStyle w:val="af5"/>
        <w:suppressLineNumbers w:val="0"/>
        <w:ind w:left="284" w:hanging="284"/>
        <w:textAlignment w:val="baseline"/>
        <w:rPr>
          <w:rFonts w:ascii="Cambria" w:hAnsi="Cambria"/>
          <w:sz w:val="22"/>
          <w:szCs w:val="22"/>
        </w:rPr>
      </w:pPr>
      <w:r w:rsidRPr="007A0C46">
        <w:rPr>
          <w:rStyle w:val="a4"/>
          <w:rFonts w:ascii="Cambria" w:hAnsi="Cambria"/>
          <w:sz w:val="22"/>
          <w:szCs w:val="22"/>
        </w:rPr>
        <w:endnoteRef/>
      </w:r>
      <w:r w:rsidRPr="007A0C46">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περ. α' του ν. 4412/2016).</w:t>
      </w:r>
    </w:p>
  </w:endnote>
  <w:endnote w:id="77">
    <w:p w14:paraId="4192233B" w14:textId="77777777" w:rsidR="00CC46A0" w:rsidRPr="007A0C46" w:rsidRDefault="00CC46A0" w:rsidP="006A5642">
      <w:pPr>
        <w:pStyle w:val="af5"/>
        <w:ind w:left="284" w:hanging="284"/>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w:t>
      </w:r>
      <w:r w:rsidRPr="00B02723">
        <w:rPr>
          <w:rFonts w:ascii="Cambria" w:hAnsi="Cambria"/>
          <w:sz w:val="22"/>
          <w:szCs w:val="22"/>
        </w:rPr>
        <w:t>λόγω ποσοστιαία αναλογία του 15% επί της δαπάνης εργασιών με ΓΕ&amp;ΟΕ, σύμφωνα με την παράγραφο 3 περ. β  του άρθρου 156 ν. 4412/2016.</w:t>
      </w:r>
      <w:r w:rsidRPr="007A0C46">
        <w:rPr>
          <w:rFonts w:ascii="Cambria" w:hAnsi="Cambria"/>
          <w:sz w:val="22"/>
          <w:szCs w:val="22"/>
        </w:rPr>
        <w:t xml:space="preserve"> </w:t>
      </w:r>
    </w:p>
  </w:endnote>
  <w:endnote w:id="78">
    <w:p w14:paraId="1E5E63A1" w14:textId="77777777" w:rsidR="00CC46A0" w:rsidRPr="007A0C46" w:rsidRDefault="00CC46A0" w:rsidP="006A5642">
      <w:pPr>
        <w:pStyle w:val="af5"/>
        <w:ind w:left="284" w:hanging="284"/>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Πρβλ. άρθρο 6 παρ. 7 του ν. 4412/2016.</w:t>
      </w:r>
    </w:p>
  </w:endnote>
  <w:endnote w:id="79">
    <w:p w14:paraId="2620DF1F" w14:textId="77777777" w:rsidR="00CC46A0" w:rsidRPr="007A0C46" w:rsidRDefault="00CC46A0" w:rsidP="006A5642">
      <w:pPr>
        <w:pStyle w:val="af5"/>
        <w:ind w:left="284" w:hanging="284"/>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όπως συμπληρώθηκε με το άρθρο 43 παρ. 21 του ν. 4605/2019</w:t>
      </w:r>
    </w:p>
  </w:endnote>
  <w:endnote w:id="80">
    <w:p w14:paraId="561C749D" w14:textId="77777777" w:rsidR="00CC46A0" w:rsidRPr="007A0C46" w:rsidRDefault="00CC46A0" w:rsidP="004B1F95">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libri"/>
          <w:sz w:val="22"/>
          <w:szCs w:val="22"/>
        </w:rPr>
        <w:tab/>
        <w:t>Μπορεί η έναρξη της προθεσμίας να ορίζεται διαφορετικά,  αν λόγου χάρη δεν προβλέπεται η άμεση έναρξη των εργασιών (Πρβλ. άρθρο 147 παρ.2 ν. 4412/2016).</w:t>
      </w:r>
    </w:p>
  </w:endnote>
  <w:endnote w:id="81">
    <w:p w14:paraId="1CB28866" w14:textId="77777777" w:rsidR="00CC46A0" w:rsidRPr="007A0C46" w:rsidRDefault="00CC46A0" w:rsidP="006A5642">
      <w:pPr>
        <w:pStyle w:val="af5"/>
        <w:tabs>
          <w:tab w:val="left" w:pos="1100"/>
          <w:tab w:val="left" w:pos="1588"/>
          <w:tab w:val="left" w:pos="2155"/>
          <w:tab w:val="left" w:pos="2722"/>
          <w:tab w:val="left" w:pos="3289"/>
        </w:tabs>
        <w:ind w:left="284" w:hanging="284"/>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Με την επιφύλαξη της επόμενης υποσημείωσης.</w:t>
      </w:r>
    </w:p>
  </w:endnote>
  <w:endnote w:id="82">
    <w:p w14:paraId="082770F9" w14:textId="77777777" w:rsidR="00CC46A0" w:rsidRPr="007A0C46" w:rsidRDefault="00CC46A0" w:rsidP="006A5642">
      <w:pPr>
        <w:pStyle w:val="af5"/>
        <w:ind w:left="284" w:hanging="284"/>
        <w:rPr>
          <w:rFonts w:ascii="Cambria" w:hAnsi="Cambria"/>
          <w:sz w:val="22"/>
          <w:szCs w:val="22"/>
        </w:rPr>
      </w:pPr>
      <w:r w:rsidRPr="007A0C46">
        <w:rPr>
          <w:rStyle w:val="a4"/>
          <w:rFonts w:ascii="Cambria" w:hAnsi="Cambria"/>
          <w:sz w:val="22"/>
          <w:szCs w:val="22"/>
        </w:rPr>
        <w:endnoteRef/>
      </w:r>
      <w:r w:rsidRPr="007A0C46">
        <w:rPr>
          <w:rFonts w:ascii="Cambria" w:hAnsi="Cambria"/>
          <w:b/>
          <w:bCs/>
          <w:sz w:val="22"/>
          <w:szCs w:val="22"/>
        </w:rPr>
        <w:tab/>
        <w:t xml:space="preserve"> </w:t>
      </w:r>
      <w:r w:rsidRPr="007A0C46">
        <w:rPr>
          <w:rFonts w:ascii="Cambria" w:hAnsi="Cambria"/>
          <w:sz w:val="22"/>
          <w:szCs w:val="22"/>
        </w:rPr>
        <w:t>Οι αναθέτουσες αρχές μπορεί να επιτρέπουν την υποβολή εναλλακτικών προσφορών και στην περίπτωση αυτή προσαρμόζεται αντιστοίχως το 13.4. ( πρβλ άρθρο 57  του ν. 4412/2016 ).</w:t>
      </w:r>
    </w:p>
  </w:endnote>
  <w:endnote w:id="83">
    <w:p w14:paraId="6C25B19C" w14:textId="77777777" w:rsidR="00CC46A0" w:rsidRPr="007A0C46" w:rsidRDefault="00CC46A0" w:rsidP="00F40054">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Times New Roman" w:hAnsi="Cambria" w:cs="Calibri"/>
          <w:sz w:val="22"/>
          <w:szCs w:val="22"/>
        </w:rPr>
        <w:tab/>
        <w:t xml:space="preserve"> </w:t>
      </w:r>
      <w:r w:rsidRPr="007A0C46">
        <w:rPr>
          <w:rFonts w:ascii="Cambria" w:hAnsi="Cambria" w:cs="Calibri"/>
          <w:sz w:val="22"/>
          <w:szCs w:val="22"/>
        </w:rPr>
        <w:t>Το ποσοστό της εγγύησης συμμετοχής δεν μπορεί να υπερβαίνει το 2% της εκτιμώμενης αξίας της σύμβασης, χωρίς το Φ.Π.Α., με στρογγυλοποίηση στο δεύτερο δεκαδικό ψηφίο, μη συνυπολογιζομένων των δικαιωμάτων προαίρεσης και παράτασης της σύμβασης (Πρβλ. άρθρο 72 παρ. 1του ν. 4412/2016),.</w:t>
      </w:r>
    </w:p>
  </w:endnote>
  <w:endnote w:id="84">
    <w:p w14:paraId="7D1B8D80" w14:textId="77777777" w:rsidR="00CC46A0" w:rsidRPr="007A0C46" w:rsidRDefault="00CC46A0" w:rsidP="00F40054">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88 παρ. 1 ν. 4412/2016.</w:t>
      </w:r>
    </w:p>
  </w:endnote>
  <w:endnote w:id="85">
    <w:p w14:paraId="251073FE" w14:textId="77777777" w:rsidR="00CC46A0" w:rsidRPr="007A0C46" w:rsidRDefault="00CC46A0" w:rsidP="00F40054">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mbria"/>
          <w:sz w:val="22"/>
          <w:szCs w:val="22"/>
        </w:rPr>
        <w:tab/>
        <w:t>Πρβ. άρθρο 72 παρ. 3 του ν. 4412/2016</w:t>
      </w:r>
    </w:p>
  </w:endnote>
  <w:endnote w:id="86">
    <w:p w14:paraId="033EA0EF" w14:textId="77777777" w:rsidR="00CC46A0" w:rsidRPr="007A0C46" w:rsidRDefault="00CC46A0" w:rsidP="00F40054">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libri"/>
          <w:sz w:val="22"/>
          <w:szCs w:val="22"/>
        </w:rPr>
        <w:tab/>
        <w:t>Συμπληρώνεται ανάλογα με το εάν προβλέπεται ή όχι η χορήγηση προκαταβολής, η οποία μπορεί να ανέρχεται μέχρι του δεκαπέντε τοις εκατό (15%) της αξίας της σύμβασης, χωρίς αναθεώρηση και Φ.Π.Α. Σύμφωνα με την παράγραφο 10 εδ.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87">
    <w:p w14:paraId="14B09325" w14:textId="77777777" w:rsidR="00CC46A0" w:rsidRPr="007A0C46" w:rsidRDefault="00CC46A0" w:rsidP="00F40054">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libri"/>
          <w:sz w:val="22"/>
          <w:szCs w:val="22"/>
        </w:rPr>
        <w:tab/>
        <w:t xml:space="preserve">Πρβλ. άρθρα 72 παρ.  7 &amp; 8 και 150 του ν. 4412/2016. Εφόσον προβλέπεται προκαταβολή, στο παρόν άρθρο της Διακήρυξης, συμπληρώνονται οι όροι για την εγγυητική επιστολή προκαταβολής. </w:t>
      </w:r>
    </w:p>
  </w:endnote>
  <w:endnote w:id="88">
    <w:p w14:paraId="5509AD43" w14:textId="77777777" w:rsidR="00CC46A0" w:rsidRPr="007A0C46" w:rsidRDefault="00CC46A0" w:rsidP="00F40054">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άρθρα 72 παρ. 8 ν. και 150 του 4412/2016</w:t>
      </w:r>
      <w:r>
        <w:rPr>
          <w:rFonts w:ascii="Cambria" w:hAnsi="Cambria"/>
          <w:sz w:val="22"/>
          <w:szCs w:val="22"/>
        </w:rPr>
        <w:t>.</w:t>
      </w:r>
      <w:r w:rsidRPr="007A0C46">
        <w:rPr>
          <w:rFonts w:ascii="Cambria" w:hAnsi="Cambria"/>
          <w:sz w:val="22"/>
          <w:szCs w:val="22"/>
        </w:rPr>
        <w:t xml:space="preserve"> </w:t>
      </w:r>
    </w:p>
  </w:endnote>
  <w:endnote w:id="89">
    <w:p w14:paraId="6F48C45F" w14:textId="77777777" w:rsidR="00CC46A0" w:rsidRPr="007A0C46" w:rsidRDefault="00CC46A0" w:rsidP="00F40054">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72 παρ. 17 του ν. 4412/2016</w:t>
      </w:r>
      <w:r>
        <w:rPr>
          <w:rFonts w:ascii="Cambria" w:hAnsi="Cambria"/>
          <w:sz w:val="22"/>
          <w:szCs w:val="22"/>
        </w:rPr>
        <w:t>.</w:t>
      </w:r>
    </w:p>
  </w:endnote>
  <w:endnote w:id="90">
    <w:p w14:paraId="55A252F7" w14:textId="77777777" w:rsidR="00DE1BEF" w:rsidRPr="007A0C46" w:rsidRDefault="00DE1BEF" w:rsidP="00DE1BEF">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libri"/>
          <w:sz w:val="22"/>
          <w:szCs w:val="22"/>
        </w:rPr>
        <w:tab/>
        <w:t>Πρβλ. άρθρο 149 του ν. 4412/2016. Εάν η εκτιμώμενη αξία της σύμβασης έργου είναι μεγαλύτερη του ενός εκατομμυρίου (1.000.000) ευρώ ή τμήματός του, τίθεται η σχετική πρόβλεψη στο παρόν σημείο της διακήρυξης δημοπράτησης κάθε διαδικασίας ανάθεσης, εφόσον ο χρόνος παράδοσης του έργου ή του τμήματος είναι μικρότερος κατά δέκα τοις εκατό (10%) του προβλεπόμενου στη σύμβαση.  Το συνολικό ύψος της πρόσθετης καταβολής (πριμ) δεν μπορεί να υπερβαίνει το πέντε τοις εκατό (5%) της αξίας της συμβατικής δαπάνης του έργου, μη συμπεριλαμβανομένου του Φ.Π.Α. Για συμβάσεις με εκτιμώμενη αξία μικρότερη του ενός εκατομμυρίου (1.000.000) ευρώ η σχετική πρόβλεψη εναπόκειται στη διακριτική ευχέρεια της αναθέτουσας αρχής.</w:t>
      </w:r>
    </w:p>
  </w:endnote>
  <w:endnote w:id="91">
    <w:p w14:paraId="4F55C1A5" w14:textId="77777777" w:rsidR="00CC46A0" w:rsidRPr="007A0C46" w:rsidRDefault="00CC46A0" w:rsidP="007A0C46">
      <w:pPr>
        <w:pStyle w:val="af5"/>
        <w:ind w:left="284" w:hanging="284"/>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w:t>
      </w:r>
      <w:r w:rsidRPr="007A0C46">
        <w:rPr>
          <w:rFonts w:ascii="Cambria" w:hAnsi="Cambria"/>
          <w:iCs/>
          <w:sz w:val="22"/>
          <w:szCs w:val="22"/>
        </w:rPr>
        <w:t>Με απόφαση του Υπουργού Υποδομών και Μεταφορών μπορεί να καθορίζεται όριο ποσοστού έκπτωσης, πάνω από το οποίο ο ανάδοχος είναι υποχρεωμένος να προσκομίζει, επιπλέον της εγγύησης καλής εκτέλεσης, πρόσθετη εγγύηση, κλιμακωτά αυξανόμενη βάσει του ποσοστού έκπτωσης. Πρβλ. άρθρο 72 παρ. 4 τελευταίο εδάφιο ν. 4412/2016.</w:t>
      </w:r>
    </w:p>
  </w:endnote>
  <w:endnote w:id="92">
    <w:p w14:paraId="27F2B0B5" w14:textId="77777777" w:rsidR="00CC46A0" w:rsidRPr="007A0C46" w:rsidRDefault="00CC46A0" w:rsidP="00F40054">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w:t>
      </w:r>
      <w:r>
        <w:rPr>
          <w:rFonts w:ascii="Cambria" w:hAnsi="Cambria"/>
          <w:sz w:val="22"/>
          <w:szCs w:val="22"/>
        </w:rPr>
        <w:t xml:space="preserve"> </w:t>
      </w:r>
      <w:r w:rsidRPr="007A0C46">
        <w:rPr>
          <w:rFonts w:ascii="Cambria" w:hAnsi="Cambria"/>
          <w:sz w:val="22"/>
          <w:szCs w:val="22"/>
        </w:rPr>
        <w:t>Πρβλ. άρθρο 72 παρ. 17 του ν. 4412/2016</w:t>
      </w:r>
    </w:p>
  </w:endnote>
  <w:endnote w:id="93">
    <w:p w14:paraId="2471DA76" w14:textId="77777777" w:rsidR="00CC46A0" w:rsidRPr="007A0C46" w:rsidRDefault="00CC46A0" w:rsidP="00F40054">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160 παρ. 9 περ. β του ν. 4412/2016</w:t>
      </w:r>
    </w:p>
  </w:endnote>
  <w:endnote w:id="94">
    <w:p w14:paraId="3ED69804" w14:textId="77777777" w:rsidR="00CC46A0" w:rsidRPr="007A0C46" w:rsidRDefault="00CC46A0" w:rsidP="00F40054">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72 παρ. 14 περ. β του ν. 4412/2016</w:t>
      </w:r>
    </w:p>
  </w:endnote>
  <w:endnote w:id="95">
    <w:p w14:paraId="49929F4E" w14:textId="77777777" w:rsidR="00CC46A0" w:rsidRPr="00B02723" w:rsidRDefault="00CC46A0" w:rsidP="00F40054">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ab/>
        <w:t xml:space="preserve"> </w:t>
      </w:r>
      <w:r w:rsidRPr="007A0C46">
        <w:rPr>
          <w:rFonts w:ascii="Cambria" w:hAnsi="Cambria" w:cs="Calibri"/>
          <w:sz w:val="22"/>
          <w:szCs w:val="22"/>
        </w:rPr>
        <w:t xml:space="preserve">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καθορίζεται στα έγγραφα της σύμβασης και δεν μπορεί να υπερβαίνει το πέντε τοις εκατό (5%) της εκτιμώμενης αξίας της σύμβασης. Η επιστροφή της ανωτέρω εγγύησης λαμβάνει χώρα μετά από την ολοκλήρωση </w:t>
      </w:r>
      <w:r w:rsidRPr="00B02723">
        <w:rPr>
          <w:rFonts w:ascii="Cambria" w:hAnsi="Cambria" w:cs="Calibri"/>
          <w:sz w:val="22"/>
          <w:szCs w:val="22"/>
        </w:rPr>
        <w:t>της περιόδου εγγύησης καλής λειτουργίας..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 Πρβλ. άρθρο 72 παρ. 10 του ν. 4412/2016.</w:t>
      </w:r>
    </w:p>
  </w:endnote>
  <w:endnote w:id="96">
    <w:p w14:paraId="18F6429D" w14:textId="77777777" w:rsidR="00CC46A0" w:rsidRPr="007A0C46" w:rsidRDefault="00CC46A0" w:rsidP="00F40054">
      <w:pPr>
        <w:pStyle w:val="af5"/>
        <w:ind w:left="227" w:hanging="227"/>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Πρβλ. άρθρο 72 παρ. 14 περ. α  ν. 4412</w:t>
      </w:r>
      <w:r w:rsidRPr="007A0C46">
        <w:rPr>
          <w:rFonts w:ascii="Cambria" w:hAnsi="Cambria"/>
          <w:sz w:val="22"/>
          <w:szCs w:val="22"/>
        </w:rPr>
        <w:t>/2016</w:t>
      </w:r>
    </w:p>
  </w:endnote>
  <w:endnote w:id="97">
    <w:p w14:paraId="3A663B41" w14:textId="77777777" w:rsidR="00CC46A0" w:rsidRPr="007A0C46" w:rsidRDefault="00CC46A0" w:rsidP="00F40054">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(εγγυοδοτική παρακαταθήκη) συστήνονται σύμφωνα με την ειδική νομοθεσία που  διέπει αυτό και ειδικότερα βάσει του άρθρου 4 του π.δ της 30 Δεκεμβρίου 1926/3 Ιανουαρίου 1927 (“Περί συστάσεως και αποδόσεως παρακαταθηκών και καταθέσεων παρά τω Ταμείω Παρακαταθηκών και Δανείων”). Πρβλ. Το με αρ. πρωτ. 2756/23-5-2017 έγγραφο της Ε.Α.Α.ΔΗ.ΣΥ. (ΑΔΑ: 7ΝΣΡΟΞΤΒ-975).</w:t>
      </w:r>
    </w:p>
  </w:endnote>
  <w:endnote w:id="98">
    <w:p w14:paraId="7EFC0B9E" w14:textId="77777777" w:rsidR="00CC46A0" w:rsidRPr="007A0C46" w:rsidRDefault="00CC46A0" w:rsidP="00F40054">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mbria"/>
          <w:sz w:val="22"/>
          <w:szCs w:val="22"/>
          <w:lang w:eastAsia="el-GR"/>
        </w:rPr>
        <w:tab/>
        <w:t>Πρβλ. άρθρο 72 παρ. 13, καθώς και τα ειδικότερα οριζόμενα στο άρθρο 4.1.ζ. της παρούσας, ως προς τις εγγυήσεις συμμετοχής.</w:t>
      </w:r>
    </w:p>
  </w:endnote>
  <w:endnote w:id="99">
    <w:p w14:paraId="2656B8E4" w14:textId="77777777" w:rsidR="00CC46A0" w:rsidRPr="007A0C46" w:rsidRDefault="00CC46A0" w:rsidP="006A5642">
      <w:pPr>
        <w:pStyle w:val="Footnote"/>
        <w:ind w:left="284" w:hanging="284"/>
        <w:jc w:val="both"/>
        <w:rPr>
          <w:rFonts w:ascii="Cambria" w:hAnsi="Cambria"/>
          <w:sz w:val="22"/>
          <w:szCs w:val="22"/>
          <w:lang w:val="el-GR"/>
        </w:rPr>
      </w:pPr>
      <w:r w:rsidRPr="007A0C46">
        <w:rPr>
          <w:rStyle w:val="a4"/>
          <w:rFonts w:ascii="Cambria" w:hAnsi="Cambria"/>
          <w:sz w:val="22"/>
          <w:szCs w:val="22"/>
        </w:rPr>
        <w:endnoteRef/>
      </w:r>
      <w:r w:rsidRPr="007A0C46">
        <w:rPr>
          <w:rFonts w:ascii="Cambria" w:eastAsia="Times New Roman" w:hAnsi="Cambria" w:cs="Calibri"/>
          <w:sz w:val="22"/>
          <w:szCs w:val="22"/>
          <w:lang w:val="el-GR"/>
        </w:rPr>
        <w:tab/>
        <w:t xml:space="preserve"> </w:t>
      </w:r>
      <w:r w:rsidRPr="007A0C46">
        <w:rPr>
          <w:rFonts w:ascii="Cambria" w:hAnsi="Cambria" w:cs="Calibri"/>
          <w:sz w:val="22"/>
          <w:szCs w:val="22"/>
          <w:lang w:val="el-GR"/>
        </w:rPr>
        <w:t>Η ελάχιστη προθεσμία παραλαβής των προσφορών κ</w:t>
      </w:r>
      <w:r>
        <w:rPr>
          <w:rFonts w:ascii="Cambria" w:hAnsi="Cambria" w:cs="Calibri"/>
          <w:sz w:val="22"/>
          <w:szCs w:val="22"/>
          <w:lang w:val="el-GR"/>
        </w:rPr>
        <w:t xml:space="preserve">αθορίζεται σύμφωνα με το άρθρο </w:t>
      </w:r>
      <w:r w:rsidRPr="007A0C46">
        <w:rPr>
          <w:rFonts w:ascii="Cambria" w:hAnsi="Cambria" w:cs="Calibri"/>
          <w:sz w:val="22"/>
          <w:szCs w:val="22"/>
          <w:lang w:val="el-GR"/>
        </w:rPr>
        <w:t xml:space="preserve">121 </w:t>
      </w:r>
      <w:r>
        <w:rPr>
          <w:rFonts w:ascii="Cambria" w:hAnsi="Cambria" w:cs="Calibri"/>
          <w:sz w:val="22"/>
          <w:szCs w:val="22"/>
          <w:lang w:val="el-GR"/>
        </w:rPr>
        <w:t>του ν. 4412/2016</w:t>
      </w:r>
      <w:r w:rsidRPr="007A0C46">
        <w:rPr>
          <w:rFonts w:ascii="Cambria" w:hAnsi="Cambria" w:cs="Calibri"/>
          <w:sz w:val="22"/>
          <w:szCs w:val="22"/>
          <w:lang w:val="el-GR"/>
        </w:rPr>
        <w:t>.</w:t>
      </w:r>
    </w:p>
  </w:endnote>
  <w:endnote w:id="100">
    <w:p w14:paraId="67FFCC7B" w14:textId="77777777" w:rsidR="00CC46A0" w:rsidRPr="007A0C46" w:rsidRDefault="00CC46A0" w:rsidP="007A0C46">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Ορίζεται ο χρόνος από την Αναθέτουσα Αρχή κατ΄ εκτίμηση των ιδιαιτεροτήτων της διαδικασίας. Για τον καθορισμό του χρόνου ισχύος της προσφοράς, πρβ. Άρθρο 97 παρ. 3 του ν. 4412/2016.</w:t>
      </w:r>
      <w:r w:rsidRPr="007A0C46">
        <w:rPr>
          <w:rFonts w:ascii="Cambria" w:hAnsi="Cambria" w:cs="Calibri"/>
          <w:sz w:val="22"/>
          <w:szCs w:val="22"/>
          <w:lang w:bidi="en-US"/>
        </w:rPr>
        <w:t xml:space="preserve"> σύμφωνα με τις διατάξεις του οποίου:</w:t>
      </w:r>
      <w:r w:rsidRPr="007A0C46">
        <w:rPr>
          <w:rFonts w:ascii="Cambria" w:hAnsi="Cambria" w:cs="Arial"/>
          <w:color w:val="606060"/>
          <w:sz w:val="22"/>
          <w:szCs w:val="22"/>
          <w:shd w:val="clear" w:color="auto" w:fill="FFFFFF"/>
          <w:lang w:bidi="en-US"/>
        </w:rPr>
        <w:t xml:space="preserve"> </w:t>
      </w:r>
      <w:r w:rsidRPr="007A0C46">
        <w:rPr>
          <w:rFonts w:ascii="Cambria" w:hAnsi="Cambria" w:cs="Arial"/>
          <w:i/>
          <w:color w:val="606060"/>
          <w:sz w:val="22"/>
          <w:szCs w:val="22"/>
          <w:shd w:val="clear" w:color="auto" w:fill="FFFFFF"/>
          <w:lang w:bidi="en-US"/>
        </w:rPr>
        <w:t>«</w:t>
      </w:r>
      <w:r w:rsidRPr="007A0C46">
        <w:rPr>
          <w:rFonts w:ascii="Cambria" w:hAnsi="Cambria" w:cs="Calibri"/>
          <w:i/>
          <w:sz w:val="22"/>
          <w:szCs w:val="22"/>
          <w:lang w:bidi="en-US"/>
        </w:rPr>
        <w:t>Στις διαδικασίες σύναψης δημόσιας σύμβασης έργων…., οι προσφορές ισχύουν και δεσμεύουν τους οικονομικούς φορείς για χρονικό διάστημα που ορίζεται στα έγγραφα της σύμβασης και ανέρχεται κατ’ ελάχιστον σε δέκα (10) μήνες, μέσα στο οποίο πρέπει να συναφθεί η σύμβαση. Ειδικότερα, στους διαγωνισμούς που υπόκεινται στον προσυμβατικό έλεγχο νομιμότητας του Ελεγκτικού Συνεδρίου, ο ως άνω χρόνος ισχύος των προσφορών προσαυξάνεται κατά τρεις (3) επιπλέον μήνες αντίστοιχα».</w:t>
      </w:r>
      <w:r w:rsidRPr="007A0C46">
        <w:rPr>
          <w:rFonts w:ascii="Cambria" w:hAnsi="Cambria" w:cs="Calibri"/>
          <w:sz w:val="22"/>
          <w:szCs w:val="22"/>
          <w:lang w:bidi="en-US"/>
        </w:rPr>
        <w:t xml:space="preserve"> </w:t>
      </w:r>
    </w:p>
  </w:endnote>
  <w:endnote w:id="101">
    <w:p w14:paraId="5B5479BA" w14:textId="77777777" w:rsidR="00CC46A0" w:rsidRPr="007A0C46" w:rsidRDefault="00CC46A0" w:rsidP="00AF2F97">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97 παρ. 1 ν. 4412/2016.</w:t>
      </w:r>
    </w:p>
  </w:endnote>
  <w:endnote w:id="102">
    <w:p w14:paraId="52CEB5C0" w14:textId="77777777" w:rsidR="00CC46A0" w:rsidRPr="007A0C46" w:rsidRDefault="00CC46A0" w:rsidP="00366C95">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ab/>
        <w:t xml:space="preserve"> </w:t>
      </w:r>
      <w:r w:rsidRPr="007A0C46">
        <w:rPr>
          <w:rFonts w:ascii="Cambria" w:hAnsi="Cambria" w:cs="Calibri"/>
          <w:sz w:val="22"/>
          <w:szCs w:val="22"/>
        </w:rPr>
        <w:t xml:space="preserve">Σύμφωνα με τις περ.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σε συνδυασμό με τις διατάξεις του ν. 3548/2007, στον περιφερειακό και τοπικό τύπο </w:t>
      </w:r>
      <w:r w:rsidRPr="007A0C46">
        <w:rPr>
          <w:rFonts w:ascii="Cambria" w:hAnsi="Cambria" w:cs="Calibri"/>
          <w:b/>
          <w:sz w:val="22"/>
          <w:szCs w:val="22"/>
        </w:rPr>
        <w:t>μέχρι 31/12/2023</w:t>
      </w:r>
      <w:r w:rsidRPr="007A0C46">
        <w:rPr>
          <w:rFonts w:ascii="Cambria" w:hAnsi="Cambria" w:cs="Calibri"/>
          <w:sz w:val="22"/>
          <w:szCs w:val="22"/>
        </w:rPr>
        <w:t>.</w:t>
      </w:r>
    </w:p>
  </w:endnote>
  <w:endnote w:id="103">
    <w:p w14:paraId="5F1F7724" w14:textId="77777777" w:rsidR="001D6B19" w:rsidRPr="007A0C46" w:rsidRDefault="001D6B19" w:rsidP="001D6B19">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68 ν. 4412/2016. Εφόσον η αναθέτουσα αρχή επιλέξει τη διαβούλευση επί των δημοσιευμένων εγγράφων της σύμβασης σύμφωνα προς τα οριζόμενα στο άρθρο 68 ν. 4412/2016, συμπληρώνεται το άρθρο 20</w:t>
      </w:r>
      <w:r w:rsidRPr="007A0C46">
        <w:rPr>
          <w:rFonts w:ascii="Cambria" w:hAnsi="Cambria"/>
          <w:sz w:val="22"/>
          <w:szCs w:val="22"/>
          <w:vertAlign w:val="superscript"/>
        </w:rPr>
        <w:t>Α</w:t>
      </w:r>
      <w:r w:rsidRPr="007A0C46">
        <w:rPr>
          <w:rFonts w:ascii="Cambria" w:hAnsi="Cambria"/>
          <w:sz w:val="22"/>
          <w:szCs w:val="22"/>
        </w:rPr>
        <w:t>, άλλως διαγράφεται.</w:t>
      </w:r>
    </w:p>
  </w:endnote>
  <w:endnote w:id="104">
    <w:p w14:paraId="552A8B99" w14:textId="77777777" w:rsidR="00CC46A0" w:rsidRPr="007A0C46" w:rsidRDefault="00CC46A0" w:rsidP="00E653D5">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mbria"/>
          <w:sz w:val="22"/>
          <w:szCs w:val="22"/>
        </w:rPr>
        <w:tab/>
        <w:t>Πρβλ. Άρθρο 25 του ν. 4412/2016. Επισημαίνεται ότι οι αναθέτουσες αρχές δεν μπορούν να καλούν συγκεκριμένες τάξεις/ πτυχία του ΜΕΕΠ ή του ΜΗ.Ε.Ε.Δ.Ε.</w:t>
      </w:r>
    </w:p>
  </w:endnote>
  <w:endnote w:id="105">
    <w:p w14:paraId="5C3A5F85" w14:textId="77777777" w:rsidR="00CC46A0" w:rsidRPr="00E17F82" w:rsidRDefault="00CC46A0" w:rsidP="00E653D5">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ab/>
        <w:t xml:space="preserve"> </w:t>
      </w:r>
      <w:r w:rsidRPr="007A0C46">
        <w:rPr>
          <w:rFonts w:ascii="Cambria" w:hAnsi="Cambria" w:cs="Calibri"/>
          <w:sz w:val="22"/>
          <w:szCs w:val="22"/>
        </w:rPr>
        <w:t xml:space="preserve">Κατ’ αντιστοιχία με τα ουσιώδη χαρακτηριστικά του έργου σύμφωνα </w:t>
      </w:r>
      <w:r w:rsidRPr="00E17F82">
        <w:rPr>
          <w:rFonts w:ascii="Cambria" w:hAnsi="Cambria" w:cs="Calibri"/>
          <w:sz w:val="22"/>
          <w:szCs w:val="22"/>
        </w:rPr>
        <w:t>με το άρθρο 11 της παρούσας (αναφέρεται η κατηγορία ή οι κατηγορίες στις οποίες εμπίπτει το έργο σύμφωνα με τις διατάξεις του  άρθρου 45  του  π.δ/τος 71/2019 ).</w:t>
      </w:r>
    </w:p>
  </w:endnote>
  <w:endnote w:id="106">
    <w:p w14:paraId="466F6395" w14:textId="77777777" w:rsidR="00CC46A0" w:rsidRPr="007A0C46" w:rsidRDefault="00CC46A0" w:rsidP="00E41552">
      <w:pPr>
        <w:pStyle w:val="af5"/>
        <w:ind w:left="284" w:hanging="284"/>
        <w:rPr>
          <w:rFonts w:ascii="Cambria" w:hAnsi="Cambria"/>
          <w:sz w:val="22"/>
          <w:szCs w:val="22"/>
        </w:rPr>
      </w:pPr>
      <w:r w:rsidRPr="00E17F82">
        <w:rPr>
          <w:rStyle w:val="00"/>
          <w:rFonts w:ascii="Cambria" w:hAnsi="Cambria"/>
          <w:sz w:val="22"/>
          <w:szCs w:val="22"/>
        </w:rPr>
        <w:endnoteRef/>
      </w:r>
      <w:r w:rsidRPr="00E17F82">
        <w:rPr>
          <w:rFonts w:ascii="Cambria" w:hAnsi="Cambria"/>
          <w:sz w:val="22"/>
          <w:szCs w:val="22"/>
        </w:rPr>
        <w:t xml:space="preserve"> </w:t>
      </w:r>
      <w:r w:rsidRPr="00E17F82">
        <w:rPr>
          <w:rFonts w:ascii="Cambria" w:eastAsia="Times New Roman" w:hAnsi="Cambria" w:cs="Times New Roman"/>
          <w:kern w:val="0"/>
          <w:sz w:val="22"/>
          <w:szCs w:val="22"/>
        </w:rPr>
        <w:t>Για την κατανόηση πρακτικών διαδικασιών, ιδίως κατά την εξέταση της συμμετοχής τρίτων χωρών σε διαγωνισμούς, βλ. τις «Κατευθυντήριες γραμμές για τη συμμετοχή τρίτων χωρών</w:t>
      </w:r>
      <w:r w:rsidRPr="007A0C46">
        <w:rPr>
          <w:rFonts w:ascii="Cambria" w:eastAsia="Times New Roman" w:hAnsi="Cambria" w:cs="Times New Roman"/>
          <w:kern w:val="0"/>
          <w:sz w:val="22"/>
          <w:szCs w:val="22"/>
        </w:rPr>
        <w:t xml:space="preserve"> στην αγορά δημοσίων συμβάσεων της ΕΕ», Βρυξέλλες, 24.7.2019 C(2019) 5494 final. </w:t>
      </w:r>
    </w:p>
  </w:endnote>
  <w:endnote w:id="107">
    <w:p w14:paraId="3A4C250B" w14:textId="77777777" w:rsidR="00CC46A0" w:rsidRPr="007A0C46" w:rsidRDefault="00CC46A0" w:rsidP="00E653D5">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Σύμφωνα με το ισχύον κείμενο της ΣΔΣ </w:t>
      </w:r>
      <w:hyperlink r:id="rId6" w:history="1">
        <w:r w:rsidRPr="007A0C46">
          <w:rPr>
            <w:rStyle w:val="-"/>
            <w:rFonts w:ascii="Cambria" w:hAnsi="Cambria"/>
            <w:sz w:val="22"/>
            <w:szCs w:val="22"/>
          </w:rPr>
          <w:t>https://wto.org/english/tratop_e/gproc_e/gp_gpa_e.htm</w:t>
        </w:r>
      </w:hyperlink>
      <w:r w:rsidRPr="007A0C46">
        <w:rPr>
          <w:rFonts w:ascii="Cambria" w:hAnsi="Cambria"/>
          <w:sz w:val="22"/>
          <w:szCs w:val="22"/>
        </w:rPr>
        <w:t xml:space="preserve"> </w:t>
      </w:r>
    </w:p>
  </w:endnote>
  <w:endnote w:id="108">
    <w:p w14:paraId="1635EFA4" w14:textId="77777777" w:rsidR="00CC46A0" w:rsidRPr="007A0C46" w:rsidRDefault="00CC46A0" w:rsidP="00E653D5">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Για το έλεγχο των χωρών που έχουν συνάψει συμφωνίες με την Ένωση δες την ιστοσελίδα της Επιτροπής </w:t>
      </w:r>
      <w:hyperlink r:id="rId7" w:history="1">
        <w:r w:rsidRPr="007A0C46">
          <w:rPr>
            <w:rStyle w:val="-"/>
            <w:rFonts w:ascii="Cambria" w:hAnsi="Cambria"/>
            <w:sz w:val="22"/>
            <w:szCs w:val="22"/>
          </w:rPr>
          <w:t>https://ec.europa.eu/growth/single-market/public-procurement/international_en</w:t>
        </w:r>
      </w:hyperlink>
    </w:p>
  </w:endnote>
  <w:endnote w:id="109">
    <w:p w14:paraId="2E37157C" w14:textId="77777777" w:rsidR="00CC46A0" w:rsidRPr="007A0C46" w:rsidRDefault="00CC46A0" w:rsidP="00E653D5">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ab/>
        <w:t xml:space="preserve"> </w:t>
      </w:r>
      <w:r w:rsidRPr="007A0C46">
        <w:rPr>
          <w:rFonts w:ascii="Cambria" w:hAnsi="Cambria" w:cs="Calibri"/>
          <w:sz w:val="22"/>
          <w:szCs w:val="22"/>
        </w:rPr>
        <w:t>Πρβλ περ. ε παρ. 1 άρθρου 91 ν. 4412/2016.</w:t>
      </w:r>
    </w:p>
  </w:endnote>
  <w:endnote w:id="110">
    <w:p w14:paraId="124004A6" w14:textId="77777777" w:rsidR="00CC46A0" w:rsidRPr="007A0C46" w:rsidRDefault="00CC46A0" w:rsidP="00E653D5">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libri"/>
          <w:bCs/>
          <w:sz w:val="22"/>
          <w:szCs w:val="22"/>
        </w:rPr>
        <w:tab/>
        <w:t xml:space="preserve">Πρβλ. άρθρο 73 παρ. 1 εδ. α του ν. 4412/2016όπως τροποποιήθηκε με το άρθρο 107 περ. 6 του ν. 4497/2017. Επισημαίνεται ότι, στο ΕΕΕΣ, η αναφορά σε </w:t>
      </w:r>
      <w:r w:rsidRPr="007A0C46">
        <w:rPr>
          <w:rFonts w:ascii="Cambria" w:hAnsi="Cambria" w:cs="Calibri"/>
          <w:bCs/>
          <w:iCs/>
          <w:sz w:val="22"/>
          <w:szCs w:val="22"/>
        </w:rPr>
        <w:t>“τελεσίδικη καταδικαστική απόφαση”</w:t>
      </w:r>
      <w:r w:rsidRPr="007A0C46">
        <w:rPr>
          <w:rFonts w:ascii="Cambria" w:hAnsi="Cambria" w:cs="Calibri"/>
          <w:bCs/>
          <w:sz w:val="22"/>
          <w:szCs w:val="22"/>
        </w:rPr>
        <w:t xml:space="preserve"> νοείται, δεδομένης της ως άνω νομοθετικής μεταβολής, ως </w:t>
      </w:r>
      <w:r w:rsidRPr="007A0C46">
        <w:rPr>
          <w:rFonts w:ascii="Cambria" w:hAnsi="Cambria" w:cs="Calibri"/>
          <w:bCs/>
          <w:iCs/>
          <w:sz w:val="22"/>
          <w:szCs w:val="22"/>
        </w:rPr>
        <w:t>“αμετάκλητη καταδικαστική απόφαση”,</w:t>
      </w:r>
      <w:r w:rsidRPr="007A0C46">
        <w:rPr>
          <w:rFonts w:ascii="Cambria" w:hAnsi="Cambria" w:cs="Calibri"/>
          <w:bCs/>
          <w:sz w:val="22"/>
          <w:szCs w:val="22"/>
        </w:rPr>
        <w:t xml:space="preserve"> η δε σχετική δήλωση του οικονομικού φορέα στο Μέρος ΙΙΙ.Α. του ΕΕΕΣ αφορά μόνο σε αμετάκλητες καταδικαστικές αποφάσεις.</w:t>
      </w:r>
    </w:p>
  </w:endnote>
  <w:endnote w:id="111">
    <w:p w14:paraId="3CFF1C89" w14:textId="77777777" w:rsidR="00CC46A0" w:rsidRPr="007A0C46" w:rsidRDefault="00CC46A0" w:rsidP="00E653D5">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libri"/>
          <w:bCs/>
          <w:sz w:val="22"/>
          <w:szCs w:val="22"/>
        </w:rPr>
        <w:tab/>
        <w:t>Πρβλ. άρθρο 73 παρ. 1 του ν. 4412/2016.</w:t>
      </w:r>
    </w:p>
  </w:endnote>
  <w:endnote w:id="112">
    <w:p w14:paraId="21F69182" w14:textId="77777777" w:rsidR="00CC46A0" w:rsidRPr="007A0C46" w:rsidRDefault="00CC46A0" w:rsidP="00E653D5">
      <w:pPr>
        <w:pStyle w:val="af5"/>
        <w:ind w:left="284" w:hanging="284"/>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73 παρ. 2Α τελευταίο εδάφιο του ν. 4412/2016. Σχετική δήλωση του προσφέροντος οικονομικού φορέα  περιλαμβάνεται στο ΕΕΕΣ</w:t>
      </w:r>
    </w:p>
  </w:endnote>
  <w:endnote w:id="113">
    <w:p w14:paraId="0B38E49F" w14:textId="77777777" w:rsidR="00EE054F" w:rsidRPr="007A0C46" w:rsidRDefault="00EE054F" w:rsidP="00EE054F">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color w:val="000000"/>
          <w:sz w:val="22"/>
          <w:szCs w:val="22"/>
        </w:rPr>
        <w:tab/>
        <w:t xml:space="preserve"> </w:t>
      </w:r>
      <w:r w:rsidRPr="007A0C46">
        <w:rPr>
          <w:rFonts w:ascii="Cambria" w:hAnsi="Cambria" w:cs="Calibri"/>
          <w:color w:val="000000"/>
          <w:sz w:val="22"/>
          <w:szCs w:val="22"/>
        </w:rPr>
        <w:t>Επισημαίνεται ότι η εν λόγω πρόβλεψη για παρέκκλιση από τον υποχρεωτικό αποκλεισμό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w:t>
      </w:r>
      <w:r w:rsidRPr="007A0C46">
        <w:rPr>
          <w:rFonts w:ascii="Cambria" w:eastAsia="Calibri" w:hAnsi="Cambria" w:cs="Calibri"/>
          <w:color w:val="000000"/>
          <w:sz w:val="22"/>
          <w:szCs w:val="22"/>
        </w:rPr>
        <w:t xml:space="preserve"> </w:t>
      </w:r>
      <w:r w:rsidRPr="007A0C46">
        <w:rPr>
          <w:rFonts w:ascii="Cambria" w:hAnsi="Cambria" w:cs="Calibri"/>
          <w:color w:val="000000"/>
          <w:sz w:val="22"/>
          <w:szCs w:val="22"/>
        </w:rPr>
        <w:t>αυτή.</w:t>
      </w:r>
    </w:p>
  </w:endnote>
  <w:endnote w:id="114">
    <w:p w14:paraId="20A76AAD" w14:textId="77777777" w:rsidR="00EE054F" w:rsidRPr="007A0C46" w:rsidRDefault="00EE054F" w:rsidP="00EE054F">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color w:val="000000"/>
          <w:sz w:val="22"/>
          <w:szCs w:val="22"/>
        </w:rPr>
        <w:tab/>
        <w:t xml:space="preserve"> </w:t>
      </w:r>
      <w:r w:rsidRPr="007A0C46">
        <w:rPr>
          <w:rFonts w:ascii="Cambria" w:hAnsi="Cambria" w:cs="Calibri"/>
          <w:color w:val="000000"/>
          <w:sz w:val="22"/>
          <w:szCs w:val="22"/>
        </w:rPr>
        <w:t>Επισημαίνεται ότι  η εν λόγω πρόβλεψη για παρέκκλιση από τον υποχρεωτικό αποκλεισμό της  αποτελεί δυνατότητα της αναθέτουσας αρχής (πρβλ. Άρθρο 73 παρ. 3 του ν. 4412/2016). Σε περίπτωση που δεν επιθυμεί να προβλέψει τη σχετική δυνατότητα, η αναθέτουσα αρχή διαγράφει την παράγραφο  αυτή.</w:t>
      </w:r>
    </w:p>
  </w:endnote>
  <w:endnote w:id="115">
    <w:p w14:paraId="51B42A31" w14:textId="77777777" w:rsidR="00CC46A0" w:rsidRPr="007A0C46" w:rsidRDefault="00CC46A0" w:rsidP="00E653D5">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Times New Roman" w:hAnsi="Cambria" w:cs="Calibri"/>
          <w:bCs/>
          <w:sz w:val="22"/>
          <w:szCs w:val="22"/>
        </w:rPr>
        <w:tab/>
        <w:t xml:space="preserve"> </w:t>
      </w:r>
      <w:r w:rsidRPr="007A0C46">
        <w:rPr>
          <w:rFonts w:ascii="Cambria" w:hAnsi="Cambria" w:cs="Calibri"/>
          <w:sz w:val="22"/>
          <w:szCs w:val="22"/>
        </w:rPr>
        <w:t>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116">
    <w:p w14:paraId="07C36E40" w14:textId="77777777" w:rsidR="00CC46A0" w:rsidRPr="007A0C46" w:rsidRDefault="00CC46A0" w:rsidP="00E653D5">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Σχετική δήλωση του προσφέροντος οικονομικού φορέα περιλαμβάνεται στο ΕΕΕΣ</w:t>
      </w:r>
    </w:p>
  </w:endnote>
  <w:endnote w:id="117">
    <w:p w14:paraId="6F69358F" w14:textId="77777777" w:rsidR="00CC46A0" w:rsidRPr="007A0C46" w:rsidRDefault="00CC46A0" w:rsidP="00E653D5">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bCs/>
          <w:color w:val="000000"/>
          <w:sz w:val="22"/>
          <w:szCs w:val="22"/>
        </w:rPr>
        <w:tab/>
        <w:t xml:space="preserve"> </w:t>
      </w:r>
      <w:r w:rsidRPr="007A0C46">
        <w:rPr>
          <w:rFonts w:ascii="Cambria" w:hAnsi="Cambria" w:cs="Calibri"/>
          <w:color w:val="000000"/>
          <w:sz w:val="22"/>
          <w:szCs w:val="22"/>
        </w:rPr>
        <w:t xml:space="preserve">Σημειώνεται ότι ο ανωτέρω εθνικός λόγος αποκλεισμού συμπληρώνεται στο Μέρος ΙΙΙ Δ του ΕΕΕΣ ( </w:t>
      </w:r>
      <w:r w:rsidRPr="007A0C46">
        <w:rPr>
          <w:rFonts w:ascii="Cambria" w:hAnsi="Cambria" w:cs="Calibri"/>
          <w:iCs/>
          <w:color w:val="000000"/>
          <w:sz w:val="22"/>
          <w:szCs w:val="22"/>
        </w:rPr>
        <w:t xml:space="preserve">Άλλοι Λόγοι Αποκλεισμού που ενδέχεται να προβλέπονται από την εθνική νομοθεσία του κράτους μέλους της α.α ή του α.φ </w:t>
      </w:r>
      <w:r w:rsidRPr="007A0C46">
        <w:rPr>
          <w:rFonts w:ascii="Cambria" w:hAnsi="Cambria" w:cs="Calibri"/>
          <w:color w:val="000000"/>
          <w:sz w:val="22"/>
          <w:szCs w:val="22"/>
        </w:rPr>
        <w:t>).</w:t>
      </w:r>
    </w:p>
  </w:endnote>
  <w:endnote w:id="118">
    <w:p w14:paraId="3238A483" w14:textId="77777777" w:rsidR="00CC46A0" w:rsidRPr="007A0C46" w:rsidRDefault="00CC46A0" w:rsidP="00E653D5">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παρ. 3 άρθρου 8 του ν. 3310/2005, όπως τροποποιήθηκε με το άρθρο 239 του ν. 4782/2</w:t>
      </w:r>
    </w:p>
  </w:endnote>
  <w:endnote w:id="119">
    <w:p w14:paraId="420C0F47" w14:textId="77777777" w:rsidR="00CC46A0" w:rsidRPr="007A0C46" w:rsidRDefault="00CC46A0" w:rsidP="00E653D5">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73 παρ. 6 ν. 4412/2016</w:t>
      </w:r>
    </w:p>
  </w:endnote>
  <w:endnote w:id="120">
    <w:p w14:paraId="63B300E4" w14:textId="77777777" w:rsidR="00CC46A0" w:rsidRPr="007A0C46" w:rsidRDefault="00CC46A0" w:rsidP="00E653D5">
      <w:pPr>
        <w:ind w:left="284" w:hanging="284"/>
        <w:jc w:val="both"/>
        <w:rPr>
          <w:rFonts w:ascii="Cambria" w:eastAsia="Times New Roman" w:hAnsi="Cambria" w:cs="Calibri"/>
          <w:kern w:val="0"/>
          <w:sz w:val="22"/>
          <w:szCs w:val="22"/>
          <w:lang w:eastAsia="el-GR"/>
        </w:rPr>
      </w:pPr>
      <w:r w:rsidRPr="007A0C46">
        <w:rPr>
          <w:rStyle w:val="a4"/>
          <w:rFonts w:ascii="Cambria" w:hAnsi="Cambria"/>
          <w:sz w:val="22"/>
          <w:szCs w:val="22"/>
        </w:rPr>
        <w:endnoteRef/>
      </w:r>
      <w:r w:rsidRPr="007A0C46">
        <w:rPr>
          <w:rFonts w:ascii="Cambria" w:hAnsi="Cambria"/>
          <w:sz w:val="22"/>
          <w:szCs w:val="22"/>
        </w:rPr>
        <w:t xml:space="preserve"> </w:t>
      </w:r>
      <w:r w:rsidRPr="007A0C46">
        <w:rPr>
          <w:rFonts w:ascii="Cambria" w:hAnsi="Cambria" w:cs="Calibri"/>
          <w:bCs/>
          <w:sz w:val="22"/>
          <w:szCs w:val="22"/>
        </w:rPr>
        <w:t>Πρβλ. άρθρο 73 παρ. 10 ν. 4412/2016, Επίσης, βλ. υπ’ αριθμ. πρωτ. 6271/30-11-2018 έγγραφο της Αρχής (ΑΔΑ Ψ3Κ8ΟΞΤΒ-09Β) σχετικά με την απόφαση ΔΕΕ της 24 Οκτωβρίου 2018 στην υπόθεση C-124/2017</w:t>
      </w:r>
      <w:r w:rsidRPr="007A0C46">
        <w:rPr>
          <w:rFonts w:ascii="Cambria" w:eastAsia="Times New Roman" w:hAnsi="Cambria" w:cs="Calibri"/>
          <w:bCs/>
          <w:kern w:val="0"/>
          <w:sz w:val="22"/>
          <w:szCs w:val="22"/>
          <w:lang w:eastAsia="el-GR"/>
        </w:rPr>
        <w:t xml:space="preserve"> Vossloh, ιδίως σκέψεις 38-41,  ΣτΕ ΕΑ 40/2019.</w:t>
      </w:r>
      <w:r w:rsidRPr="007A0C46">
        <w:rPr>
          <w:rFonts w:ascii="Cambria" w:hAnsi="Cambria" w:cs="Calibri"/>
          <w:bCs/>
          <w:sz w:val="22"/>
          <w:szCs w:val="22"/>
        </w:rPr>
        <w:t xml:space="preserve"> </w:t>
      </w:r>
    </w:p>
  </w:endnote>
  <w:endnote w:id="121">
    <w:p w14:paraId="65360C75" w14:textId="77777777" w:rsidR="00CC46A0" w:rsidRPr="007A0C46" w:rsidRDefault="00CC46A0" w:rsidP="00E653D5">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 xml:space="preserve"> </w:t>
      </w:r>
      <w:r w:rsidRPr="007A0C46">
        <w:rPr>
          <w:rFonts w:ascii="Cambria" w:hAnsi="Cambria" w:cs="Calibri"/>
          <w:sz w:val="22"/>
          <w:szCs w:val="22"/>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122">
    <w:p w14:paraId="6588D857" w14:textId="77777777" w:rsidR="00CC46A0" w:rsidRPr="00614B63" w:rsidRDefault="00CC46A0" w:rsidP="00C73691">
      <w:pPr>
        <w:pStyle w:val="af5"/>
        <w:ind w:left="227" w:hanging="227"/>
        <w:rPr>
          <w:rFonts w:ascii="Cambria" w:hAnsi="Cambria"/>
          <w:sz w:val="22"/>
          <w:szCs w:val="22"/>
        </w:rPr>
      </w:pPr>
      <w:r>
        <w:rPr>
          <w:rStyle w:val="00"/>
        </w:rPr>
        <w:endnoteRef/>
      </w:r>
      <w:r w:rsidRPr="00440B2D">
        <w:t xml:space="preserve"> </w:t>
      </w:r>
      <w:r w:rsidRPr="00614B63">
        <w:rPr>
          <w:rFonts w:ascii="Cambria" w:hAnsi="Cambria"/>
          <w:sz w:val="22"/>
          <w:szCs w:val="22"/>
        </w:rPr>
        <w:t>Σχετικά με την προσκόμιση αποδείξεων για τα επανορθωτικά μέτρα βλ. την απόφαση της 14ης Ιανουαρίου 2021 του ΔΕΕ στην υπόθεση C</w:t>
      </w:r>
      <w:r w:rsidRPr="00614B63">
        <w:rPr>
          <w:rFonts w:ascii="Cambria" w:hAnsi="Cambria" w:cs="Cambria Math"/>
          <w:sz w:val="22"/>
          <w:szCs w:val="22"/>
        </w:rPr>
        <w:t>‑</w:t>
      </w:r>
      <w:r w:rsidRPr="00614B63">
        <w:rPr>
          <w:rFonts w:ascii="Cambria" w:hAnsi="Cambria"/>
          <w:sz w:val="22"/>
          <w:szCs w:val="22"/>
        </w:rPr>
        <w:t>387/19</w:t>
      </w:r>
    </w:p>
  </w:endnote>
  <w:endnote w:id="123">
    <w:p w14:paraId="4DE07AC4" w14:textId="77777777" w:rsidR="00CC46A0" w:rsidRPr="007A0C46" w:rsidRDefault="00CC46A0" w:rsidP="00E653D5">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73 παρ. 7 ν. 4412/2016</w:t>
      </w:r>
    </w:p>
  </w:endnote>
  <w:endnote w:id="124">
    <w:p w14:paraId="37D28007" w14:textId="77777777" w:rsidR="00CC46A0" w:rsidRPr="007A0C46" w:rsidRDefault="00CC46A0" w:rsidP="00E653D5">
      <w:pPr>
        <w:pStyle w:val="af5"/>
        <w:ind w:left="284" w:hanging="284"/>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απόφαση υπ’ αριθμ. 49341 -19/05/2020 (ΦΕΚ 385 τεύχος ΥΟΔΔ, 25-05-2020), η οποία εξακολουθεί να ισχύει έως την  έκδοση της απόφασης της παρ. 9 του άρθρου 73 του ν. 4412/2016.</w:t>
      </w:r>
    </w:p>
  </w:endnote>
  <w:endnote w:id="125">
    <w:p w14:paraId="218669AE" w14:textId="77777777" w:rsidR="00CC46A0" w:rsidRPr="007A0C46" w:rsidRDefault="00CC46A0" w:rsidP="006A5642">
      <w:pPr>
        <w:pStyle w:val="Standard"/>
        <w:tabs>
          <w:tab w:val="left" w:pos="1200"/>
          <w:tab w:val="left" w:pos="2155"/>
          <w:tab w:val="left" w:pos="2722"/>
          <w:tab w:val="left" w:pos="3289"/>
        </w:tabs>
        <w:ind w:left="284" w:hanging="284"/>
        <w:jc w:val="both"/>
        <w:rPr>
          <w:rFonts w:ascii="Cambria" w:hAnsi="Cambria"/>
          <w:sz w:val="22"/>
          <w:szCs w:val="22"/>
          <w:lang w:val="el-GR"/>
        </w:rPr>
      </w:pPr>
      <w:r w:rsidRPr="007A0C46">
        <w:rPr>
          <w:rStyle w:val="a4"/>
          <w:rFonts w:ascii="Cambria" w:hAnsi="Cambria"/>
          <w:sz w:val="22"/>
          <w:szCs w:val="22"/>
        </w:rPr>
        <w:endnoteRef/>
      </w:r>
      <w:r w:rsidRPr="007A0C46">
        <w:rPr>
          <w:rFonts w:ascii="Cambria" w:hAnsi="Cambria" w:cs="Calibri"/>
          <w:sz w:val="22"/>
          <w:szCs w:val="22"/>
          <w:lang w:val="el-GR"/>
        </w:rPr>
        <w:tab/>
        <w:t xml:space="preserve"> </w:t>
      </w:r>
      <w:r w:rsidRPr="007A0C46">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ενωσιακές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“on/off”). </w:t>
      </w:r>
    </w:p>
  </w:endnote>
  <w:endnote w:id="126">
    <w:p w14:paraId="3C910995" w14:textId="77777777" w:rsidR="00CC46A0" w:rsidRPr="007A0C46" w:rsidRDefault="00CC46A0">
      <w:pPr>
        <w:pStyle w:val="af5"/>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188 παρ. 1 του ν. 4635/2019, με το οποίο επανήλθαν σε ισχύ τα άρθρα 105 και 106 του ν. 3669/2008, μέχρι την έκδοση του π.δ. του άρθρου </w:t>
      </w:r>
    </w:p>
  </w:endnote>
  <w:endnote w:id="127">
    <w:p w14:paraId="23297D03" w14:textId="77777777" w:rsidR="00CC46A0" w:rsidRPr="007A0C46" w:rsidRDefault="00CC46A0" w:rsidP="00B9015D">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ή,</w:t>
      </w:r>
      <w:r w:rsidRPr="007A0C46">
        <w:rPr>
          <w:rFonts w:ascii="Cambria" w:eastAsia="Times New Roman" w:hAnsi="Cambria" w:cs="Cambria"/>
          <w:kern w:val="0"/>
          <w:sz w:val="22"/>
          <w:szCs w:val="22"/>
        </w:rPr>
        <w:t xml:space="preserve"> </w:t>
      </w:r>
      <w:r w:rsidRPr="007A0C46">
        <w:rPr>
          <w:rFonts w:ascii="Cambria" w:hAnsi="Cambria" w:cs="Cambria"/>
          <w:sz w:val="22"/>
          <w:szCs w:val="22"/>
        </w:rPr>
        <w:t xml:space="preserve">από την έναρξη ισχύος του π.δ. 71/2019, του Μητρώου Εργοληπτικών Επιχειρήσεων Δημοσίων Έργων (ΜΗ.Ε.Ε.ΔΕ.).  . Πρβλ. άρθρο  76 παρ.  4, του ν. 4412/2016. </w:t>
      </w:r>
    </w:p>
  </w:endnote>
  <w:endnote w:id="128">
    <w:p w14:paraId="09AD9471" w14:textId="77777777" w:rsidR="00CC46A0" w:rsidRPr="007A0C46" w:rsidRDefault="00CC46A0" w:rsidP="006C5D68">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ab/>
        <w:t xml:space="preserve"> </w:t>
      </w:r>
      <w:r w:rsidRPr="007A0C46">
        <w:rPr>
          <w:rFonts w:ascii="Cambria" w:eastAsia="Arial" w:hAnsi="Cambria" w:cs="Cambria"/>
          <w:sz w:val="22"/>
          <w:szCs w:val="22"/>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sidRPr="007A0C46">
        <w:rPr>
          <w:rFonts w:ascii="Cambria" w:eastAsia="Arial" w:hAnsi="Cambria" w:cs="Cambria"/>
          <w:sz w:val="22"/>
          <w:szCs w:val="22"/>
          <w:lang w:eastAsia="en-US"/>
        </w:rPr>
        <w:t xml:space="preserve">. Οι εν λόγω απαιτήσεις καθορίζονται περιγραφικά στο παρόν σημείο, χωρίς παραπομπή σε τάξεις/πτυχία του ΜΕΕΠ ή του ΜΗ.Ε.Ε.Δ.Ε. Σε κάθε περίπτωση </w:t>
      </w:r>
      <w:r w:rsidRPr="00B02723">
        <w:rPr>
          <w:rFonts w:ascii="Cambria" w:eastAsia="Arial" w:hAnsi="Cambria" w:cs="Cambria"/>
          <w:sz w:val="22"/>
          <w:szCs w:val="22"/>
          <w:lang w:eastAsia="en-US"/>
        </w:rPr>
        <w:t>και για το μεταβατικό χρονικό διάστημα ισχύος των άρθρων 80 έως 110 του ν. 3669/2008, όπως αυτό προκύπτει από το άρθρο 65 του π.δ. 71/2019 και την πλήρη έναρξη ισχύος του  τελευταίου, επισημαίνεται ότι, η αναθέτουσα αρχή μπορεί να περιγράφει τις σχετικές απαιτήσεις ανάλογα με τα προβλεπόμενα</w:t>
      </w:r>
      <w:r w:rsidRPr="007A0C46">
        <w:rPr>
          <w:rFonts w:ascii="Cambria" w:eastAsia="Arial" w:hAnsi="Cambria" w:cs="Cambria"/>
          <w:sz w:val="22"/>
          <w:szCs w:val="22"/>
          <w:lang w:eastAsia="en-US"/>
        </w:rPr>
        <w:t xml:space="preserve"> στο π.δ. 71/2019,</w:t>
      </w:r>
      <w:r w:rsidRPr="007A0C46">
        <w:rPr>
          <w:rStyle w:val="WW8Num35z8"/>
          <w:rFonts w:ascii="Cambria" w:eastAsia="Arial" w:hAnsi="Cambria" w:cs="Cambria"/>
          <w:sz w:val="22"/>
          <w:szCs w:val="22"/>
          <w:lang w:eastAsia="en-US"/>
        </w:rPr>
        <w:t xml:space="preserve"> </w:t>
      </w:r>
      <w:r w:rsidRPr="007A0C46">
        <w:rPr>
          <w:rStyle w:val="20"/>
          <w:rFonts w:ascii="Cambria" w:eastAsia="Arial" w:hAnsi="Cambria" w:cs="Cambria"/>
          <w:sz w:val="22"/>
          <w:szCs w:val="22"/>
          <w:lang w:eastAsia="en-US"/>
        </w:rPr>
        <w:t>τηρουμένων των ειδικότερων ρυθμίσεων του άρθρου 76 του ν. 4412/2016 αναφορικά με τις πέραν των προβλεπόμενων απαιτήσεων για την εγγραφή και κατάταξη σε τάξη των οικείων μητρώων του π.δ 71/2019 (Α΄ 112), αντίστοιχου προϋπολογισμού ανά κατηγορία έργου.</w:t>
      </w:r>
    </w:p>
  </w:endnote>
  <w:endnote w:id="129">
    <w:p w14:paraId="632456F1" w14:textId="77777777" w:rsidR="00DE06DF" w:rsidRPr="008D4DE1" w:rsidRDefault="00DE06DF" w:rsidP="00DE06DF">
      <w:pPr>
        <w:pStyle w:val="af5"/>
        <w:ind w:left="227" w:hanging="227"/>
        <w:rPr>
          <w:rFonts w:ascii="Cambria" w:hAnsi="Cambria"/>
          <w:sz w:val="22"/>
          <w:szCs w:val="22"/>
        </w:rPr>
      </w:pPr>
      <w:r>
        <w:rPr>
          <w:rStyle w:val="00"/>
        </w:rPr>
        <w:endnoteRef/>
      </w:r>
      <w:r w:rsidRPr="008D4DE1">
        <w:t xml:space="preserve"> </w:t>
      </w:r>
      <w:r w:rsidRPr="008D4DE1">
        <w:rPr>
          <w:rFonts w:ascii="Cambria" w:hAnsi="Cambria"/>
          <w:sz w:val="22"/>
          <w:szCs w:val="22"/>
        </w:rPr>
        <w:t>Πρβλ. ά</w:t>
      </w:r>
      <w:r w:rsidRPr="008D4DE1">
        <w:rPr>
          <w:rFonts w:ascii="Cambria" w:hAnsi="Cambria"/>
          <w:iCs/>
          <w:sz w:val="22"/>
          <w:szCs w:val="22"/>
        </w:rPr>
        <w:t>ρθρο 19 παρ. 2 εδ. γ' ν. 4412/2016</w:t>
      </w:r>
    </w:p>
  </w:endnote>
  <w:endnote w:id="130">
    <w:p w14:paraId="0428359E" w14:textId="77777777" w:rsidR="00CC46A0" w:rsidRPr="007A0C46" w:rsidRDefault="00CC46A0" w:rsidP="006C5D68">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bCs/>
          <w:sz w:val="22"/>
          <w:szCs w:val="22"/>
        </w:rPr>
        <w:tab/>
        <w:t xml:space="preserve"> </w:t>
      </w:r>
      <w:r w:rsidRPr="007A0C46">
        <w:rPr>
          <w:rFonts w:ascii="Cambria" w:hAnsi="Cambria" w:cs="Calibri"/>
          <w:sz w:val="22"/>
          <w:szCs w:val="22"/>
        </w:rPr>
        <w:t>Ο</w:t>
      </w:r>
      <w:r w:rsidRPr="007A0C46">
        <w:rPr>
          <w:rFonts w:ascii="Cambria" w:eastAsia="Arial" w:hAnsi="Cambria" w:cs="Cambria"/>
          <w:sz w:val="22"/>
          <w:szCs w:val="22"/>
        </w:rPr>
        <w:t xml:space="preserve">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w:t>
      </w:r>
      <w:r w:rsidRPr="00B02723">
        <w:rPr>
          <w:rFonts w:ascii="Cambria" w:eastAsia="Arial" w:hAnsi="Cambria" w:cs="Cambria"/>
          <w:sz w:val="22"/>
          <w:szCs w:val="22"/>
        </w:rPr>
        <w:t>άρθρο 75 παρ. 1 τελευταίο εδάφιο και αρ. 75 παρ. 4 του ν. 4412/2016)</w:t>
      </w:r>
      <w:r w:rsidRPr="00B02723">
        <w:rPr>
          <w:rFonts w:ascii="Cambria" w:eastAsia="Arial" w:hAnsi="Cambria" w:cs="Cambria"/>
          <w:sz w:val="22"/>
          <w:szCs w:val="22"/>
          <w:lang w:eastAsia="en-US"/>
        </w:rPr>
        <w:t>. Οι εν λόγω απαιτήσεις καταρχάς καθορίζονται περιγραφικά στο παρόν σημείο, χωρίς παραπομπή σε τάξεις/πτυχία του ΜΕΕΠ ή του ΜΗ.Ε.Ε.Δ.Ε ούτε σε βαθμίδες/κατηγορίες του ΜΕΚ. Σε κάθε περίπτωση και για το μεταβατικό χρονικό διάστημα ισχύος των άρθρων 80 έως 110 του ν. 3669/2008, όπως αυτό προκύπτει από το άρθρο 65 του π.δ. 71/2019 και την πλήρη έναρξη ισχύος του  τελευταίου, επισημαίνεται ότι,  η αναθέτουσα αρχή μπορεί να περιγράφει τις σχετικές απαιτήσεις ανάλογα με τα προβλεπόμενα στο π.δ. 71/2019,</w:t>
      </w:r>
      <w:r w:rsidRPr="00B02723">
        <w:rPr>
          <w:rStyle w:val="WW8Num35z8"/>
          <w:rFonts w:ascii="Cambria" w:eastAsia="Arial" w:hAnsi="Cambria" w:cs="Cambria"/>
          <w:sz w:val="22"/>
          <w:szCs w:val="22"/>
          <w:lang w:eastAsia="en-US"/>
        </w:rPr>
        <w:t xml:space="preserve"> </w:t>
      </w:r>
      <w:r w:rsidRPr="00B02723">
        <w:rPr>
          <w:rStyle w:val="20"/>
          <w:rFonts w:ascii="Cambria" w:eastAsia="Arial" w:hAnsi="Cambria" w:cs="Cambria"/>
          <w:sz w:val="22"/>
          <w:szCs w:val="22"/>
          <w:lang w:eastAsia="en-US"/>
        </w:rPr>
        <w:t>τηρουμένων των ειδικότερων ρυθμίσεων του άρθρου 76 του ν.</w:t>
      </w:r>
      <w:r w:rsidRPr="007A0C46">
        <w:rPr>
          <w:rStyle w:val="20"/>
          <w:rFonts w:ascii="Cambria" w:eastAsia="Arial" w:hAnsi="Cambria" w:cs="Cambria"/>
          <w:sz w:val="22"/>
          <w:szCs w:val="22"/>
          <w:lang w:eastAsia="en-US"/>
        </w:rPr>
        <w:t xml:space="preserve"> 4412/2016 αναφορικά με τις πέραν των προβλεπόμενων απαιτήσεων για την εγγραφή και κατάταξη σε τάξη των οικείων μητρώων του π.δ 71/2019 (Α΄ 112), αντίστοιχου προϋπολογισμού ανά κατηγορία έργου.</w:t>
      </w:r>
      <w:r w:rsidRPr="007A0C46">
        <w:rPr>
          <w:rFonts w:ascii="Cambria" w:eastAsia="Arial" w:hAnsi="Cambria" w:cs="Cambria"/>
          <w:sz w:val="22"/>
          <w:szCs w:val="22"/>
          <w:lang w:eastAsia="en-US"/>
        </w:rPr>
        <w:t xml:space="preserve">. </w:t>
      </w:r>
    </w:p>
  </w:endnote>
  <w:endnote w:id="131">
    <w:p w14:paraId="159DAE9D" w14:textId="77777777" w:rsidR="00F73972" w:rsidRPr="008D4DE1" w:rsidRDefault="00F73972" w:rsidP="00F73972">
      <w:pPr>
        <w:pStyle w:val="af5"/>
        <w:ind w:left="284" w:hanging="284"/>
        <w:rPr>
          <w:rFonts w:ascii="Cambria" w:hAnsi="Cambria"/>
          <w:sz w:val="22"/>
          <w:szCs w:val="22"/>
        </w:rPr>
      </w:pPr>
      <w:r>
        <w:rPr>
          <w:rStyle w:val="00"/>
        </w:rPr>
        <w:endnoteRef/>
      </w:r>
      <w:r w:rsidRPr="008D4DE1">
        <w:t xml:space="preserve"> </w:t>
      </w:r>
      <w:r w:rsidRPr="008D4DE1">
        <w:rPr>
          <w:rFonts w:ascii="Cambria" w:hAnsi="Cambria"/>
          <w:sz w:val="22"/>
          <w:szCs w:val="22"/>
        </w:rPr>
        <w:t xml:space="preserve">ΠΡΟΣΟΧΗ Δεν θα πρέπει να συγχέεται η έννοια της επαγγελματικής </w:t>
      </w:r>
      <w:r w:rsidRPr="008D4DE1">
        <w:rPr>
          <w:rFonts w:ascii="Cambria" w:hAnsi="Cambria"/>
          <w:sz w:val="22"/>
          <w:szCs w:val="22"/>
          <w:u w:val="single"/>
        </w:rPr>
        <w:t xml:space="preserve">καταλληλόλητας του άρθρου </w:t>
      </w:r>
      <w:r>
        <w:rPr>
          <w:rFonts w:ascii="Cambria" w:hAnsi="Cambria"/>
          <w:sz w:val="22"/>
          <w:szCs w:val="22"/>
          <w:u w:val="single"/>
        </w:rPr>
        <w:t xml:space="preserve"> </w:t>
      </w:r>
      <w:r w:rsidRPr="008D4DE1">
        <w:rPr>
          <w:rFonts w:ascii="Cambria" w:hAnsi="Cambria"/>
          <w:sz w:val="22"/>
          <w:szCs w:val="22"/>
          <w:u w:val="single"/>
        </w:rPr>
        <w:t xml:space="preserve">22.Β </w:t>
      </w:r>
      <w:r w:rsidRPr="008D4DE1">
        <w:rPr>
          <w:rFonts w:ascii="Cambria" w:hAnsi="Cambria"/>
          <w:sz w:val="22"/>
          <w:szCs w:val="22"/>
        </w:rPr>
        <w:t xml:space="preserve"> με την έννοια της </w:t>
      </w:r>
      <w:r w:rsidRPr="008D4DE1">
        <w:rPr>
          <w:rFonts w:ascii="Cambria" w:hAnsi="Cambria"/>
          <w:sz w:val="22"/>
          <w:szCs w:val="22"/>
          <w:u w:val="single"/>
        </w:rPr>
        <w:t>επαγγελματικής ικανότητας</w:t>
      </w:r>
      <w:r w:rsidRPr="008D4DE1">
        <w:rPr>
          <w:rFonts w:ascii="Cambria" w:hAnsi="Cambria"/>
          <w:sz w:val="22"/>
          <w:szCs w:val="22"/>
        </w:rPr>
        <w:t xml:space="preserve"> </w:t>
      </w:r>
    </w:p>
  </w:endnote>
  <w:endnote w:id="132">
    <w:p w14:paraId="5D408A0F" w14:textId="77777777" w:rsidR="00F73972" w:rsidRPr="008D4DE1" w:rsidRDefault="00F73972" w:rsidP="00F73972">
      <w:pPr>
        <w:pStyle w:val="af5"/>
        <w:ind w:left="227" w:hanging="227"/>
        <w:rPr>
          <w:rFonts w:ascii="Cambria" w:hAnsi="Cambria"/>
          <w:sz w:val="22"/>
          <w:szCs w:val="22"/>
        </w:rPr>
      </w:pPr>
      <w:r>
        <w:rPr>
          <w:rStyle w:val="00"/>
        </w:rPr>
        <w:endnoteRef/>
      </w:r>
      <w:r w:rsidRPr="008D4DE1">
        <w:t xml:space="preserve">  </w:t>
      </w:r>
      <w:r w:rsidRPr="008D4DE1">
        <w:rPr>
          <w:rFonts w:ascii="Cambria" w:hAnsi="Cambria"/>
          <w:sz w:val="22"/>
          <w:szCs w:val="22"/>
        </w:rPr>
        <w:t>Πρβλ. ά</w:t>
      </w:r>
      <w:r w:rsidRPr="008D4DE1">
        <w:rPr>
          <w:rFonts w:ascii="Cambria" w:hAnsi="Cambria"/>
          <w:iCs/>
          <w:sz w:val="22"/>
          <w:szCs w:val="22"/>
        </w:rPr>
        <w:t>ρθρο 19 παρ. 2 εδ. γ' του ν. 4412/2016</w:t>
      </w:r>
      <w:r>
        <w:rPr>
          <w:rFonts w:ascii="Cambria" w:hAnsi="Cambria"/>
          <w:iCs/>
          <w:sz w:val="22"/>
          <w:szCs w:val="22"/>
        </w:rPr>
        <w:t>.</w:t>
      </w:r>
    </w:p>
  </w:endnote>
  <w:endnote w:id="133">
    <w:p w14:paraId="0FFD572A" w14:textId="77777777" w:rsidR="00F73972" w:rsidRPr="007A0C46" w:rsidRDefault="00F73972" w:rsidP="00F73972">
      <w:pPr>
        <w:pStyle w:val="af5"/>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76 παρ. 3 του ν. 4412/2016</w:t>
      </w:r>
    </w:p>
  </w:endnote>
  <w:endnote w:id="134">
    <w:p w14:paraId="0505A773" w14:textId="77777777" w:rsidR="00CC46A0" w:rsidRPr="007A0C46" w:rsidRDefault="00CC46A0" w:rsidP="006A5642">
      <w:pPr>
        <w:pStyle w:val="af5"/>
        <w:ind w:left="284" w:hanging="284"/>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 xml:space="preserve"> 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135">
    <w:p w14:paraId="44F59B4D" w14:textId="77777777" w:rsidR="00CC46A0" w:rsidRPr="007A0C46" w:rsidRDefault="00CC46A0" w:rsidP="006C5D68">
      <w:pPr>
        <w:ind w:left="284" w:hanging="284"/>
        <w:jc w:val="both"/>
        <w:rPr>
          <w:rFonts w:ascii="Cambria" w:hAnsi="Cambria" w:cs="Calibri"/>
          <w:sz w:val="22"/>
          <w:szCs w:val="22"/>
        </w:rPr>
      </w:pPr>
      <w:r w:rsidRPr="007A0C46">
        <w:rPr>
          <w:rStyle w:val="a4"/>
          <w:rFonts w:ascii="Cambria" w:hAnsi="Cambria"/>
          <w:sz w:val="22"/>
          <w:szCs w:val="22"/>
        </w:rPr>
        <w:endnoteRef/>
      </w:r>
      <w:r w:rsidRPr="007A0C46">
        <w:rPr>
          <w:rFonts w:ascii="Cambria" w:hAnsi="Cambria"/>
          <w:sz w:val="22"/>
          <w:szCs w:val="22"/>
        </w:rPr>
        <w:tab/>
      </w:r>
      <w:r w:rsidRPr="007A0C46">
        <w:rPr>
          <w:rFonts w:ascii="Cambria" w:hAnsi="Cambria" w:cs="Calibri"/>
          <w:sz w:val="22"/>
          <w:szCs w:val="22"/>
        </w:rPr>
        <w:t xml:space="preserve"> Το εδάφιο αυτό προστίθεται κατά την κρίση της αναθέτουσας αρχής σύμφωνα με το άρθρο 78 παρ. 1 του ν. 4412/2016, άλλως διαγράφεται.</w:t>
      </w:r>
    </w:p>
  </w:endnote>
  <w:endnote w:id="136">
    <w:p w14:paraId="1D53BF7A" w14:textId="77777777" w:rsidR="00CC46A0" w:rsidRPr="007A0C46" w:rsidRDefault="00CC46A0" w:rsidP="006C5D68">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Times New Roman" w:hAnsi="Cambria" w:cs="Calibri"/>
          <w:bCs/>
          <w:sz w:val="22"/>
          <w:szCs w:val="22"/>
        </w:rPr>
        <w:tab/>
        <w:t xml:space="preserve"> </w:t>
      </w:r>
      <w:r w:rsidRPr="007A0C46">
        <w:rPr>
          <w:rFonts w:ascii="Cambria" w:eastAsia="Liberation Mono" w:hAnsi="Cambria" w:cs="Calibri"/>
          <w:color w:val="000000"/>
          <w:sz w:val="22"/>
          <w:szCs w:val="22"/>
        </w:rPr>
        <w:t xml:space="preserve">Προαιρετική επιλογή συμπλήρωσης του εδαφίου. </w:t>
      </w:r>
      <w:r w:rsidRPr="007A0C46">
        <w:rPr>
          <w:rFonts w:ascii="Cambria" w:eastAsia="Liberation Mono" w:hAnsi="Cambria" w:cs="Calibri"/>
          <w:bCs/>
          <w:color w:val="000000"/>
          <w:sz w:val="22"/>
          <w:szCs w:val="22"/>
        </w:rPr>
        <w:t xml:space="preserve"> </w:t>
      </w:r>
      <w:r w:rsidRPr="007A0C46">
        <w:rPr>
          <w:rFonts w:ascii="Cambria" w:eastAsia="Liberation Mono" w:hAnsi="Cambria" w:cs="Calibri"/>
          <w:color w:val="000000"/>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w:t>
      </w:r>
    </w:p>
  </w:endnote>
  <w:endnote w:id="137">
    <w:p w14:paraId="30E57161" w14:textId="77777777" w:rsidR="00CC46A0" w:rsidRPr="007A0C46" w:rsidRDefault="00CC46A0" w:rsidP="006A5642">
      <w:pPr>
        <w:pStyle w:val="af5"/>
        <w:ind w:left="284" w:hanging="284"/>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πρβλ. άρθρο 8 παρ. 3 της με. αρ. </w:t>
      </w:r>
      <w:r w:rsidRPr="007A0C46">
        <w:rPr>
          <w:rFonts w:ascii="Cambria" w:eastAsia="Liberation Mono" w:hAnsi="Cambria"/>
          <w:color w:val="000000"/>
          <w:sz w:val="22"/>
          <w:szCs w:val="22"/>
        </w:rPr>
        <w:t xml:space="preserve">117384/26-10-2017 </w:t>
      </w:r>
      <w:r w:rsidRPr="007A0C46">
        <w:rPr>
          <w:rFonts w:ascii="Cambria" w:hAnsi="Cambria"/>
          <w:sz w:val="22"/>
          <w:szCs w:val="22"/>
        </w:rPr>
        <w:t>Κ.Υ.Α.</w:t>
      </w:r>
    </w:p>
  </w:endnote>
  <w:endnote w:id="138">
    <w:p w14:paraId="6D3B69B5" w14:textId="77777777" w:rsidR="00CC46A0" w:rsidRPr="007A0C46" w:rsidRDefault="00CC46A0" w:rsidP="0081600B">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 άρθρο 79</w:t>
      </w:r>
      <w:r w:rsidRPr="007A0C46">
        <w:rPr>
          <w:rFonts w:ascii="Cambria" w:hAnsi="Cambria"/>
          <w:sz w:val="22"/>
          <w:szCs w:val="22"/>
          <w:vertAlign w:val="superscript"/>
        </w:rPr>
        <w:t>Α</w:t>
      </w:r>
      <w:r w:rsidRPr="007A0C46">
        <w:rPr>
          <w:rFonts w:ascii="Cambria" w:hAnsi="Cambria"/>
          <w:sz w:val="22"/>
          <w:szCs w:val="22"/>
        </w:rPr>
        <w:t xml:space="preserve"> παρ. 4 ν. 4412/2016, </w:t>
      </w:r>
    </w:p>
  </w:endnote>
  <w:endnote w:id="139">
    <w:p w14:paraId="1B532BEF" w14:textId="77777777" w:rsidR="00CC46A0" w:rsidRPr="007A0C46" w:rsidRDefault="00CC46A0" w:rsidP="0081600B">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 xml:space="preserve"> Ε</w:t>
      </w:r>
      <w:r w:rsidRPr="007A0C46">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ΕΕΕΣ από το σύνολο των φυσικών προσώπων που αναφέρονται στα </w:t>
      </w:r>
      <w:r w:rsidRPr="007A0C46">
        <w:rPr>
          <w:rFonts w:ascii="Cambria" w:hAnsi="Cambria" w:cs="Calibri"/>
          <w:bCs/>
          <w:sz w:val="22"/>
          <w:szCs w:val="22"/>
        </w:rPr>
        <w:t>τελευταία δύο εδάφια του άρθρου 73 παρ. 1 του  ν. 4412/2016.</w:t>
      </w:r>
    </w:p>
  </w:endnote>
  <w:endnote w:id="140">
    <w:p w14:paraId="60C927F2" w14:textId="77777777" w:rsidR="00CC46A0" w:rsidRPr="007A0C46" w:rsidRDefault="00CC46A0" w:rsidP="0081600B">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 xml:space="preserve"> </w:t>
      </w:r>
      <w:r w:rsidRPr="007A0C46">
        <w:rPr>
          <w:rFonts w:ascii="Cambria" w:hAnsi="Cambria" w:cs="Cambria"/>
          <w:sz w:val="22"/>
          <w:szCs w:val="22"/>
        </w:rPr>
        <w:t>Πρβλ. άρθρο 79Α ν. 4412/2016</w:t>
      </w:r>
    </w:p>
  </w:endnote>
  <w:endnote w:id="141">
    <w:p w14:paraId="200E4AA1" w14:textId="77777777" w:rsidR="00CC46A0" w:rsidRPr="007A0C46" w:rsidRDefault="00CC46A0" w:rsidP="0081600B">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Βλ. Δ.Ε.Ε. απόφαση της 19.6.2019, Meca, C-41/18, EU:C:2019:507, σκ. 28</w:t>
      </w:r>
    </w:p>
  </w:endnote>
  <w:endnote w:id="142">
    <w:p w14:paraId="5F51C28D" w14:textId="77777777" w:rsidR="00CC46A0" w:rsidRPr="007A0C46" w:rsidRDefault="00CC46A0" w:rsidP="0081600B">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Βλ. ενδεικτικά ΣτΕ 754/2020, 753/2020 (Δ Τμήμα)</w:t>
      </w:r>
    </w:p>
  </w:endnote>
  <w:endnote w:id="143">
    <w:p w14:paraId="5EA180AD" w14:textId="77777777" w:rsidR="00CC46A0" w:rsidRPr="007A0C46" w:rsidRDefault="00CC46A0" w:rsidP="0081600B">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79 παρ. 8, σε συνδυασμό  με άρθρο  73 παρ 2Α ν. 4412/2016</w:t>
      </w:r>
    </w:p>
  </w:endnote>
  <w:endnote w:id="144">
    <w:p w14:paraId="74D24470" w14:textId="77777777" w:rsidR="00CC46A0" w:rsidRPr="007A0C46" w:rsidRDefault="00CC46A0" w:rsidP="0081600B">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mbria"/>
          <w:sz w:val="22"/>
          <w:szCs w:val="22"/>
        </w:rPr>
        <w:tab/>
      </w:r>
      <w:r w:rsidRPr="007A0C46">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sidRPr="007A0C46">
        <w:rPr>
          <w:rFonts w:ascii="Cambria" w:hAnsi="Cambria" w:cs="Cambria"/>
          <w:sz w:val="22"/>
          <w:szCs w:val="22"/>
          <w:u w:val="single"/>
        </w:rPr>
        <w:t>μόνο</w:t>
      </w:r>
      <w:r w:rsidRPr="007A0C46">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sidRPr="007A0C46">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145">
    <w:p w14:paraId="4198637D" w14:textId="77777777" w:rsidR="00CC46A0" w:rsidRPr="007A0C46" w:rsidRDefault="00CC46A0" w:rsidP="0081600B">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παράγραφο 12 άρθρου 80 του ν.4412/2016.</w:t>
      </w:r>
    </w:p>
  </w:endnote>
  <w:endnote w:id="146">
    <w:p w14:paraId="0E2D9458" w14:textId="77777777" w:rsidR="00CC46A0" w:rsidRPr="00B02723" w:rsidRDefault="00CC46A0" w:rsidP="0081600B">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color w:val="000000"/>
          <w:sz w:val="22"/>
          <w:szCs w:val="22"/>
        </w:rPr>
        <w:tab/>
        <w:t xml:space="preserve"> </w:t>
      </w:r>
      <w:r w:rsidRPr="007A0C46">
        <w:rPr>
          <w:rFonts w:ascii="Cambria" w:hAnsi="Cambria" w:cs="Calibri"/>
          <w:color w:val="000000"/>
          <w:sz w:val="22"/>
          <w:szCs w:val="22"/>
        </w:rPr>
        <w:t xml:space="preserve">Σύμφωνα με το άρθρο 73 παρ. 2 </w:t>
      </w:r>
      <w:r w:rsidRPr="00B02723">
        <w:rPr>
          <w:rFonts w:ascii="Cambria" w:hAnsi="Cambria" w:cs="Calibri"/>
          <w:color w:val="000000"/>
          <w:sz w:val="22"/>
          <w:szCs w:val="22"/>
        </w:rPr>
        <w:t>τελευταίο εδάφιο του ν. 4412/2016 : “</w:t>
      </w:r>
      <w:r w:rsidRPr="00B02723">
        <w:rPr>
          <w:rFonts w:ascii="Cambria" w:hAnsi="Cambria" w:cs="Calibri"/>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Pr="00B02723">
        <w:rPr>
          <w:rFonts w:ascii="Cambria" w:hAnsi="Cambria" w:cs="Calibri"/>
          <w:color w:val="000000"/>
          <w:sz w:val="22"/>
          <w:szCs w:val="22"/>
        </w:rPr>
        <w:t>."</w:t>
      </w:r>
    </w:p>
  </w:endnote>
  <w:endnote w:id="147">
    <w:p w14:paraId="05A0B6F5" w14:textId="77777777" w:rsidR="00CC46A0" w:rsidRPr="00B02723" w:rsidRDefault="00CC46A0" w:rsidP="0081600B">
      <w:pPr>
        <w:ind w:left="284" w:hanging="284"/>
        <w:jc w:val="both"/>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Πρβλ. παράγραφο 12 άρθρου 80 του ν.4412/2016.</w:t>
      </w:r>
    </w:p>
  </w:endnote>
  <w:endnote w:id="148">
    <w:p w14:paraId="01979752" w14:textId="77777777" w:rsidR="00CC46A0" w:rsidRPr="00B02723" w:rsidRDefault="00CC46A0" w:rsidP="0081600B">
      <w:pPr>
        <w:ind w:left="284" w:hanging="284"/>
        <w:jc w:val="both"/>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w:t>
      </w:r>
      <w:r w:rsidRPr="00B02723">
        <w:rPr>
          <w:rFonts w:ascii="Cambria" w:hAnsi="Cambria" w:cs="Cambria"/>
          <w:sz w:val="22"/>
          <w:szCs w:val="22"/>
        </w:rPr>
        <w:t xml:space="preserve">Οι υπεύθυνες δηλώσεις του παρόντος τεύχους υπογράφονται και γίνονται αποδεκτές σύμφωνα με τα οριζόμενα στο άρθρο 4.2. β) της παρούσας </w:t>
      </w:r>
    </w:p>
  </w:endnote>
  <w:endnote w:id="149">
    <w:p w14:paraId="2F94CEC0" w14:textId="77777777" w:rsidR="00E64C66" w:rsidRPr="00B02723" w:rsidRDefault="00E64C66" w:rsidP="00E64C66">
      <w:pPr>
        <w:pStyle w:val="af5"/>
        <w:ind w:left="284" w:hanging="284"/>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Πρβλ. το α.π. </w:t>
      </w:r>
      <w:hyperlink r:id="rId8" w:tgtFrame="_blank" w:history="1">
        <w:r w:rsidRPr="00B02723">
          <w:rPr>
            <w:rFonts w:ascii="Cambria" w:hAnsi="Cambria"/>
            <w:color w:val="626262"/>
            <w:sz w:val="22"/>
            <w:szCs w:val="22"/>
            <w:u w:val="single"/>
            <w:bdr w:val="none" w:sz="0" w:space="0" w:color="auto" w:frame="1"/>
          </w:rPr>
          <w:t>1081/18-02-21</w:t>
        </w:r>
      </w:hyperlink>
      <w:r w:rsidRPr="00B02723">
        <w:rPr>
          <w:rFonts w:ascii="Cambria" w:hAnsi="Cambria"/>
          <w:sz w:val="22"/>
          <w:szCs w:val="22"/>
        </w:rPr>
        <w:t xml:space="preserve"> έγγραφο της Αρχής</w:t>
      </w:r>
      <w:r w:rsidRPr="00B02723">
        <w:rPr>
          <w:rFonts w:ascii="Cambria" w:hAnsi="Cambria"/>
          <w:color w:val="000000"/>
          <w:sz w:val="22"/>
          <w:szCs w:val="22"/>
          <w:shd w:val="clear" w:color="auto" w:fill="F5F5F5"/>
        </w:rPr>
        <w:t xml:space="preserve"> «</w:t>
      </w:r>
      <w:r w:rsidRPr="00B02723">
        <w:rPr>
          <w:rFonts w:ascii="Cambria" w:hAnsi="Cambria"/>
          <w:sz w:val="22"/>
          <w:szCs w:val="22"/>
        </w:rPr>
        <w:t>Ενημέρωση για ζητήματα αποδεικτικών φορολογικής ενημερότητας (αυτόματη άντληση αποδεικτικού - ενημερότητα σε παρελθόντα χρόνο)» (ΑΔΑ: Ψ5ΩΣΟΞΤΒ-9ΓΡ).</w:t>
      </w:r>
    </w:p>
  </w:endnote>
  <w:endnote w:id="150">
    <w:p w14:paraId="7ACC6ACC" w14:textId="77777777" w:rsidR="00CC46A0" w:rsidRPr="00B02723" w:rsidRDefault="00CC46A0" w:rsidP="0081600B">
      <w:pPr>
        <w:ind w:left="284" w:hanging="284"/>
        <w:jc w:val="both"/>
        <w:rPr>
          <w:rFonts w:ascii="Cambria" w:hAnsi="Cambria"/>
          <w:sz w:val="22"/>
          <w:szCs w:val="22"/>
        </w:rPr>
      </w:pPr>
      <w:r w:rsidRPr="00B02723">
        <w:rPr>
          <w:rStyle w:val="a4"/>
          <w:rFonts w:ascii="Cambria" w:hAnsi="Cambria"/>
          <w:sz w:val="22"/>
          <w:szCs w:val="22"/>
        </w:rPr>
        <w:endnoteRef/>
      </w:r>
      <w:r w:rsidRPr="00B02723">
        <w:rPr>
          <w:rFonts w:ascii="Cambria" w:hAnsi="Cambria"/>
          <w:sz w:val="22"/>
          <w:szCs w:val="22"/>
        </w:rPr>
        <w:tab/>
        <w:t xml:space="preserve"> </w:t>
      </w:r>
      <w:r w:rsidRPr="00B02723">
        <w:rPr>
          <w:rFonts w:ascii="Cambria" w:hAnsi="Cambria" w:cs="Cambria"/>
          <w:sz w:val="22"/>
          <w:szCs w:val="22"/>
        </w:rPr>
        <w:t>Εφόσον η αναθέτουσα αρχή την επιλέξει ως λόγο αποκλεισμού.</w:t>
      </w:r>
    </w:p>
  </w:endnote>
  <w:endnote w:id="151">
    <w:p w14:paraId="0F2A11A8" w14:textId="77777777" w:rsidR="00CC46A0" w:rsidRPr="00B02723" w:rsidRDefault="00CC46A0" w:rsidP="0081600B">
      <w:pPr>
        <w:ind w:left="284" w:hanging="284"/>
        <w:jc w:val="both"/>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Πρβλ. παράγραφο 12 άρθρου 80 του ν.4412/2016.</w:t>
      </w:r>
    </w:p>
  </w:endnote>
  <w:endnote w:id="152">
    <w:p w14:paraId="5BF4075D" w14:textId="77777777" w:rsidR="00CC46A0" w:rsidRPr="00B02723" w:rsidRDefault="00CC46A0" w:rsidP="0081600B">
      <w:pPr>
        <w:pStyle w:val="af5"/>
        <w:ind w:left="284" w:hanging="284"/>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Πρβλ. το με α.π. </w:t>
      </w:r>
      <w:hyperlink r:id="rId9" w:tgtFrame="_blank" w:history="1">
        <w:r w:rsidRPr="00B02723">
          <w:rPr>
            <w:rFonts w:ascii="Cambria" w:hAnsi="Cambria"/>
            <w:color w:val="1B06BA"/>
            <w:sz w:val="22"/>
            <w:szCs w:val="22"/>
            <w:u w:val="single"/>
            <w:bdr w:val="none" w:sz="0" w:space="0" w:color="auto" w:frame="1"/>
          </w:rPr>
          <w:t>2440/22-04-2021</w:t>
        </w:r>
      </w:hyperlink>
      <w:r w:rsidRPr="00B02723">
        <w:rPr>
          <w:rFonts w:ascii="Cambria" w:hAnsi="Cambria"/>
          <w:sz w:val="22"/>
          <w:szCs w:val="22"/>
        </w:rPr>
        <w:t>έγγραφο της Αρχής «Ενιαίο Πιστοποιητικό Δικαστικής Φερεγγυότητας» (ΑΔΑ: 9ΒΚΩΟΞΤΒ-7Δ6).</w:t>
      </w:r>
    </w:p>
  </w:endnote>
  <w:endnote w:id="153">
    <w:p w14:paraId="3BCB5081" w14:textId="77777777" w:rsidR="00CC46A0" w:rsidRPr="007A0C46" w:rsidRDefault="00CC46A0" w:rsidP="0081600B">
      <w:pPr>
        <w:ind w:left="284" w:hanging="284"/>
        <w:jc w:val="both"/>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Η πλατφόρμα της Ευρωπαϊκής Επιτροπής eCertis για την αναζήτηση ισοδύναμων πιστοποιητικών άλλων κρατών-μελών της Ε.Ε είναι διαθέσιμη, χωρίς κόστος, στη διαδρομή. </w:t>
      </w:r>
      <w:hyperlink r:id="rId10" w:history="1">
        <w:r w:rsidRPr="00B02723">
          <w:rPr>
            <w:rStyle w:val="-"/>
            <w:rFonts w:ascii="Cambria" w:hAnsi="Cambria"/>
            <w:sz w:val="22"/>
            <w:szCs w:val="22"/>
          </w:rPr>
          <w:t>https://ec.europa.eu/tools/ecertis/search</w:t>
        </w:r>
      </w:hyperlink>
      <w:r w:rsidRPr="00B02723">
        <w:rPr>
          <w:rFonts w:ascii="Cambria" w:hAnsi="Cambria"/>
          <w:sz w:val="22"/>
          <w:szCs w:val="22"/>
        </w:rPr>
        <w:t>. Επισημαίνεται ότι η ΕΑΑΔΗΣΥ είναι ο αρμόδιος εθνικός φορέας για την καταχώρηση και τήρηση των στοιχείων του eCertis</w:t>
      </w:r>
      <w:r w:rsidRPr="007A0C46">
        <w:rPr>
          <w:rFonts w:ascii="Cambria" w:hAnsi="Cambria"/>
          <w:sz w:val="22"/>
          <w:szCs w:val="22"/>
        </w:rPr>
        <w:t xml:space="preserve"> για την Ελλάδα. Πρβλ. το με αριθμ. πρωτ. 2282/25-4-2018 σχετικό έγγραφο της Αρχής στον ακόλουθο σύνδεσμο http://www.eaadhsy.gr/index.php/category-articles-gia-tous-foreis/341-ecertis-epigrammiko-apo8ethrio-pistopoihtikwn-twn-dhmosiwn-symvasewn </w:t>
      </w:r>
    </w:p>
  </w:endnote>
  <w:endnote w:id="154">
    <w:p w14:paraId="01DC36EA" w14:textId="77777777" w:rsidR="00CC46A0" w:rsidRPr="007A0C46" w:rsidRDefault="00CC46A0" w:rsidP="0081600B">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 xml:space="preserve"> </w:t>
      </w:r>
      <w:r w:rsidRPr="007A0C46">
        <w:rPr>
          <w:rFonts w:ascii="Cambria" w:hAnsi="Cambria" w:cs="Cambria"/>
          <w:sz w:val="22"/>
          <w:szCs w:val="22"/>
        </w:rPr>
        <w:t>Εφόσον η αναθέτουσα αρχή τις επιλέξει, όλες ή κάποια/ες εξ αυτών, ως λόγους αποκλεισμού.</w:t>
      </w:r>
    </w:p>
  </w:endnote>
  <w:endnote w:id="155">
    <w:p w14:paraId="78335E82" w14:textId="77777777" w:rsidR="00CC46A0" w:rsidRPr="007A0C46" w:rsidRDefault="00CC46A0" w:rsidP="0081600B">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sz w:val="22"/>
          <w:szCs w:val="22"/>
        </w:rPr>
        <w:tab/>
        <w:t xml:space="preserve"> </w:t>
      </w:r>
      <w:r w:rsidRPr="007A0C46">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156">
    <w:p w14:paraId="65BDA793" w14:textId="77777777" w:rsidR="00CC46A0" w:rsidRPr="007A0C46" w:rsidRDefault="00CC46A0" w:rsidP="0081600B">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hAnsi="Cambria" w:cs="Cambria"/>
          <w:sz w:val="22"/>
          <w:szCs w:val="22"/>
        </w:rPr>
        <w:tab/>
        <w:t>Εφόσον η αναθέτουσα αρχή την επιλέξει ως λόγο αποκλεισμού.</w:t>
      </w:r>
    </w:p>
  </w:endnote>
  <w:endnote w:id="157">
    <w:p w14:paraId="37D29708" w14:textId="77777777" w:rsidR="00E64C66" w:rsidRPr="007A0C46" w:rsidRDefault="00E64C66" w:rsidP="00E64C66">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άρθρο 8 ν. 3310/2005 και π.δ. 82/1996.  </w:t>
      </w:r>
    </w:p>
  </w:endnote>
  <w:endnote w:id="158">
    <w:p w14:paraId="24F8E593" w14:textId="77777777" w:rsidR="00E64C66" w:rsidRPr="007A0C46" w:rsidRDefault="00E64C66" w:rsidP="00E64C66">
      <w:pPr>
        <w:pStyle w:val="af5"/>
        <w:ind w:left="284" w:hanging="284"/>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Για τις αλλοδαπές ανώνυμες  εταιρείες ιδρυθείσες σε κράτος μέλος της ΕΕ σχετικό είναι το Παράρτημα Ι της οδηγίας 2012/30/ΕΕ (</w:t>
      </w:r>
      <w:r w:rsidRPr="007A0C46">
        <w:rPr>
          <w:rFonts w:ascii="Cambria" w:hAnsi="Cambria"/>
          <w:sz w:val="22"/>
          <w:szCs w:val="22"/>
          <w:lang w:val="fr-FR"/>
        </w:rPr>
        <w:t>L</w:t>
      </w:r>
      <w:r w:rsidRPr="007A0C46">
        <w:rPr>
          <w:rFonts w:ascii="Cambria" w:hAnsi="Cambria"/>
          <w:sz w:val="22"/>
          <w:szCs w:val="22"/>
        </w:rPr>
        <w:t>315/91) με την οποία αναδιατυπώθηκε η Οδηγία 77/91/ΕΟΚ (Επίσημη Εφημερίδα των Ευρωπαϊκών Κοινοτήτων αρ Ν26/1). Πρβλ. ΣτΕ 303/2020 (επταμελής).</w:t>
      </w:r>
    </w:p>
  </w:endnote>
  <w:endnote w:id="159">
    <w:p w14:paraId="7B8BFFCE" w14:textId="77777777" w:rsidR="00E64C66" w:rsidRPr="007A0C46" w:rsidRDefault="00E64C66" w:rsidP="00E64C66">
      <w:pPr>
        <w:pStyle w:val="af5"/>
        <w:ind w:left="227" w:hanging="227"/>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παρ. 3 άρθρου 8 του ν. 3310/2005, όπως τροποποιήθηκε με το άρθρο 239 του ν. 4782/21.</w:t>
      </w:r>
    </w:p>
  </w:endnote>
  <w:endnote w:id="160">
    <w:p w14:paraId="44E18602" w14:textId="77777777" w:rsidR="00E64C66" w:rsidRPr="007A0C46" w:rsidRDefault="00E64C66" w:rsidP="00E64C66">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παράγραφο 12 άρθρου 80 του ν.4412/2016.</w:t>
      </w:r>
    </w:p>
  </w:endnote>
  <w:endnote w:id="161">
    <w:p w14:paraId="1ADEE474" w14:textId="77777777" w:rsidR="00CC46A0" w:rsidRPr="007A0C46" w:rsidRDefault="00CC46A0" w:rsidP="00E41552">
      <w:pPr>
        <w:pStyle w:val="af5"/>
        <w:ind w:left="284" w:hanging="284"/>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η οποία εκδίδεται σύμφωνα με τις ειδικές διατάξεις του π.δ. 71/2019 (Α΄ 112). Επισημαίνεται ότι τα πτυχία των εγγεγραμμένων στο Μητρώο Εργοληπτικών Επιχειρήσεων (Μ.Ε.Ε.Π.), που είναι σε ισχύ κατά την 3</w:t>
      </w:r>
      <w:r w:rsidRPr="007A0C46">
        <w:rPr>
          <w:rFonts w:ascii="Cambria" w:hAnsi="Cambria"/>
          <w:sz w:val="22"/>
          <w:szCs w:val="22"/>
          <w:vertAlign w:val="superscript"/>
        </w:rPr>
        <w:t>η</w:t>
      </w:r>
      <w:r w:rsidRPr="007A0C46">
        <w:rPr>
          <w:rFonts w:ascii="Cambria" w:hAnsi="Cambria"/>
          <w:sz w:val="22"/>
          <w:szCs w:val="22"/>
        </w:rPr>
        <w:t xml:space="preserve"> Ιουλίου 2019 εξακολουθούν να ισχύουν ως την 1</w:t>
      </w:r>
      <w:r w:rsidRPr="007A0C46">
        <w:rPr>
          <w:rFonts w:ascii="Cambria" w:hAnsi="Cambria"/>
          <w:sz w:val="22"/>
          <w:szCs w:val="22"/>
          <w:vertAlign w:val="superscript"/>
        </w:rPr>
        <w:t>η</w:t>
      </w:r>
      <w:r w:rsidRPr="007A0C46">
        <w:rPr>
          <w:rFonts w:ascii="Cambria" w:hAnsi="Cambria"/>
          <w:sz w:val="22"/>
          <w:szCs w:val="22"/>
        </w:rPr>
        <w:t xml:space="preserve"> Σεπτεμβρίου 2021, εφόσον πληρούνται οι προϋποθέσεις του νομοθετικού πλαισίου που ίσχυε έως και την 2</w:t>
      </w:r>
      <w:r w:rsidRPr="007A0C46">
        <w:rPr>
          <w:rFonts w:ascii="Cambria" w:hAnsi="Cambria"/>
          <w:sz w:val="22"/>
          <w:szCs w:val="22"/>
          <w:vertAlign w:val="superscript"/>
        </w:rPr>
        <w:t>α</w:t>
      </w:r>
      <w:r w:rsidRPr="007A0C46">
        <w:rPr>
          <w:rFonts w:ascii="Cambria" w:hAnsi="Cambria"/>
          <w:sz w:val="22"/>
          <w:szCs w:val="22"/>
        </w:rPr>
        <w:t xml:space="preserve"> Ιουλίου 2019 (Πρβλ. άρθρο 65 παρ. 1 του π.δ 71/2019 (Α΄ 112) ως αντικαταστάθηκε με την παρ. 5 του άρθρου 144 του ν. 4764/2020 (Α΄ 256). </w:t>
      </w:r>
    </w:p>
  </w:endnote>
  <w:endnote w:id="162">
    <w:p w14:paraId="73EEF4ED" w14:textId="77777777" w:rsidR="00CC46A0" w:rsidRPr="007A0C46" w:rsidRDefault="00CC46A0" w:rsidP="0081600B">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παράγραφο 12 άρθρου 80 του ν.4412/2016. </w:t>
      </w:r>
    </w:p>
  </w:endnote>
  <w:endnote w:id="163">
    <w:p w14:paraId="3137308B" w14:textId="77777777" w:rsidR="00CC46A0" w:rsidRPr="00262BA5" w:rsidRDefault="00CC46A0" w:rsidP="004F5C6C">
      <w:pPr>
        <w:pStyle w:val="af5"/>
        <w:ind w:left="227" w:hanging="227"/>
        <w:rPr>
          <w:rFonts w:ascii="Cambria" w:hAnsi="Cambria"/>
          <w:sz w:val="22"/>
          <w:szCs w:val="22"/>
        </w:rPr>
      </w:pPr>
      <w:r>
        <w:rPr>
          <w:rStyle w:val="00"/>
        </w:rPr>
        <w:endnoteRef/>
      </w:r>
      <w:r w:rsidRPr="00262BA5">
        <w:t xml:space="preserve"> </w:t>
      </w:r>
      <w:r w:rsidRPr="00262BA5">
        <w:rPr>
          <w:rFonts w:ascii="Cambria" w:hAnsi="Cambria"/>
          <w:sz w:val="22"/>
          <w:szCs w:val="22"/>
        </w:rPr>
        <w:t>Πρβλ. άρθρο 76 παρ. 4 του ν. 4412/2016</w:t>
      </w:r>
    </w:p>
  </w:endnote>
  <w:endnote w:id="164">
    <w:p w14:paraId="2D4E157F" w14:textId="77777777" w:rsidR="00947D73" w:rsidRPr="007A0C46" w:rsidRDefault="00947D73" w:rsidP="00947D73">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ab/>
        <w:t xml:space="preserve"> </w:t>
      </w:r>
      <w:r w:rsidRPr="007A0C46">
        <w:rPr>
          <w:rFonts w:ascii="Cambria" w:hAnsi="Cambria" w:cs="Calibri"/>
          <w:sz w:val="22"/>
          <w:szCs w:val="22"/>
        </w:rPr>
        <w:t>Εφόσον έχει αναφερθεί σχετική απαίτηση στο άρθρο 22.Ε συμπληρώνεται αναλόγως σύμφωνα με το άρθρο 82 του ν. 4412/2016.</w:t>
      </w:r>
    </w:p>
  </w:endnote>
  <w:endnote w:id="165">
    <w:p w14:paraId="279B6A2D" w14:textId="77777777" w:rsidR="00CC46A0" w:rsidRPr="007A0C46" w:rsidRDefault="00CC46A0" w:rsidP="0081600B">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Πρβλ. παράγραφο 12 άρθρου 80 του ν. 4412/2016.</w:t>
      </w:r>
    </w:p>
  </w:endnote>
  <w:endnote w:id="166">
    <w:p w14:paraId="10450D4D" w14:textId="77777777" w:rsidR="00CC46A0" w:rsidRPr="007A0C46" w:rsidRDefault="00CC46A0" w:rsidP="0081600B">
      <w:pPr>
        <w:pStyle w:val="af5"/>
        <w:ind w:left="0" w:firstLine="0"/>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Σύμφωνα με το άρθρο 86 ν. 4635/2019 στο ΓΕΜΗ εγγράφονται υποχρεωτικά: </w:t>
      </w:r>
    </w:p>
    <w:p w14:paraId="441C0B5A" w14:textId="77777777" w:rsidR="00CC46A0" w:rsidRPr="007A0C46" w:rsidRDefault="00CC46A0" w:rsidP="0081600B">
      <w:pPr>
        <w:pStyle w:val="af5"/>
        <w:ind w:left="426" w:hanging="142"/>
        <w:rPr>
          <w:rFonts w:ascii="Cambria" w:hAnsi="Cambria"/>
          <w:i/>
          <w:sz w:val="22"/>
          <w:szCs w:val="22"/>
        </w:rPr>
      </w:pPr>
      <w:r w:rsidRPr="007A0C46">
        <w:rPr>
          <w:rFonts w:ascii="Cambria" w:hAnsi="Cambria"/>
          <w:i/>
          <w:sz w:val="22"/>
          <w:szCs w:val="22"/>
        </w:rPr>
        <w:t>α. η Ανώνυμη Εταιρεία που προβλέπεται στον ν. 4548/2018 (Α` 104),</w:t>
      </w:r>
    </w:p>
    <w:p w14:paraId="02EC675F" w14:textId="77777777" w:rsidR="00CC46A0" w:rsidRPr="007A0C46" w:rsidRDefault="00CC46A0" w:rsidP="0081600B">
      <w:pPr>
        <w:pStyle w:val="af5"/>
        <w:ind w:left="426" w:hanging="142"/>
        <w:rPr>
          <w:rFonts w:ascii="Cambria" w:hAnsi="Cambria"/>
          <w:i/>
          <w:sz w:val="22"/>
          <w:szCs w:val="22"/>
        </w:rPr>
      </w:pPr>
      <w:r w:rsidRPr="007A0C46">
        <w:rPr>
          <w:rFonts w:ascii="Cambria" w:hAnsi="Cambria"/>
          <w:i/>
          <w:sz w:val="22"/>
          <w:szCs w:val="22"/>
        </w:rPr>
        <w:t>β. η Εταιρεία Περιορισμένης Ευθύνης που προβλέπεται στον ν. 3190/1955 (Α` 91),</w:t>
      </w:r>
    </w:p>
    <w:p w14:paraId="42465BA9" w14:textId="77777777" w:rsidR="00CC46A0" w:rsidRPr="007A0C46" w:rsidRDefault="00CC46A0" w:rsidP="0081600B">
      <w:pPr>
        <w:pStyle w:val="af5"/>
        <w:ind w:left="426" w:hanging="142"/>
        <w:rPr>
          <w:rFonts w:ascii="Cambria" w:hAnsi="Cambria"/>
          <w:i/>
          <w:sz w:val="22"/>
          <w:szCs w:val="22"/>
        </w:rPr>
      </w:pPr>
      <w:r w:rsidRPr="007A0C46">
        <w:rPr>
          <w:rFonts w:ascii="Cambria" w:hAnsi="Cambria"/>
          <w:i/>
          <w:sz w:val="22"/>
          <w:szCs w:val="22"/>
        </w:rPr>
        <w:t>γ. η Ιδιωτική Κεφαλαιουχική Εταιρεία που προβλέπεται στον ν. 4072/2012 (Α` 86),</w:t>
      </w:r>
    </w:p>
    <w:p w14:paraId="20374C6C" w14:textId="77777777" w:rsidR="00CC46A0" w:rsidRPr="007A0C46" w:rsidRDefault="00CC46A0" w:rsidP="0081600B">
      <w:pPr>
        <w:pStyle w:val="af5"/>
        <w:ind w:left="426" w:hanging="142"/>
        <w:rPr>
          <w:rFonts w:ascii="Cambria" w:hAnsi="Cambria"/>
          <w:i/>
          <w:sz w:val="22"/>
          <w:szCs w:val="22"/>
        </w:rPr>
      </w:pPr>
      <w:r w:rsidRPr="007A0C46">
        <w:rPr>
          <w:rFonts w:ascii="Cambria" w:hAnsi="Cambria"/>
          <w:i/>
          <w:sz w:val="22"/>
          <w:szCs w:val="22"/>
        </w:rPr>
        <w:t>δ. η Ομόρρυθμη και Ετερόρρυθμη (απλή ή κατά μετοχές) Εταιρεία που προβλέπονται στον ν. 4072/2012 (Α` 86), καθώς και οι ομόρρυθμοι εταίροι αυτών,</w:t>
      </w:r>
    </w:p>
    <w:p w14:paraId="047B968B" w14:textId="77777777" w:rsidR="00CC46A0" w:rsidRPr="007A0C46" w:rsidRDefault="00CC46A0" w:rsidP="0081600B">
      <w:pPr>
        <w:pStyle w:val="af5"/>
        <w:ind w:left="426" w:hanging="142"/>
        <w:rPr>
          <w:rFonts w:ascii="Cambria" w:hAnsi="Cambria"/>
          <w:i/>
          <w:sz w:val="22"/>
          <w:szCs w:val="22"/>
        </w:rPr>
      </w:pPr>
      <w:r w:rsidRPr="007A0C46">
        <w:rPr>
          <w:rFonts w:ascii="Cambria" w:hAnsi="Cambria"/>
          <w:i/>
          <w:sz w:val="22"/>
          <w:szCs w:val="22"/>
        </w:rPr>
        <w:t>ε. ο Αστικός Συνεταιρισμός του ν. 1667/1986 (Α` 196) (στον οποίο περιλαμβάνονται ο αλληλασφαλιστικός, ο πιστωτικός και ο οικοδομικός συνεταιρισμός),</w:t>
      </w:r>
    </w:p>
    <w:p w14:paraId="144AF4AB" w14:textId="77777777" w:rsidR="00CC46A0" w:rsidRPr="007A0C46" w:rsidRDefault="00CC46A0" w:rsidP="00E41552">
      <w:pPr>
        <w:pStyle w:val="af5"/>
        <w:rPr>
          <w:rFonts w:ascii="Cambria" w:hAnsi="Cambria"/>
          <w:i/>
          <w:sz w:val="22"/>
          <w:szCs w:val="22"/>
        </w:rPr>
      </w:pPr>
      <w:r w:rsidRPr="007A0C46">
        <w:rPr>
          <w:rFonts w:ascii="Cambria" w:hAnsi="Cambria"/>
          <w:i/>
          <w:sz w:val="22"/>
          <w:szCs w:val="22"/>
        </w:rPr>
        <w:t xml:space="preserve">    στ. η Κοιν.Σ.ΕΠ. που συστήνεται κατά τον ν. 4430/2016 (Α` 205) και ζ. η Κοι.Σ.Π.Ε. που συστήνεται κατά τον ν. 2716/1999 (Α` 96),</w:t>
      </w:r>
    </w:p>
    <w:p w14:paraId="1A98F101" w14:textId="77777777" w:rsidR="00CC46A0" w:rsidRPr="007A0C46" w:rsidRDefault="00CC46A0" w:rsidP="00E41552">
      <w:pPr>
        <w:pStyle w:val="af5"/>
        <w:rPr>
          <w:rFonts w:ascii="Cambria" w:hAnsi="Cambria"/>
          <w:i/>
          <w:sz w:val="22"/>
          <w:szCs w:val="22"/>
        </w:rPr>
      </w:pPr>
      <w:r w:rsidRPr="007A0C46">
        <w:rPr>
          <w:rFonts w:ascii="Cambria" w:hAnsi="Cambria"/>
          <w:i/>
          <w:sz w:val="22"/>
          <w:szCs w:val="22"/>
        </w:rPr>
        <w:t xml:space="preserve">     η. η Αστική Εταιρεία με οικονομικό σκοπό (άρθρο 784 ΑΚ και 270 του ν. 4072/2012) </w:t>
      </w:r>
    </w:p>
    <w:p w14:paraId="786285A2" w14:textId="77777777" w:rsidR="00CC46A0" w:rsidRPr="007A0C46" w:rsidRDefault="00CC46A0" w:rsidP="00E41552">
      <w:pPr>
        <w:pStyle w:val="af5"/>
        <w:rPr>
          <w:rFonts w:ascii="Cambria" w:hAnsi="Cambria"/>
          <w:i/>
          <w:sz w:val="22"/>
          <w:szCs w:val="22"/>
        </w:rPr>
      </w:pPr>
      <w:r w:rsidRPr="007A0C46">
        <w:rPr>
          <w:rFonts w:ascii="Cambria" w:hAnsi="Cambria"/>
          <w:i/>
          <w:sz w:val="22"/>
          <w:szCs w:val="22"/>
        </w:rPr>
        <w:t xml:space="preserve">    θ.ο Ευρωπαϊκός Όμιλος Οικονομικού Σκοπού που προβλέπεται από τον Κανονισμό 2137/1985/ΕΟΚ (ΕΕΕΚ L. 199, διορθωτικό L. 247) και έχει την έδρα του στην ημεδαπή,</w:t>
      </w:r>
    </w:p>
    <w:p w14:paraId="76AD829F" w14:textId="77777777" w:rsidR="00CC46A0" w:rsidRPr="007A0C46" w:rsidRDefault="00CC46A0" w:rsidP="00E41552">
      <w:pPr>
        <w:pStyle w:val="af5"/>
        <w:rPr>
          <w:rFonts w:ascii="Cambria" w:hAnsi="Cambria"/>
          <w:i/>
          <w:sz w:val="22"/>
          <w:szCs w:val="22"/>
        </w:rPr>
      </w:pPr>
      <w:r w:rsidRPr="007A0C46">
        <w:rPr>
          <w:rFonts w:ascii="Cambria" w:hAnsi="Cambria"/>
          <w:i/>
          <w:sz w:val="22"/>
          <w:szCs w:val="22"/>
        </w:rPr>
        <w:t xml:space="preserve">     ι. η Ευρωπαϊκή Εταιρεία που προβλέπεται στον Κανονισμό 2157/2001/ΕΚ (ΕΕΕΚ L. 294) και έχει την έδρα της στην ημεδαπή,</w:t>
      </w:r>
    </w:p>
    <w:p w14:paraId="797907D1" w14:textId="77777777" w:rsidR="00CC46A0" w:rsidRPr="007A0C46" w:rsidRDefault="00CC46A0" w:rsidP="00E41552">
      <w:pPr>
        <w:pStyle w:val="af5"/>
        <w:rPr>
          <w:rFonts w:ascii="Cambria" w:hAnsi="Cambria"/>
          <w:i/>
          <w:sz w:val="22"/>
          <w:szCs w:val="22"/>
        </w:rPr>
      </w:pPr>
      <w:r w:rsidRPr="007A0C46">
        <w:rPr>
          <w:rFonts w:ascii="Cambria" w:hAnsi="Cambria"/>
          <w:i/>
          <w:sz w:val="22"/>
          <w:szCs w:val="22"/>
        </w:rPr>
        <w:t xml:space="preserve">     ια. η Ευρωπαϊκή Συνεταιριστική Εταιρεία που προβλέπεται στον Κανονισμό 1435/2003/ΕΚ (ΕΕΕΚ L. 207) και έχει την έδρα της στην ημεδαπή,</w:t>
      </w:r>
    </w:p>
    <w:p w14:paraId="332DD915" w14:textId="77777777" w:rsidR="00CC46A0" w:rsidRPr="007A0C46" w:rsidRDefault="00CC46A0" w:rsidP="00E41552">
      <w:pPr>
        <w:pStyle w:val="af5"/>
        <w:rPr>
          <w:rFonts w:ascii="Cambria" w:hAnsi="Cambria"/>
          <w:i/>
          <w:sz w:val="22"/>
          <w:szCs w:val="22"/>
        </w:rPr>
      </w:pPr>
      <w:r w:rsidRPr="007A0C46">
        <w:rPr>
          <w:rFonts w:ascii="Cambria" w:hAnsi="Cambria"/>
          <w:i/>
          <w:sz w:val="22"/>
          <w:szCs w:val="22"/>
        </w:rPr>
        <w:t xml:space="preserve">      ιβ. τα υποκαταστήματα ή πρακτορεία που διατηρούν στην ημεδαπή οι αλλοδαπές εταιρείες που αναφέρονται στο άρθρο 29 της Οδηγίας (ΕΕ) 2017/1132 (ΕΕ L 169/30.6.2017) και έχουν έδρα σε κράτος - μέλος της Ευρωπαϊκής Ένωσης (Ε.Ε.),</w:t>
      </w:r>
    </w:p>
    <w:p w14:paraId="00EDD3B9" w14:textId="77777777" w:rsidR="00CC46A0" w:rsidRPr="007A0C46" w:rsidRDefault="00CC46A0" w:rsidP="0081600B">
      <w:pPr>
        <w:pStyle w:val="af5"/>
        <w:ind w:left="426" w:hanging="142"/>
        <w:rPr>
          <w:rFonts w:ascii="Cambria" w:hAnsi="Cambria"/>
          <w:i/>
          <w:sz w:val="22"/>
          <w:szCs w:val="22"/>
        </w:rPr>
      </w:pPr>
      <w:r w:rsidRPr="007A0C46">
        <w:rPr>
          <w:rFonts w:ascii="Cambria" w:hAnsi="Cambria"/>
          <w:i/>
          <w:sz w:val="22"/>
          <w:szCs w:val="22"/>
        </w:rPr>
        <w:t xml:space="preserve"> ιγ. τα υποκαταστήματα ή πρακτορεία που διατηρούν στην ημεδαπή οι αλλοδαπές εταιρείες που έχουν έδρα σε τρίτη χώρα και νομική μορφή ανάλογη με εκείνη των αλλοδαπών εταιριών που αναφέρεται στην περίπτωση ιβ`,</w:t>
      </w:r>
    </w:p>
    <w:p w14:paraId="3EE0128F" w14:textId="77777777" w:rsidR="00CC46A0" w:rsidRPr="007A0C46" w:rsidRDefault="00CC46A0" w:rsidP="0081600B">
      <w:pPr>
        <w:pStyle w:val="af5"/>
        <w:ind w:left="426" w:hanging="142"/>
        <w:rPr>
          <w:rFonts w:ascii="Cambria" w:hAnsi="Cambria"/>
          <w:i/>
          <w:sz w:val="22"/>
          <w:szCs w:val="22"/>
        </w:rPr>
      </w:pPr>
      <w:r w:rsidRPr="007A0C46">
        <w:rPr>
          <w:rFonts w:ascii="Cambria" w:hAnsi="Cambria"/>
          <w:i/>
          <w:sz w:val="22"/>
          <w:szCs w:val="22"/>
        </w:rPr>
        <w:t xml:space="preserve"> ιδ. τα υποκαταστήματα ή πρακτορεία, μέσω των οποίων ενεργούν εμπορικές πράξεις στην ημεδαπή τα φυσικά ή νομικά πρόσωπα ή ενώσεις προσώπων που έχουν την κύρια εγκατάσταση ή την έδρα τους στην αλλοδαπή και δεν εμπίπτουν στις περιπτώσεις ιβ` και ιγ`,</w:t>
      </w:r>
    </w:p>
    <w:p w14:paraId="3534D430" w14:textId="77777777" w:rsidR="00CC46A0" w:rsidRPr="007A0C46" w:rsidRDefault="00CC46A0" w:rsidP="0081600B">
      <w:pPr>
        <w:pStyle w:val="af5"/>
        <w:ind w:left="426" w:hanging="142"/>
        <w:rPr>
          <w:rFonts w:ascii="Cambria" w:hAnsi="Cambria"/>
          <w:sz w:val="22"/>
          <w:szCs w:val="22"/>
        </w:rPr>
      </w:pPr>
      <w:r w:rsidRPr="007A0C46">
        <w:rPr>
          <w:rFonts w:ascii="Cambria" w:hAnsi="Cambria"/>
          <w:sz w:val="22"/>
          <w:szCs w:val="22"/>
        </w:rPr>
        <w:t xml:space="preserve"> ιε. η Κοινοπραξία που καταχωρίζεται σύμφωνα με το άρθρο 293 παράγραφος 3 του ν. 4072/2012</w:t>
      </w:r>
    </w:p>
  </w:endnote>
  <w:endnote w:id="167">
    <w:p w14:paraId="46BD0B61" w14:textId="77777777" w:rsidR="00CC46A0" w:rsidRPr="007A0C46" w:rsidRDefault="00CC46A0" w:rsidP="0081600B">
      <w:pPr>
        <w:pStyle w:val="af5"/>
        <w:ind w:left="0" w:firstLine="0"/>
        <w:rPr>
          <w:rFonts w:ascii="Cambria" w:hAnsi="Cambria"/>
          <w:sz w:val="22"/>
          <w:szCs w:val="22"/>
        </w:rPr>
      </w:pPr>
      <w:r w:rsidRPr="007A0C46">
        <w:rPr>
          <w:rFonts w:ascii="Cambria" w:hAnsi="Cambria"/>
          <w:sz w:val="16"/>
          <w:szCs w:val="16"/>
        </w:rPr>
        <w:endnoteRef/>
      </w:r>
      <w:r w:rsidRPr="007A0C46">
        <w:rPr>
          <w:rFonts w:ascii="Cambria" w:hAnsi="Cambria"/>
          <w:sz w:val="22"/>
          <w:szCs w:val="22"/>
        </w:rPr>
        <w:t xml:space="preserve"> Πρβλ. παράγραφο 12 άρθρου 80 του ν.4412/2016. </w:t>
      </w:r>
    </w:p>
  </w:endnote>
  <w:endnote w:id="168">
    <w:p w14:paraId="5D6A6F30" w14:textId="77777777" w:rsidR="00CC46A0" w:rsidRPr="007A0C46" w:rsidRDefault="00CC46A0" w:rsidP="0081600B">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ab/>
        <w:t xml:space="preserve"> </w:t>
      </w:r>
      <w:r w:rsidRPr="007A0C46">
        <w:rPr>
          <w:rFonts w:ascii="Cambria" w:hAnsi="Cambria" w:cs="Calibri"/>
          <w:sz w:val="22"/>
          <w:szCs w:val="22"/>
        </w:rPr>
        <w:t>Σύμφωνα με τη διάταξη του άρθρου 20 παρ. 5 του ν. 3669/2008</w:t>
      </w:r>
      <w:r w:rsidRPr="007A0C46">
        <w:rPr>
          <w:rFonts w:ascii="Cambria" w:hAnsi="Cambria" w:cs="Calibri"/>
          <w:bCs/>
          <w:sz w:val="22"/>
          <w:szCs w:val="22"/>
        </w:rPr>
        <w:t>: “</w:t>
      </w:r>
      <w:r w:rsidRPr="007A0C46">
        <w:rPr>
          <w:rFonts w:ascii="Cambria" w:hAnsi="Cambria" w:cs="Calibri"/>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sidRPr="007A0C46">
        <w:rPr>
          <w:rFonts w:ascii="Cambria" w:hAnsi="Cambria" w:cs="Calibri"/>
          <w:bCs/>
          <w:iCs/>
          <w:sz w:val="22"/>
          <w:szCs w:val="22"/>
        </w:rPr>
        <w:t xml:space="preserve"> </w:t>
      </w:r>
      <w:r w:rsidRPr="007A0C46">
        <w:rPr>
          <w:rFonts w:ascii="Cambria" w:hAnsi="Cambria" w:cs="Calibri"/>
          <w:iCs/>
          <w:sz w:val="22"/>
          <w:szCs w:val="22"/>
        </w:rPr>
        <w:t>συνιστά «επίσημο κατάλογο αναγνωρισμένων εργοληπτών</w:t>
      </w:r>
      <w:r w:rsidRPr="007A0C46">
        <w:rPr>
          <w:rFonts w:ascii="Cambria" w:hAnsi="Cambria" w:cs="Calibri"/>
          <w:sz w:val="22"/>
          <w:szCs w:val="22"/>
        </w:rPr>
        <w:t xml:space="preserve"> [...] </w:t>
      </w:r>
      <w:r w:rsidRPr="007A0C46">
        <w:rPr>
          <w:rFonts w:ascii="Cambria" w:hAnsi="Cambria" w:cs="Calibri"/>
          <w:iCs/>
          <w:sz w:val="22"/>
          <w:szCs w:val="22"/>
        </w:rPr>
        <w:t xml:space="preserve">και απαλλάσσει τις εργοληπτικές επιχειρήσεις από την υποχρέωση να καταθέτουν τα επιμέρους δικαιολογητικά στους διαγωνισμούς.” </w:t>
      </w:r>
      <w:r w:rsidRPr="007A0C46">
        <w:rPr>
          <w:rFonts w:ascii="Cambria" w:hAnsi="Cambria" w:cs="Calibri"/>
          <w:sz w:val="22"/>
          <w:szCs w:val="22"/>
        </w:rPr>
        <w:t>Επισημαίνεται ότι, σύμφωνα με το άρθρο 22  (Τροποποιήσεις του Ν. 4412/2016 ) περ. 66 του ν. 4441/2016 ( Α΄ 227 ] “</w:t>
      </w:r>
      <w:r w:rsidRPr="007A0C46">
        <w:rPr>
          <w:rFonts w:ascii="Cambria" w:hAnsi="Cambria" w:cs="Calibri"/>
          <w:iCs/>
          <w:sz w:val="22"/>
          <w:szCs w:val="22"/>
        </w:rPr>
        <w:t>α.Το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sidRPr="007A0C46">
        <w:rPr>
          <w:rFonts w:ascii="Cambria" w:hAnsi="Cambria" w:cs="Calibri"/>
          <w:sz w:val="22"/>
          <w:szCs w:val="22"/>
        </w:rPr>
        <w:t>».</w:t>
      </w:r>
    </w:p>
  </w:endnote>
  <w:endnote w:id="169">
    <w:p w14:paraId="5738744E" w14:textId="77777777" w:rsidR="00CC46A0" w:rsidRPr="007A0C46" w:rsidRDefault="00CC46A0" w:rsidP="0081600B">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ab/>
        <w:t xml:space="preserve"> </w:t>
      </w:r>
      <w:r w:rsidRPr="007A0C46">
        <w:rPr>
          <w:rFonts w:ascii="Cambria" w:hAnsi="Cambria" w:cs="Calibri"/>
          <w:sz w:val="22"/>
          <w:szCs w:val="22"/>
        </w:rPr>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170">
    <w:p w14:paraId="2BD2B572" w14:textId="77777777" w:rsidR="00CC46A0" w:rsidRPr="007A0C46" w:rsidRDefault="00CC46A0" w:rsidP="0081600B">
      <w:pPr>
        <w:ind w:left="284" w:hanging="284"/>
        <w:jc w:val="both"/>
        <w:rPr>
          <w:rFonts w:ascii="Cambria" w:hAnsi="Cambria"/>
          <w:sz w:val="22"/>
          <w:szCs w:val="22"/>
        </w:rPr>
      </w:pPr>
      <w:r w:rsidRPr="007A0C46">
        <w:rPr>
          <w:rStyle w:val="a4"/>
          <w:rFonts w:ascii="Cambria" w:hAnsi="Cambria"/>
          <w:sz w:val="22"/>
          <w:szCs w:val="22"/>
        </w:rPr>
        <w:endnoteRef/>
      </w:r>
      <w:r w:rsidRPr="007A0C46">
        <w:rPr>
          <w:rFonts w:ascii="Cambria" w:eastAsia="Cambria" w:hAnsi="Cambria" w:cs="Calibri"/>
          <w:sz w:val="22"/>
          <w:szCs w:val="22"/>
        </w:rPr>
        <w:tab/>
        <w:t xml:space="preserve"> </w:t>
      </w:r>
      <w:r w:rsidRPr="007A0C46">
        <w:rPr>
          <w:rFonts w:ascii="Cambria" w:hAnsi="Cambria" w:cs="Calibri"/>
          <w:sz w:val="22"/>
          <w:szCs w:val="22"/>
        </w:rPr>
        <w:t>Μόνο στην περίπτωση που έχει επιλεγεί από την αναθέτουσα αρχή ως λόγος αποκλεισμού.</w:t>
      </w:r>
    </w:p>
  </w:endnote>
  <w:endnote w:id="171">
    <w:p w14:paraId="4D879979" w14:textId="77777777" w:rsidR="00CC46A0" w:rsidRPr="00B02723" w:rsidRDefault="00CC46A0" w:rsidP="0081600B">
      <w:pPr>
        <w:ind w:left="284" w:hanging="284"/>
        <w:jc w:val="both"/>
        <w:rPr>
          <w:rFonts w:ascii="Cambria" w:hAnsi="Cambria"/>
          <w:sz w:val="22"/>
          <w:szCs w:val="22"/>
        </w:rPr>
      </w:pPr>
      <w:r w:rsidRPr="007A0C46">
        <w:rPr>
          <w:rStyle w:val="00"/>
          <w:rFonts w:ascii="Cambria" w:hAnsi="Cambria"/>
          <w:sz w:val="22"/>
          <w:szCs w:val="22"/>
        </w:rPr>
        <w:endnoteRef/>
      </w:r>
      <w:r w:rsidRPr="007A0C46">
        <w:rPr>
          <w:rFonts w:ascii="Cambria" w:hAnsi="Cambria"/>
          <w:sz w:val="22"/>
          <w:szCs w:val="22"/>
        </w:rPr>
        <w:t xml:space="preserve"> </w:t>
      </w:r>
      <w:r w:rsidRPr="007A0C46">
        <w:rPr>
          <w:rFonts w:ascii="Cambria" w:hAnsi="Cambria"/>
          <w:sz w:val="22"/>
          <w:szCs w:val="22"/>
        </w:rPr>
        <w:tab/>
        <w:t xml:space="preserve">Πρβ. </w:t>
      </w:r>
      <w:r w:rsidRPr="00B02723">
        <w:rPr>
          <w:rFonts w:ascii="Cambria" w:hAnsi="Cambria"/>
          <w:sz w:val="22"/>
          <w:szCs w:val="22"/>
        </w:rPr>
        <w:t>παράγραφο 12 άρθρου 80 του ν.4412/2016.</w:t>
      </w:r>
    </w:p>
  </w:endnote>
  <w:endnote w:id="172">
    <w:p w14:paraId="6617A699" w14:textId="77777777" w:rsidR="00CC46A0" w:rsidRPr="00B02723" w:rsidRDefault="00CC46A0" w:rsidP="00EF7C01">
      <w:pPr>
        <w:pStyle w:val="af5"/>
        <w:ind w:left="0" w:firstLine="0"/>
        <w:rPr>
          <w:rFonts w:ascii="Cambria" w:hAnsi="Cambria"/>
          <w:sz w:val="22"/>
          <w:szCs w:val="22"/>
        </w:rPr>
      </w:pPr>
      <w:r w:rsidRPr="00B02723">
        <w:rPr>
          <w:rStyle w:val="00"/>
          <w:rFonts w:ascii="Cambria" w:hAnsi="Cambria"/>
          <w:sz w:val="22"/>
          <w:szCs w:val="22"/>
        </w:rPr>
        <w:endnoteRef/>
      </w:r>
      <w:r w:rsidRPr="00B02723">
        <w:rPr>
          <w:rFonts w:ascii="Cambria" w:hAnsi="Cambria"/>
          <w:sz w:val="22"/>
          <w:szCs w:val="22"/>
        </w:rPr>
        <w:t xml:space="preserve"> Πρβλ. άρθρο 165 παρ. 3 του ν. 4412/2016.</w:t>
      </w:r>
    </w:p>
  </w:endnote>
  <w:endnote w:id="173">
    <w:p w14:paraId="345F2E26" w14:textId="77777777" w:rsidR="00CC46A0" w:rsidRPr="007A0C46" w:rsidRDefault="00CC46A0" w:rsidP="004C25A4">
      <w:pPr>
        <w:pStyle w:val="af5"/>
        <w:ind w:left="227" w:hanging="227"/>
        <w:rPr>
          <w:rFonts w:ascii="Cambria" w:hAnsi="Cambria"/>
          <w:sz w:val="22"/>
          <w:szCs w:val="22"/>
        </w:rPr>
      </w:pPr>
      <w:r w:rsidRPr="00277051">
        <w:rPr>
          <w:rStyle w:val="00"/>
          <w:rFonts w:ascii="Cambria" w:hAnsi="Cambria"/>
          <w:sz w:val="22"/>
          <w:szCs w:val="22"/>
        </w:rPr>
        <w:endnoteRef/>
      </w:r>
      <w:r w:rsidRPr="00277051">
        <w:rPr>
          <w:rFonts w:ascii="Cambria" w:hAnsi="Cambria"/>
          <w:sz w:val="22"/>
          <w:szCs w:val="22"/>
        </w:rPr>
        <w:t xml:space="preserve">  Πρβλ. άρθρο 58 του ν. 4412/2016</w:t>
      </w:r>
      <w:r w:rsidRPr="007A0C46">
        <w:rPr>
          <w:rFonts w:ascii="Cambria" w:hAnsi="Cambria"/>
          <w:sz w:val="22"/>
          <w:szCs w:val="22"/>
        </w:rPr>
        <w:t xml:space="preserve"> </w:t>
      </w:r>
    </w:p>
  </w:endnote>
  <w:endnote w:id="174">
    <w:p w14:paraId="427A373B" w14:textId="77777777" w:rsidR="00CC46A0" w:rsidRPr="00277051" w:rsidRDefault="00CC46A0" w:rsidP="00AE3150">
      <w:pPr>
        <w:pStyle w:val="af5"/>
        <w:suppressLineNumbers w:val="0"/>
        <w:tabs>
          <w:tab w:val="num" w:pos="720"/>
        </w:tabs>
        <w:ind w:left="227" w:hanging="227"/>
        <w:textAlignment w:val="baseline"/>
        <w:rPr>
          <w:rFonts w:ascii="Cambria" w:hAnsi="Cambria"/>
          <w:bCs/>
          <w:sz w:val="22"/>
          <w:szCs w:val="22"/>
        </w:rPr>
      </w:pPr>
      <w:r w:rsidRPr="007A0C46">
        <w:rPr>
          <w:rStyle w:val="00"/>
          <w:rFonts w:ascii="Cambria" w:hAnsi="Cambria"/>
          <w:sz w:val="22"/>
          <w:szCs w:val="22"/>
        </w:rPr>
        <w:endnoteRef/>
      </w:r>
      <w:r>
        <w:rPr>
          <w:rFonts w:ascii="Cambria" w:hAnsi="Cambria"/>
          <w:sz w:val="22"/>
          <w:szCs w:val="22"/>
        </w:rPr>
        <w:t xml:space="preserve"> </w:t>
      </w:r>
      <w:r w:rsidRPr="007A0C46">
        <w:rPr>
          <w:rFonts w:ascii="Cambria" w:hAnsi="Cambria"/>
          <w:sz w:val="22"/>
          <w:szCs w:val="22"/>
        </w:rPr>
        <w:t>Πρβλ άρθρο 176 ν. 4412/2016.</w:t>
      </w:r>
      <w:r>
        <w:rPr>
          <w:rFonts w:ascii="Cambria" w:hAnsi="Cambria"/>
          <w:sz w:val="22"/>
          <w:szCs w:val="22"/>
        </w:rPr>
        <w:t xml:space="preserve"> </w:t>
      </w:r>
      <w:r w:rsidRPr="007A0C46">
        <w:rPr>
          <w:rFonts w:ascii="Cambria" w:hAnsi="Cambria"/>
          <w:sz w:val="22"/>
          <w:szCs w:val="22"/>
        </w:rPr>
        <w:t>Στα έγγραφα της σύμβασης, για έργα προϋπολογισμού ανώτερου των δέκα εκατομμυρίων (10.000.000) ευρώ, μπορεί να εγκριθεί και να περιληφθεί ρήτρα περί διαιτητικής επίλυσης κάθε διαφοράς που προκύπτει σχετικά με την εφαρμογή, την ερμηνεία ή το κύρος της σύμβασης.</w:t>
      </w:r>
      <w:r w:rsidRPr="007A0C46">
        <w:rPr>
          <w:rFonts w:ascii="Cambria" w:hAnsi="Cambria"/>
          <w:color w:val="666666"/>
          <w:sz w:val="22"/>
          <w:szCs w:val="22"/>
          <w:shd w:val="clear" w:color="auto" w:fill="FFFFFF"/>
        </w:rPr>
        <w:t xml:space="preserve"> </w:t>
      </w:r>
      <w:r w:rsidRPr="007A0C46">
        <w:rPr>
          <w:rFonts w:ascii="Cambria" w:hAnsi="Cambria"/>
          <w:sz w:val="22"/>
          <w:szCs w:val="22"/>
        </w:rPr>
        <w:t xml:space="preserve">Για έργα κατώτερου προϋπολογισμού, απαιτείται για τη συμπερίληψη αντίστοιχης ρήτρας η σύμφωνη γνώμη του αρμόδιου τεχνικού συμβουλίου. Μπορεί να τεθεί στο σημείο αυτό ή στην ΕΣΥ. Στα συμβατικά τεύχη που έχει περιληφθεί ρήτρα περί διαιτητικής </w:t>
      </w:r>
      <w:r w:rsidRPr="00277051">
        <w:rPr>
          <w:rFonts w:ascii="Cambria" w:hAnsi="Cambria"/>
          <w:sz w:val="22"/>
          <w:szCs w:val="22"/>
        </w:rPr>
        <w:t xml:space="preserve">επίλυσης, δύναται να προβλέπεται στάδιο συμβιβαστικής επίλυσης κάθε διαφοράς, που προηγείται της προσφυγής στη διαιτησία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Andale Sans UI">
    <w:altName w:val="Times New Roman"/>
    <w:charset w:val="00"/>
    <w:family w:val="auto"/>
    <w:pitch w:val="variable"/>
  </w:font>
  <w:font w:name="Tahoma">
    <w:panose1 w:val="020B0604030504040204"/>
    <w:charset w:val="A1"/>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iberation Mono">
    <w:charset w:val="A1"/>
    <w:family w:val="modern"/>
    <w:pitch w:val="fixed"/>
    <w:sig w:usb0="E0000AFF" w:usb1="400078FF" w:usb2="00000001" w:usb3="00000000" w:csb0="000001BF" w:csb1="00000000"/>
  </w:font>
  <w:font w:name="Segoe UI">
    <w:panose1 w:val="020B0502040204020203"/>
    <w:charset w:val="A1"/>
    <w:family w:val="swiss"/>
    <w:pitch w:val="variable"/>
    <w:sig w:usb0="E4002EFF" w:usb1="C000E47F" w:usb2="00000009" w:usb3="00000000" w:csb0="000001FF" w:csb1="00000000"/>
  </w:font>
  <w:font w:name="Liberation Sans">
    <w:charset w:val="A1"/>
    <w:family w:val="swiss"/>
    <w:pitch w:val="variable"/>
  </w:font>
  <w:font w:name="Calibri Light">
    <w:panose1 w:val="020F0302020204030204"/>
    <w:charset w:val="A1"/>
    <w:family w:val="swiss"/>
    <w:pitch w:val="variable"/>
    <w:sig w:usb0="E4002EFF" w:usb1="C000247B" w:usb2="00000009" w:usb3="00000000" w:csb0="000001FF" w:csb1="00000000"/>
  </w:font>
  <w:font w:name="TimesNewRoman">
    <w:altName w:val="Calibri"/>
    <w:panose1 w:val="00000000000000000000"/>
    <w:charset w:val="A1"/>
    <w:family w:val="auto"/>
    <w:notTrueType/>
    <w:pitch w:val="default"/>
    <w:sig w:usb0="00000081" w:usb1="00000000" w:usb2="00000000" w:usb3="00000000" w:csb0="00000008"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2F8C1" w14:textId="77777777" w:rsidR="00CA629D" w:rsidRDefault="00CA629D">
    <w:pPr>
      <w:pStyle w:val="af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4D17D" w14:textId="77777777" w:rsidR="00CC46A0" w:rsidRDefault="00CC46A0">
    <w:pPr>
      <w:pStyle w:val="af6"/>
      <w:jc w:val="right"/>
    </w:pPr>
    <w:r>
      <w:rPr>
        <w:rFonts w:cs="Calibri"/>
        <w:b/>
        <w:sz w:val="20"/>
        <w:szCs w:val="20"/>
      </w:rPr>
      <w:fldChar w:fldCharType="begin"/>
    </w:r>
    <w:r>
      <w:rPr>
        <w:rFonts w:cs="Calibri"/>
        <w:b/>
        <w:sz w:val="20"/>
        <w:szCs w:val="20"/>
      </w:rPr>
      <w:instrText xml:space="preserve"> PAGE </w:instrText>
    </w:r>
    <w:r>
      <w:rPr>
        <w:rFonts w:cs="Calibri"/>
        <w:b/>
        <w:sz w:val="20"/>
        <w:szCs w:val="20"/>
      </w:rPr>
      <w:fldChar w:fldCharType="separate"/>
    </w:r>
    <w:r w:rsidR="004113ED">
      <w:rPr>
        <w:rFonts w:cs="Calibri"/>
        <w:b/>
        <w:noProof/>
        <w:sz w:val="20"/>
        <w:szCs w:val="20"/>
      </w:rPr>
      <w:t>50</w:t>
    </w:r>
    <w:r>
      <w:rPr>
        <w:rFonts w:cs="Calibri"/>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64246" w14:textId="77777777" w:rsidR="00CA629D" w:rsidRDefault="00CA629D">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1AC30" w14:textId="77777777" w:rsidR="008A6672" w:rsidRDefault="008A6672">
      <w:r>
        <w:separator/>
      </w:r>
    </w:p>
  </w:footnote>
  <w:footnote w:type="continuationSeparator" w:id="0">
    <w:p w14:paraId="634DABF9" w14:textId="77777777" w:rsidR="008A6672" w:rsidRDefault="008A66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E653" w14:textId="77777777" w:rsidR="00CA629D" w:rsidRDefault="00CA629D">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07409" w14:textId="02AB27A4" w:rsidR="00D04C1E" w:rsidRPr="00CA629D" w:rsidRDefault="004A038A" w:rsidP="00CA629D">
    <w:pPr>
      <w:pStyle w:val="af3"/>
      <w:jc w:val="center"/>
    </w:pPr>
    <w:r>
      <w:pict w14:anchorId="56FC5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2.25pt;height:56.25pt">
          <v:imagedata r:id="rId1" o:tit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487F8" w14:textId="77777777" w:rsidR="00CA629D" w:rsidRDefault="00CA629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pStyle w:val="1"/>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00000004"/>
    <w:name w:val="WW8Num4"/>
    <w:lvl w:ilvl="0">
      <w:start w:val="1"/>
      <w:numFmt w:val="none"/>
      <w:pStyle w:val="8"/>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15:restartNumberingAfterBreak="0">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7" w15:restartNumberingAfterBreak="0">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15:restartNumberingAfterBreak="0">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9" w15:restartNumberingAfterBreak="0">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15:restartNumberingAfterBreak="0">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15:restartNumberingAfterBreak="0">
    <w:nsid w:val="0000000D"/>
    <w:multiLevelType w:val="singleLevel"/>
    <w:tmpl w:val="0000000D"/>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15:restartNumberingAfterBreak="0">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15:restartNumberingAfterBreak="0">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15:restartNumberingAfterBreak="0">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15:restartNumberingAfterBreak="0">
    <w:nsid w:val="14C33051"/>
    <w:multiLevelType w:val="multilevel"/>
    <w:tmpl w:val="A84E22E4"/>
    <w:lvl w:ilvl="0">
      <w:start w:val="7"/>
      <w:numFmt w:val="decimal"/>
      <w:lvlText w:val="%1"/>
      <w:lvlJc w:val="left"/>
      <w:pPr>
        <w:ind w:left="360" w:hanging="360"/>
      </w:pPr>
      <w:rPr>
        <w:rFonts w:hint="default"/>
      </w:rPr>
    </w:lvl>
    <w:lvl w:ilvl="1">
      <w:start w:val="1"/>
      <w:numFmt w:val="decimal"/>
      <w:lvlText w:val="%1.%2"/>
      <w:lvlJc w:val="left"/>
      <w:pPr>
        <w:ind w:left="2365" w:hanging="360"/>
      </w:pPr>
      <w:rPr>
        <w:rFonts w:hint="default"/>
      </w:rPr>
    </w:lvl>
    <w:lvl w:ilvl="2">
      <w:start w:val="1"/>
      <w:numFmt w:val="decimal"/>
      <w:lvlText w:val="%1.%2.%3"/>
      <w:lvlJc w:val="left"/>
      <w:pPr>
        <w:ind w:left="4730" w:hanging="720"/>
      </w:pPr>
      <w:rPr>
        <w:rFonts w:hint="default"/>
      </w:rPr>
    </w:lvl>
    <w:lvl w:ilvl="3">
      <w:start w:val="1"/>
      <w:numFmt w:val="decimal"/>
      <w:lvlText w:val="%1.%2.%3.%4"/>
      <w:lvlJc w:val="left"/>
      <w:pPr>
        <w:ind w:left="6735" w:hanging="720"/>
      </w:pPr>
      <w:rPr>
        <w:rFonts w:hint="default"/>
      </w:rPr>
    </w:lvl>
    <w:lvl w:ilvl="4">
      <w:start w:val="1"/>
      <w:numFmt w:val="decimal"/>
      <w:lvlText w:val="%1.%2.%3.%4.%5"/>
      <w:lvlJc w:val="left"/>
      <w:pPr>
        <w:ind w:left="9100" w:hanging="1080"/>
      </w:pPr>
      <w:rPr>
        <w:rFonts w:hint="default"/>
      </w:rPr>
    </w:lvl>
    <w:lvl w:ilvl="5">
      <w:start w:val="1"/>
      <w:numFmt w:val="decimal"/>
      <w:lvlText w:val="%1.%2.%3.%4.%5.%6"/>
      <w:lvlJc w:val="left"/>
      <w:pPr>
        <w:ind w:left="11105" w:hanging="1080"/>
      </w:pPr>
      <w:rPr>
        <w:rFonts w:hint="default"/>
      </w:rPr>
    </w:lvl>
    <w:lvl w:ilvl="6">
      <w:start w:val="1"/>
      <w:numFmt w:val="decimal"/>
      <w:lvlText w:val="%1.%2.%3.%4.%5.%6.%7"/>
      <w:lvlJc w:val="left"/>
      <w:pPr>
        <w:ind w:left="13470" w:hanging="1440"/>
      </w:pPr>
      <w:rPr>
        <w:rFonts w:hint="default"/>
      </w:rPr>
    </w:lvl>
    <w:lvl w:ilvl="7">
      <w:start w:val="1"/>
      <w:numFmt w:val="decimal"/>
      <w:lvlText w:val="%1.%2.%3.%4.%5.%6.%7.%8"/>
      <w:lvlJc w:val="left"/>
      <w:pPr>
        <w:ind w:left="15475" w:hanging="1440"/>
      </w:pPr>
      <w:rPr>
        <w:rFonts w:hint="default"/>
      </w:rPr>
    </w:lvl>
    <w:lvl w:ilvl="8">
      <w:start w:val="1"/>
      <w:numFmt w:val="decimal"/>
      <w:lvlText w:val="%1.%2.%3.%4.%5.%6.%7.%8.%9"/>
      <w:lvlJc w:val="left"/>
      <w:pPr>
        <w:ind w:left="17840" w:hanging="1800"/>
      </w:pPr>
      <w:rPr>
        <w:rFonts w:hint="default"/>
      </w:rPr>
    </w:lvl>
  </w:abstractNum>
  <w:abstractNum w:abstractNumId="17" w15:restartNumberingAfterBreak="0">
    <w:nsid w:val="1A706865"/>
    <w:multiLevelType w:val="hybridMultilevel"/>
    <w:tmpl w:val="4B9AC7B4"/>
    <w:lvl w:ilvl="0" w:tplc="E700A89E">
      <w:start w:val="1"/>
      <w:numFmt w:val="bullet"/>
      <w:lvlText w:val=""/>
      <w:lvlJc w:val="left"/>
      <w:pPr>
        <w:ind w:left="1492" w:hanging="360"/>
      </w:pPr>
      <w:rPr>
        <w:rFonts w:ascii="Symbol" w:hAnsi="Symbol" w:hint="default"/>
      </w:rPr>
    </w:lvl>
    <w:lvl w:ilvl="1" w:tplc="3B26A04A" w:tentative="1">
      <w:start w:val="1"/>
      <w:numFmt w:val="bullet"/>
      <w:lvlText w:val="o"/>
      <w:lvlJc w:val="left"/>
      <w:pPr>
        <w:ind w:left="2212" w:hanging="360"/>
      </w:pPr>
      <w:rPr>
        <w:rFonts w:ascii="Courier New" w:hAnsi="Courier New" w:cs="Courier New" w:hint="default"/>
      </w:rPr>
    </w:lvl>
    <w:lvl w:ilvl="2" w:tplc="C840F4C0" w:tentative="1">
      <w:start w:val="1"/>
      <w:numFmt w:val="bullet"/>
      <w:lvlText w:val=""/>
      <w:lvlJc w:val="left"/>
      <w:pPr>
        <w:ind w:left="2932" w:hanging="360"/>
      </w:pPr>
      <w:rPr>
        <w:rFonts w:ascii="Wingdings" w:hAnsi="Wingdings" w:hint="default"/>
      </w:rPr>
    </w:lvl>
    <w:lvl w:ilvl="3" w:tplc="F9921EF8" w:tentative="1">
      <w:start w:val="1"/>
      <w:numFmt w:val="bullet"/>
      <w:lvlText w:val=""/>
      <w:lvlJc w:val="left"/>
      <w:pPr>
        <w:ind w:left="3652" w:hanging="360"/>
      </w:pPr>
      <w:rPr>
        <w:rFonts w:ascii="Symbol" w:hAnsi="Symbol" w:hint="default"/>
      </w:rPr>
    </w:lvl>
    <w:lvl w:ilvl="4" w:tplc="57D611AA" w:tentative="1">
      <w:start w:val="1"/>
      <w:numFmt w:val="bullet"/>
      <w:lvlText w:val="o"/>
      <w:lvlJc w:val="left"/>
      <w:pPr>
        <w:ind w:left="4372" w:hanging="360"/>
      </w:pPr>
      <w:rPr>
        <w:rFonts w:ascii="Courier New" w:hAnsi="Courier New" w:cs="Courier New" w:hint="default"/>
      </w:rPr>
    </w:lvl>
    <w:lvl w:ilvl="5" w:tplc="042692AE" w:tentative="1">
      <w:start w:val="1"/>
      <w:numFmt w:val="bullet"/>
      <w:lvlText w:val=""/>
      <w:lvlJc w:val="left"/>
      <w:pPr>
        <w:ind w:left="5092" w:hanging="360"/>
      </w:pPr>
      <w:rPr>
        <w:rFonts w:ascii="Wingdings" w:hAnsi="Wingdings" w:hint="default"/>
      </w:rPr>
    </w:lvl>
    <w:lvl w:ilvl="6" w:tplc="BAE43C2A" w:tentative="1">
      <w:start w:val="1"/>
      <w:numFmt w:val="bullet"/>
      <w:lvlText w:val=""/>
      <w:lvlJc w:val="left"/>
      <w:pPr>
        <w:ind w:left="5812" w:hanging="360"/>
      </w:pPr>
      <w:rPr>
        <w:rFonts w:ascii="Symbol" w:hAnsi="Symbol" w:hint="default"/>
      </w:rPr>
    </w:lvl>
    <w:lvl w:ilvl="7" w:tplc="7844585E" w:tentative="1">
      <w:start w:val="1"/>
      <w:numFmt w:val="bullet"/>
      <w:lvlText w:val="o"/>
      <w:lvlJc w:val="left"/>
      <w:pPr>
        <w:ind w:left="6532" w:hanging="360"/>
      </w:pPr>
      <w:rPr>
        <w:rFonts w:ascii="Courier New" w:hAnsi="Courier New" w:cs="Courier New" w:hint="default"/>
      </w:rPr>
    </w:lvl>
    <w:lvl w:ilvl="8" w:tplc="9552D8CC" w:tentative="1">
      <w:start w:val="1"/>
      <w:numFmt w:val="bullet"/>
      <w:lvlText w:val=""/>
      <w:lvlJc w:val="left"/>
      <w:pPr>
        <w:ind w:left="7252" w:hanging="360"/>
      </w:pPr>
      <w:rPr>
        <w:rFonts w:ascii="Wingdings" w:hAnsi="Wingdings" w:hint="default"/>
      </w:rPr>
    </w:lvl>
  </w:abstractNum>
  <w:abstractNum w:abstractNumId="18" w15:restartNumberingAfterBreak="0">
    <w:nsid w:val="1B427C2E"/>
    <w:multiLevelType w:val="hybridMultilevel"/>
    <w:tmpl w:val="6540DCAE"/>
    <w:lvl w:ilvl="0" w:tplc="D9925132">
      <w:start w:val="1"/>
      <w:numFmt w:val="bullet"/>
      <w:lvlText w:val=""/>
      <w:lvlJc w:val="left"/>
      <w:pPr>
        <w:ind w:left="1069" w:hanging="360"/>
      </w:pPr>
      <w:rPr>
        <w:rFonts w:ascii="Symbol" w:hAnsi="Symbol" w:hint="default"/>
      </w:rPr>
    </w:lvl>
    <w:lvl w:ilvl="1" w:tplc="4D4EFC0C" w:tentative="1">
      <w:start w:val="1"/>
      <w:numFmt w:val="bullet"/>
      <w:lvlText w:val="o"/>
      <w:lvlJc w:val="left"/>
      <w:pPr>
        <w:ind w:left="1789" w:hanging="360"/>
      </w:pPr>
      <w:rPr>
        <w:rFonts w:ascii="Courier New" w:hAnsi="Courier New" w:cs="Courier New" w:hint="default"/>
      </w:rPr>
    </w:lvl>
    <w:lvl w:ilvl="2" w:tplc="041C28B6" w:tentative="1">
      <w:start w:val="1"/>
      <w:numFmt w:val="bullet"/>
      <w:lvlText w:val=""/>
      <w:lvlJc w:val="left"/>
      <w:pPr>
        <w:ind w:left="2509" w:hanging="360"/>
      </w:pPr>
      <w:rPr>
        <w:rFonts w:ascii="Wingdings" w:hAnsi="Wingdings" w:hint="default"/>
      </w:rPr>
    </w:lvl>
    <w:lvl w:ilvl="3" w:tplc="47BC89E6" w:tentative="1">
      <w:start w:val="1"/>
      <w:numFmt w:val="bullet"/>
      <w:lvlText w:val=""/>
      <w:lvlJc w:val="left"/>
      <w:pPr>
        <w:ind w:left="3229" w:hanging="360"/>
      </w:pPr>
      <w:rPr>
        <w:rFonts w:ascii="Symbol" w:hAnsi="Symbol" w:hint="default"/>
      </w:rPr>
    </w:lvl>
    <w:lvl w:ilvl="4" w:tplc="E1889E14" w:tentative="1">
      <w:start w:val="1"/>
      <w:numFmt w:val="bullet"/>
      <w:lvlText w:val="o"/>
      <w:lvlJc w:val="left"/>
      <w:pPr>
        <w:ind w:left="3949" w:hanging="360"/>
      </w:pPr>
      <w:rPr>
        <w:rFonts w:ascii="Courier New" w:hAnsi="Courier New" w:cs="Courier New" w:hint="default"/>
      </w:rPr>
    </w:lvl>
    <w:lvl w:ilvl="5" w:tplc="0568E244" w:tentative="1">
      <w:start w:val="1"/>
      <w:numFmt w:val="bullet"/>
      <w:lvlText w:val=""/>
      <w:lvlJc w:val="left"/>
      <w:pPr>
        <w:ind w:left="4669" w:hanging="360"/>
      </w:pPr>
      <w:rPr>
        <w:rFonts w:ascii="Wingdings" w:hAnsi="Wingdings" w:hint="default"/>
      </w:rPr>
    </w:lvl>
    <w:lvl w:ilvl="6" w:tplc="FCE456F4" w:tentative="1">
      <w:start w:val="1"/>
      <w:numFmt w:val="bullet"/>
      <w:lvlText w:val=""/>
      <w:lvlJc w:val="left"/>
      <w:pPr>
        <w:ind w:left="5389" w:hanging="360"/>
      </w:pPr>
      <w:rPr>
        <w:rFonts w:ascii="Symbol" w:hAnsi="Symbol" w:hint="default"/>
      </w:rPr>
    </w:lvl>
    <w:lvl w:ilvl="7" w:tplc="318C2DBC" w:tentative="1">
      <w:start w:val="1"/>
      <w:numFmt w:val="bullet"/>
      <w:lvlText w:val="o"/>
      <w:lvlJc w:val="left"/>
      <w:pPr>
        <w:ind w:left="6109" w:hanging="360"/>
      </w:pPr>
      <w:rPr>
        <w:rFonts w:ascii="Courier New" w:hAnsi="Courier New" w:cs="Courier New" w:hint="default"/>
      </w:rPr>
    </w:lvl>
    <w:lvl w:ilvl="8" w:tplc="04AA2DB4" w:tentative="1">
      <w:start w:val="1"/>
      <w:numFmt w:val="bullet"/>
      <w:lvlText w:val=""/>
      <w:lvlJc w:val="left"/>
      <w:pPr>
        <w:ind w:left="6829" w:hanging="360"/>
      </w:pPr>
      <w:rPr>
        <w:rFonts w:ascii="Wingdings" w:hAnsi="Wingdings" w:hint="default"/>
      </w:rPr>
    </w:lvl>
  </w:abstractNum>
  <w:abstractNum w:abstractNumId="19" w15:restartNumberingAfterBreak="0">
    <w:nsid w:val="25CD593E"/>
    <w:multiLevelType w:val="hybridMultilevel"/>
    <w:tmpl w:val="4D78657A"/>
    <w:lvl w:ilvl="0" w:tplc="1C6A94DA">
      <w:start w:val="1"/>
      <w:numFmt w:val="bullet"/>
      <w:lvlText w:val=""/>
      <w:lvlJc w:val="left"/>
      <w:pPr>
        <w:ind w:left="2160" w:hanging="360"/>
      </w:pPr>
      <w:rPr>
        <w:rFonts w:ascii="Symbol" w:hAnsi="Symbol" w:hint="default"/>
      </w:rPr>
    </w:lvl>
    <w:lvl w:ilvl="1" w:tplc="0526F31A" w:tentative="1">
      <w:start w:val="1"/>
      <w:numFmt w:val="bullet"/>
      <w:lvlText w:val="o"/>
      <w:lvlJc w:val="left"/>
      <w:pPr>
        <w:ind w:left="2880" w:hanging="360"/>
      </w:pPr>
      <w:rPr>
        <w:rFonts w:ascii="Courier New" w:hAnsi="Courier New" w:cs="Courier New" w:hint="default"/>
      </w:rPr>
    </w:lvl>
    <w:lvl w:ilvl="2" w:tplc="E45AFA26" w:tentative="1">
      <w:start w:val="1"/>
      <w:numFmt w:val="bullet"/>
      <w:lvlText w:val=""/>
      <w:lvlJc w:val="left"/>
      <w:pPr>
        <w:ind w:left="3600" w:hanging="360"/>
      </w:pPr>
      <w:rPr>
        <w:rFonts w:ascii="Wingdings" w:hAnsi="Wingdings" w:hint="default"/>
      </w:rPr>
    </w:lvl>
    <w:lvl w:ilvl="3" w:tplc="0C1019FC" w:tentative="1">
      <w:start w:val="1"/>
      <w:numFmt w:val="bullet"/>
      <w:lvlText w:val=""/>
      <w:lvlJc w:val="left"/>
      <w:pPr>
        <w:ind w:left="4320" w:hanging="360"/>
      </w:pPr>
      <w:rPr>
        <w:rFonts w:ascii="Symbol" w:hAnsi="Symbol" w:hint="default"/>
      </w:rPr>
    </w:lvl>
    <w:lvl w:ilvl="4" w:tplc="4A7ABC94" w:tentative="1">
      <w:start w:val="1"/>
      <w:numFmt w:val="bullet"/>
      <w:lvlText w:val="o"/>
      <w:lvlJc w:val="left"/>
      <w:pPr>
        <w:ind w:left="5040" w:hanging="360"/>
      </w:pPr>
      <w:rPr>
        <w:rFonts w:ascii="Courier New" w:hAnsi="Courier New" w:cs="Courier New" w:hint="default"/>
      </w:rPr>
    </w:lvl>
    <w:lvl w:ilvl="5" w:tplc="225EEED8" w:tentative="1">
      <w:start w:val="1"/>
      <w:numFmt w:val="bullet"/>
      <w:lvlText w:val=""/>
      <w:lvlJc w:val="left"/>
      <w:pPr>
        <w:ind w:left="5760" w:hanging="360"/>
      </w:pPr>
      <w:rPr>
        <w:rFonts w:ascii="Wingdings" w:hAnsi="Wingdings" w:hint="default"/>
      </w:rPr>
    </w:lvl>
    <w:lvl w:ilvl="6" w:tplc="6420ADEC" w:tentative="1">
      <w:start w:val="1"/>
      <w:numFmt w:val="bullet"/>
      <w:lvlText w:val=""/>
      <w:lvlJc w:val="left"/>
      <w:pPr>
        <w:ind w:left="6480" w:hanging="360"/>
      </w:pPr>
      <w:rPr>
        <w:rFonts w:ascii="Symbol" w:hAnsi="Symbol" w:hint="default"/>
      </w:rPr>
    </w:lvl>
    <w:lvl w:ilvl="7" w:tplc="ECF4CD20" w:tentative="1">
      <w:start w:val="1"/>
      <w:numFmt w:val="bullet"/>
      <w:lvlText w:val="o"/>
      <w:lvlJc w:val="left"/>
      <w:pPr>
        <w:ind w:left="7200" w:hanging="360"/>
      </w:pPr>
      <w:rPr>
        <w:rFonts w:ascii="Courier New" w:hAnsi="Courier New" w:cs="Courier New" w:hint="default"/>
      </w:rPr>
    </w:lvl>
    <w:lvl w:ilvl="8" w:tplc="C4EE870E" w:tentative="1">
      <w:start w:val="1"/>
      <w:numFmt w:val="bullet"/>
      <w:lvlText w:val=""/>
      <w:lvlJc w:val="left"/>
      <w:pPr>
        <w:ind w:left="7920" w:hanging="360"/>
      </w:pPr>
      <w:rPr>
        <w:rFonts w:ascii="Wingdings" w:hAnsi="Wingdings" w:hint="default"/>
      </w:rPr>
    </w:lvl>
  </w:abstractNum>
  <w:abstractNum w:abstractNumId="20" w15:restartNumberingAfterBreak="0">
    <w:nsid w:val="30F0168E"/>
    <w:multiLevelType w:val="multilevel"/>
    <w:tmpl w:val="AEF0CED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5593714"/>
    <w:multiLevelType w:val="multilevel"/>
    <w:tmpl w:val="96361598"/>
    <w:lvl w:ilvl="0">
      <w:start w:val="25"/>
      <w:numFmt w:val="decimal"/>
      <w:lvlText w:val="%1"/>
      <w:lvlJc w:val="left"/>
      <w:pPr>
        <w:ind w:left="405" w:hanging="405"/>
      </w:pPr>
      <w:rPr>
        <w:rFonts w:hint="default"/>
      </w:rPr>
    </w:lvl>
    <w:lvl w:ilvl="1">
      <w:start w:val="3"/>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FC32FA"/>
    <w:multiLevelType w:val="hybridMultilevel"/>
    <w:tmpl w:val="C4A463F0"/>
    <w:lvl w:ilvl="0" w:tplc="42505662">
      <w:start w:val="1"/>
      <w:numFmt w:val="decimal"/>
      <w:lvlText w:val="%1)"/>
      <w:lvlJc w:val="left"/>
      <w:pPr>
        <w:ind w:left="720" w:hanging="360"/>
      </w:pPr>
      <w:rPr>
        <w:rFonts w:hint="default"/>
      </w:rPr>
    </w:lvl>
    <w:lvl w:ilvl="1" w:tplc="425C1238" w:tentative="1">
      <w:start w:val="1"/>
      <w:numFmt w:val="lowerLetter"/>
      <w:lvlText w:val="%2."/>
      <w:lvlJc w:val="left"/>
      <w:pPr>
        <w:ind w:left="1440" w:hanging="360"/>
      </w:pPr>
    </w:lvl>
    <w:lvl w:ilvl="2" w:tplc="5484DB0E" w:tentative="1">
      <w:start w:val="1"/>
      <w:numFmt w:val="lowerRoman"/>
      <w:lvlText w:val="%3."/>
      <w:lvlJc w:val="right"/>
      <w:pPr>
        <w:ind w:left="2160" w:hanging="180"/>
      </w:pPr>
    </w:lvl>
    <w:lvl w:ilvl="3" w:tplc="5F92B9DE" w:tentative="1">
      <w:start w:val="1"/>
      <w:numFmt w:val="decimal"/>
      <w:lvlText w:val="%4."/>
      <w:lvlJc w:val="left"/>
      <w:pPr>
        <w:ind w:left="2880" w:hanging="360"/>
      </w:pPr>
    </w:lvl>
    <w:lvl w:ilvl="4" w:tplc="27DC8A6C" w:tentative="1">
      <w:start w:val="1"/>
      <w:numFmt w:val="lowerLetter"/>
      <w:lvlText w:val="%5."/>
      <w:lvlJc w:val="left"/>
      <w:pPr>
        <w:ind w:left="3600" w:hanging="360"/>
      </w:pPr>
    </w:lvl>
    <w:lvl w:ilvl="5" w:tplc="BB14A91E" w:tentative="1">
      <w:start w:val="1"/>
      <w:numFmt w:val="lowerRoman"/>
      <w:lvlText w:val="%6."/>
      <w:lvlJc w:val="right"/>
      <w:pPr>
        <w:ind w:left="4320" w:hanging="180"/>
      </w:pPr>
    </w:lvl>
    <w:lvl w:ilvl="6" w:tplc="525AB502" w:tentative="1">
      <w:start w:val="1"/>
      <w:numFmt w:val="decimal"/>
      <w:lvlText w:val="%7."/>
      <w:lvlJc w:val="left"/>
      <w:pPr>
        <w:ind w:left="5040" w:hanging="360"/>
      </w:pPr>
    </w:lvl>
    <w:lvl w:ilvl="7" w:tplc="86805206" w:tentative="1">
      <w:start w:val="1"/>
      <w:numFmt w:val="lowerLetter"/>
      <w:lvlText w:val="%8."/>
      <w:lvlJc w:val="left"/>
      <w:pPr>
        <w:ind w:left="5760" w:hanging="360"/>
      </w:pPr>
    </w:lvl>
    <w:lvl w:ilvl="8" w:tplc="0648426E" w:tentative="1">
      <w:start w:val="1"/>
      <w:numFmt w:val="lowerRoman"/>
      <w:lvlText w:val="%9."/>
      <w:lvlJc w:val="right"/>
      <w:pPr>
        <w:ind w:left="6480" w:hanging="180"/>
      </w:pPr>
    </w:lvl>
  </w:abstractNum>
  <w:abstractNum w:abstractNumId="23" w15:restartNumberingAfterBreak="0">
    <w:nsid w:val="6708581E"/>
    <w:multiLevelType w:val="multilevel"/>
    <w:tmpl w:val="9CB41F0C"/>
    <w:lvl w:ilvl="0">
      <w:start w:val="25"/>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A26936"/>
    <w:multiLevelType w:val="hybridMultilevel"/>
    <w:tmpl w:val="CAB63BDC"/>
    <w:lvl w:ilvl="0" w:tplc="9C6EAEBA">
      <w:start w:val="1"/>
      <w:numFmt w:val="lowerRoman"/>
      <w:lvlText w:val="%1."/>
      <w:lvlJc w:val="right"/>
      <w:pPr>
        <w:ind w:left="720" w:hanging="360"/>
      </w:pPr>
    </w:lvl>
    <w:lvl w:ilvl="1" w:tplc="A67C4C6A" w:tentative="1">
      <w:start w:val="1"/>
      <w:numFmt w:val="lowerLetter"/>
      <w:lvlText w:val="%2."/>
      <w:lvlJc w:val="left"/>
      <w:pPr>
        <w:ind w:left="1440" w:hanging="360"/>
      </w:pPr>
    </w:lvl>
    <w:lvl w:ilvl="2" w:tplc="0A26ACFC" w:tentative="1">
      <w:start w:val="1"/>
      <w:numFmt w:val="lowerRoman"/>
      <w:lvlText w:val="%3."/>
      <w:lvlJc w:val="right"/>
      <w:pPr>
        <w:ind w:left="2160" w:hanging="180"/>
      </w:pPr>
    </w:lvl>
    <w:lvl w:ilvl="3" w:tplc="D7880DF2" w:tentative="1">
      <w:start w:val="1"/>
      <w:numFmt w:val="decimal"/>
      <w:lvlText w:val="%4."/>
      <w:lvlJc w:val="left"/>
      <w:pPr>
        <w:ind w:left="2880" w:hanging="360"/>
      </w:pPr>
    </w:lvl>
    <w:lvl w:ilvl="4" w:tplc="679C322A" w:tentative="1">
      <w:start w:val="1"/>
      <w:numFmt w:val="lowerLetter"/>
      <w:lvlText w:val="%5."/>
      <w:lvlJc w:val="left"/>
      <w:pPr>
        <w:ind w:left="3600" w:hanging="360"/>
      </w:pPr>
    </w:lvl>
    <w:lvl w:ilvl="5" w:tplc="EE62DB70" w:tentative="1">
      <w:start w:val="1"/>
      <w:numFmt w:val="lowerRoman"/>
      <w:lvlText w:val="%6."/>
      <w:lvlJc w:val="right"/>
      <w:pPr>
        <w:ind w:left="4320" w:hanging="180"/>
      </w:pPr>
    </w:lvl>
    <w:lvl w:ilvl="6" w:tplc="D4CAD53C" w:tentative="1">
      <w:start w:val="1"/>
      <w:numFmt w:val="decimal"/>
      <w:lvlText w:val="%7."/>
      <w:lvlJc w:val="left"/>
      <w:pPr>
        <w:ind w:left="5040" w:hanging="360"/>
      </w:pPr>
    </w:lvl>
    <w:lvl w:ilvl="7" w:tplc="D53CEC6C" w:tentative="1">
      <w:start w:val="1"/>
      <w:numFmt w:val="lowerLetter"/>
      <w:lvlText w:val="%8."/>
      <w:lvlJc w:val="left"/>
      <w:pPr>
        <w:ind w:left="5760" w:hanging="360"/>
      </w:pPr>
    </w:lvl>
    <w:lvl w:ilvl="8" w:tplc="7D328E1A" w:tentative="1">
      <w:start w:val="1"/>
      <w:numFmt w:val="lowerRoman"/>
      <w:lvlText w:val="%9."/>
      <w:lvlJc w:val="right"/>
      <w:pPr>
        <w:ind w:left="6480" w:hanging="180"/>
      </w:pPr>
    </w:lvl>
  </w:abstractNum>
  <w:abstractNum w:abstractNumId="25" w15:restartNumberingAfterBreak="0">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26" w15:restartNumberingAfterBreak="0">
    <w:nsid w:val="7DD81C2E"/>
    <w:multiLevelType w:val="hybridMultilevel"/>
    <w:tmpl w:val="9796C584"/>
    <w:lvl w:ilvl="0" w:tplc="2834C08E">
      <w:start w:val="1"/>
      <w:numFmt w:val="bullet"/>
      <w:lvlText w:val=""/>
      <w:lvlJc w:val="left"/>
      <w:pPr>
        <w:ind w:left="1713" w:hanging="360"/>
      </w:pPr>
      <w:rPr>
        <w:rFonts w:ascii="Symbol" w:hAnsi="Symbol" w:hint="default"/>
      </w:rPr>
    </w:lvl>
    <w:lvl w:ilvl="1" w:tplc="77CC5B94">
      <w:start w:val="1"/>
      <w:numFmt w:val="bullet"/>
      <w:lvlText w:val="o"/>
      <w:lvlJc w:val="left"/>
      <w:pPr>
        <w:ind w:left="2433" w:hanging="360"/>
      </w:pPr>
      <w:rPr>
        <w:rFonts w:ascii="Courier New" w:hAnsi="Courier New" w:cs="Courier New" w:hint="default"/>
      </w:rPr>
    </w:lvl>
    <w:lvl w:ilvl="2" w:tplc="B994F22A" w:tentative="1">
      <w:start w:val="1"/>
      <w:numFmt w:val="bullet"/>
      <w:lvlText w:val=""/>
      <w:lvlJc w:val="left"/>
      <w:pPr>
        <w:ind w:left="3153" w:hanging="360"/>
      </w:pPr>
      <w:rPr>
        <w:rFonts w:ascii="Wingdings" w:hAnsi="Wingdings" w:hint="default"/>
      </w:rPr>
    </w:lvl>
    <w:lvl w:ilvl="3" w:tplc="E7AAFFBC" w:tentative="1">
      <w:start w:val="1"/>
      <w:numFmt w:val="bullet"/>
      <w:lvlText w:val=""/>
      <w:lvlJc w:val="left"/>
      <w:pPr>
        <w:ind w:left="3873" w:hanging="360"/>
      </w:pPr>
      <w:rPr>
        <w:rFonts w:ascii="Symbol" w:hAnsi="Symbol" w:hint="default"/>
      </w:rPr>
    </w:lvl>
    <w:lvl w:ilvl="4" w:tplc="8E221CE4" w:tentative="1">
      <w:start w:val="1"/>
      <w:numFmt w:val="bullet"/>
      <w:lvlText w:val="o"/>
      <w:lvlJc w:val="left"/>
      <w:pPr>
        <w:ind w:left="4593" w:hanging="360"/>
      </w:pPr>
      <w:rPr>
        <w:rFonts w:ascii="Courier New" w:hAnsi="Courier New" w:cs="Courier New" w:hint="default"/>
      </w:rPr>
    </w:lvl>
    <w:lvl w:ilvl="5" w:tplc="C46E34A2" w:tentative="1">
      <w:start w:val="1"/>
      <w:numFmt w:val="bullet"/>
      <w:lvlText w:val=""/>
      <w:lvlJc w:val="left"/>
      <w:pPr>
        <w:ind w:left="5313" w:hanging="360"/>
      </w:pPr>
      <w:rPr>
        <w:rFonts w:ascii="Wingdings" w:hAnsi="Wingdings" w:hint="default"/>
      </w:rPr>
    </w:lvl>
    <w:lvl w:ilvl="6" w:tplc="741A8088" w:tentative="1">
      <w:start w:val="1"/>
      <w:numFmt w:val="bullet"/>
      <w:lvlText w:val=""/>
      <w:lvlJc w:val="left"/>
      <w:pPr>
        <w:ind w:left="6033" w:hanging="360"/>
      </w:pPr>
      <w:rPr>
        <w:rFonts w:ascii="Symbol" w:hAnsi="Symbol" w:hint="default"/>
      </w:rPr>
    </w:lvl>
    <w:lvl w:ilvl="7" w:tplc="7FF2F7DE" w:tentative="1">
      <w:start w:val="1"/>
      <w:numFmt w:val="bullet"/>
      <w:lvlText w:val="o"/>
      <w:lvlJc w:val="left"/>
      <w:pPr>
        <w:ind w:left="6753" w:hanging="360"/>
      </w:pPr>
      <w:rPr>
        <w:rFonts w:ascii="Courier New" w:hAnsi="Courier New" w:cs="Courier New" w:hint="default"/>
      </w:rPr>
    </w:lvl>
    <w:lvl w:ilvl="8" w:tplc="C2CCA908" w:tentative="1">
      <w:start w:val="1"/>
      <w:numFmt w:val="bullet"/>
      <w:lvlText w:val=""/>
      <w:lvlJc w:val="left"/>
      <w:pPr>
        <w:ind w:left="7473" w:hanging="360"/>
      </w:pPr>
      <w:rPr>
        <w:rFonts w:ascii="Wingdings" w:hAnsi="Wingdings" w:hint="default"/>
      </w:rPr>
    </w:lvl>
  </w:abstractNum>
  <w:num w:numId="1" w16cid:durableId="1688409534">
    <w:abstractNumId w:val="0"/>
  </w:num>
  <w:num w:numId="2" w16cid:durableId="1404907291">
    <w:abstractNumId w:val="1"/>
  </w:num>
  <w:num w:numId="3" w16cid:durableId="1445035146">
    <w:abstractNumId w:val="2"/>
  </w:num>
  <w:num w:numId="4" w16cid:durableId="235822333">
    <w:abstractNumId w:val="3"/>
  </w:num>
  <w:num w:numId="5" w16cid:durableId="310060300">
    <w:abstractNumId w:val="4"/>
  </w:num>
  <w:num w:numId="6" w16cid:durableId="1929269502">
    <w:abstractNumId w:val="5"/>
  </w:num>
  <w:num w:numId="7" w16cid:durableId="1577782363">
    <w:abstractNumId w:val="6"/>
  </w:num>
  <w:num w:numId="8" w16cid:durableId="623313244">
    <w:abstractNumId w:val="7"/>
  </w:num>
  <w:num w:numId="9" w16cid:durableId="1525091893">
    <w:abstractNumId w:val="8"/>
  </w:num>
  <w:num w:numId="10" w16cid:durableId="767238868">
    <w:abstractNumId w:val="9"/>
  </w:num>
  <w:num w:numId="11" w16cid:durableId="1208375379">
    <w:abstractNumId w:val="10"/>
  </w:num>
  <w:num w:numId="12" w16cid:durableId="946810136">
    <w:abstractNumId w:val="11"/>
  </w:num>
  <w:num w:numId="13" w16cid:durableId="878669533">
    <w:abstractNumId w:val="12"/>
  </w:num>
  <w:num w:numId="14" w16cid:durableId="1784685761">
    <w:abstractNumId w:val="13"/>
  </w:num>
  <w:num w:numId="15" w16cid:durableId="705570414">
    <w:abstractNumId w:val="15"/>
  </w:num>
  <w:num w:numId="16" w16cid:durableId="2062055966">
    <w:abstractNumId w:val="14"/>
  </w:num>
  <w:num w:numId="17" w16cid:durableId="634917458">
    <w:abstractNumId w:val="17"/>
  </w:num>
  <w:num w:numId="18" w16cid:durableId="256446782">
    <w:abstractNumId w:val="19"/>
  </w:num>
  <w:num w:numId="19" w16cid:durableId="813957955">
    <w:abstractNumId w:val="22"/>
  </w:num>
  <w:num w:numId="20" w16cid:durableId="1375227094">
    <w:abstractNumId w:val="24"/>
  </w:num>
  <w:num w:numId="21" w16cid:durableId="1632326554">
    <w:abstractNumId w:val="25"/>
  </w:num>
  <w:num w:numId="22" w16cid:durableId="175073559">
    <w:abstractNumId w:val="16"/>
  </w:num>
  <w:num w:numId="23" w16cid:durableId="1595092408">
    <w:abstractNumId w:val="26"/>
  </w:num>
  <w:num w:numId="24" w16cid:durableId="689989680">
    <w:abstractNumId w:val="18"/>
  </w:num>
  <w:num w:numId="25" w16cid:durableId="1426808129">
    <w:abstractNumId w:val="20"/>
  </w:num>
  <w:num w:numId="26" w16cid:durableId="1305087205">
    <w:abstractNumId w:val="23"/>
  </w:num>
  <w:num w:numId="27" w16cid:durableId="134355490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w:hdrShapeDefaults>
  <w:footnotePr>
    <w:footnote w:id="-1"/>
    <w:footnote w:id="0"/>
  </w:footnotePr>
  <w:endnotePr>
    <w:pos w:val="sectEnd"/>
    <w:numFmt w:val="decimal"/>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F155B"/>
    <w:rsid w:val="0000614D"/>
    <w:rsid w:val="00012D92"/>
    <w:rsid w:val="00013058"/>
    <w:rsid w:val="00015B2B"/>
    <w:rsid w:val="000238FC"/>
    <w:rsid w:val="000347E0"/>
    <w:rsid w:val="00040008"/>
    <w:rsid w:val="0004061A"/>
    <w:rsid w:val="00041589"/>
    <w:rsid w:val="00042D46"/>
    <w:rsid w:val="00042FAE"/>
    <w:rsid w:val="00052858"/>
    <w:rsid w:val="00052AA3"/>
    <w:rsid w:val="00061363"/>
    <w:rsid w:val="0007270A"/>
    <w:rsid w:val="00072E1E"/>
    <w:rsid w:val="00074FB8"/>
    <w:rsid w:val="000759DA"/>
    <w:rsid w:val="00076F26"/>
    <w:rsid w:val="000848B7"/>
    <w:rsid w:val="00086295"/>
    <w:rsid w:val="00093D75"/>
    <w:rsid w:val="00096A2A"/>
    <w:rsid w:val="0009700E"/>
    <w:rsid w:val="000A0186"/>
    <w:rsid w:val="000A0D15"/>
    <w:rsid w:val="000A4335"/>
    <w:rsid w:val="000A4805"/>
    <w:rsid w:val="000A5657"/>
    <w:rsid w:val="000B009D"/>
    <w:rsid w:val="000B310D"/>
    <w:rsid w:val="000B49BE"/>
    <w:rsid w:val="000B5571"/>
    <w:rsid w:val="000B6E4E"/>
    <w:rsid w:val="000B7984"/>
    <w:rsid w:val="000C0092"/>
    <w:rsid w:val="000C0AD7"/>
    <w:rsid w:val="000C2765"/>
    <w:rsid w:val="000C54BC"/>
    <w:rsid w:val="000C63B9"/>
    <w:rsid w:val="000D3485"/>
    <w:rsid w:val="000D6DD5"/>
    <w:rsid w:val="000D7130"/>
    <w:rsid w:val="000D7E9A"/>
    <w:rsid w:val="000E013D"/>
    <w:rsid w:val="000E05D0"/>
    <w:rsid w:val="000E0ECF"/>
    <w:rsid w:val="000E1199"/>
    <w:rsid w:val="000E5A31"/>
    <w:rsid w:val="000F6B1C"/>
    <w:rsid w:val="001001B3"/>
    <w:rsid w:val="0011040C"/>
    <w:rsid w:val="00113236"/>
    <w:rsid w:val="00113B5D"/>
    <w:rsid w:val="00113BF3"/>
    <w:rsid w:val="00117AC1"/>
    <w:rsid w:val="00123D90"/>
    <w:rsid w:val="0012717D"/>
    <w:rsid w:val="00127AC7"/>
    <w:rsid w:val="001313ED"/>
    <w:rsid w:val="00134277"/>
    <w:rsid w:val="001356F9"/>
    <w:rsid w:val="00145E89"/>
    <w:rsid w:val="001471C5"/>
    <w:rsid w:val="001474D0"/>
    <w:rsid w:val="00152E2B"/>
    <w:rsid w:val="001534AE"/>
    <w:rsid w:val="0015421B"/>
    <w:rsid w:val="0015433D"/>
    <w:rsid w:val="001562E9"/>
    <w:rsid w:val="00157F3E"/>
    <w:rsid w:val="00162B95"/>
    <w:rsid w:val="001653E2"/>
    <w:rsid w:val="00165AAC"/>
    <w:rsid w:val="00165CD8"/>
    <w:rsid w:val="00167D17"/>
    <w:rsid w:val="00172947"/>
    <w:rsid w:val="0017475B"/>
    <w:rsid w:val="00185587"/>
    <w:rsid w:val="001857D2"/>
    <w:rsid w:val="0018750C"/>
    <w:rsid w:val="0019008D"/>
    <w:rsid w:val="00192CAC"/>
    <w:rsid w:val="00193830"/>
    <w:rsid w:val="00194651"/>
    <w:rsid w:val="001949CB"/>
    <w:rsid w:val="001968FC"/>
    <w:rsid w:val="00196A21"/>
    <w:rsid w:val="00196B7F"/>
    <w:rsid w:val="001978E8"/>
    <w:rsid w:val="00197B11"/>
    <w:rsid w:val="00197CC4"/>
    <w:rsid w:val="00197E83"/>
    <w:rsid w:val="001A074C"/>
    <w:rsid w:val="001A26DA"/>
    <w:rsid w:val="001A29F2"/>
    <w:rsid w:val="001A2A88"/>
    <w:rsid w:val="001A59B7"/>
    <w:rsid w:val="001A6FB5"/>
    <w:rsid w:val="001B08A3"/>
    <w:rsid w:val="001B094D"/>
    <w:rsid w:val="001B32A8"/>
    <w:rsid w:val="001B4C92"/>
    <w:rsid w:val="001C1593"/>
    <w:rsid w:val="001C1DE5"/>
    <w:rsid w:val="001D0F5A"/>
    <w:rsid w:val="001D25CA"/>
    <w:rsid w:val="001D42EF"/>
    <w:rsid w:val="001D6178"/>
    <w:rsid w:val="001D6807"/>
    <w:rsid w:val="001D6B19"/>
    <w:rsid w:val="001E3C13"/>
    <w:rsid w:val="001E5D2E"/>
    <w:rsid w:val="001E6D38"/>
    <w:rsid w:val="001F19D6"/>
    <w:rsid w:val="001F4F54"/>
    <w:rsid w:val="0020166F"/>
    <w:rsid w:val="00207EB7"/>
    <w:rsid w:val="00212646"/>
    <w:rsid w:val="0021264B"/>
    <w:rsid w:val="00214514"/>
    <w:rsid w:val="00220FE6"/>
    <w:rsid w:val="00225DDF"/>
    <w:rsid w:val="00231643"/>
    <w:rsid w:val="002329E8"/>
    <w:rsid w:val="0024080F"/>
    <w:rsid w:val="0024343A"/>
    <w:rsid w:val="002536A1"/>
    <w:rsid w:val="00260B08"/>
    <w:rsid w:val="0026102E"/>
    <w:rsid w:val="00262BA5"/>
    <w:rsid w:val="00264C76"/>
    <w:rsid w:val="00267959"/>
    <w:rsid w:val="00273CE9"/>
    <w:rsid w:val="00274D5B"/>
    <w:rsid w:val="00275F6F"/>
    <w:rsid w:val="00277051"/>
    <w:rsid w:val="00277804"/>
    <w:rsid w:val="002805CD"/>
    <w:rsid w:val="0028196F"/>
    <w:rsid w:val="0028404E"/>
    <w:rsid w:val="00284E98"/>
    <w:rsid w:val="00286750"/>
    <w:rsid w:val="00290B95"/>
    <w:rsid w:val="002924C8"/>
    <w:rsid w:val="0029361B"/>
    <w:rsid w:val="0029700E"/>
    <w:rsid w:val="002A1A8D"/>
    <w:rsid w:val="002A219B"/>
    <w:rsid w:val="002A2DBC"/>
    <w:rsid w:val="002A3DBC"/>
    <w:rsid w:val="002A61BE"/>
    <w:rsid w:val="002B36C2"/>
    <w:rsid w:val="002B489E"/>
    <w:rsid w:val="002B6D3C"/>
    <w:rsid w:val="002C212C"/>
    <w:rsid w:val="002C76B3"/>
    <w:rsid w:val="002D0B5A"/>
    <w:rsid w:val="002D160C"/>
    <w:rsid w:val="002D3884"/>
    <w:rsid w:val="002D66D1"/>
    <w:rsid w:val="002E13EB"/>
    <w:rsid w:val="002E23DC"/>
    <w:rsid w:val="002E4156"/>
    <w:rsid w:val="002E449C"/>
    <w:rsid w:val="002E60C0"/>
    <w:rsid w:val="002E6C26"/>
    <w:rsid w:val="002E7A39"/>
    <w:rsid w:val="002E7A45"/>
    <w:rsid w:val="002F0D28"/>
    <w:rsid w:val="002F25FF"/>
    <w:rsid w:val="00302472"/>
    <w:rsid w:val="00305B36"/>
    <w:rsid w:val="00305B56"/>
    <w:rsid w:val="0031780C"/>
    <w:rsid w:val="0032161F"/>
    <w:rsid w:val="00323277"/>
    <w:rsid w:val="00325261"/>
    <w:rsid w:val="00326EE9"/>
    <w:rsid w:val="00327954"/>
    <w:rsid w:val="003308CD"/>
    <w:rsid w:val="003310D4"/>
    <w:rsid w:val="00331276"/>
    <w:rsid w:val="003333FE"/>
    <w:rsid w:val="00334B6F"/>
    <w:rsid w:val="00335423"/>
    <w:rsid w:val="00337219"/>
    <w:rsid w:val="003426F6"/>
    <w:rsid w:val="00343789"/>
    <w:rsid w:val="00344FE6"/>
    <w:rsid w:val="00345B24"/>
    <w:rsid w:val="003464BC"/>
    <w:rsid w:val="00346EC4"/>
    <w:rsid w:val="003527E8"/>
    <w:rsid w:val="00352D06"/>
    <w:rsid w:val="00353ECE"/>
    <w:rsid w:val="00366C95"/>
    <w:rsid w:val="00383AA6"/>
    <w:rsid w:val="003849B7"/>
    <w:rsid w:val="00387FBA"/>
    <w:rsid w:val="00392599"/>
    <w:rsid w:val="00396889"/>
    <w:rsid w:val="0039706C"/>
    <w:rsid w:val="003A04D4"/>
    <w:rsid w:val="003A2FDA"/>
    <w:rsid w:val="003A3335"/>
    <w:rsid w:val="003A577D"/>
    <w:rsid w:val="003A7045"/>
    <w:rsid w:val="003B6261"/>
    <w:rsid w:val="003B675E"/>
    <w:rsid w:val="003B7613"/>
    <w:rsid w:val="003D1CA0"/>
    <w:rsid w:val="003D1FA7"/>
    <w:rsid w:val="003D48E2"/>
    <w:rsid w:val="003D6C91"/>
    <w:rsid w:val="003D6CBB"/>
    <w:rsid w:val="003E17DD"/>
    <w:rsid w:val="003E25EA"/>
    <w:rsid w:val="003F473E"/>
    <w:rsid w:val="003F5A35"/>
    <w:rsid w:val="003F70E4"/>
    <w:rsid w:val="00405C43"/>
    <w:rsid w:val="00410A5E"/>
    <w:rsid w:val="004113ED"/>
    <w:rsid w:val="00413F9D"/>
    <w:rsid w:val="00413FC2"/>
    <w:rsid w:val="00414263"/>
    <w:rsid w:val="00414BF4"/>
    <w:rsid w:val="004172B3"/>
    <w:rsid w:val="00417ABF"/>
    <w:rsid w:val="00421E08"/>
    <w:rsid w:val="004247C2"/>
    <w:rsid w:val="004262B0"/>
    <w:rsid w:val="0043534E"/>
    <w:rsid w:val="00440B2D"/>
    <w:rsid w:val="00441A4D"/>
    <w:rsid w:val="004424FB"/>
    <w:rsid w:val="00456D2E"/>
    <w:rsid w:val="004574E5"/>
    <w:rsid w:val="004623A6"/>
    <w:rsid w:val="004630E1"/>
    <w:rsid w:val="00477F85"/>
    <w:rsid w:val="0048300F"/>
    <w:rsid w:val="0048419C"/>
    <w:rsid w:val="0048440E"/>
    <w:rsid w:val="0048529B"/>
    <w:rsid w:val="00487017"/>
    <w:rsid w:val="0049681B"/>
    <w:rsid w:val="004A0309"/>
    <w:rsid w:val="004A038A"/>
    <w:rsid w:val="004A0F13"/>
    <w:rsid w:val="004A11B4"/>
    <w:rsid w:val="004A6FD1"/>
    <w:rsid w:val="004B0098"/>
    <w:rsid w:val="004B1540"/>
    <w:rsid w:val="004B1D8A"/>
    <w:rsid w:val="004B1F95"/>
    <w:rsid w:val="004B2A5B"/>
    <w:rsid w:val="004B3EBB"/>
    <w:rsid w:val="004B5B33"/>
    <w:rsid w:val="004C25A4"/>
    <w:rsid w:val="004C2DBF"/>
    <w:rsid w:val="004C6B76"/>
    <w:rsid w:val="004D01F5"/>
    <w:rsid w:val="004D1BA6"/>
    <w:rsid w:val="004E23AA"/>
    <w:rsid w:val="004E478F"/>
    <w:rsid w:val="004E5290"/>
    <w:rsid w:val="004E7885"/>
    <w:rsid w:val="004F016D"/>
    <w:rsid w:val="004F0717"/>
    <w:rsid w:val="004F3FF6"/>
    <w:rsid w:val="004F5C6C"/>
    <w:rsid w:val="004F6747"/>
    <w:rsid w:val="005035F5"/>
    <w:rsid w:val="00503A0C"/>
    <w:rsid w:val="00504C12"/>
    <w:rsid w:val="00506D4D"/>
    <w:rsid w:val="00510CD9"/>
    <w:rsid w:val="0051144C"/>
    <w:rsid w:val="00514DCC"/>
    <w:rsid w:val="00516B14"/>
    <w:rsid w:val="0052556C"/>
    <w:rsid w:val="00526DD9"/>
    <w:rsid w:val="00527AA0"/>
    <w:rsid w:val="00533810"/>
    <w:rsid w:val="0053695C"/>
    <w:rsid w:val="005506DA"/>
    <w:rsid w:val="00556199"/>
    <w:rsid w:val="00561F8F"/>
    <w:rsid w:val="005631FC"/>
    <w:rsid w:val="0056356E"/>
    <w:rsid w:val="00566E96"/>
    <w:rsid w:val="00573837"/>
    <w:rsid w:val="00573983"/>
    <w:rsid w:val="00574D6C"/>
    <w:rsid w:val="00575A01"/>
    <w:rsid w:val="00576B70"/>
    <w:rsid w:val="005770B4"/>
    <w:rsid w:val="00584119"/>
    <w:rsid w:val="00590124"/>
    <w:rsid w:val="005B3276"/>
    <w:rsid w:val="005B6E8D"/>
    <w:rsid w:val="005B7373"/>
    <w:rsid w:val="005C3E97"/>
    <w:rsid w:val="005D2A53"/>
    <w:rsid w:val="005D2B63"/>
    <w:rsid w:val="005D3C7E"/>
    <w:rsid w:val="005D678E"/>
    <w:rsid w:val="005D7F65"/>
    <w:rsid w:val="005E1066"/>
    <w:rsid w:val="005E186D"/>
    <w:rsid w:val="005E3CC8"/>
    <w:rsid w:val="005E6B97"/>
    <w:rsid w:val="005F155B"/>
    <w:rsid w:val="005F5874"/>
    <w:rsid w:val="005F6AD6"/>
    <w:rsid w:val="005F7639"/>
    <w:rsid w:val="005F7C0E"/>
    <w:rsid w:val="005F7C9F"/>
    <w:rsid w:val="00601874"/>
    <w:rsid w:val="00605697"/>
    <w:rsid w:val="00606B08"/>
    <w:rsid w:val="00611E5D"/>
    <w:rsid w:val="00614B63"/>
    <w:rsid w:val="006150E8"/>
    <w:rsid w:val="0061604C"/>
    <w:rsid w:val="00616D3A"/>
    <w:rsid w:val="006246D6"/>
    <w:rsid w:val="00627041"/>
    <w:rsid w:val="00630B2B"/>
    <w:rsid w:val="00633D18"/>
    <w:rsid w:val="00640F0A"/>
    <w:rsid w:val="00643E97"/>
    <w:rsid w:val="00645233"/>
    <w:rsid w:val="0065042B"/>
    <w:rsid w:val="00655D28"/>
    <w:rsid w:val="00657A08"/>
    <w:rsid w:val="00660192"/>
    <w:rsid w:val="006618C5"/>
    <w:rsid w:val="00661A96"/>
    <w:rsid w:val="00663424"/>
    <w:rsid w:val="00663700"/>
    <w:rsid w:val="00663D1C"/>
    <w:rsid w:val="006658D6"/>
    <w:rsid w:val="00665FB3"/>
    <w:rsid w:val="006672F3"/>
    <w:rsid w:val="00667E17"/>
    <w:rsid w:val="006708AE"/>
    <w:rsid w:val="00671121"/>
    <w:rsid w:val="00671688"/>
    <w:rsid w:val="006718F5"/>
    <w:rsid w:val="00671BDC"/>
    <w:rsid w:val="00673474"/>
    <w:rsid w:val="006744E2"/>
    <w:rsid w:val="00674771"/>
    <w:rsid w:val="006755B1"/>
    <w:rsid w:val="00680E91"/>
    <w:rsid w:val="006828C0"/>
    <w:rsid w:val="00682942"/>
    <w:rsid w:val="00684548"/>
    <w:rsid w:val="0069141F"/>
    <w:rsid w:val="006936DE"/>
    <w:rsid w:val="0069777B"/>
    <w:rsid w:val="006A313E"/>
    <w:rsid w:val="006A5642"/>
    <w:rsid w:val="006A56E6"/>
    <w:rsid w:val="006B037E"/>
    <w:rsid w:val="006B04C4"/>
    <w:rsid w:val="006B2B38"/>
    <w:rsid w:val="006B3028"/>
    <w:rsid w:val="006C02DC"/>
    <w:rsid w:val="006C07DC"/>
    <w:rsid w:val="006C4A7A"/>
    <w:rsid w:val="006C5D68"/>
    <w:rsid w:val="006C6766"/>
    <w:rsid w:val="006C6E64"/>
    <w:rsid w:val="006D29C0"/>
    <w:rsid w:val="006E3D22"/>
    <w:rsid w:val="006E4295"/>
    <w:rsid w:val="006E44B9"/>
    <w:rsid w:val="006E6945"/>
    <w:rsid w:val="006F11A6"/>
    <w:rsid w:val="006F1A70"/>
    <w:rsid w:val="006F4364"/>
    <w:rsid w:val="006F66DF"/>
    <w:rsid w:val="00702B58"/>
    <w:rsid w:val="00704514"/>
    <w:rsid w:val="00704ADC"/>
    <w:rsid w:val="00704BCC"/>
    <w:rsid w:val="00707F88"/>
    <w:rsid w:val="00711952"/>
    <w:rsid w:val="007119FF"/>
    <w:rsid w:val="00713EC6"/>
    <w:rsid w:val="007212B8"/>
    <w:rsid w:val="00721BB1"/>
    <w:rsid w:val="007220BE"/>
    <w:rsid w:val="00722D03"/>
    <w:rsid w:val="007257EA"/>
    <w:rsid w:val="007268CD"/>
    <w:rsid w:val="007318E9"/>
    <w:rsid w:val="0073323B"/>
    <w:rsid w:val="00733E75"/>
    <w:rsid w:val="0073558F"/>
    <w:rsid w:val="0074067E"/>
    <w:rsid w:val="0074152B"/>
    <w:rsid w:val="007422A8"/>
    <w:rsid w:val="007432BA"/>
    <w:rsid w:val="00743CEE"/>
    <w:rsid w:val="00744803"/>
    <w:rsid w:val="00745611"/>
    <w:rsid w:val="007460FC"/>
    <w:rsid w:val="00751421"/>
    <w:rsid w:val="00752990"/>
    <w:rsid w:val="0075379C"/>
    <w:rsid w:val="00754052"/>
    <w:rsid w:val="007571E6"/>
    <w:rsid w:val="0076121D"/>
    <w:rsid w:val="007637EE"/>
    <w:rsid w:val="00763EB7"/>
    <w:rsid w:val="00765B5D"/>
    <w:rsid w:val="0076779F"/>
    <w:rsid w:val="00770D8C"/>
    <w:rsid w:val="00772C2A"/>
    <w:rsid w:val="007735CF"/>
    <w:rsid w:val="00775F34"/>
    <w:rsid w:val="0078078A"/>
    <w:rsid w:val="007830F4"/>
    <w:rsid w:val="007831F8"/>
    <w:rsid w:val="007839B0"/>
    <w:rsid w:val="0078645C"/>
    <w:rsid w:val="00793EB1"/>
    <w:rsid w:val="007952EA"/>
    <w:rsid w:val="00795D51"/>
    <w:rsid w:val="007A0C46"/>
    <w:rsid w:val="007A4715"/>
    <w:rsid w:val="007B0AB1"/>
    <w:rsid w:val="007C0C9E"/>
    <w:rsid w:val="007C59CC"/>
    <w:rsid w:val="007D01CC"/>
    <w:rsid w:val="007D4280"/>
    <w:rsid w:val="007D4469"/>
    <w:rsid w:val="007D7823"/>
    <w:rsid w:val="007E0A5D"/>
    <w:rsid w:val="007E4405"/>
    <w:rsid w:val="007E54BC"/>
    <w:rsid w:val="007F6305"/>
    <w:rsid w:val="007F6D5D"/>
    <w:rsid w:val="0080242D"/>
    <w:rsid w:val="00802B82"/>
    <w:rsid w:val="008074BA"/>
    <w:rsid w:val="00811B4D"/>
    <w:rsid w:val="00812968"/>
    <w:rsid w:val="00813A29"/>
    <w:rsid w:val="00814ABB"/>
    <w:rsid w:val="0081600B"/>
    <w:rsid w:val="00816661"/>
    <w:rsid w:val="00824360"/>
    <w:rsid w:val="00825A02"/>
    <w:rsid w:val="00825E67"/>
    <w:rsid w:val="00826027"/>
    <w:rsid w:val="00832E7F"/>
    <w:rsid w:val="00834B57"/>
    <w:rsid w:val="00835DAB"/>
    <w:rsid w:val="0083613D"/>
    <w:rsid w:val="008369D5"/>
    <w:rsid w:val="00841101"/>
    <w:rsid w:val="008435E7"/>
    <w:rsid w:val="00845411"/>
    <w:rsid w:val="008456DB"/>
    <w:rsid w:val="00845729"/>
    <w:rsid w:val="00845D44"/>
    <w:rsid w:val="00846A97"/>
    <w:rsid w:val="008520AB"/>
    <w:rsid w:val="0085419C"/>
    <w:rsid w:val="00855652"/>
    <w:rsid w:val="00856D0E"/>
    <w:rsid w:val="00856E9F"/>
    <w:rsid w:val="00861B8D"/>
    <w:rsid w:val="00865151"/>
    <w:rsid w:val="00873737"/>
    <w:rsid w:val="008747F1"/>
    <w:rsid w:val="00880DFB"/>
    <w:rsid w:val="00882455"/>
    <w:rsid w:val="00884122"/>
    <w:rsid w:val="00884622"/>
    <w:rsid w:val="00887DAA"/>
    <w:rsid w:val="00890DAD"/>
    <w:rsid w:val="008918A5"/>
    <w:rsid w:val="0089335D"/>
    <w:rsid w:val="00893484"/>
    <w:rsid w:val="00894E78"/>
    <w:rsid w:val="00896E6A"/>
    <w:rsid w:val="008A39BB"/>
    <w:rsid w:val="008A6672"/>
    <w:rsid w:val="008A7DDB"/>
    <w:rsid w:val="008C1EE5"/>
    <w:rsid w:val="008C432B"/>
    <w:rsid w:val="008C59CF"/>
    <w:rsid w:val="008C5D91"/>
    <w:rsid w:val="008C6308"/>
    <w:rsid w:val="008D019A"/>
    <w:rsid w:val="008D2F47"/>
    <w:rsid w:val="008D3AD7"/>
    <w:rsid w:val="008D40D9"/>
    <w:rsid w:val="008D4DE1"/>
    <w:rsid w:val="008D523B"/>
    <w:rsid w:val="008D5E4B"/>
    <w:rsid w:val="008E0F67"/>
    <w:rsid w:val="008E0FE9"/>
    <w:rsid w:val="008E1517"/>
    <w:rsid w:val="008E1746"/>
    <w:rsid w:val="008F066E"/>
    <w:rsid w:val="008F57BB"/>
    <w:rsid w:val="008F62CB"/>
    <w:rsid w:val="00902960"/>
    <w:rsid w:val="0090330A"/>
    <w:rsid w:val="00904EDB"/>
    <w:rsid w:val="00926BFE"/>
    <w:rsid w:val="00931986"/>
    <w:rsid w:val="0093248E"/>
    <w:rsid w:val="00932A40"/>
    <w:rsid w:val="009332EC"/>
    <w:rsid w:val="00936CBC"/>
    <w:rsid w:val="00937C9B"/>
    <w:rsid w:val="00940FD1"/>
    <w:rsid w:val="00944423"/>
    <w:rsid w:val="0094455C"/>
    <w:rsid w:val="00945070"/>
    <w:rsid w:val="009470B1"/>
    <w:rsid w:val="00947D73"/>
    <w:rsid w:val="00947E73"/>
    <w:rsid w:val="00950A7B"/>
    <w:rsid w:val="00951447"/>
    <w:rsid w:val="009543FA"/>
    <w:rsid w:val="00960B90"/>
    <w:rsid w:val="00963C8F"/>
    <w:rsid w:val="0097233E"/>
    <w:rsid w:val="00972B49"/>
    <w:rsid w:val="00975158"/>
    <w:rsid w:val="0097622E"/>
    <w:rsid w:val="00976591"/>
    <w:rsid w:val="009779F1"/>
    <w:rsid w:val="0098034E"/>
    <w:rsid w:val="00985E26"/>
    <w:rsid w:val="00987815"/>
    <w:rsid w:val="009903B2"/>
    <w:rsid w:val="009908D1"/>
    <w:rsid w:val="0099363D"/>
    <w:rsid w:val="00995E69"/>
    <w:rsid w:val="009A049A"/>
    <w:rsid w:val="009A2D4C"/>
    <w:rsid w:val="009B1E8A"/>
    <w:rsid w:val="009B5F90"/>
    <w:rsid w:val="009B654B"/>
    <w:rsid w:val="009C1F47"/>
    <w:rsid w:val="009C5B26"/>
    <w:rsid w:val="009C72D7"/>
    <w:rsid w:val="009D0164"/>
    <w:rsid w:val="009D08BA"/>
    <w:rsid w:val="009D1111"/>
    <w:rsid w:val="009D4E76"/>
    <w:rsid w:val="009D52A1"/>
    <w:rsid w:val="009E217B"/>
    <w:rsid w:val="009E7118"/>
    <w:rsid w:val="009E719D"/>
    <w:rsid w:val="009F2439"/>
    <w:rsid w:val="009F3A88"/>
    <w:rsid w:val="009F516F"/>
    <w:rsid w:val="009F6CE4"/>
    <w:rsid w:val="009F7FAB"/>
    <w:rsid w:val="00A12301"/>
    <w:rsid w:val="00A15B28"/>
    <w:rsid w:val="00A168F6"/>
    <w:rsid w:val="00A17CB1"/>
    <w:rsid w:val="00A233A5"/>
    <w:rsid w:val="00A259C8"/>
    <w:rsid w:val="00A25C52"/>
    <w:rsid w:val="00A26452"/>
    <w:rsid w:val="00A27198"/>
    <w:rsid w:val="00A319EE"/>
    <w:rsid w:val="00A31A42"/>
    <w:rsid w:val="00A41A30"/>
    <w:rsid w:val="00A43664"/>
    <w:rsid w:val="00A50A4D"/>
    <w:rsid w:val="00A50C60"/>
    <w:rsid w:val="00A60EBC"/>
    <w:rsid w:val="00A635C4"/>
    <w:rsid w:val="00A721E1"/>
    <w:rsid w:val="00A7425F"/>
    <w:rsid w:val="00A8214F"/>
    <w:rsid w:val="00A83B9D"/>
    <w:rsid w:val="00A83EF3"/>
    <w:rsid w:val="00A90DD5"/>
    <w:rsid w:val="00A96F4F"/>
    <w:rsid w:val="00A97D13"/>
    <w:rsid w:val="00AA7C24"/>
    <w:rsid w:val="00AB2BF4"/>
    <w:rsid w:val="00AB632B"/>
    <w:rsid w:val="00AB67E6"/>
    <w:rsid w:val="00AB6883"/>
    <w:rsid w:val="00AC140E"/>
    <w:rsid w:val="00AC61E0"/>
    <w:rsid w:val="00AC73AE"/>
    <w:rsid w:val="00AD0801"/>
    <w:rsid w:val="00AD160C"/>
    <w:rsid w:val="00AD7371"/>
    <w:rsid w:val="00AE050C"/>
    <w:rsid w:val="00AE13BA"/>
    <w:rsid w:val="00AE2706"/>
    <w:rsid w:val="00AE3150"/>
    <w:rsid w:val="00AE3290"/>
    <w:rsid w:val="00AF01B7"/>
    <w:rsid w:val="00AF2F97"/>
    <w:rsid w:val="00AF51ED"/>
    <w:rsid w:val="00B02723"/>
    <w:rsid w:val="00B03ECD"/>
    <w:rsid w:val="00B14345"/>
    <w:rsid w:val="00B14629"/>
    <w:rsid w:val="00B15441"/>
    <w:rsid w:val="00B17125"/>
    <w:rsid w:val="00B17430"/>
    <w:rsid w:val="00B214A5"/>
    <w:rsid w:val="00B225F3"/>
    <w:rsid w:val="00B268C2"/>
    <w:rsid w:val="00B301D3"/>
    <w:rsid w:val="00B30999"/>
    <w:rsid w:val="00B33408"/>
    <w:rsid w:val="00B35D53"/>
    <w:rsid w:val="00B403E6"/>
    <w:rsid w:val="00B41DAD"/>
    <w:rsid w:val="00B4313F"/>
    <w:rsid w:val="00B460C0"/>
    <w:rsid w:val="00B5233C"/>
    <w:rsid w:val="00B52761"/>
    <w:rsid w:val="00B53776"/>
    <w:rsid w:val="00B5561F"/>
    <w:rsid w:val="00B600AB"/>
    <w:rsid w:val="00B63B4B"/>
    <w:rsid w:val="00B6441B"/>
    <w:rsid w:val="00B64EBA"/>
    <w:rsid w:val="00B71FA0"/>
    <w:rsid w:val="00B73E9B"/>
    <w:rsid w:val="00B73F8E"/>
    <w:rsid w:val="00B73F90"/>
    <w:rsid w:val="00B75B6D"/>
    <w:rsid w:val="00B81877"/>
    <w:rsid w:val="00B821C4"/>
    <w:rsid w:val="00B8249F"/>
    <w:rsid w:val="00B82FF8"/>
    <w:rsid w:val="00B86CF8"/>
    <w:rsid w:val="00B9015D"/>
    <w:rsid w:val="00B90955"/>
    <w:rsid w:val="00B94928"/>
    <w:rsid w:val="00B95365"/>
    <w:rsid w:val="00B959B7"/>
    <w:rsid w:val="00BA0463"/>
    <w:rsid w:val="00BA53DA"/>
    <w:rsid w:val="00BB1E44"/>
    <w:rsid w:val="00BC0042"/>
    <w:rsid w:val="00BC0A03"/>
    <w:rsid w:val="00BC73CB"/>
    <w:rsid w:val="00BD0EE6"/>
    <w:rsid w:val="00BD5466"/>
    <w:rsid w:val="00BD7137"/>
    <w:rsid w:val="00BE15F9"/>
    <w:rsid w:val="00BE247B"/>
    <w:rsid w:val="00BE2FD7"/>
    <w:rsid w:val="00BE3D9C"/>
    <w:rsid w:val="00BE66B6"/>
    <w:rsid w:val="00BF0E31"/>
    <w:rsid w:val="00BF2BB9"/>
    <w:rsid w:val="00BF2D74"/>
    <w:rsid w:val="00BF34B3"/>
    <w:rsid w:val="00BF3B9C"/>
    <w:rsid w:val="00C02DC0"/>
    <w:rsid w:val="00C04AAE"/>
    <w:rsid w:val="00C108B9"/>
    <w:rsid w:val="00C10C51"/>
    <w:rsid w:val="00C133D0"/>
    <w:rsid w:val="00C15D1F"/>
    <w:rsid w:val="00C239BF"/>
    <w:rsid w:val="00C31F24"/>
    <w:rsid w:val="00C35D96"/>
    <w:rsid w:val="00C3779F"/>
    <w:rsid w:val="00C422E5"/>
    <w:rsid w:val="00C43FDD"/>
    <w:rsid w:val="00C44D8A"/>
    <w:rsid w:val="00C451DC"/>
    <w:rsid w:val="00C45988"/>
    <w:rsid w:val="00C45E53"/>
    <w:rsid w:val="00C61245"/>
    <w:rsid w:val="00C6137B"/>
    <w:rsid w:val="00C614B5"/>
    <w:rsid w:val="00C66B3F"/>
    <w:rsid w:val="00C67CAD"/>
    <w:rsid w:val="00C707CD"/>
    <w:rsid w:val="00C716B0"/>
    <w:rsid w:val="00C725FD"/>
    <w:rsid w:val="00C73691"/>
    <w:rsid w:val="00C90CA8"/>
    <w:rsid w:val="00C914E9"/>
    <w:rsid w:val="00C929A8"/>
    <w:rsid w:val="00C93E11"/>
    <w:rsid w:val="00CA0B15"/>
    <w:rsid w:val="00CA20BF"/>
    <w:rsid w:val="00CA3B03"/>
    <w:rsid w:val="00CA42CF"/>
    <w:rsid w:val="00CA5AE6"/>
    <w:rsid w:val="00CA629D"/>
    <w:rsid w:val="00CA6A36"/>
    <w:rsid w:val="00CB06E2"/>
    <w:rsid w:val="00CB0B4E"/>
    <w:rsid w:val="00CB3906"/>
    <w:rsid w:val="00CB3AF6"/>
    <w:rsid w:val="00CB502A"/>
    <w:rsid w:val="00CB6694"/>
    <w:rsid w:val="00CB6C45"/>
    <w:rsid w:val="00CB77CD"/>
    <w:rsid w:val="00CB7E17"/>
    <w:rsid w:val="00CC0EAA"/>
    <w:rsid w:val="00CC46A0"/>
    <w:rsid w:val="00CC662B"/>
    <w:rsid w:val="00CD1B42"/>
    <w:rsid w:val="00CD3156"/>
    <w:rsid w:val="00CD40B6"/>
    <w:rsid w:val="00CD7317"/>
    <w:rsid w:val="00CE2A42"/>
    <w:rsid w:val="00CE36E2"/>
    <w:rsid w:val="00CE5B2D"/>
    <w:rsid w:val="00CF0B58"/>
    <w:rsid w:val="00CF1351"/>
    <w:rsid w:val="00CF321C"/>
    <w:rsid w:val="00D04C1E"/>
    <w:rsid w:val="00D10606"/>
    <w:rsid w:val="00D11CDC"/>
    <w:rsid w:val="00D125CE"/>
    <w:rsid w:val="00D127D6"/>
    <w:rsid w:val="00D16AE2"/>
    <w:rsid w:val="00D22BCB"/>
    <w:rsid w:val="00D23BC7"/>
    <w:rsid w:val="00D26926"/>
    <w:rsid w:val="00D2795D"/>
    <w:rsid w:val="00D300CC"/>
    <w:rsid w:val="00D32BEE"/>
    <w:rsid w:val="00D33CD6"/>
    <w:rsid w:val="00D34C1D"/>
    <w:rsid w:val="00D37738"/>
    <w:rsid w:val="00D378BC"/>
    <w:rsid w:val="00D41651"/>
    <w:rsid w:val="00D41F34"/>
    <w:rsid w:val="00D47D59"/>
    <w:rsid w:val="00D5049E"/>
    <w:rsid w:val="00D517E7"/>
    <w:rsid w:val="00D55835"/>
    <w:rsid w:val="00D6113A"/>
    <w:rsid w:val="00D61A6F"/>
    <w:rsid w:val="00D627EE"/>
    <w:rsid w:val="00D62EE5"/>
    <w:rsid w:val="00D6672F"/>
    <w:rsid w:val="00D67A9A"/>
    <w:rsid w:val="00D700CE"/>
    <w:rsid w:val="00D7117A"/>
    <w:rsid w:val="00D77DE0"/>
    <w:rsid w:val="00D820DB"/>
    <w:rsid w:val="00D8353B"/>
    <w:rsid w:val="00D8400E"/>
    <w:rsid w:val="00D927CC"/>
    <w:rsid w:val="00D935BC"/>
    <w:rsid w:val="00DB6834"/>
    <w:rsid w:val="00DC1535"/>
    <w:rsid w:val="00DC27C5"/>
    <w:rsid w:val="00DC3646"/>
    <w:rsid w:val="00DC79CB"/>
    <w:rsid w:val="00DD035B"/>
    <w:rsid w:val="00DD1217"/>
    <w:rsid w:val="00DE06DF"/>
    <w:rsid w:val="00DE1617"/>
    <w:rsid w:val="00DE16F4"/>
    <w:rsid w:val="00DE1BEF"/>
    <w:rsid w:val="00DE3445"/>
    <w:rsid w:val="00DE6E25"/>
    <w:rsid w:val="00DF08E3"/>
    <w:rsid w:val="00DF13BC"/>
    <w:rsid w:val="00DF2E44"/>
    <w:rsid w:val="00DF319B"/>
    <w:rsid w:val="00DF5299"/>
    <w:rsid w:val="00E00E3A"/>
    <w:rsid w:val="00E02BE1"/>
    <w:rsid w:val="00E114F3"/>
    <w:rsid w:val="00E1236E"/>
    <w:rsid w:val="00E14E3B"/>
    <w:rsid w:val="00E17F82"/>
    <w:rsid w:val="00E2453F"/>
    <w:rsid w:val="00E25ECB"/>
    <w:rsid w:val="00E41552"/>
    <w:rsid w:val="00E43BED"/>
    <w:rsid w:val="00E466AB"/>
    <w:rsid w:val="00E51C10"/>
    <w:rsid w:val="00E5215B"/>
    <w:rsid w:val="00E524CC"/>
    <w:rsid w:val="00E5612E"/>
    <w:rsid w:val="00E600A1"/>
    <w:rsid w:val="00E61888"/>
    <w:rsid w:val="00E64708"/>
    <w:rsid w:val="00E64C66"/>
    <w:rsid w:val="00E653D5"/>
    <w:rsid w:val="00E75605"/>
    <w:rsid w:val="00E77F1C"/>
    <w:rsid w:val="00E8315F"/>
    <w:rsid w:val="00E912ED"/>
    <w:rsid w:val="00E93C15"/>
    <w:rsid w:val="00E96B17"/>
    <w:rsid w:val="00EA645F"/>
    <w:rsid w:val="00EB3DF7"/>
    <w:rsid w:val="00EB4945"/>
    <w:rsid w:val="00EB5E68"/>
    <w:rsid w:val="00EC11F6"/>
    <w:rsid w:val="00EC3E42"/>
    <w:rsid w:val="00EC6907"/>
    <w:rsid w:val="00EC7E78"/>
    <w:rsid w:val="00ED06BE"/>
    <w:rsid w:val="00ED2CA7"/>
    <w:rsid w:val="00ED380D"/>
    <w:rsid w:val="00ED3C64"/>
    <w:rsid w:val="00EE054F"/>
    <w:rsid w:val="00EE3882"/>
    <w:rsid w:val="00EE3FA7"/>
    <w:rsid w:val="00EE3FD9"/>
    <w:rsid w:val="00EE600B"/>
    <w:rsid w:val="00EF0600"/>
    <w:rsid w:val="00EF245C"/>
    <w:rsid w:val="00EF453A"/>
    <w:rsid w:val="00EF5D5E"/>
    <w:rsid w:val="00EF7255"/>
    <w:rsid w:val="00EF7AF9"/>
    <w:rsid w:val="00EF7C01"/>
    <w:rsid w:val="00F10F69"/>
    <w:rsid w:val="00F11D85"/>
    <w:rsid w:val="00F12B1F"/>
    <w:rsid w:val="00F12B72"/>
    <w:rsid w:val="00F135EE"/>
    <w:rsid w:val="00F1758E"/>
    <w:rsid w:val="00F17840"/>
    <w:rsid w:val="00F227F2"/>
    <w:rsid w:val="00F258D4"/>
    <w:rsid w:val="00F30336"/>
    <w:rsid w:val="00F3050F"/>
    <w:rsid w:val="00F311A2"/>
    <w:rsid w:val="00F34DBB"/>
    <w:rsid w:val="00F353A7"/>
    <w:rsid w:val="00F35C4C"/>
    <w:rsid w:val="00F371D4"/>
    <w:rsid w:val="00F40054"/>
    <w:rsid w:val="00F409F4"/>
    <w:rsid w:val="00F41E70"/>
    <w:rsid w:val="00F4331C"/>
    <w:rsid w:val="00F43361"/>
    <w:rsid w:val="00F47F6F"/>
    <w:rsid w:val="00F55A04"/>
    <w:rsid w:val="00F60D26"/>
    <w:rsid w:val="00F6124B"/>
    <w:rsid w:val="00F73085"/>
    <w:rsid w:val="00F73972"/>
    <w:rsid w:val="00F73ED3"/>
    <w:rsid w:val="00F813F5"/>
    <w:rsid w:val="00F87420"/>
    <w:rsid w:val="00FA1BBB"/>
    <w:rsid w:val="00FA1D3D"/>
    <w:rsid w:val="00FA456F"/>
    <w:rsid w:val="00FB1E2A"/>
    <w:rsid w:val="00FB3400"/>
    <w:rsid w:val="00FB746C"/>
    <w:rsid w:val="00FC05D6"/>
    <w:rsid w:val="00FC2297"/>
    <w:rsid w:val="00FC70C1"/>
    <w:rsid w:val="00FD1052"/>
    <w:rsid w:val="00FD41AB"/>
    <w:rsid w:val="00FD4D61"/>
    <w:rsid w:val="00FE1E59"/>
    <w:rsid w:val="00FE2DCA"/>
    <w:rsid w:val="00FE3207"/>
    <w:rsid w:val="00FE3604"/>
    <w:rsid w:val="00FF392D"/>
    <w:rsid w:val="00FF59B2"/>
    <w:rsid w:val="00FF6A2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oNotEmbedSmartTags/>
  <w:decimalSymbol w:val=","/>
  <w:listSeparator w:val=";"/>
  <w14:docId w14:val="3268DFA4"/>
  <w15:chartTrackingRefBased/>
  <w15:docId w15:val="{498CA4EF-8113-4B86-9F48-ECDE5A755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441B"/>
    <w:pPr>
      <w:widowControl w:val="0"/>
      <w:suppressAutoHyphens/>
    </w:pPr>
    <w:rPr>
      <w:rFonts w:eastAsia="Andale Sans UI"/>
      <w:kern w:val="1"/>
      <w:sz w:val="24"/>
      <w:szCs w:val="24"/>
      <w:lang w:eastAsia="zh-CN"/>
    </w:rPr>
  </w:style>
  <w:style w:type="paragraph" w:styleId="1">
    <w:name w:val="heading 1"/>
    <w:basedOn w:val="a"/>
    <w:next w:val="a"/>
    <w:qFormat/>
    <w:pPr>
      <w:keepNext/>
      <w:numPr>
        <w:numId w:val="2"/>
      </w:numPr>
      <w:tabs>
        <w:tab w:val="left" w:pos="1134"/>
      </w:tabs>
      <w:outlineLvl w:val="0"/>
    </w:pPr>
    <w:rPr>
      <w:rFonts w:ascii="Arial" w:hAnsi="Arial" w:cs="Arial"/>
      <w:b/>
      <w:iCs/>
    </w:rPr>
  </w:style>
  <w:style w:type="paragraph" w:styleId="2">
    <w:name w:val="heading 2"/>
    <w:basedOn w:val="a"/>
    <w:next w:val="a"/>
    <w:qFormat/>
    <w:pPr>
      <w:keepNext/>
      <w:numPr>
        <w:numId w:val="3"/>
      </w:numPr>
      <w:outlineLvl w:val="1"/>
    </w:pPr>
    <w:rPr>
      <w:rFonts w:ascii="Arial" w:hAnsi="Arial" w:cs="Arial"/>
      <w:b/>
    </w:rPr>
  </w:style>
  <w:style w:type="paragraph" w:styleId="3">
    <w:name w:val="heading 3"/>
    <w:basedOn w:val="a"/>
    <w:next w:val="a"/>
    <w:qFormat/>
    <w:pPr>
      <w:keepNext/>
      <w:tabs>
        <w:tab w:val="num" w:pos="0"/>
      </w:tabs>
      <w:ind w:left="432" w:hanging="432"/>
      <w:jc w:val="both"/>
      <w:outlineLvl w:val="2"/>
    </w:pPr>
    <w:rPr>
      <w:rFonts w:ascii="Arial" w:hAnsi="Arial" w:cs="Arial"/>
      <w:b/>
    </w:rPr>
  </w:style>
  <w:style w:type="paragraph" w:styleId="6">
    <w:name w:val="heading 6"/>
    <w:basedOn w:val="a"/>
    <w:next w:val="a"/>
    <w:qFormat/>
    <w:pPr>
      <w:keepNext/>
      <w:tabs>
        <w:tab w:val="num" w:pos="0"/>
      </w:tabs>
      <w:ind w:left="432" w:hanging="432"/>
      <w:jc w:val="center"/>
      <w:outlineLvl w:val="5"/>
    </w:pPr>
    <w:rPr>
      <w:b/>
      <w:sz w:val="22"/>
    </w:rPr>
  </w:style>
  <w:style w:type="paragraph" w:styleId="8">
    <w:name w:val="heading 8"/>
    <w:basedOn w:val="a"/>
    <w:next w:val="a"/>
    <w:qFormat/>
    <w:pPr>
      <w:keepNext/>
      <w:numPr>
        <w:numId w:val="4"/>
      </w:numPr>
      <w:jc w:val="center"/>
      <w:outlineLvl w:val="7"/>
    </w:pPr>
    <w:rPr>
      <w:rFonts w:ascii="Arial" w:hAnsi="Arial" w:cs="Arial"/>
      <w:b/>
      <w:bCs/>
    </w:rPr>
  </w:style>
  <w:style w:type="paragraph" w:styleId="9">
    <w:name w:val="heading 9"/>
    <w:basedOn w:val="a"/>
    <w:next w:val="a"/>
    <w:qFormat/>
    <w:pPr>
      <w:keepNext/>
      <w:tabs>
        <w:tab w:val="num" w:pos="0"/>
      </w:tabs>
      <w:ind w:left="432" w:hanging="432"/>
      <w:jc w:val="center"/>
      <w:outlineLvl w:val="8"/>
    </w:pPr>
    <w:rPr>
      <w:rFonts w:ascii="Arial" w:hAnsi="Arial" w:cs="Arial"/>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b/>
      <w:shadow/>
      <w:sz w:val="22"/>
      <w:szCs w:val="22"/>
      <w:lang w:val="el-GR"/>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Wingdings" w:hAnsi="Wingdings" w:cs="Wingdings"/>
      <w:b/>
      <w:shadow/>
      <w:sz w:val="22"/>
      <w:szCs w:val="22"/>
      <w:lang w:val="el-GR"/>
    </w:rPr>
  </w:style>
  <w:style w:type="character" w:customStyle="1" w:styleId="WW8Num3z1">
    <w:name w:val="WW8Num3z1"/>
    <w:rPr>
      <w:rFonts w:ascii="Courier New" w:hAnsi="Courier New" w:cs="Courier New"/>
    </w:rPr>
  </w:style>
  <w:style w:type="character" w:customStyle="1" w:styleId="WW8Num3z2">
    <w:name w:val="WW8Num3z2"/>
  </w:style>
  <w:style w:type="character" w:customStyle="1" w:styleId="WW8Num3z3">
    <w:name w:val="WW8Num3z3"/>
    <w:rPr>
      <w:rFonts w:ascii="Symbol" w:hAnsi="Symbol" w:cs="Symbol"/>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rPr>
      <w:rFonts w:cs="Arial"/>
      <w:b/>
      <w:shadow/>
      <w:spacing w:val="40"/>
      <w:lang w:eastAsia="zh-CN"/>
    </w:rPr>
  </w:style>
  <w:style w:type="character" w:customStyle="1" w:styleId="WW8Num3z8">
    <w:name w:val="WW8Num3z8"/>
  </w:style>
  <w:style w:type="character" w:customStyle="1" w:styleId="WW8Num4z0">
    <w:name w:val="WW8Num4z0"/>
    <w:rPr>
      <w:rFonts w:ascii="Cambria" w:hAnsi="Cambria" w:cs="Cambria"/>
      <w:sz w:val="18"/>
      <w:szCs w:val="18"/>
      <w:lang w:val="el-GR"/>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rial" w:hAnsi="Arial" w:cs="Times New Roman"/>
      <w:b/>
      <w:sz w:val="22"/>
      <w:szCs w:val="22"/>
      <w:lang w:val="el-GR"/>
    </w:rPr>
  </w:style>
  <w:style w:type="character" w:customStyle="1" w:styleId="WW8Num5z1">
    <w:name w:val="WW8Num5z1"/>
    <w:rPr>
      <w:rFonts w:ascii="Cambria" w:hAnsi="Cambria" w:cs="Times New Roman"/>
      <w:b/>
      <w:bCs/>
      <w:sz w:val="22"/>
      <w:szCs w:val="22"/>
      <w:lang w:val="el-GR"/>
    </w:rPr>
  </w:style>
  <w:style w:type="character" w:customStyle="1" w:styleId="WW8Num6z0">
    <w:name w:val="WW8Num6z0"/>
  </w:style>
  <w:style w:type="character" w:customStyle="1" w:styleId="WW8Num6z1">
    <w:name w:val="WW8Num6z1"/>
    <w:rPr>
      <w:rFonts w:ascii="Cambria" w:hAnsi="Cambria" w:cs="Cambria"/>
      <w:b/>
      <w:sz w:val="22"/>
      <w:szCs w:val="22"/>
    </w:rPr>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mbria" w:hAnsi="Cambria" w:cs="Cambria"/>
      <w:b/>
      <w:spacing w:val="0"/>
      <w:sz w:val="20"/>
      <w:szCs w:val="20"/>
    </w:rPr>
  </w:style>
  <w:style w:type="character" w:customStyle="1" w:styleId="WW8Num8z0">
    <w:name w:val="WW8Num8z0"/>
  </w:style>
  <w:style w:type="character" w:customStyle="1" w:styleId="WW8Num8z1">
    <w:name w:val="WW8Num8z1"/>
    <w:rPr>
      <w:rFonts w:ascii="Cambria" w:hAnsi="Cambria" w:cs="Cambria"/>
      <w:b/>
      <w:i/>
      <w:sz w:val="20"/>
      <w:szCs w:val="22"/>
      <w:lang w:val="en-US"/>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color w:val="FF0000"/>
      <w:sz w:val="20"/>
    </w:rPr>
  </w:style>
  <w:style w:type="character" w:customStyle="1" w:styleId="WW8Num9z1">
    <w:name w:val="WW8Num9z1"/>
    <w:rPr>
      <w:rFonts w:ascii="Cambria" w:hAnsi="Cambria" w:cs="Cambria"/>
      <w:b/>
      <w:color w:val="000000"/>
      <w:sz w:val="20"/>
      <w:szCs w:val="22"/>
      <w:lang w:val="el-GR"/>
    </w:rPr>
  </w:style>
  <w:style w:type="character" w:customStyle="1" w:styleId="WW8Num10z0">
    <w:name w:val="WW8Num10z0"/>
    <w:rPr>
      <w:rFonts w:ascii="Arial" w:hAnsi="Arial" w:cs="Arial"/>
      <w:b/>
      <w:sz w:val="20"/>
      <w:szCs w:val="22"/>
    </w:rPr>
  </w:style>
  <w:style w:type="character" w:customStyle="1" w:styleId="WW8Num10z1">
    <w:name w:val="WW8Num10z1"/>
    <w:rPr>
      <w:rFonts w:ascii="Cambria" w:hAnsi="Cambria" w:cs="Arial"/>
      <w:b/>
      <w:sz w:val="20"/>
      <w:szCs w:val="22"/>
    </w:rPr>
  </w:style>
  <w:style w:type="character" w:customStyle="1" w:styleId="WW8Num11z0">
    <w:name w:val="WW8Num11z0"/>
    <w:rPr>
      <w:rFonts w:ascii="Symbol" w:hAnsi="Symbol" w:cs="Symbol"/>
      <w:sz w:val="22"/>
      <w:szCs w:val="22"/>
    </w:rPr>
  </w:style>
  <w:style w:type="character" w:customStyle="1" w:styleId="WW8Num12z0">
    <w:name w:val="WW8Num12z0"/>
    <w:rPr>
      <w:rFonts w:ascii="Arial" w:hAnsi="Arial" w:cs="Arial"/>
      <w:b/>
      <w:sz w:val="22"/>
      <w:szCs w:val="22"/>
    </w:rPr>
  </w:style>
  <w:style w:type="character" w:customStyle="1" w:styleId="WW8Num12z1">
    <w:name w:val="WW8Num12z1"/>
    <w:rPr>
      <w:rFonts w:ascii="Cambria" w:hAnsi="Cambria" w:cs="Arial"/>
      <w:b/>
      <w:sz w:val="22"/>
      <w:szCs w:val="22"/>
    </w:rPr>
  </w:style>
  <w:style w:type="character" w:customStyle="1" w:styleId="WW8Num13z0">
    <w:name w:val="WW8Num13z0"/>
    <w:rPr>
      <w:rFonts w:ascii="Calibri" w:hAnsi="Calibri" w:cs="Arial"/>
      <w:b/>
      <w:spacing w:val="5"/>
      <w:sz w:val="22"/>
      <w:szCs w:val="22"/>
    </w:rPr>
  </w:style>
  <w:style w:type="character" w:customStyle="1" w:styleId="WW8Num14z0">
    <w:name w:val="WW8Num14z0"/>
    <w:rPr>
      <w:rFonts w:ascii="Cambria" w:hAnsi="Cambria" w:cs="Cambria"/>
      <w:sz w:val="18"/>
      <w:szCs w:val="18"/>
      <w:lang w:val="el-GR"/>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0">
    <w:name w:val="Προεπιλεγμένη γραμματοσειρά_0"/>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1">
    <w:name w:val="WW8Num7z1"/>
    <w:rPr>
      <w:rFonts w:ascii="Cambria" w:hAnsi="Cambria" w:cs="Cambria"/>
      <w:b/>
      <w:i/>
      <w:sz w:val="20"/>
      <w:szCs w:val="22"/>
      <w:lang w:val="en-US"/>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1z1">
    <w:name w:val="WW8Num11z1"/>
    <w:rPr>
      <w:rFonts w:ascii="Cambria" w:hAnsi="Cambria" w:cs="Arial"/>
      <w:b/>
      <w:sz w:val="22"/>
      <w:szCs w:val="22"/>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DefaultParagraphFont">
    <w:name w:val="WW-Default Paragraph Font"/>
  </w:style>
  <w:style w:type="character" w:customStyle="1" w:styleId="WW8Num15z0">
    <w:name w:val="WW8Num15z0"/>
    <w:rPr>
      <w:rFonts w:ascii="Cambria" w:hAnsi="Cambria" w:cs="Cambria"/>
      <w:sz w:val="18"/>
      <w:szCs w:val="18"/>
      <w:lang w:val="el-GR"/>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Cambria" w:hAnsi="Cambria" w:cs="Cambria"/>
      <w:sz w:val="18"/>
      <w:szCs w:val="18"/>
      <w:lang w:val="el-GR"/>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30">
    <w:name w:val="Προεπιλεγμένη γραμματοσειρά3"/>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7z0">
    <w:name w:val="WW8Num17z0"/>
    <w:rPr>
      <w:rFonts w:ascii="Wingdings" w:hAnsi="Wingdings" w:cs="Wingdings"/>
      <w:b/>
      <w:sz w:val="22"/>
      <w:szCs w:val="22"/>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rPr>
      <w:rFonts w:cs="Arial"/>
      <w:spacing w:val="40"/>
    </w:rPr>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Cambria" w:hAnsi="Cambria" w:cs="Cambria"/>
      <w:sz w:val="18"/>
      <w:szCs w:val="18"/>
      <w:lang w:val="el-GR"/>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20">
    <w:name w:val="Προεπιλεγμένη γραμματοσειρά2"/>
  </w:style>
  <w:style w:type="character" w:customStyle="1" w:styleId="a3">
    <w:name w:val="Χαρακτήρες υποσημείωσης"/>
    <w:rPr>
      <w:vertAlign w:val="superscript"/>
    </w:rPr>
  </w:style>
  <w:style w:type="character" w:customStyle="1" w:styleId="4">
    <w:name w:val="Παραπομπή υποσημείωσης4"/>
    <w:rPr>
      <w:vertAlign w:val="superscript"/>
    </w:rPr>
  </w:style>
  <w:style w:type="character" w:customStyle="1" w:styleId="a4">
    <w:name w:val="Χαρακτήρες σημείωσης τέλους"/>
    <w:rPr>
      <w:vertAlign w:val="superscript"/>
    </w:rPr>
  </w:style>
  <w:style w:type="character" w:customStyle="1" w:styleId="FootnoteReference1">
    <w:name w:val="Footnote Reference1"/>
    <w:rPr>
      <w:vertAlign w:val="superscript"/>
    </w:rPr>
  </w:style>
  <w:style w:type="character" w:customStyle="1" w:styleId="WW-">
    <w:name w:val="WW-Χαρακτήρες σημείωσης τέλους"/>
    <w:rPr>
      <w:vertAlign w:val="superscript"/>
    </w:rPr>
  </w:style>
  <w:style w:type="character" w:customStyle="1" w:styleId="a5">
    <w:name w:val="Σύμβολο υποσημείωσης"/>
    <w:rPr>
      <w:vertAlign w:val="superscript"/>
    </w:rPr>
  </w:style>
  <w:style w:type="character" w:customStyle="1" w:styleId="21">
    <w:name w:val="Παραπομπή υποσημείωσης2"/>
    <w:rPr>
      <w:vertAlign w:val="superscript"/>
    </w:rPr>
  </w:style>
  <w:style w:type="character" w:customStyle="1" w:styleId="10">
    <w:name w:val="Παραπομπή υποσημείωσης1"/>
    <w:rPr>
      <w:vertAlign w:val="superscript"/>
    </w:rPr>
  </w:style>
  <w:style w:type="character" w:customStyle="1" w:styleId="11">
    <w:name w:val="Προεπιλεγμένη γραμματοσειρά1"/>
  </w:style>
  <w:style w:type="character" w:customStyle="1" w:styleId="22">
    <w:name w:val="Παραπομπή σημείωσης τέλους2"/>
    <w:rPr>
      <w:vertAlign w:val="superscript"/>
    </w:rPr>
  </w:style>
  <w:style w:type="character" w:customStyle="1" w:styleId="31">
    <w:name w:val="Παραπομπή υποσημείωσης3"/>
    <w:rPr>
      <w:vertAlign w:val="superscript"/>
    </w:rPr>
  </w:style>
  <w:style w:type="character" w:customStyle="1" w:styleId="ListLabel1">
    <w:name w:val="ListLabel 1"/>
    <w:rPr>
      <w:rFonts w:eastAsia="Wingdings"/>
    </w:rPr>
  </w:style>
  <w:style w:type="character" w:customStyle="1" w:styleId="ListLabel2">
    <w:name w:val="ListLabel 2"/>
    <w:rPr>
      <w:rFonts w:eastAsia="Courier New"/>
    </w:rPr>
  </w:style>
  <w:style w:type="character" w:customStyle="1" w:styleId="ListLabel3">
    <w:name w:val="ListLabel 3"/>
    <w:rPr>
      <w:rFonts w:eastAsia="Symbol"/>
    </w:rPr>
  </w:style>
  <w:style w:type="character" w:customStyle="1" w:styleId="ListLabel4">
    <w:name w:val="ListLabel 4"/>
    <w:rPr>
      <w:rFonts w:eastAsia="Arial"/>
    </w:rPr>
  </w:style>
  <w:style w:type="character" w:customStyle="1" w:styleId="WW8Num30z0">
    <w:name w:val="WW8Num30z0"/>
    <w:rPr>
      <w:rFonts w:ascii="Wingdings" w:hAnsi="Wingdings" w:cs="Wingdings"/>
      <w:b/>
      <w:sz w:val="22"/>
      <w:szCs w:val="22"/>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rPr>
      <w:rFonts w:cs="Arial"/>
      <w:spacing w:val="40"/>
    </w:rPr>
  </w:style>
  <w:style w:type="character" w:customStyle="1" w:styleId="WW8Num30z8">
    <w:name w:val="WW8Num30z8"/>
  </w:style>
  <w:style w:type="character" w:styleId="-">
    <w:name w:val="Hyperlink"/>
    <w:uiPriority w:val="99"/>
    <w:rPr>
      <w:color w:val="0000FF"/>
      <w:u w:val="single"/>
    </w:rPr>
  </w:style>
  <w:style w:type="character" w:customStyle="1" w:styleId="Footnoteanchor">
    <w:name w:val="Footnote anchor"/>
    <w:rPr>
      <w:vertAlign w:val="superscript"/>
    </w:rPr>
  </w:style>
  <w:style w:type="character" w:customStyle="1" w:styleId="Char">
    <w:name w:val="Κείμενο πλαισίου Char"/>
    <w:rPr>
      <w:rFonts w:ascii="Tahoma" w:eastAsia="Andale Sans UI" w:hAnsi="Tahoma" w:cs="Tahoma"/>
      <w:kern w:val="1"/>
      <w:sz w:val="16"/>
      <w:szCs w:val="16"/>
    </w:rPr>
  </w:style>
  <w:style w:type="character" w:styleId="a6">
    <w:name w:val="Strong"/>
    <w:qFormat/>
    <w:rPr>
      <w:b/>
      <w:bCs/>
    </w:rPr>
  </w:style>
  <w:style w:type="character" w:customStyle="1" w:styleId="12">
    <w:name w:val="Παραπομπή σημείωσης τέλους1"/>
    <w:rPr>
      <w:vertAlign w:val="superscript"/>
    </w:rPr>
  </w:style>
  <w:style w:type="character" w:customStyle="1" w:styleId="32">
    <w:name w:val="Παραπομπή σημείωσης τέλους3"/>
    <w:rPr>
      <w:vertAlign w:val="superscript"/>
    </w:rPr>
  </w:style>
  <w:style w:type="character" w:customStyle="1" w:styleId="5">
    <w:name w:val="Παραπομπή υποσημείωσης5"/>
    <w:rPr>
      <w:vertAlign w:val="superscript"/>
    </w:rPr>
  </w:style>
  <w:style w:type="character" w:customStyle="1" w:styleId="FootnoteSymbol">
    <w:name w:val="Footnote Symbol"/>
    <w:rPr>
      <w:vertAlign w:val="superscript"/>
    </w:rPr>
  </w:style>
  <w:style w:type="character" w:styleId="a7">
    <w:name w:val="endnote reference"/>
    <w:rPr>
      <w:vertAlign w:val="superscript"/>
    </w:rPr>
  </w:style>
  <w:style w:type="character" w:styleId="a8">
    <w:name w:val="footnote reference"/>
    <w:rPr>
      <w:vertAlign w:val="superscript"/>
    </w:rPr>
  </w:style>
  <w:style w:type="character" w:customStyle="1" w:styleId="a9">
    <w:name w:val="Χαρακτήρες αρίθμησης"/>
  </w:style>
  <w:style w:type="character" w:customStyle="1" w:styleId="WW-EndnoteReference">
    <w:name w:val="WW-Endnote Reference"/>
    <w:rPr>
      <w:vertAlign w:val="superscript"/>
    </w:rPr>
  </w:style>
  <w:style w:type="character" w:customStyle="1" w:styleId="WW-FootnoteReference">
    <w:name w:val="WW-Footnote Reference"/>
    <w:rPr>
      <w:vertAlign w:val="superscript"/>
    </w:rPr>
  </w:style>
  <w:style w:type="character" w:customStyle="1" w:styleId="aa">
    <w:name w:val="Σύνδεση ευρετηρίου"/>
  </w:style>
  <w:style w:type="character" w:customStyle="1" w:styleId="00">
    <w:name w:val="Παραπομπή σημείωσης τέλους_0"/>
    <w:rPr>
      <w:vertAlign w:val="superscript"/>
    </w:rPr>
  </w:style>
  <w:style w:type="character" w:customStyle="1" w:styleId="01">
    <w:name w:val="Παραπομπή υποσημείωσης_0"/>
    <w:uiPriority w:val="99"/>
    <w:rPr>
      <w:vertAlign w:val="superscript"/>
    </w:rPr>
  </w:style>
  <w:style w:type="character" w:customStyle="1" w:styleId="WW-EndnoteReference1">
    <w:name w:val="WW-Endnote Reference1"/>
    <w:rPr>
      <w:vertAlign w:val="superscript"/>
    </w:rPr>
  </w:style>
  <w:style w:type="character" w:styleId="ab">
    <w:name w:val="annotation reference"/>
    <w:uiPriority w:val="99"/>
    <w:rPr>
      <w:sz w:val="16"/>
      <w:szCs w:val="16"/>
    </w:rPr>
  </w:style>
  <w:style w:type="character" w:customStyle="1" w:styleId="WW-EndnoteReference2">
    <w:name w:val="WW-Endnote Reference2"/>
    <w:rPr>
      <w:vertAlign w:val="superscript"/>
    </w:rPr>
  </w:style>
  <w:style w:type="paragraph" w:customStyle="1" w:styleId="ac">
    <w:name w:val="Επικεφαλίδα"/>
    <w:basedOn w:val="a"/>
    <w:next w:val="ad"/>
    <w:pPr>
      <w:keepNext/>
      <w:spacing w:before="240" w:after="120"/>
    </w:pPr>
    <w:rPr>
      <w:rFonts w:ascii="Arial" w:hAnsi="Arial" w:cs="Tahoma"/>
      <w:sz w:val="28"/>
      <w:szCs w:val="28"/>
    </w:rPr>
  </w:style>
  <w:style w:type="paragraph" w:styleId="ad">
    <w:name w:val="Body Text"/>
    <w:basedOn w:val="a"/>
    <w:pPr>
      <w:spacing w:after="120"/>
    </w:pPr>
  </w:style>
  <w:style w:type="paragraph" w:styleId="ae">
    <w:name w:val="List"/>
    <w:basedOn w:val="ad"/>
    <w:rPr>
      <w:rFonts w:cs="Tahoma"/>
    </w:rPr>
  </w:style>
  <w:style w:type="paragraph" w:styleId="af">
    <w:name w:val="caption"/>
    <w:basedOn w:val="a"/>
    <w:qFormat/>
    <w:pPr>
      <w:suppressLineNumbers/>
      <w:spacing w:before="120" w:after="120"/>
    </w:pPr>
    <w:rPr>
      <w:rFonts w:cs="Mangal"/>
      <w:i/>
      <w:iCs/>
    </w:rPr>
  </w:style>
  <w:style w:type="paragraph" w:customStyle="1" w:styleId="af0">
    <w:name w:val="Ευρετήριο"/>
    <w:basedOn w:val="a"/>
    <w:pPr>
      <w:suppressLineNumbers/>
    </w:pPr>
    <w:rPr>
      <w:rFonts w:cs="Tahoma"/>
    </w:rPr>
  </w:style>
  <w:style w:type="paragraph" w:customStyle="1" w:styleId="02">
    <w:name w:val="Λεζάντα_0"/>
    <w:basedOn w:val="a"/>
    <w:qFormat/>
    <w:pPr>
      <w:suppressLineNumbers/>
      <w:spacing w:before="120" w:after="120"/>
    </w:pPr>
    <w:rPr>
      <w:rFonts w:cs="Mangal"/>
      <w:i/>
      <w:iCs/>
    </w:rPr>
  </w:style>
  <w:style w:type="paragraph" w:customStyle="1" w:styleId="WW-Caption">
    <w:name w:val="WW-Caption"/>
    <w:basedOn w:val="a"/>
    <w:pPr>
      <w:suppressLineNumbers/>
      <w:spacing w:before="120" w:after="120"/>
    </w:pPr>
    <w:rPr>
      <w:rFonts w:cs="Mangal"/>
      <w:i/>
      <w:iCs/>
    </w:rPr>
  </w:style>
  <w:style w:type="paragraph" w:customStyle="1" w:styleId="23">
    <w:name w:val="Λεζάντα2"/>
    <w:basedOn w:val="a"/>
    <w:pPr>
      <w:suppressLineNumbers/>
      <w:spacing w:before="120" w:after="120"/>
    </w:pPr>
    <w:rPr>
      <w:rFonts w:cs="Mangal"/>
      <w:i/>
      <w:iCs/>
    </w:rPr>
  </w:style>
  <w:style w:type="paragraph" w:customStyle="1" w:styleId="13">
    <w:name w:val="Λεζάντα1"/>
    <w:basedOn w:val="a"/>
    <w:pPr>
      <w:suppressLineNumbers/>
      <w:spacing w:before="120" w:after="120"/>
    </w:pPr>
    <w:rPr>
      <w:rFonts w:cs="Tahoma"/>
      <w:i/>
      <w:iCs/>
    </w:rPr>
  </w:style>
  <w:style w:type="paragraph" w:styleId="af1">
    <w:name w:val="footnote text"/>
    <w:basedOn w:val="a"/>
    <w:pPr>
      <w:suppressLineNumbers/>
      <w:ind w:left="339" w:hanging="339"/>
    </w:pPr>
    <w:rPr>
      <w:sz w:val="20"/>
      <w:szCs w:val="20"/>
    </w:rPr>
  </w:style>
  <w:style w:type="paragraph" w:styleId="af2">
    <w:name w:val="List Paragraph"/>
    <w:basedOn w:val="a"/>
    <w:uiPriority w:val="34"/>
    <w:qFormat/>
    <w:pPr>
      <w:ind w:left="720"/>
    </w:pPr>
  </w:style>
  <w:style w:type="paragraph" w:styleId="af3">
    <w:name w:val="header"/>
    <w:basedOn w:val="a"/>
    <w:link w:val="Char0"/>
    <w:uiPriority w:val="99"/>
    <w:pPr>
      <w:tabs>
        <w:tab w:val="center" w:pos="4320"/>
        <w:tab w:val="right" w:pos="8640"/>
      </w:tabs>
    </w:pPr>
    <w:rPr>
      <w:rFonts w:ascii="Arial" w:hAnsi="Arial" w:cs="Arial"/>
      <w:sz w:val="22"/>
    </w:rPr>
  </w:style>
  <w:style w:type="paragraph" w:customStyle="1" w:styleId="Normalgr">
    <w:name w:val="Normalgr"/>
    <w:pPr>
      <w:tabs>
        <w:tab w:val="left" w:pos="1021"/>
        <w:tab w:val="left" w:pos="1588"/>
      </w:tabs>
      <w:suppressAutoHyphens/>
      <w:jc w:val="both"/>
    </w:pPr>
    <w:rPr>
      <w:rFonts w:ascii="Arial" w:eastAsia="Arial" w:hAnsi="Arial" w:cs="Arial"/>
      <w:spacing w:val="15"/>
      <w:kern w:val="1"/>
      <w:lang w:val="en-GB" w:eastAsia="zh-CN"/>
    </w:rPr>
  </w:style>
  <w:style w:type="paragraph" w:customStyle="1" w:styleId="14">
    <w:name w:val="Κείμενο μακροεντολής1"/>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textAlignment w:val="baseline"/>
    </w:pPr>
    <w:rPr>
      <w:rFonts w:ascii="Courier New" w:eastAsia="Arial" w:hAnsi="Courier New" w:cs="Courier New"/>
      <w:kern w:val="1"/>
      <w:lang w:eastAsia="zh-CN"/>
    </w:rPr>
  </w:style>
  <w:style w:type="paragraph" w:customStyle="1" w:styleId="15">
    <w:name w:val="Κείμενο σχολίου1"/>
    <w:basedOn w:val="a"/>
  </w:style>
  <w:style w:type="paragraph" w:customStyle="1" w:styleId="310">
    <w:name w:val="Σώμα κείμενου με εσοχή 31"/>
    <w:basedOn w:val="a"/>
    <w:pPr>
      <w:spacing w:line="240" w:lineRule="atLeast"/>
      <w:ind w:left="1100"/>
      <w:jc w:val="both"/>
    </w:pPr>
    <w:rPr>
      <w:rFonts w:ascii="Arial" w:hAnsi="Arial" w:cs="Arial"/>
    </w:rPr>
  </w:style>
  <w:style w:type="paragraph" w:customStyle="1" w:styleId="para-1">
    <w:name w:val="para-1"/>
    <w:basedOn w:val="a"/>
    <w:pPr>
      <w:tabs>
        <w:tab w:val="left" w:pos="1021"/>
        <w:tab w:val="left" w:pos="1588"/>
        <w:tab w:val="left" w:pos="2155"/>
        <w:tab w:val="left" w:pos="2722"/>
        <w:tab w:val="left" w:pos="3289"/>
      </w:tabs>
      <w:ind w:left="1021" w:hanging="1021"/>
      <w:jc w:val="both"/>
    </w:pPr>
    <w:rPr>
      <w:rFonts w:ascii="Arial" w:hAnsi="Arial" w:cs="Arial"/>
      <w:spacing w:val="5"/>
      <w:sz w:val="22"/>
    </w:rPr>
  </w:style>
  <w:style w:type="paragraph" w:customStyle="1" w:styleId="Standard">
    <w:name w:val="Standard"/>
    <w:pPr>
      <w:widowControl w:val="0"/>
      <w:suppressAutoHyphens/>
      <w:textAlignment w:val="baseline"/>
    </w:pPr>
    <w:rPr>
      <w:rFonts w:cs="Tahoma"/>
      <w:kern w:val="1"/>
      <w:sz w:val="24"/>
      <w:szCs w:val="24"/>
      <w:lang w:val="en-US" w:eastAsia="zh-CN"/>
    </w:rPr>
  </w:style>
  <w:style w:type="paragraph" w:customStyle="1" w:styleId="para-2">
    <w:name w:val="para-2"/>
    <w:basedOn w:val="para-1"/>
    <w:pPr>
      <w:ind w:left="1588" w:hanging="1588"/>
    </w:pPr>
  </w:style>
  <w:style w:type="paragraph" w:styleId="af4">
    <w:name w:val="Body Text Indent"/>
    <w:basedOn w:val="a"/>
    <w:pPr>
      <w:ind w:firstLine="1134"/>
      <w:jc w:val="both"/>
    </w:pPr>
    <w:rPr>
      <w:rFonts w:ascii="Arial" w:hAnsi="Arial" w:cs="Arial"/>
      <w:sz w:val="22"/>
    </w:rPr>
  </w:style>
  <w:style w:type="paragraph" w:styleId="af5">
    <w:name w:val="endnote text"/>
    <w:basedOn w:val="a"/>
    <w:link w:val="Char1"/>
    <w:pPr>
      <w:suppressLineNumbers/>
      <w:ind w:left="339" w:hanging="339"/>
      <w:jc w:val="both"/>
    </w:pPr>
    <w:rPr>
      <w:rFonts w:ascii="Calibri" w:hAnsi="Calibri" w:cs="Calibri"/>
      <w:sz w:val="20"/>
      <w:szCs w:val="20"/>
    </w:rPr>
  </w:style>
  <w:style w:type="paragraph" w:styleId="af6">
    <w:name w:val="footer"/>
    <w:basedOn w:val="a"/>
    <w:pPr>
      <w:suppressLineNumbers/>
      <w:tabs>
        <w:tab w:val="center" w:pos="4819"/>
        <w:tab w:val="right" w:pos="9638"/>
      </w:tabs>
    </w:pPr>
  </w:style>
  <w:style w:type="paragraph" w:customStyle="1" w:styleId="af7">
    <w:name w:val="Περιεχόμενα πίνακα"/>
    <w:basedOn w:val="a"/>
    <w:pPr>
      <w:suppressLineNumbers/>
    </w:pPr>
  </w:style>
  <w:style w:type="paragraph" w:customStyle="1" w:styleId="af8">
    <w:name w:val="Επικεφαλίδα πίνακα"/>
    <w:basedOn w:val="af7"/>
    <w:pPr>
      <w:jc w:val="center"/>
    </w:pPr>
    <w:rPr>
      <w:b/>
      <w:bCs/>
    </w:rPr>
  </w:style>
  <w:style w:type="paragraph" w:customStyle="1" w:styleId="af9">
    <w:name w:val="Προμορφοποιημένο κείμενο"/>
    <w:basedOn w:val="a"/>
    <w:rPr>
      <w:rFonts w:ascii="Liberation Mono" w:eastAsia="Liberation Mono" w:hAnsi="Liberation Mono" w:cs="Liberation Mono"/>
      <w:sz w:val="20"/>
      <w:szCs w:val="20"/>
    </w:rPr>
  </w:style>
  <w:style w:type="paragraph" w:customStyle="1" w:styleId="Footnote">
    <w:name w:val="Footnote"/>
    <w:basedOn w:val="Standard"/>
    <w:pPr>
      <w:suppressLineNumbers/>
    </w:pPr>
    <w:rPr>
      <w:rFonts w:eastAsia="Andale Sans UI"/>
      <w:sz w:val="20"/>
      <w:szCs w:val="20"/>
      <w:lang w:bidi="en-US"/>
    </w:rPr>
  </w:style>
  <w:style w:type="paragraph" w:customStyle="1" w:styleId="Standarduser">
    <w:name w:val="Standard (user)"/>
    <w:pPr>
      <w:widowControl w:val="0"/>
      <w:suppressAutoHyphens/>
      <w:textAlignment w:val="baseline"/>
    </w:pPr>
    <w:rPr>
      <w:rFonts w:cs="Tahoma"/>
      <w:kern w:val="1"/>
      <w:sz w:val="24"/>
      <w:szCs w:val="24"/>
      <w:lang w:val="en-US" w:eastAsia="zh-CN"/>
    </w:rPr>
  </w:style>
  <w:style w:type="paragraph" w:customStyle="1" w:styleId="16">
    <w:name w:val="Βασικό1"/>
    <w:pPr>
      <w:suppressAutoHyphens/>
      <w:spacing w:line="276" w:lineRule="auto"/>
    </w:pPr>
    <w:rPr>
      <w:rFonts w:ascii="Arial" w:eastAsia="Arial" w:hAnsi="Arial" w:cs="Arial"/>
      <w:color w:val="000000"/>
      <w:sz w:val="22"/>
      <w:szCs w:val="22"/>
      <w:lang w:eastAsia="zh-CN"/>
    </w:rPr>
  </w:style>
  <w:style w:type="paragraph" w:customStyle="1" w:styleId="17">
    <w:name w:val="Κείμενο πλαισίου1"/>
    <w:basedOn w:val="a"/>
    <w:rPr>
      <w:rFonts w:ascii="Tahoma" w:hAnsi="Tahoma" w:cs="Tahoma"/>
      <w:sz w:val="16"/>
      <w:szCs w:val="16"/>
    </w:rPr>
  </w:style>
  <w:style w:type="paragraph" w:customStyle="1" w:styleId="Textbodyindent">
    <w:name w:val="Text body indent"/>
    <w:basedOn w:val="Standard"/>
    <w:pPr>
      <w:ind w:firstLine="1134"/>
      <w:jc w:val="both"/>
    </w:pPr>
    <w:rPr>
      <w:rFonts w:ascii="Arial" w:eastAsia="Andale Sans UI" w:hAnsi="Arial" w:cs="Arial"/>
      <w:sz w:val="22"/>
      <w:lang w:bidi="en-US"/>
    </w:rPr>
  </w:style>
  <w:style w:type="paragraph" w:customStyle="1" w:styleId="Endnote">
    <w:name w:val="Endnote"/>
    <w:basedOn w:val="Standard"/>
    <w:pPr>
      <w:suppressLineNumbers/>
    </w:pPr>
    <w:rPr>
      <w:sz w:val="20"/>
      <w:szCs w:val="20"/>
    </w:rPr>
  </w:style>
  <w:style w:type="paragraph" w:styleId="afa">
    <w:name w:val="toa heading"/>
    <w:basedOn w:val="ac"/>
    <w:pPr>
      <w:suppressLineNumbers/>
    </w:pPr>
    <w:rPr>
      <w:b/>
      <w:bCs/>
      <w:sz w:val="32"/>
      <w:szCs w:val="32"/>
    </w:rPr>
  </w:style>
  <w:style w:type="paragraph" w:styleId="afb">
    <w:name w:val="Balloon Text"/>
    <w:basedOn w:val="a"/>
    <w:link w:val="Char10"/>
    <w:uiPriority w:val="99"/>
    <w:semiHidden/>
    <w:unhideWhenUsed/>
    <w:rsid w:val="005F155B"/>
    <w:rPr>
      <w:rFonts w:ascii="Segoe UI" w:hAnsi="Segoe UI"/>
      <w:sz w:val="18"/>
      <w:szCs w:val="18"/>
    </w:rPr>
  </w:style>
  <w:style w:type="character" w:customStyle="1" w:styleId="Char10">
    <w:name w:val="Κείμενο πλαισίου Char1"/>
    <w:link w:val="afb"/>
    <w:uiPriority w:val="99"/>
    <w:semiHidden/>
    <w:rsid w:val="005F155B"/>
    <w:rPr>
      <w:rFonts w:ascii="Segoe UI" w:eastAsia="Andale Sans UI" w:hAnsi="Segoe UI" w:cs="Segoe UI"/>
      <w:kern w:val="1"/>
      <w:sz w:val="18"/>
      <w:szCs w:val="18"/>
      <w:lang w:eastAsia="zh-CN"/>
    </w:rPr>
  </w:style>
  <w:style w:type="paragraph" w:customStyle="1" w:styleId="-HTML1">
    <w:name w:val="Προ-διαμορφωμένο HTML1"/>
    <w:basedOn w:val="a"/>
    <w:rsid w:val="00410A5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Pr>
      <w:rFonts w:ascii="Liberation Sans" w:eastAsia="Times New Roman" w:hAnsi="Liberation Sans" w:cs="Liberation Sans"/>
      <w:color w:val="000000"/>
      <w:sz w:val="20"/>
      <w:lang w:bidi="en-US"/>
    </w:rPr>
  </w:style>
  <w:style w:type="character" w:customStyle="1" w:styleId="WW8Num20z3">
    <w:name w:val="WW8Num20z3"/>
    <w:rsid w:val="001F19D6"/>
  </w:style>
  <w:style w:type="paragraph" w:styleId="18">
    <w:name w:val="toc 1"/>
    <w:basedOn w:val="a"/>
    <w:next w:val="a"/>
    <w:autoRedefine/>
    <w:uiPriority w:val="39"/>
    <w:unhideWhenUsed/>
    <w:rsid w:val="001B094D"/>
    <w:pPr>
      <w:tabs>
        <w:tab w:val="right" w:leader="dot" w:pos="9628"/>
      </w:tabs>
    </w:pPr>
    <w:rPr>
      <w:rFonts w:ascii="Cambria" w:hAnsi="Cambria" w:cs="Calibri"/>
      <w:b/>
      <w:noProof/>
    </w:rPr>
  </w:style>
  <w:style w:type="paragraph" w:styleId="24">
    <w:name w:val="toc 2"/>
    <w:basedOn w:val="a"/>
    <w:next w:val="a"/>
    <w:autoRedefine/>
    <w:uiPriority w:val="39"/>
    <w:unhideWhenUsed/>
    <w:rsid w:val="00167D17"/>
    <w:pPr>
      <w:ind w:left="240"/>
    </w:pPr>
  </w:style>
  <w:style w:type="paragraph" w:styleId="-HTML">
    <w:name w:val="HTML Preformatted"/>
    <w:basedOn w:val="a"/>
    <w:link w:val="-HTMLChar"/>
    <w:uiPriority w:val="99"/>
    <w:unhideWhenUsed/>
    <w:rsid w:val="00EF245C"/>
    <w:rPr>
      <w:rFonts w:ascii="Courier New" w:hAnsi="Courier New"/>
      <w:sz w:val="20"/>
      <w:szCs w:val="20"/>
    </w:rPr>
  </w:style>
  <w:style w:type="character" w:customStyle="1" w:styleId="-HTMLChar">
    <w:name w:val="Προ-διαμορφωμένο HTML Char"/>
    <w:link w:val="-HTML"/>
    <w:uiPriority w:val="99"/>
    <w:rsid w:val="00EF245C"/>
    <w:rPr>
      <w:rFonts w:ascii="Courier New" w:eastAsia="Andale Sans UI" w:hAnsi="Courier New" w:cs="Courier New"/>
      <w:kern w:val="1"/>
      <w:lang w:eastAsia="zh-CN"/>
    </w:rPr>
  </w:style>
  <w:style w:type="paragraph" w:styleId="afc">
    <w:name w:val="annotation text"/>
    <w:basedOn w:val="a"/>
    <w:link w:val="Char2"/>
    <w:uiPriority w:val="99"/>
    <w:unhideWhenUsed/>
    <w:rsid w:val="00325261"/>
    <w:rPr>
      <w:sz w:val="20"/>
      <w:szCs w:val="20"/>
    </w:rPr>
  </w:style>
  <w:style w:type="character" w:customStyle="1" w:styleId="Char2">
    <w:name w:val="Κείμενο σχολίου Char"/>
    <w:link w:val="afc"/>
    <w:uiPriority w:val="99"/>
    <w:semiHidden/>
    <w:rsid w:val="00325261"/>
    <w:rPr>
      <w:rFonts w:eastAsia="Andale Sans UI"/>
      <w:kern w:val="1"/>
      <w:lang w:eastAsia="zh-CN"/>
    </w:rPr>
  </w:style>
  <w:style w:type="paragraph" w:styleId="afd">
    <w:name w:val="annotation subject"/>
    <w:basedOn w:val="afc"/>
    <w:next w:val="afc"/>
    <w:link w:val="Char3"/>
    <w:uiPriority w:val="99"/>
    <w:semiHidden/>
    <w:unhideWhenUsed/>
    <w:rsid w:val="00325261"/>
    <w:rPr>
      <w:b/>
      <w:bCs/>
    </w:rPr>
  </w:style>
  <w:style w:type="character" w:customStyle="1" w:styleId="Char3">
    <w:name w:val="Θέμα σχολίου Char"/>
    <w:link w:val="afd"/>
    <w:uiPriority w:val="99"/>
    <w:semiHidden/>
    <w:rsid w:val="00325261"/>
    <w:rPr>
      <w:rFonts w:eastAsia="Andale Sans UI"/>
      <w:b/>
      <w:bCs/>
      <w:kern w:val="1"/>
      <w:lang w:eastAsia="zh-CN"/>
    </w:rPr>
  </w:style>
  <w:style w:type="paragraph" w:styleId="afe">
    <w:name w:val="Revision"/>
    <w:hidden/>
    <w:uiPriority w:val="99"/>
    <w:semiHidden/>
    <w:rsid w:val="002536A1"/>
    <w:rPr>
      <w:rFonts w:eastAsia="Andale Sans UI"/>
      <w:kern w:val="1"/>
      <w:sz w:val="24"/>
      <w:szCs w:val="24"/>
      <w:lang w:eastAsia="zh-CN"/>
    </w:rPr>
  </w:style>
  <w:style w:type="character" w:customStyle="1" w:styleId="Char11">
    <w:name w:val="Κείμενο σχολίου Char1"/>
    <w:uiPriority w:val="99"/>
    <w:rsid w:val="00405C43"/>
    <w:rPr>
      <w:rFonts w:eastAsia="Andale Sans UI" w:cs="Tahoma"/>
      <w:kern w:val="1"/>
      <w:lang w:val="en-US" w:eastAsia="zh-CN" w:bidi="en-US"/>
    </w:rPr>
  </w:style>
  <w:style w:type="character" w:customStyle="1" w:styleId="WW8Num20z2">
    <w:name w:val="WW8Num20z2"/>
    <w:rsid w:val="007D01CC"/>
  </w:style>
  <w:style w:type="paragraph" w:customStyle="1" w:styleId="210">
    <w:name w:val="Σώμα κείμενου 21"/>
    <w:basedOn w:val="a"/>
    <w:rsid w:val="009B1E8A"/>
    <w:pPr>
      <w:widowControl/>
      <w:overflowPunct w:val="0"/>
      <w:autoSpaceDE w:val="0"/>
      <w:jc w:val="both"/>
      <w:textAlignment w:val="baseline"/>
    </w:pPr>
    <w:rPr>
      <w:rFonts w:ascii="Arial" w:eastAsia="Times New Roman" w:hAnsi="Arial" w:cs="Arial"/>
      <w:kern w:val="0"/>
      <w:sz w:val="22"/>
      <w:szCs w:val="20"/>
    </w:rPr>
  </w:style>
  <w:style w:type="character" w:customStyle="1" w:styleId="WW8Num24z8">
    <w:name w:val="WW8Num24z8"/>
    <w:rsid w:val="00733E75"/>
  </w:style>
  <w:style w:type="character" w:customStyle="1" w:styleId="WW-FootnoteReference2">
    <w:name w:val="WW-Footnote Reference2"/>
    <w:rsid w:val="00533810"/>
    <w:rPr>
      <w:vertAlign w:val="superscript"/>
    </w:rPr>
  </w:style>
  <w:style w:type="character" w:customStyle="1" w:styleId="WW8Num35z8">
    <w:name w:val="WW8Num35z8"/>
    <w:rsid w:val="006C5D68"/>
  </w:style>
  <w:style w:type="character" w:customStyle="1" w:styleId="Char1">
    <w:name w:val="Κείμενο σημείωσης τέλους Char"/>
    <w:link w:val="af5"/>
    <w:rsid w:val="009E217B"/>
    <w:rPr>
      <w:rFonts w:ascii="Calibri" w:eastAsia="Andale Sans UI" w:hAnsi="Calibri" w:cs="Calibri"/>
      <w:kern w:val="1"/>
      <w:lang w:eastAsia="zh-CN"/>
    </w:rPr>
  </w:style>
  <w:style w:type="character" w:styleId="-0">
    <w:name w:val="FollowedHyperlink"/>
    <w:uiPriority w:val="99"/>
    <w:semiHidden/>
    <w:unhideWhenUsed/>
    <w:rsid w:val="00214514"/>
    <w:rPr>
      <w:color w:val="954F72"/>
      <w:u w:val="single"/>
    </w:rPr>
  </w:style>
  <w:style w:type="paragraph" w:customStyle="1" w:styleId="Default">
    <w:name w:val="Default"/>
    <w:rsid w:val="00D26926"/>
    <w:pPr>
      <w:autoSpaceDE w:val="0"/>
      <w:autoSpaceDN w:val="0"/>
      <w:adjustRightInd w:val="0"/>
    </w:pPr>
    <w:rPr>
      <w:rFonts w:ascii="Calibri" w:hAnsi="Calibri" w:cs="Calibri"/>
      <w:color w:val="000000"/>
      <w:sz w:val="24"/>
      <w:szCs w:val="24"/>
    </w:rPr>
  </w:style>
  <w:style w:type="character" w:styleId="aff">
    <w:name w:val="Unresolved Mention"/>
    <w:uiPriority w:val="99"/>
    <w:semiHidden/>
    <w:unhideWhenUsed/>
    <w:rsid w:val="001857D2"/>
    <w:rPr>
      <w:color w:val="605E5C"/>
      <w:shd w:val="clear" w:color="auto" w:fill="E1DFDD"/>
    </w:rPr>
  </w:style>
  <w:style w:type="character" w:customStyle="1" w:styleId="Char0">
    <w:name w:val="Κεφαλίδα Char"/>
    <w:link w:val="af3"/>
    <w:uiPriority w:val="99"/>
    <w:rsid w:val="00CA629D"/>
    <w:rPr>
      <w:rFonts w:ascii="Arial" w:eastAsia="Andale Sans UI" w:hAnsi="Arial" w:cs="Arial"/>
      <w:kern w:val="1"/>
      <w:sz w:val="22"/>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322148">
      <w:bodyDiv w:val="1"/>
      <w:marLeft w:val="0"/>
      <w:marRight w:val="0"/>
      <w:marTop w:val="0"/>
      <w:marBottom w:val="0"/>
      <w:divBdr>
        <w:top w:val="none" w:sz="0" w:space="0" w:color="auto"/>
        <w:left w:val="none" w:sz="0" w:space="0" w:color="auto"/>
        <w:bottom w:val="none" w:sz="0" w:space="0" w:color="auto"/>
        <w:right w:val="none" w:sz="0" w:space="0" w:color="auto"/>
      </w:divBdr>
    </w:div>
    <w:div w:id="286662840">
      <w:bodyDiv w:val="1"/>
      <w:marLeft w:val="0"/>
      <w:marRight w:val="0"/>
      <w:marTop w:val="0"/>
      <w:marBottom w:val="0"/>
      <w:divBdr>
        <w:top w:val="none" w:sz="0" w:space="0" w:color="auto"/>
        <w:left w:val="none" w:sz="0" w:space="0" w:color="auto"/>
        <w:bottom w:val="none" w:sz="0" w:space="0" w:color="auto"/>
        <w:right w:val="none" w:sz="0" w:space="0" w:color="auto"/>
      </w:divBdr>
    </w:div>
    <w:div w:id="347408266">
      <w:bodyDiv w:val="1"/>
      <w:marLeft w:val="0"/>
      <w:marRight w:val="0"/>
      <w:marTop w:val="0"/>
      <w:marBottom w:val="0"/>
      <w:divBdr>
        <w:top w:val="none" w:sz="0" w:space="0" w:color="auto"/>
        <w:left w:val="none" w:sz="0" w:space="0" w:color="auto"/>
        <w:bottom w:val="none" w:sz="0" w:space="0" w:color="auto"/>
        <w:right w:val="none" w:sz="0" w:space="0" w:color="auto"/>
      </w:divBdr>
    </w:div>
    <w:div w:id="503401084">
      <w:bodyDiv w:val="1"/>
      <w:marLeft w:val="0"/>
      <w:marRight w:val="0"/>
      <w:marTop w:val="0"/>
      <w:marBottom w:val="0"/>
      <w:divBdr>
        <w:top w:val="none" w:sz="0" w:space="0" w:color="auto"/>
        <w:left w:val="none" w:sz="0" w:space="0" w:color="auto"/>
        <w:bottom w:val="none" w:sz="0" w:space="0" w:color="auto"/>
        <w:right w:val="none" w:sz="0" w:space="0" w:color="auto"/>
      </w:divBdr>
    </w:div>
    <w:div w:id="608320819">
      <w:bodyDiv w:val="1"/>
      <w:marLeft w:val="0"/>
      <w:marRight w:val="0"/>
      <w:marTop w:val="0"/>
      <w:marBottom w:val="0"/>
      <w:divBdr>
        <w:top w:val="none" w:sz="0" w:space="0" w:color="auto"/>
        <w:left w:val="none" w:sz="0" w:space="0" w:color="auto"/>
        <w:bottom w:val="none" w:sz="0" w:space="0" w:color="auto"/>
        <w:right w:val="none" w:sz="0" w:space="0" w:color="auto"/>
      </w:divBdr>
    </w:div>
    <w:div w:id="667441018">
      <w:bodyDiv w:val="1"/>
      <w:marLeft w:val="0"/>
      <w:marRight w:val="0"/>
      <w:marTop w:val="0"/>
      <w:marBottom w:val="0"/>
      <w:divBdr>
        <w:top w:val="none" w:sz="0" w:space="0" w:color="auto"/>
        <w:left w:val="none" w:sz="0" w:space="0" w:color="auto"/>
        <w:bottom w:val="none" w:sz="0" w:space="0" w:color="auto"/>
        <w:right w:val="none" w:sz="0" w:space="0" w:color="auto"/>
      </w:divBdr>
    </w:div>
    <w:div w:id="681199238">
      <w:bodyDiv w:val="1"/>
      <w:marLeft w:val="0"/>
      <w:marRight w:val="0"/>
      <w:marTop w:val="0"/>
      <w:marBottom w:val="0"/>
      <w:divBdr>
        <w:top w:val="none" w:sz="0" w:space="0" w:color="auto"/>
        <w:left w:val="none" w:sz="0" w:space="0" w:color="auto"/>
        <w:bottom w:val="none" w:sz="0" w:space="0" w:color="auto"/>
        <w:right w:val="none" w:sz="0" w:space="0" w:color="auto"/>
      </w:divBdr>
    </w:div>
    <w:div w:id="684789988">
      <w:bodyDiv w:val="1"/>
      <w:marLeft w:val="0"/>
      <w:marRight w:val="0"/>
      <w:marTop w:val="0"/>
      <w:marBottom w:val="0"/>
      <w:divBdr>
        <w:top w:val="none" w:sz="0" w:space="0" w:color="auto"/>
        <w:left w:val="none" w:sz="0" w:space="0" w:color="auto"/>
        <w:bottom w:val="none" w:sz="0" w:space="0" w:color="auto"/>
        <w:right w:val="none" w:sz="0" w:space="0" w:color="auto"/>
      </w:divBdr>
    </w:div>
    <w:div w:id="720056772">
      <w:bodyDiv w:val="1"/>
      <w:marLeft w:val="0"/>
      <w:marRight w:val="0"/>
      <w:marTop w:val="0"/>
      <w:marBottom w:val="0"/>
      <w:divBdr>
        <w:top w:val="none" w:sz="0" w:space="0" w:color="auto"/>
        <w:left w:val="none" w:sz="0" w:space="0" w:color="auto"/>
        <w:bottom w:val="none" w:sz="0" w:space="0" w:color="auto"/>
        <w:right w:val="none" w:sz="0" w:space="0" w:color="auto"/>
      </w:divBdr>
    </w:div>
    <w:div w:id="753941143">
      <w:bodyDiv w:val="1"/>
      <w:marLeft w:val="0"/>
      <w:marRight w:val="0"/>
      <w:marTop w:val="0"/>
      <w:marBottom w:val="0"/>
      <w:divBdr>
        <w:top w:val="none" w:sz="0" w:space="0" w:color="auto"/>
        <w:left w:val="none" w:sz="0" w:space="0" w:color="auto"/>
        <w:bottom w:val="none" w:sz="0" w:space="0" w:color="auto"/>
        <w:right w:val="none" w:sz="0" w:space="0" w:color="auto"/>
      </w:divBdr>
    </w:div>
    <w:div w:id="755051109">
      <w:bodyDiv w:val="1"/>
      <w:marLeft w:val="0"/>
      <w:marRight w:val="0"/>
      <w:marTop w:val="0"/>
      <w:marBottom w:val="0"/>
      <w:divBdr>
        <w:top w:val="none" w:sz="0" w:space="0" w:color="auto"/>
        <w:left w:val="none" w:sz="0" w:space="0" w:color="auto"/>
        <w:bottom w:val="none" w:sz="0" w:space="0" w:color="auto"/>
        <w:right w:val="none" w:sz="0" w:space="0" w:color="auto"/>
      </w:divBdr>
    </w:div>
    <w:div w:id="973677439">
      <w:bodyDiv w:val="1"/>
      <w:marLeft w:val="0"/>
      <w:marRight w:val="0"/>
      <w:marTop w:val="0"/>
      <w:marBottom w:val="0"/>
      <w:divBdr>
        <w:top w:val="none" w:sz="0" w:space="0" w:color="auto"/>
        <w:left w:val="none" w:sz="0" w:space="0" w:color="auto"/>
        <w:bottom w:val="none" w:sz="0" w:space="0" w:color="auto"/>
        <w:right w:val="none" w:sz="0" w:space="0" w:color="auto"/>
      </w:divBdr>
    </w:div>
    <w:div w:id="1130516834">
      <w:bodyDiv w:val="1"/>
      <w:marLeft w:val="0"/>
      <w:marRight w:val="0"/>
      <w:marTop w:val="0"/>
      <w:marBottom w:val="0"/>
      <w:divBdr>
        <w:top w:val="none" w:sz="0" w:space="0" w:color="auto"/>
        <w:left w:val="none" w:sz="0" w:space="0" w:color="auto"/>
        <w:bottom w:val="none" w:sz="0" w:space="0" w:color="auto"/>
        <w:right w:val="none" w:sz="0" w:space="0" w:color="auto"/>
      </w:divBdr>
    </w:div>
    <w:div w:id="1274367395">
      <w:bodyDiv w:val="1"/>
      <w:marLeft w:val="0"/>
      <w:marRight w:val="0"/>
      <w:marTop w:val="0"/>
      <w:marBottom w:val="0"/>
      <w:divBdr>
        <w:top w:val="none" w:sz="0" w:space="0" w:color="auto"/>
        <w:left w:val="none" w:sz="0" w:space="0" w:color="auto"/>
        <w:bottom w:val="none" w:sz="0" w:space="0" w:color="auto"/>
        <w:right w:val="none" w:sz="0" w:space="0" w:color="auto"/>
      </w:divBdr>
    </w:div>
    <w:div w:id="1320042010">
      <w:bodyDiv w:val="1"/>
      <w:marLeft w:val="0"/>
      <w:marRight w:val="0"/>
      <w:marTop w:val="0"/>
      <w:marBottom w:val="0"/>
      <w:divBdr>
        <w:top w:val="none" w:sz="0" w:space="0" w:color="auto"/>
        <w:left w:val="none" w:sz="0" w:space="0" w:color="auto"/>
        <w:bottom w:val="none" w:sz="0" w:space="0" w:color="auto"/>
        <w:right w:val="none" w:sz="0" w:space="0" w:color="auto"/>
      </w:divBdr>
    </w:div>
    <w:div w:id="1374503283">
      <w:bodyDiv w:val="1"/>
      <w:marLeft w:val="0"/>
      <w:marRight w:val="0"/>
      <w:marTop w:val="0"/>
      <w:marBottom w:val="0"/>
      <w:divBdr>
        <w:top w:val="none" w:sz="0" w:space="0" w:color="auto"/>
        <w:left w:val="none" w:sz="0" w:space="0" w:color="auto"/>
        <w:bottom w:val="none" w:sz="0" w:space="0" w:color="auto"/>
        <w:right w:val="none" w:sz="0" w:space="0" w:color="auto"/>
      </w:divBdr>
      <w:divsChild>
        <w:div w:id="1371878446">
          <w:marLeft w:val="0"/>
          <w:marRight w:val="120"/>
          <w:marTop w:val="100"/>
          <w:marBottom w:val="100"/>
          <w:divBdr>
            <w:top w:val="none" w:sz="0" w:space="0" w:color="auto"/>
            <w:left w:val="none" w:sz="0" w:space="0" w:color="auto"/>
            <w:bottom w:val="none" w:sz="0" w:space="0" w:color="auto"/>
            <w:right w:val="none" w:sz="0" w:space="0" w:color="auto"/>
          </w:divBdr>
        </w:div>
      </w:divsChild>
    </w:div>
    <w:div w:id="1542936198">
      <w:bodyDiv w:val="1"/>
      <w:marLeft w:val="0"/>
      <w:marRight w:val="0"/>
      <w:marTop w:val="0"/>
      <w:marBottom w:val="0"/>
      <w:divBdr>
        <w:top w:val="none" w:sz="0" w:space="0" w:color="auto"/>
        <w:left w:val="none" w:sz="0" w:space="0" w:color="auto"/>
        <w:bottom w:val="none" w:sz="0" w:space="0" w:color="auto"/>
        <w:right w:val="none" w:sz="0" w:space="0" w:color="auto"/>
      </w:divBdr>
    </w:div>
    <w:div w:id="1553495225">
      <w:bodyDiv w:val="1"/>
      <w:marLeft w:val="0"/>
      <w:marRight w:val="0"/>
      <w:marTop w:val="0"/>
      <w:marBottom w:val="0"/>
      <w:divBdr>
        <w:top w:val="none" w:sz="0" w:space="0" w:color="auto"/>
        <w:left w:val="none" w:sz="0" w:space="0" w:color="auto"/>
        <w:bottom w:val="none" w:sz="0" w:space="0" w:color="auto"/>
        <w:right w:val="none" w:sz="0" w:space="0" w:color="auto"/>
      </w:divBdr>
    </w:div>
    <w:div w:id="1606961437">
      <w:bodyDiv w:val="1"/>
      <w:marLeft w:val="0"/>
      <w:marRight w:val="0"/>
      <w:marTop w:val="0"/>
      <w:marBottom w:val="0"/>
      <w:divBdr>
        <w:top w:val="none" w:sz="0" w:space="0" w:color="auto"/>
        <w:left w:val="none" w:sz="0" w:space="0" w:color="auto"/>
        <w:bottom w:val="none" w:sz="0" w:space="0" w:color="auto"/>
        <w:right w:val="none" w:sz="0" w:space="0" w:color="auto"/>
      </w:divBdr>
    </w:div>
    <w:div w:id="1631547788">
      <w:bodyDiv w:val="1"/>
      <w:marLeft w:val="0"/>
      <w:marRight w:val="0"/>
      <w:marTop w:val="0"/>
      <w:marBottom w:val="0"/>
      <w:divBdr>
        <w:top w:val="none" w:sz="0" w:space="0" w:color="auto"/>
        <w:left w:val="none" w:sz="0" w:space="0" w:color="auto"/>
        <w:bottom w:val="none" w:sz="0" w:space="0" w:color="auto"/>
        <w:right w:val="none" w:sz="0" w:space="0" w:color="auto"/>
      </w:divBdr>
    </w:div>
    <w:div w:id="1691836084">
      <w:bodyDiv w:val="1"/>
      <w:marLeft w:val="0"/>
      <w:marRight w:val="0"/>
      <w:marTop w:val="0"/>
      <w:marBottom w:val="0"/>
      <w:divBdr>
        <w:top w:val="none" w:sz="0" w:space="0" w:color="auto"/>
        <w:left w:val="none" w:sz="0" w:space="0" w:color="auto"/>
        <w:bottom w:val="none" w:sz="0" w:space="0" w:color="auto"/>
        <w:right w:val="none" w:sz="0" w:space="0" w:color="auto"/>
      </w:divBdr>
    </w:div>
    <w:div w:id="1767193748">
      <w:bodyDiv w:val="1"/>
      <w:marLeft w:val="0"/>
      <w:marRight w:val="0"/>
      <w:marTop w:val="0"/>
      <w:marBottom w:val="0"/>
      <w:divBdr>
        <w:top w:val="none" w:sz="0" w:space="0" w:color="auto"/>
        <w:left w:val="none" w:sz="0" w:space="0" w:color="auto"/>
        <w:bottom w:val="none" w:sz="0" w:space="0" w:color="auto"/>
        <w:right w:val="none" w:sz="0" w:space="0" w:color="auto"/>
      </w:divBdr>
    </w:div>
    <w:div w:id="1792047612">
      <w:bodyDiv w:val="1"/>
      <w:marLeft w:val="0"/>
      <w:marRight w:val="0"/>
      <w:marTop w:val="0"/>
      <w:marBottom w:val="0"/>
      <w:divBdr>
        <w:top w:val="none" w:sz="0" w:space="0" w:color="auto"/>
        <w:left w:val="none" w:sz="0" w:space="0" w:color="auto"/>
        <w:bottom w:val="none" w:sz="0" w:space="0" w:color="auto"/>
        <w:right w:val="none" w:sz="0" w:space="0" w:color="auto"/>
      </w:divBdr>
    </w:div>
    <w:div w:id="1799377701">
      <w:bodyDiv w:val="1"/>
      <w:marLeft w:val="0"/>
      <w:marRight w:val="0"/>
      <w:marTop w:val="0"/>
      <w:marBottom w:val="0"/>
      <w:divBdr>
        <w:top w:val="none" w:sz="0" w:space="0" w:color="auto"/>
        <w:left w:val="none" w:sz="0" w:space="0" w:color="auto"/>
        <w:bottom w:val="none" w:sz="0" w:space="0" w:color="auto"/>
        <w:right w:val="none" w:sz="0" w:space="0" w:color="auto"/>
      </w:divBdr>
    </w:div>
    <w:div w:id="1824347767">
      <w:bodyDiv w:val="1"/>
      <w:marLeft w:val="0"/>
      <w:marRight w:val="0"/>
      <w:marTop w:val="0"/>
      <w:marBottom w:val="0"/>
      <w:divBdr>
        <w:top w:val="none" w:sz="0" w:space="0" w:color="auto"/>
        <w:left w:val="none" w:sz="0" w:space="0" w:color="auto"/>
        <w:bottom w:val="none" w:sz="0" w:space="0" w:color="auto"/>
        <w:right w:val="none" w:sz="0" w:space="0" w:color="auto"/>
      </w:divBdr>
      <w:divsChild>
        <w:div w:id="1513957121">
          <w:marLeft w:val="0"/>
          <w:marRight w:val="120"/>
          <w:marTop w:val="100"/>
          <w:marBottom w:val="100"/>
          <w:divBdr>
            <w:top w:val="none" w:sz="0" w:space="0" w:color="auto"/>
            <w:left w:val="none" w:sz="0" w:space="0" w:color="auto"/>
            <w:bottom w:val="none" w:sz="0" w:space="0" w:color="auto"/>
            <w:right w:val="none" w:sz="0" w:space="0" w:color="auto"/>
          </w:divBdr>
        </w:div>
      </w:divsChild>
    </w:div>
    <w:div w:id="1860854813">
      <w:bodyDiv w:val="1"/>
      <w:marLeft w:val="0"/>
      <w:marRight w:val="0"/>
      <w:marTop w:val="0"/>
      <w:marBottom w:val="0"/>
      <w:divBdr>
        <w:top w:val="none" w:sz="0" w:space="0" w:color="auto"/>
        <w:left w:val="none" w:sz="0" w:space="0" w:color="auto"/>
        <w:bottom w:val="none" w:sz="0" w:space="0" w:color="auto"/>
        <w:right w:val="none" w:sz="0" w:space="0" w:color="auto"/>
      </w:divBdr>
    </w:div>
    <w:div w:id="1870216353">
      <w:bodyDiv w:val="1"/>
      <w:marLeft w:val="0"/>
      <w:marRight w:val="0"/>
      <w:marTop w:val="0"/>
      <w:marBottom w:val="0"/>
      <w:divBdr>
        <w:top w:val="none" w:sz="0" w:space="0" w:color="auto"/>
        <w:left w:val="none" w:sz="0" w:space="0" w:color="auto"/>
        <w:bottom w:val="none" w:sz="0" w:space="0" w:color="auto"/>
        <w:right w:val="none" w:sz="0" w:space="0" w:color="auto"/>
      </w:divBdr>
    </w:div>
    <w:div w:id="1897273861">
      <w:bodyDiv w:val="1"/>
      <w:marLeft w:val="0"/>
      <w:marRight w:val="0"/>
      <w:marTop w:val="0"/>
      <w:marBottom w:val="0"/>
      <w:divBdr>
        <w:top w:val="none" w:sz="0" w:space="0" w:color="auto"/>
        <w:left w:val="none" w:sz="0" w:space="0" w:color="auto"/>
        <w:bottom w:val="none" w:sz="0" w:space="0" w:color="auto"/>
        <w:right w:val="none" w:sz="0" w:space="0" w:color="auto"/>
      </w:divBdr>
    </w:div>
    <w:div w:id="1978758175">
      <w:bodyDiv w:val="1"/>
      <w:marLeft w:val="0"/>
      <w:marRight w:val="0"/>
      <w:marTop w:val="0"/>
      <w:marBottom w:val="0"/>
      <w:divBdr>
        <w:top w:val="none" w:sz="0" w:space="0" w:color="auto"/>
        <w:left w:val="none" w:sz="0" w:space="0" w:color="auto"/>
        <w:bottom w:val="none" w:sz="0" w:space="0" w:color="auto"/>
        <w:right w:val="none" w:sz="0" w:space="0" w:color="auto"/>
      </w:divBdr>
    </w:div>
    <w:div w:id="20592074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romitheus.gov.gr/" TargetMode="External"/><Relationship Id="rId18" Type="http://schemas.openxmlformats.org/officeDocument/2006/relationships/hyperlink" Target="https://search.et.gr/el/fek/?fekId=5841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hyperlink" Target="https://search.et.gr/el/fek/?fekId=584101"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search.et.gr/el/fek/?fekId=58410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footer" Target="footer2.xml"/><Relationship Id="rId10" Type="http://schemas.openxmlformats.org/officeDocument/2006/relationships/hyperlink" Target="mailto:kmalliouri@kavala.gov.gr" TargetMode="External"/><Relationship Id="rId19" Type="http://schemas.openxmlformats.org/officeDocument/2006/relationships/hyperlink" Target="https://search.et.gr/el/fek/?fekId=584101" TargetMode="External"/><Relationship Id="rId4" Type="http://schemas.openxmlformats.org/officeDocument/2006/relationships/settings" Target="settings.xml"/><Relationship Id="rId9" Type="http://schemas.openxmlformats.org/officeDocument/2006/relationships/hyperlink" Target="mailto:tecmel@kavala.gov.gr" TargetMode="External"/><Relationship Id="rId14" Type="http://schemas.openxmlformats.org/officeDocument/2006/relationships/hyperlink" Target="http://www.eaadhsy.gr/n4412/n4412fulltextlinks.html" TargetMode="External"/><Relationship Id="rId22" Type="http://schemas.openxmlformats.org/officeDocument/2006/relationships/footer" Target="footer1.xml"/><Relationship Id="rId27" Type="http://schemas.openxmlformats.org/officeDocument/2006/relationships/theme" Target="theme/theme1.xml"/></Relationships>
</file>

<file path=word/_rels/endnotes.xml.rels><?xml version="1.0" encoding="UTF-8" standalone="yes"?>
<Relationships xmlns="http://schemas.openxmlformats.org/package/2006/relationships"><Relationship Id="rId8" Type="http://schemas.openxmlformats.org/officeDocument/2006/relationships/hyperlink" Target="https://diavgeia.gov.gr/doc/%CE%A85%CE%A9%CE%A3%CE%9F%CE%9E%CE%A4%CE%92-9%CE%93%CE%A1?inline=true" TargetMode="External"/><Relationship Id="rId3" Type="http://schemas.openxmlformats.org/officeDocument/2006/relationships/hyperlink" Target="http://www.promitheus.gov.gr" TargetMode="External"/><Relationship Id="rId7" Type="http://schemas.openxmlformats.org/officeDocument/2006/relationships/hyperlink" Target="https://ec.europa.eu/growth/single-market/public-procurement/international_en"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6" Type="http://schemas.openxmlformats.org/officeDocument/2006/relationships/hyperlink" Target="https://wto.org/english/tratop_e/gproc_e/gp_gpa_e.htm" TargetMode="External"/><Relationship Id="rId5" Type="http://schemas.openxmlformats.org/officeDocument/2006/relationships/hyperlink" Target="https://diavgeia.gov.gr/doc/%CE%A9%CE%A1%CE%979%CE%9F%CE%9E%CE%A4%CE%92-2%CE%A7%CE%96?inline=true" TargetMode="External"/><Relationship Id="rId10" Type="http://schemas.openxmlformats.org/officeDocument/2006/relationships/hyperlink" Target="https://ec.europa.eu/tools/ecertis/search" TargetMode="External"/><Relationship Id="rId4" Type="http://schemas.openxmlformats.org/officeDocument/2006/relationships/hyperlink" Target="https://eur-lex.europa.eu/legal-content/EL/TXT/HTML/?uri=CELEX:32016R0007R(01)&amp;from=EL" TargetMode="External"/><Relationship Id="rId9" Type="http://schemas.openxmlformats.org/officeDocument/2006/relationships/hyperlink" Target="https://diavgeia.gov.gr/doc/9%CE%92%CE%9A%CE%A9%CE%9F%CE%9E%CE%A4%CE%92-7%CE%946?inline=tru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A5574-60A0-491D-8BFC-9D2454F8E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914</TotalTime>
  <Pages>66</Pages>
  <Words>25837</Words>
  <Characters>139522</Characters>
  <Application>Microsoft Office Word</Application>
  <DocSecurity>0</DocSecurity>
  <Lines>1162</Lines>
  <Paragraphs>330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165029</CharactersWithSpaces>
  <SharedDoc>false</SharedDoc>
  <HLinks>
    <vt:vector size="270" baseType="variant">
      <vt:variant>
        <vt:i4>6094939</vt:i4>
      </vt:variant>
      <vt:variant>
        <vt:i4>189</vt:i4>
      </vt:variant>
      <vt:variant>
        <vt:i4>0</vt:i4>
      </vt:variant>
      <vt:variant>
        <vt:i4>5</vt:i4>
      </vt:variant>
      <vt:variant>
        <vt:lpwstr>http://www.promitheus.gov.gr/</vt:lpwstr>
      </vt:variant>
      <vt:variant>
        <vt:lpwstr/>
      </vt:variant>
      <vt:variant>
        <vt:i4>4391031</vt:i4>
      </vt:variant>
      <vt:variant>
        <vt:i4>186</vt:i4>
      </vt:variant>
      <vt:variant>
        <vt:i4>0</vt:i4>
      </vt:variant>
      <vt:variant>
        <vt:i4>5</vt:i4>
      </vt:variant>
      <vt:variant>
        <vt:lpwstr>http://www.eaadhsy.gr/n4412/n4412fulltextlinks.html</vt:lpwstr>
      </vt:variant>
      <vt:variant>
        <vt:lpwstr>_blank</vt:lpwstr>
      </vt:variant>
      <vt:variant>
        <vt:i4>6094939</vt:i4>
      </vt:variant>
      <vt:variant>
        <vt:i4>183</vt:i4>
      </vt:variant>
      <vt:variant>
        <vt:i4>0</vt:i4>
      </vt:variant>
      <vt:variant>
        <vt:i4>5</vt:i4>
      </vt:variant>
      <vt:variant>
        <vt:lpwstr>http://www.promitheus.gov.gr/</vt:lpwstr>
      </vt:variant>
      <vt:variant>
        <vt:lpwstr/>
      </vt:variant>
      <vt:variant>
        <vt:i4>6094939</vt:i4>
      </vt:variant>
      <vt:variant>
        <vt:i4>180</vt:i4>
      </vt:variant>
      <vt:variant>
        <vt:i4>0</vt:i4>
      </vt:variant>
      <vt:variant>
        <vt:i4>5</vt:i4>
      </vt:variant>
      <vt:variant>
        <vt:lpwstr>http://www.promitheus.gov.gr/</vt:lpwstr>
      </vt:variant>
      <vt:variant>
        <vt:lpwstr/>
      </vt:variant>
      <vt:variant>
        <vt:i4>6094939</vt:i4>
      </vt:variant>
      <vt:variant>
        <vt:i4>177</vt:i4>
      </vt:variant>
      <vt:variant>
        <vt:i4>0</vt:i4>
      </vt:variant>
      <vt:variant>
        <vt:i4>5</vt:i4>
      </vt:variant>
      <vt:variant>
        <vt:lpwstr>http://www.promitheus.gov.gr/</vt:lpwstr>
      </vt:variant>
      <vt:variant>
        <vt:lpwstr/>
      </vt:variant>
      <vt:variant>
        <vt:i4>5111840</vt:i4>
      </vt:variant>
      <vt:variant>
        <vt:i4>174</vt:i4>
      </vt:variant>
      <vt:variant>
        <vt:i4>0</vt:i4>
      </vt:variant>
      <vt:variant>
        <vt:i4>5</vt:i4>
      </vt:variant>
      <vt:variant>
        <vt:lpwstr>mailto:kmalliouri@kavala.gov.gr</vt:lpwstr>
      </vt:variant>
      <vt:variant>
        <vt:lpwstr/>
      </vt:variant>
      <vt:variant>
        <vt:i4>3735625</vt:i4>
      </vt:variant>
      <vt:variant>
        <vt:i4>171</vt:i4>
      </vt:variant>
      <vt:variant>
        <vt:i4>0</vt:i4>
      </vt:variant>
      <vt:variant>
        <vt:i4>5</vt:i4>
      </vt:variant>
      <vt:variant>
        <vt:lpwstr>mailto:kpilatou@kavala.gov.gr</vt:lpwstr>
      </vt:variant>
      <vt:variant>
        <vt:lpwstr/>
      </vt:variant>
      <vt:variant>
        <vt:i4>1048624</vt:i4>
      </vt:variant>
      <vt:variant>
        <vt:i4>164</vt:i4>
      </vt:variant>
      <vt:variant>
        <vt:i4>0</vt:i4>
      </vt:variant>
      <vt:variant>
        <vt:i4>5</vt:i4>
      </vt:variant>
      <vt:variant>
        <vt:lpwstr/>
      </vt:variant>
      <vt:variant>
        <vt:lpwstr>_Toc73524264</vt:lpwstr>
      </vt:variant>
      <vt:variant>
        <vt:i4>1507376</vt:i4>
      </vt:variant>
      <vt:variant>
        <vt:i4>158</vt:i4>
      </vt:variant>
      <vt:variant>
        <vt:i4>0</vt:i4>
      </vt:variant>
      <vt:variant>
        <vt:i4>5</vt:i4>
      </vt:variant>
      <vt:variant>
        <vt:lpwstr/>
      </vt:variant>
      <vt:variant>
        <vt:lpwstr>_Toc73524263</vt:lpwstr>
      </vt:variant>
      <vt:variant>
        <vt:i4>1441840</vt:i4>
      </vt:variant>
      <vt:variant>
        <vt:i4>152</vt:i4>
      </vt:variant>
      <vt:variant>
        <vt:i4>0</vt:i4>
      </vt:variant>
      <vt:variant>
        <vt:i4>5</vt:i4>
      </vt:variant>
      <vt:variant>
        <vt:lpwstr/>
      </vt:variant>
      <vt:variant>
        <vt:lpwstr>_Toc73524262</vt:lpwstr>
      </vt:variant>
      <vt:variant>
        <vt:i4>1376304</vt:i4>
      </vt:variant>
      <vt:variant>
        <vt:i4>146</vt:i4>
      </vt:variant>
      <vt:variant>
        <vt:i4>0</vt:i4>
      </vt:variant>
      <vt:variant>
        <vt:i4>5</vt:i4>
      </vt:variant>
      <vt:variant>
        <vt:lpwstr/>
      </vt:variant>
      <vt:variant>
        <vt:lpwstr>_Toc73524261</vt:lpwstr>
      </vt:variant>
      <vt:variant>
        <vt:i4>1310768</vt:i4>
      </vt:variant>
      <vt:variant>
        <vt:i4>140</vt:i4>
      </vt:variant>
      <vt:variant>
        <vt:i4>0</vt:i4>
      </vt:variant>
      <vt:variant>
        <vt:i4>5</vt:i4>
      </vt:variant>
      <vt:variant>
        <vt:lpwstr/>
      </vt:variant>
      <vt:variant>
        <vt:lpwstr>_Toc73524260</vt:lpwstr>
      </vt:variant>
      <vt:variant>
        <vt:i4>1900595</vt:i4>
      </vt:variant>
      <vt:variant>
        <vt:i4>134</vt:i4>
      </vt:variant>
      <vt:variant>
        <vt:i4>0</vt:i4>
      </vt:variant>
      <vt:variant>
        <vt:i4>5</vt:i4>
      </vt:variant>
      <vt:variant>
        <vt:lpwstr/>
      </vt:variant>
      <vt:variant>
        <vt:lpwstr>_Toc73524259</vt:lpwstr>
      </vt:variant>
      <vt:variant>
        <vt:i4>1835059</vt:i4>
      </vt:variant>
      <vt:variant>
        <vt:i4>128</vt:i4>
      </vt:variant>
      <vt:variant>
        <vt:i4>0</vt:i4>
      </vt:variant>
      <vt:variant>
        <vt:i4>5</vt:i4>
      </vt:variant>
      <vt:variant>
        <vt:lpwstr/>
      </vt:variant>
      <vt:variant>
        <vt:lpwstr>_Toc73524258</vt:lpwstr>
      </vt:variant>
      <vt:variant>
        <vt:i4>1245235</vt:i4>
      </vt:variant>
      <vt:variant>
        <vt:i4>122</vt:i4>
      </vt:variant>
      <vt:variant>
        <vt:i4>0</vt:i4>
      </vt:variant>
      <vt:variant>
        <vt:i4>5</vt:i4>
      </vt:variant>
      <vt:variant>
        <vt:lpwstr/>
      </vt:variant>
      <vt:variant>
        <vt:lpwstr>_Toc73524257</vt:lpwstr>
      </vt:variant>
      <vt:variant>
        <vt:i4>1179699</vt:i4>
      </vt:variant>
      <vt:variant>
        <vt:i4>116</vt:i4>
      </vt:variant>
      <vt:variant>
        <vt:i4>0</vt:i4>
      </vt:variant>
      <vt:variant>
        <vt:i4>5</vt:i4>
      </vt:variant>
      <vt:variant>
        <vt:lpwstr/>
      </vt:variant>
      <vt:variant>
        <vt:lpwstr>_Toc73524256</vt:lpwstr>
      </vt:variant>
      <vt:variant>
        <vt:i4>1114163</vt:i4>
      </vt:variant>
      <vt:variant>
        <vt:i4>110</vt:i4>
      </vt:variant>
      <vt:variant>
        <vt:i4>0</vt:i4>
      </vt:variant>
      <vt:variant>
        <vt:i4>5</vt:i4>
      </vt:variant>
      <vt:variant>
        <vt:lpwstr/>
      </vt:variant>
      <vt:variant>
        <vt:lpwstr>_Toc73524255</vt:lpwstr>
      </vt:variant>
      <vt:variant>
        <vt:i4>1048627</vt:i4>
      </vt:variant>
      <vt:variant>
        <vt:i4>104</vt:i4>
      </vt:variant>
      <vt:variant>
        <vt:i4>0</vt:i4>
      </vt:variant>
      <vt:variant>
        <vt:i4>5</vt:i4>
      </vt:variant>
      <vt:variant>
        <vt:lpwstr/>
      </vt:variant>
      <vt:variant>
        <vt:lpwstr>_Toc73524254</vt:lpwstr>
      </vt:variant>
      <vt:variant>
        <vt:i4>1507379</vt:i4>
      </vt:variant>
      <vt:variant>
        <vt:i4>98</vt:i4>
      </vt:variant>
      <vt:variant>
        <vt:i4>0</vt:i4>
      </vt:variant>
      <vt:variant>
        <vt:i4>5</vt:i4>
      </vt:variant>
      <vt:variant>
        <vt:lpwstr/>
      </vt:variant>
      <vt:variant>
        <vt:lpwstr>_Toc73524253</vt:lpwstr>
      </vt:variant>
      <vt:variant>
        <vt:i4>1441843</vt:i4>
      </vt:variant>
      <vt:variant>
        <vt:i4>92</vt:i4>
      </vt:variant>
      <vt:variant>
        <vt:i4>0</vt:i4>
      </vt:variant>
      <vt:variant>
        <vt:i4>5</vt:i4>
      </vt:variant>
      <vt:variant>
        <vt:lpwstr/>
      </vt:variant>
      <vt:variant>
        <vt:lpwstr>_Toc73524252</vt:lpwstr>
      </vt:variant>
      <vt:variant>
        <vt:i4>1376307</vt:i4>
      </vt:variant>
      <vt:variant>
        <vt:i4>86</vt:i4>
      </vt:variant>
      <vt:variant>
        <vt:i4>0</vt:i4>
      </vt:variant>
      <vt:variant>
        <vt:i4>5</vt:i4>
      </vt:variant>
      <vt:variant>
        <vt:lpwstr/>
      </vt:variant>
      <vt:variant>
        <vt:lpwstr>_Toc73524251</vt:lpwstr>
      </vt:variant>
      <vt:variant>
        <vt:i4>1310771</vt:i4>
      </vt:variant>
      <vt:variant>
        <vt:i4>80</vt:i4>
      </vt:variant>
      <vt:variant>
        <vt:i4>0</vt:i4>
      </vt:variant>
      <vt:variant>
        <vt:i4>5</vt:i4>
      </vt:variant>
      <vt:variant>
        <vt:lpwstr/>
      </vt:variant>
      <vt:variant>
        <vt:lpwstr>_Toc73524250</vt:lpwstr>
      </vt:variant>
      <vt:variant>
        <vt:i4>1900594</vt:i4>
      </vt:variant>
      <vt:variant>
        <vt:i4>74</vt:i4>
      </vt:variant>
      <vt:variant>
        <vt:i4>0</vt:i4>
      </vt:variant>
      <vt:variant>
        <vt:i4>5</vt:i4>
      </vt:variant>
      <vt:variant>
        <vt:lpwstr/>
      </vt:variant>
      <vt:variant>
        <vt:lpwstr>_Toc73524249</vt:lpwstr>
      </vt:variant>
      <vt:variant>
        <vt:i4>1835058</vt:i4>
      </vt:variant>
      <vt:variant>
        <vt:i4>68</vt:i4>
      </vt:variant>
      <vt:variant>
        <vt:i4>0</vt:i4>
      </vt:variant>
      <vt:variant>
        <vt:i4>5</vt:i4>
      </vt:variant>
      <vt:variant>
        <vt:lpwstr/>
      </vt:variant>
      <vt:variant>
        <vt:lpwstr>_Toc73524248</vt:lpwstr>
      </vt:variant>
      <vt:variant>
        <vt:i4>1245234</vt:i4>
      </vt:variant>
      <vt:variant>
        <vt:i4>62</vt:i4>
      </vt:variant>
      <vt:variant>
        <vt:i4>0</vt:i4>
      </vt:variant>
      <vt:variant>
        <vt:i4>5</vt:i4>
      </vt:variant>
      <vt:variant>
        <vt:lpwstr/>
      </vt:variant>
      <vt:variant>
        <vt:lpwstr>_Toc73524247</vt:lpwstr>
      </vt:variant>
      <vt:variant>
        <vt:i4>1179698</vt:i4>
      </vt:variant>
      <vt:variant>
        <vt:i4>56</vt:i4>
      </vt:variant>
      <vt:variant>
        <vt:i4>0</vt:i4>
      </vt:variant>
      <vt:variant>
        <vt:i4>5</vt:i4>
      </vt:variant>
      <vt:variant>
        <vt:lpwstr/>
      </vt:variant>
      <vt:variant>
        <vt:lpwstr>_Toc73524246</vt:lpwstr>
      </vt:variant>
      <vt:variant>
        <vt:i4>1114162</vt:i4>
      </vt:variant>
      <vt:variant>
        <vt:i4>50</vt:i4>
      </vt:variant>
      <vt:variant>
        <vt:i4>0</vt:i4>
      </vt:variant>
      <vt:variant>
        <vt:i4>5</vt:i4>
      </vt:variant>
      <vt:variant>
        <vt:lpwstr/>
      </vt:variant>
      <vt:variant>
        <vt:lpwstr>_Toc73524245</vt:lpwstr>
      </vt:variant>
      <vt:variant>
        <vt:i4>1048626</vt:i4>
      </vt:variant>
      <vt:variant>
        <vt:i4>44</vt:i4>
      </vt:variant>
      <vt:variant>
        <vt:i4>0</vt:i4>
      </vt:variant>
      <vt:variant>
        <vt:i4>5</vt:i4>
      </vt:variant>
      <vt:variant>
        <vt:lpwstr/>
      </vt:variant>
      <vt:variant>
        <vt:lpwstr>_Toc73524244</vt:lpwstr>
      </vt:variant>
      <vt:variant>
        <vt:i4>1507378</vt:i4>
      </vt:variant>
      <vt:variant>
        <vt:i4>38</vt:i4>
      </vt:variant>
      <vt:variant>
        <vt:i4>0</vt:i4>
      </vt:variant>
      <vt:variant>
        <vt:i4>5</vt:i4>
      </vt:variant>
      <vt:variant>
        <vt:lpwstr/>
      </vt:variant>
      <vt:variant>
        <vt:lpwstr>_Toc73524243</vt:lpwstr>
      </vt:variant>
      <vt:variant>
        <vt:i4>1441842</vt:i4>
      </vt:variant>
      <vt:variant>
        <vt:i4>32</vt:i4>
      </vt:variant>
      <vt:variant>
        <vt:i4>0</vt:i4>
      </vt:variant>
      <vt:variant>
        <vt:i4>5</vt:i4>
      </vt:variant>
      <vt:variant>
        <vt:lpwstr/>
      </vt:variant>
      <vt:variant>
        <vt:lpwstr>_Toc73524242</vt:lpwstr>
      </vt:variant>
      <vt:variant>
        <vt:i4>1376306</vt:i4>
      </vt:variant>
      <vt:variant>
        <vt:i4>26</vt:i4>
      </vt:variant>
      <vt:variant>
        <vt:i4>0</vt:i4>
      </vt:variant>
      <vt:variant>
        <vt:i4>5</vt:i4>
      </vt:variant>
      <vt:variant>
        <vt:lpwstr/>
      </vt:variant>
      <vt:variant>
        <vt:lpwstr>_Toc73524241</vt:lpwstr>
      </vt:variant>
      <vt:variant>
        <vt:i4>1310770</vt:i4>
      </vt:variant>
      <vt:variant>
        <vt:i4>20</vt:i4>
      </vt:variant>
      <vt:variant>
        <vt:i4>0</vt:i4>
      </vt:variant>
      <vt:variant>
        <vt:i4>5</vt:i4>
      </vt:variant>
      <vt:variant>
        <vt:lpwstr/>
      </vt:variant>
      <vt:variant>
        <vt:lpwstr>_Toc73524240</vt:lpwstr>
      </vt:variant>
      <vt:variant>
        <vt:i4>1900597</vt:i4>
      </vt:variant>
      <vt:variant>
        <vt:i4>14</vt:i4>
      </vt:variant>
      <vt:variant>
        <vt:i4>0</vt:i4>
      </vt:variant>
      <vt:variant>
        <vt:i4>5</vt:i4>
      </vt:variant>
      <vt:variant>
        <vt:lpwstr/>
      </vt:variant>
      <vt:variant>
        <vt:lpwstr>_Toc73524239</vt:lpwstr>
      </vt:variant>
      <vt:variant>
        <vt:i4>1835061</vt:i4>
      </vt:variant>
      <vt:variant>
        <vt:i4>8</vt:i4>
      </vt:variant>
      <vt:variant>
        <vt:i4>0</vt:i4>
      </vt:variant>
      <vt:variant>
        <vt:i4>5</vt:i4>
      </vt:variant>
      <vt:variant>
        <vt:lpwstr/>
      </vt:variant>
      <vt:variant>
        <vt:lpwstr>_Toc73524238</vt:lpwstr>
      </vt:variant>
      <vt:variant>
        <vt:i4>1245237</vt:i4>
      </vt:variant>
      <vt:variant>
        <vt:i4>2</vt:i4>
      </vt:variant>
      <vt:variant>
        <vt:i4>0</vt:i4>
      </vt:variant>
      <vt:variant>
        <vt:i4>5</vt:i4>
      </vt:variant>
      <vt:variant>
        <vt:lpwstr/>
      </vt:variant>
      <vt:variant>
        <vt:lpwstr>_Toc73524237</vt:lpwstr>
      </vt:variant>
      <vt:variant>
        <vt:i4>5242966</vt:i4>
      </vt:variant>
      <vt:variant>
        <vt:i4>27</vt:i4>
      </vt:variant>
      <vt:variant>
        <vt:i4>0</vt:i4>
      </vt:variant>
      <vt:variant>
        <vt:i4>5</vt:i4>
      </vt:variant>
      <vt:variant>
        <vt:lpwstr>https://ec.europa.eu/tools/ecertis/search</vt:lpwstr>
      </vt:variant>
      <vt:variant>
        <vt:lpwstr/>
      </vt:variant>
      <vt:variant>
        <vt:i4>4784216</vt:i4>
      </vt:variant>
      <vt:variant>
        <vt:i4>24</vt:i4>
      </vt:variant>
      <vt:variant>
        <vt:i4>0</vt:i4>
      </vt:variant>
      <vt:variant>
        <vt:i4>5</vt:i4>
      </vt:variant>
      <vt:variant>
        <vt:lpwstr>https://diavgeia.gov.gr/doc/9%CE%92%CE%9A%CE%A9%CE%9F%CE%9E%CE%A4%CE%92-7%CE%946?inline=true</vt:lpwstr>
      </vt:variant>
      <vt:variant>
        <vt:lpwstr/>
      </vt:variant>
      <vt:variant>
        <vt:i4>1835093</vt:i4>
      </vt:variant>
      <vt:variant>
        <vt:i4>21</vt:i4>
      </vt:variant>
      <vt:variant>
        <vt:i4>0</vt:i4>
      </vt:variant>
      <vt:variant>
        <vt:i4>5</vt:i4>
      </vt:variant>
      <vt:variant>
        <vt:lpwstr>https://diavgeia.gov.gr/doc/%CE%A85%CE%A9%CE%A3%CE%9F%CE%9E%CE%A4%CE%92-9%CE%93%CE%A1?inline=true</vt:lpwstr>
      </vt:variant>
      <vt:variant>
        <vt:lpwstr/>
      </vt:variant>
      <vt:variant>
        <vt:i4>4653100</vt:i4>
      </vt:variant>
      <vt:variant>
        <vt:i4>18</vt:i4>
      </vt:variant>
      <vt:variant>
        <vt:i4>0</vt:i4>
      </vt:variant>
      <vt:variant>
        <vt:i4>5</vt:i4>
      </vt:variant>
      <vt:variant>
        <vt:lpwstr>https://ec.europa.eu/growth/single-market/public-procurement/international_en</vt:lpwstr>
      </vt:variant>
      <vt:variant>
        <vt:lpwstr/>
      </vt:variant>
      <vt:variant>
        <vt:i4>327757</vt:i4>
      </vt:variant>
      <vt:variant>
        <vt:i4>15</vt:i4>
      </vt:variant>
      <vt:variant>
        <vt:i4>0</vt:i4>
      </vt:variant>
      <vt:variant>
        <vt:i4>5</vt:i4>
      </vt:variant>
      <vt:variant>
        <vt:lpwstr>https://wto.org/english/tratop_e/gproc_e/gp_gpa_e.htm</vt:lpwstr>
      </vt:variant>
      <vt:variant>
        <vt:lpwstr/>
      </vt:variant>
      <vt:variant>
        <vt:i4>1769475</vt:i4>
      </vt:variant>
      <vt:variant>
        <vt:i4>12</vt:i4>
      </vt:variant>
      <vt:variant>
        <vt:i4>0</vt:i4>
      </vt:variant>
      <vt:variant>
        <vt:i4>5</vt:i4>
      </vt:variant>
      <vt:variant>
        <vt:lpwstr>https://diavgeia.gov.gr/doc/%CE%A9%CE%A1%CE%979%CE%9F%CE%9E%CE%A4%CE%92-2%CE%A7%CE%96?inline=true</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Alico123</dc:creator>
  <cp:keywords/>
  <cp:lastModifiedBy>Αικατερίνη Μαλλιούρη</cp:lastModifiedBy>
  <cp:revision>195</cp:revision>
  <cp:lastPrinted>2025-05-14T07:03:00Z</cp:lastPrinted>
  <dcterms:created xsi:type="dcterms:W3CDTF">2024-01-08T07:24:00Z</dcterms:created>
  <dcterms:modified xsi:type="dcterms:W3CDTF">2025-05-14T07:06:00Z</dcterms:modified>
</cp:coreProperties>
</file>